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6B6256" w14:textId="4ACF1850" w:rsidR="00BC2AC2" w:rsidRPr="00212BF1" w:rsidRDefault="00F71E92" w:rsidP="000317E2">
      <w:pPr>
        <w:shd w:val="clear" w:color="auto" w:fill="FFFFFF"/>
        <w:tabs>
          <w:tab w:val="left" w:pos="993"/>
        </w:tabs>
        <w:spacing w:line="360" w:lineRule="auto"/>
        <w:rPr>
          <w:rFonts w:ascii="Verdana" w:hAnsi="Verdana" w:cstheme="minorHAnsi"/>
          <w:b/>
          <w:color w:val="FF0000"/>
          <w:sz w:val="22"/>
          <w:szCs w:val="22"/>
        </w:rPr>
      </w:pPr>
      <w:bookmarkStart w:id="0" w:name="_Hlk131408110"/>
      <w:r w:rsidRPr="00212BF1">
        <w:rPr>
          <w:rFonts w:ascii="Verdana" w:hAnsi="Verdana" w:cstheme="minorHAnsi"/>
          <w:b/>
          <w:sz w:val="22"/>
          <w:szCs w:val="22"/>
        </w:rPr>
        <w:t>F</w:t>
      </w:r>
      <w:r w:rsidR="00BC2AC2" w:rsidRPr="00212BF1">
        <w:rPr>
          <w:rFonts w:ascii="Verdana" w:hAnsi="Verdana" w:cstheme="minorHAnsi"/>
          <w:b/>
          <w:sz w:val="22"/>
          <w:szCs w:val="22"/>
        </w:rPr>
        <w:t>.272……2024.</w:t>
      </w:r>
      <w:r w:rsidRPr="00212BF1">
        <w:rPr>
          <w:rFonts w:ascii="Verdana" w:hAnsi="Verdana" w:cstheme="minorHAnsi"/>
          <w:b/>
          <w:sz w:val="22"/>
          <w:szCs w:val="22"/>
        </w:rPr>
        <w:t>M</w:t>
      </w:r>
      <w:r w:rsidR="006B0427">
        <w:rPr>
          <w:rFonts w:ascii="Verdana" w:hAnsi="Verdana" w:cstheme="minorHAnsi"/>
          <w:b/>
          <w:sz w:val="22"/>
          <w:szCs w:val="22"/>
        </w:rPr>
        <w:t>R</w:t>
      </w:r>
      <w:r w:rsidR="00BC2AC2" w:rsidRPr="00212BF1">
        <w:rPr>
          <w:rFonts w:ascii="Verdana" w:hAnsi="Verdana" w:cstheme="minorHAnsi"/>
          <w:b/>
          <w:sz w:val="22"/>
          <w:szCs w:val="22"/>
        </w:rPr>
        <w:t xml:space="preserve">                  Projekt umowy zał. nr </w:t>
      </w:r>
      <w:r w:rsidRPr="00212BF1">
        <w:rPr>
          <w:rFonts w:ascii="Verdana" w:hAnsi="Verdana" w:cstheme="minorHAnsi"/>
          <w:b/>
          <w:sz w:val="22"/>
          <w:szCs w:val="22"/>
        </w:rPr>
        <w:t>9</w:t>
      </w:r>
      <w:r w:rsidR="00BC2AC2" w:rsidRPr="00212BF1">
        <w:rPr>
          <w:rFonts w:ascii="Verdana" w:hAnsi="Verdana" w:cstheme="minorHAnsi"/>
          <w:b/>
          <w:sz w:val="22"/>
          <w:szCs w:val="22"/>
        </w:rPr>
        <w:t xml:space="preserve"> do SWZ </w:t>
      </w:r>
    </w:p>
    <w:p w14:paraId="6DA88383" w14:textId="77777777" w:rsidR="00BC2AC2" w:rsidRPr="00212BF1" w:rsidRDefault="00BC2AC2" w:rsidP="000317E2">
      <w:pPr>
        <w:widowControl/>
        <w:autoSpaceDE/>
        <w:autoSpaceDN/>
        <w:adjustRightInd/>
        <w:spacing w:line="360" w:lineRule="auto"/>
        <w:jc w:val="center"/>
        <w:rPr>
          <w:rFonts w:ascii="Verdana" w:eastAsia="Times New Roman" w:hAnsi="Verdana" w:cstheme="minorHAnsi"/>
          <w:sz w:val="22"/>
          <w:szCs w:val="22"/>
        </w:rPr>
      </w:pPr>
    </w:p>
    <w:p w14:paraId="74CA259C" w14:textId="77777777" w:rsidR="00BC2AC2" w:rsidRPr="00212BF1" w:rsidRDefault="00BC2AC2" w:rsidP="000317E2">
      <w:pPr>
        <w:widowControl/>
        <w:autoSpaceDE/>
        <w:autoSpaceDN/>
        <w:adjustRightInd/>
        <w:spacing w:line="360" w:lineRule="auto"/>
        <w:jc w:val="center"/>
        <w:rPr>
          <w:rFonts w:ascii="Verdana" w:eastAsia="Times New Roman" w:hAnsi="Verdana" w:cstheme="minorHAnsi"/>
          <w:sz w:val="22"/>
          <w:szCs w:val="22"/>
        </w:rPr>
      </w:pPr>
      <w:r w:rsidRPr="00212BF1">
        <w:rPr>
          <w:rFonts w:ascii="Verdana" w:eastAsia="Times New Roman" w:hAnsi="Verdana" w:cstheme="minorHAnsi"/>
          <w:b/>
          <w:sz w:val="22"/>
          <w:szCs w:val="22"/>
        </w:rPr>
        <w:t>UMOWA</w:t>
      </w:r>
    </w:p>
    <w:p w14:paraId="0A11B69B" w14:textId="041E9C49" w:rsidR="00BC2AC2" w:rsidRPr="00212BF1" w:rsidRDefault="00BC2AC2" w:rsidP="000317E2">
      <w:pPr>
        <w:widowControl/>
        <w:autoSpaceDE/>
        <w:autoSpaceDN/>
        <w:adjustRightInd/>
        <w:spacing w:line="360" w:lineRule="auto"/>
        <w:jc w:val="center"/>
        <w:rPr>
          <w:rFonts w:ascii="Verdana" w:eastAsia="Times New Roman" w:hAnsi="Verdana" w:cstheme="minorHAnsi"/>
          <w:sz w:val="22"/>
          <w:szCs w:val="22"/>
        </w:rPr>
      </w:pPr>
      <w:r w:rsidRPr="00212BF1">
        <w:rPr>
          <w:rFonts w:ascii="Verdana" w:eastAsia="Times New Roman" w:hAnsi="Verdana" w:cstheme="minorHAnsi"/>
          <w:sz w:val="22"/>
          <w:szCs w:val="22"/>
        </w:rPr>
        <w:t>zawarta w dniu ………202</w:t>
      </w:r>
      <w:r w:rsidR="00F71E92" w:rsidRPr="00212BF1">
        <w:rPr>
          <w:rFonts w:ascii="Verdana" w:eastAsia="Times New Roman" w:hAnsi="Verdana" w:cstheme="minorHAnsi"/>
          <w:sz w:val="22"/>
          <w:szCs w:val="22"/>
        </w:rPr>
        <w:t>5</w:t>
      </w:r>
      <w:r w:rsidRPr="00212BF1">
        <w:rPr>
          <w:rFonts w:ascii="Verdana" w:eastAsia="Times New Roman" w:hAnsi="Verdana" w:cstheme="minorHAnsi"/>
          <w:sz w:val="22"/>
          <w:szCs w:val="22"/>
        </w:rPr>
        <w:t xml:space="preserve"> r. w Stroniu Śląskim</w:t>
      </w:r>
    </w:p>
    <w:p w14:paraId="6496FF32" w14:textId="77777777" w:rsidR="00BC2AC2" w:rsidRPr="00212BF1" w:rsidRDefault="00BC2AC2" w:rsidP="000317E2">
      <w:pPr>
        <w:widowControl/>
        <w:autoSpaceDE/>
        <w:autoSpaceDN/>
        <w:adjustRightInd/>
        <w:spacing w:line="360" w:lineRule="auto"/>
        <w:rPr>
          <w:rFonts w:ascii="Verdana" w:eastAsia="Times New Roman" w:hAnsi="Verdana" w:cstheme="minorHAnsi"/>
          <w:sz w:val="22"/>
          <w:szCs w:val="22"/>
        </w:rPr>
      </w:pPr>
      <w:r w:rsidRPr="00212BF1">
        <w:rPr>
          <w:rFonts w:ascii="Verdana" w:eastAsia="Times New Roman" w:hAnsi="Verdana" w:cstheme="minorHAnsi"/>
          <w:sz w:val="22"/>
          <w:szCs w:val="22"/>
        </w:rPr>
        <w:t xml:space="preserve">pomiędzy: </w:t>
      </w:r>
    </w:p>
    <w:p w14:paraId="0FC9056C" w14:textId="77777777" w:rsidR="00BC2AC2" w:rsidRPr="00212BF1" w:rsidRDefault="00BC2AC2" w:rsidP="000317E2">
      <w:pPr>
        <w:widowControl/>
        <w:autoSpaceDE/>
        <w:autoSpaceDN/>
        <w:adjustRightInd/>
        <w:spacing w:line="360" w:lineRule="auto"/>
        <w:jc w:val="both"/>
        <w:rPr>
          <w:rFonts w:ascii="Verdana" w:eastAsia="Times New Roman" w:hAnsi="Verdana" w:cstheme="minorHAnsi"/>
          <w:sz w:val="22"/>
          <w:szCs w:val="22"/>
        </w:rPr>
      </w:pPr>
      <w:r w:rsidRPr="00212BF1">
        <w:rPr>
          <w:rFonts w:ascii="Verdana" w:eastAsia="Times New Roman" w:hAnsi="Verdana" w:cstheme="minorHAnsi"/>
          <w:b/>
          <w:bCs/>
          <w:sz w:val="22"/>
          <w:szCs w:val="22"/>
        </w:rPr>
        <w:t>Gminą Stronie Śląskie</w:t>
      </w:r>
      <w:r w:rsidRPr="00212BF1">
        <w:rPr>
          <w:rFonts w:ascii="Verdana" w:eastAsia="Times New Roman" w:hAnsi="Verdana" w:cstheme="minorHAnsi"/>
          <w:sz w:val="22"/>
          <w:szCs w:val="22"/>
        </w:rPr>
        <w:t>, ul. Kościuszki 55, 57-550 Stronie Śląskie posiadającą NIP: 8811002468 oraz REGON: 890718165, w imieniu której działa:</w:t>
      </w:r>
    </w:p>
    <w:p w14:paraId="2DE1B50F" w14:textId="77777777" w:rsidR="00BC2AC2" w:rsidRPr="00212BF1" w:rsidRDefault="00BC2AC2" w:rsidP="000317E2">
      <w:pPr>
        <w:widowControl/>
        <w:autoSpaceDE/>
        <w:autoSpaceDN/>
        <w:adjustRightInd/>
        <w:spacing w:line="360" w:lineRule="auto"/>
        <w:rPr>
          <w:rFonts w:ascii="Verdana" w:eastAsia="Times New Roman" w:hAnsi="Verdana" w:cstheme="minorHAnsi"/>
          <w:b/>
          <w:bCs/>
          <w:sz w:val="22"/>
          <w:szCs w:val="22"/>
        </w:rPr>
      </w:pPr>
      <w:r w:rsidRPr="00212BF1">
        <w:rPr>
          <w:rFonts w:ascii="Verdana" w:eastAsia="Times New Roman" w:hAnsi="Verdana" w:cstheme="minorHAnsi"/>
          <w:b/>
          <w:bCs/>
          <w:sz w:val="22"/>
          <w:szCs w:val="22"/>
        </w:rPr>
        <w:t>Dariusz Chromiec – Burmistrz Stronia Śląskiego</w:t>
      </w:r>
    </w:p>
    <w:p w14:paraId="46EBDC76" w14:textId="77777777" w:rsidR="00BC2AC2" w:rsidRPr="00212BF1" w:rsidRDefault="00BC2AC2" w:rsidP="000317E2">
      <w:pPr>
        <w:widowControl/>
        <w:autoSpaceDE/>
        <w:autoSpaceDN/>
        <w:adjustRightInd/>
        <w:spacing w:line="360" w:lineRule="auto"/>
        <w:rPr>
          <w:rFonts w:ascii="Verdana" w:eastAsia="Times New Roman" w:hAnsi="Verdana" w:cstheme="minorHAnsi"/>
          <w:sz w:val="22"/>
          <w:szCs w:val="22"/>
        </w:rPr>
      </w:pPr>
      <w:r w:rsidRPr="00212BF1">
        <w:rPr>
          <w:rFonts w:ascii="Verdana" w:eastAsia="Times New Roman" w:hAnsi="Verdana" w:cstheme="minorHAnsi"/>
          <w:sz w:val="22"/>
          <w:szCs w:val="22"/>
        </w:rPr>
        <w:t xml:space="preserve">przy kontrasygnacie </w:t>
      </w:r>
    </w:p>
    <w:p w14:paraId="617576CD" w14:textId="77777777" w:rsidR="00BC2AC2" w:rsidRPr="00212BF1" w:rsidRDefault="00BC2AC2" w:rsidP="000317E2">
      <w:pPr>
        <w:widowControl/>
        <w:autoSpaceDE/>
        <w:autoSpaceDN/>
        <w:adjustRightInd/>
        <w:spacing w:line="360" w:lineRule="auto"/>
        <w:rPr>
          <w:rFonts w:ascii="Verdana" w:eastAsia="Times New Roman" w:hAnsi="Verdana" w:cstheme="minorHAnsi"/>
          <w:b/>
          <w:bCs/>
          <w:sz w:val="22"/>
          <w:szCs w:val="22"/>
        </w:rPr>
      </w:pPr>
      <w:r w:rsidRPr="00212BF1">
        <w:rPr>
          <w:rFonts w:ascii="Verdana" w:eastAsia="Times New Roman" w:hAnsi="Verdana" w:cstheme="minorHAnsi"/>
          <w:b/>
          <w:bCs/>
          <w:sz w:val="22"/>
          <w:szCs w:val="22"/>
        </w:rPr>
        <w:t>Grażyny Konopki – Skarbnika Gminy</w:t>
      </w:r>
    </w:p>
    <w:p w14:paraId="725B91CD" w14:textId="1ADDF8C9" w:rsidR="00BC2AC2" w:rsidRPr="00212BF1" w:rsidRDefault="00BC2AC2" w:rsidP="000317E2">
      <w:pPr>
        <w:widowControl/>
        <w:autoSpaceDE/>
        <w:autoSpaceDN/>
        <w:adjustRightInd/>
        <w:spacing w:line="360" w:lineRule="auto"/>
        <w:rPr>
          <w:rFonts w:ascii="Verdana" w:eastAsia="Times New Roman" w:hAnsi="Verdana" w:cstheme="minorHAnsi"/>
          <w:sz w:val="22"/>
          <w:szCs w:val="22"/>
        </w:rPr>
      </w:pPr>
      <w:r w:rsidRPr="00212BF1">
        <w:rPr>
          <w:rFonts w:ascii="Verdana" w:eastAsia="Times New Roman" w:hAnsi="Verdana" w:cstheme="minorHAnsi"/>
          <w:sz w:val="22"/>
          <w:szCs w:val="22"/>
        </w:rPr>
        <w:t xml:space="preserve">zwaną dalej Zamawiającym, </w:t>
      </w:r>
    </w:p>
    <w:p w14:paraId="3DF564ED" w14:textId="77777777" w:rsidR="00BC2AC2" w:rsidRPr="00212BF1" w:rsidRDefault="00BC2AC2" w:rsidP="000317E2">
      <w:pPr>
        <w:widowControl/>
        <w:spacing w:line="360" w:lineRule="auto"/>
        <w:rPr>
          <w:rFonts w:ascii="Verdana" w:eastAsia="Times New Roman" w:hAnsi="Verdana" w:cstheme="minorHAnsi"/>
          <w:sz w:val="22"/>
          <w:szCs w:val="22"/>
        </w:rPr>
      </w:pPr>
      <w:r w:rsidRPr="00212BF1">
        <w:rPr>
          <w:rFonts w:ascii="Verdana" w:eastAsia="Times New Roman" w:hAnsi="Verdana" w:cstheme="minorHAnsi"/>
          <w:sz w:val="22"/>
          <w:szCs w:val="22"/>
        </w:rPr>
        <w:t>a firmą/przedsiębiorcą:</w:t>
      </w:r>
    </w:p>
    <w:p w14:paraId="0A2DB0E4" w14:textId="31034F86" w:rsidR="00BC2AC2" w:rsidRPr="00212BF1" w:rsidRDefault="00BC2AC2" w:rsidP="000317E2">
      <w:pPr>
        <w:widowControl/>
        <w:spacing w:line="360" w:lineRule="auto"/>
        <w:jc w:val="both"/>
        <w:rPr>
          <w:rFonts w:ascii="Verdana" w:eastAsia="Times New Roman" w:hAnsi="Verdana" w:cstheme="minorHAnsi"/>
          <w:sz w:val="22"/>
          <w:szCs w:val="22"/>
        </w:rPr>
      </w:pPr>
      <w:r w:rsidRPr="00212BF1">
        <w:rPr>
          <w:rFonts w:ascii="Verdana" w:eastAsia="Times New Roman" w:hAnsi="Verdana" w:cstheme="minorHAnsi"/>
          <w:sz w:val="22"/>
          <w:szCs w:val="22"/>
        </w:rPr>
        <w:t>…………………………………………………………………z  siedzibą  w .................................................. zarejestrowaną w Krajowym Rejestrze Sądowym, pod nr………………………………………………../prowadzącą działalność gospodarczą pod nazwą:…..........................................................................</w:t>
      </w:r>
      <w:r w:rsidR="000317E2" w:rsidRPr="00212BF1">
        <w:rPr>
          <w:rFonts w:ascii="Verdana" w:eastAsia="Times New Roman" w:hAnsi="Verdana" w:cstheme="minorHAnsi"/>
          <w:sz w:val="22"/>
          <w:szCs w:val="22"/>
        </w:rPr>
        <w:t>z siedzibą</w:t>
      </w:r>
      <w:r w:rsidR="00212BF1">
        <w:rPr>
          <w:rFonts w:ascii="Verdana" w:eastAsia="Times New Roman" w:hAnsi="Verdana" w:cstheme="minorHAnsi"/>
          <w:sz w:val="22"/>
          <w:szCs w:val="22"/>
        </w:rPr>
        <w:t>……………………</w:t>
      </w:r>
      <w:r w:rsidR="000317E2" w:rsidRPr="00212BF1">
        <w:rPr>
          <w:rFonts w:ascii="Verdana" w:eastAsia="Times New Roman" w:hAnsi="Verdana" w:cstheme="minorHAnsi"/>
          <w:sz w:val="22"/>
          <w:szCs w:val="22"/>
        </w:rPr>
        <w:t>,</w:t>
      </w:r>
      <w:r w:rsidRPr="00212BF1">
        <w:rPr>
          <w:rFonts w:ascii="Verdana" w:eastAsia="Times New Roman" w:hAnsi="Verdana" w:cstheme="minorHAnsi"/>
          <w:sz w:val="22"/>
          <w:szCs w:val="22"/>
        </w:rPr>
        <w:t xml:space="preserve"> posiadającą REGON: .............. oraz  NIP: ................................................................. oraz kapitał zakładowy w wysokości ……………………..zł, zwaną dalej w umowie „WYKONAWCĄ” reprezentowaną przez:..........................................................................................</w:t>
      </w:r>
    </w:p>
    <w:p w14:paraId="15E7D7AC" w14:textId="77777777" w:rsidR="00BC2AC2" w:rsidRPr="00212BF1" w:rsidRDefault="00BC2AC2" w:rsidP="000317E2">
      <w:pPr>
        <w:widowControl/>
        <w:spacing w:line="360" w:lineRule="auto"/>
        <w:jc w:val="both"/>
        <w:rPr>
          <w:rFonts w:ascii="Verdana" w:eastAsia="Times New Roman" w:hAnsi="Verdana" w:cstheme="minorHAnsi"/>
          <w:sz w:val="22"/>
          <w:szCs w:val="22"/>
        </w:rPr>
      </w:pPr>
      <w:r w:rsidRPr="00212BF1">
        <w:rPr>
          <w:rFonts w:ascii="Verdana" w:eastAsia="Times New Roman" w:hAnsi="Verdana" w:cstheme="minorHAnsi"/>
          <w:sz w:val="22"/>
          <w:szCs w:val="22"/>
        </w:rPr>
        <w:t xml:space="preserve">o następującej treści: </w:t>
      </w:r>
    </w:p>
    <w:p w14:paraId="0B9C6B78" w14:textId="670E8724" w:rsidR="00BC2AC2" w:rsidRPr="00212BF1" w:rsidRDefault="00BC2AC2" w:rsidP="00212BF1">
      <w:pPr>
        <w:widowControl/>
        <w:autoSpaceDE/>
        <w:autoSpaceDN/>
        <w:adjustRightInd/>
        <w:spacing w:line="360" w:lineRule="auto"/>
        <w:jc w:val="both"/>
        <w:rPr>
          <w:rFonts w:ascii="Verdana" w:eastAsia="Verdana" w:hAnsi="Verdana" w:cs="Cambria"/>
          <w:sz w:val="22"/>
          <w:szCs w:val="22"/>
          <w:highlight w:val="yellow"/>
          <w:lang w:eastAsia="en-US"/>
        </w:rPr>
      </w:pPr>
      <w:r w:rsidRPr="00212BF1">
        <w:rPr>
          <w:rFonts w:ascii="Verdana" w:eastAsia="Times New Roman" w:hAnsi="Verdana" w:cstheme="minorHAnsi"/>
          <w:sz w:val="22"/>
          <w:szCs w:val="22"/>
        </w:rPr>
        <w:t xml:space="preserve">Niniejsza umowa zostaje zawarta w wyniku wyboru oferty Wykonawcy w postępowaniu o udzielenie zamówienia publicznego w trybie </w:t>
      </w:r>
      <w:r w:rsidR="00F71E92" w:rsidRPr="00212BF1">
        <w:rPr>
          <w:rFonts w:ascii="Verdana" w:eastAsia="Times New Roman" w:hAnsi="Verdana" w:cstheme="minorHAnsi"/>
          <w:sz w:val="22"/>
          <w:szCs w:val="22"/>
        </w:rPr>
        <w:t>przetargu nieograniczonego</w:t>
      </w:r>
      <w:r w:rsidR="000317E2" w:rsidRPr="00212BF1">
        <w:rPr>
          <w:rFonts w:ascii="Verdana" w:eastAsia="Times New Roman" w:hAnsi="Verdana" w:cstheme="minorHAnsi"/>
          <w:sz w:val="22"/>
          <w:szCs w:val="22"/>
        </w:rPr>
        <w:t xml:space="preserve"> na podstawie </w:t>
      </w:r>
      <w:r w:rsidRPr="00212BF1">
        <w:rPr>
          <w:rFonts w:ascii="Verdana" w:eastAsia="Times New Roman" w:hAnsi="Verdana" w:cstheme="minorHAnsi"/>
          <w:sz w:val="22"/>
          <w:szCs w:val="22"/>
        </w:rPr>
        <w:t xml:space="preserve"> art. </w:t>
      </w:r>
      <w:r w:rsidR="00F71E92" w:rsidRPr="00212BF1">
        <w:rPr>
          <w:rFonts w:ascii="Verdana" w:eastAsia="Times New Roman" w:hAnsi="Verdana" w:cstheme="minorHAnsi"/>
          <w:sz w:val="22"/>
          <w:szCs w:val="22"/>
        </w:rPr>
        <w:t>132</w:t>
      </w:r>
      <w:r w:rsidRPr="00212BF1">
        <w:rPr>
          <w:rFonts w:ascii="Verdana" w:eastAsia="Times New Roman" w:hAnsi="Verdana" w:cstheme="minorHAnsi"/>
          <w:sz w:val="22"/>
          <w:szCs w:val="22"/>
        </w:rPr>
        <w:t xml:space="preserve"> ustawy z dnia 11 września 2019 r. Prawo zamówień publicznych (</w:t>
      </w:r>
      <w:proofErr w:type="spellStart"/>
      <w:r w:rsidRPr="00212BF1">
        <w:rPr>
          <w:rFonts w:ascii="Verdana" w:eastAsia="Times New Roman" w:hAnsi="Verdana" w:cstheme="minorHAnsi"/>
          <w:sz w:val="22"/>
          <w:szCs w:val="22"/>
        </w:rPr>
        <w:t>t.j</w:t>
      </w:r>
      <w:proofErr w:type="spellEnd"/>
      <w:r w:rsidRPr="00212BF1">
        <w:rPr>
          <w:rFonts w:ascii="Verdana" w:eastAsia="Times New Roman" w:hAnsi="Verdana" w:cstheme="minorHAnsi"/>
          <w:sz w:val="22"/>
          <w:szCs w:val="22"/>
        </w:rPr>
        <w:t>. Dz. U. poz. 202</w:t>
      </w:r>
      <w:r w:rsidR="00F71E92" w:rsidRPr="00212BF1">
        <w:rPr>
          <w:rFonts w:ascii="Verdana" w:eastAsia="Times New Roman" w:hAnsi="Verdana" w:cstheme="minorHAnsi"/>
          <w:sz w:val="22"/>
          <w:szCs w:val="22"/>
        </w:rPr>
        <w:t>4</w:t>
      </w:r>
      <w:r w:rsidRPr="00212BF1">
        <w:rPr>
          <w:rFonts w:ascii="Verdana" w:eastAsia="Times New Roman" w:hAnsi="Verdana" w:cstheme="minorHAnsi"/>
          <w:sz w:val="22"/>
          <w:szCs w:val="22"/>
        </w:rPr>
        <w:t>r., poz. 1</w:t>
      </w:r>
      <w:r w:rsidR="00F71E92" w:rsidRPr="00212BF1">
        <w:rPr>
          <w:rFonts w:ascii="Verdana" w:eastAsia="Times New Roman" w:hAnsi="Verdana" w:cstheme="minorHAnsi"/>
          <w:sz w:val="22"/>
          <w:szCs w:val="22"/>
        </w:rPr>
        <w:t>320</w:t>
      </w:r>
      <w:r w:rsidRPr="00212BF1">
        <w:rPr>
          <w:rFonts w:ascii="Verdana" w:eastAsia="Times New Roman" w:hAnsi="Verdana" w:cstheme="minorHAnsi"/>
          <w:sz w:val="22"/>
          <w:szCs w:val="22"/>
        </w:rPr>
        <w:t xml:space="preserve"> - zwana dalej ustawą </w:t>
      </w:r>
      <w:proofErr w:type="spellStart"/>
      <w:r w:rsidRPr="00212BF1">
        <w:rPr>
          <w:rFonts w:ascii="Verdana" w:eastAsia="Times New Roman" w:hAnsi="Verdana" w:cstheme="minorHAnsi"/>
          <w:sz w:val="22"/>
          <w:szCs w:val="22"/>
        </w:rPr>
        <w:t>Pzp</w:t>
      </w:r>
      <w:proofErr w:type="spellEnd"/>
      <w:r w:rsidRPr="00212BF1">
        <w:rPr>
          <w:rFonts w:ascii="Verdana" w:eastAsia="Times New Roman" w:hAnsi="Verdana" w:cstheme="minorHAnsi"/>
          <w:sz w:val="22"/>
          <w:szCs w:val="22"/>
        </w:rPr>
        <w:t xml:space="preserve">) na zadanie pn. </w:t>
      </w:r>
      <w:bookmarkStart w:id="1" w:name="_Hlk131408581"/>
      <w:bookmarkEnd w:id="0"/>
      <w:r w:rsidR="00F71E92" w:rsidRPr="00212BF1">
        <w:rPr>
          <w:rFonts w:ascii="Verdana" w:eastAsia="Times New Roman" w:hAnsi="Verdana" w:cs="Times New Roman"/>
          <w:b/>
          <w:sz w:val="22"/>
          <w:szCs w:val="22"/>
          <w:lang w:eastAsia="ar-SA"/>
        </w:rPr>
        <w:t>ODBIÓR I ZAGOSPODAROWANIE ODPADÓW KOMUNALNYCH POWSTAJĄCYCH NA NIERUCHOMOŚCIACH ZAMIESZKAŁYCH I NIEZAMIESZKAŁYCH, NA TERENIE GMINY STRONIE ŚLĄSKIE.</w:t>
      </w:r>
    </w:p>
    <w:p w14:paraId="135DFA0F" w14:textId="77777777" w:rsidR="00BC2AC2" w:rsidRPr="00212BF1" w:rsidRDefault="00BC2AC2" w:rsidP="000317E2">
      <w:pPr>
        <w:widowControl/>
        <w:autoSpaceDN/>
        <w:adjustRightInd/>
        <w:spacing w:line="360" w:lineRule="auto"/>
        <w:jc w:val="center"/>
        <w:rPr>
          <w:rFonts w:ascii="Verdana" w:eastAsia="Times New Roman" w:hAnsi="Verdana"/>
          <w:b/>
          <w:bCs/>
          <w:sz w:val="22"/>
          <w:szCs w:val="22"/>
          <w:lang w:eastAsia="hi-IN" w:bidi="hi-IN"/>
        </w:rPr>
      </w:pPr>
      <w:r w:rsidRPr="00212BF1">
        <w:rPr>
          <w:rFonts w:ascii="Verdana" w:eastAsia="Times New Roman" w:hAnsi="Verdana"/>
          <w:b/>
          <w:bCs/>
          <w:sz w:val="22"/>
          <w:szCs w:val="22"/>
          <w:lang w:eastAsia="hi-IN" w:bidi="hi-IN"/>
        </w:rPr>
        <w:t>§ 1</w:t>
      </w:r>
    </w:p>
    <w:p w14:paraId="43670F76" w14:textId="613BDACD" w:rsidR="00BC2AC2" w:rsidRPr="00212BF1" w:rsidRDefault="00BC2AC2" w:rsidP="000317E2">
      <w:pPr>
        <w:widowControl/>
        <w:autoSpaceDN/>
        <w:adjustRightInd/>
        <w:spacing w:line="360" w:lineRule="auto"/>
        <w:jc w:val="center"/>
        <w:rPr>
          <w:rFonts w:ascii="Verdana" w:eastAsia="Times New Roman" w:hAnsi="Verdana"/>
          <w:b/>
          <w:bCs/>
          <w:sz w:val="22"/>
          <w:szCs w:val="22"/>
          <w:lang w:eastAsia="hi-IN" w:bidi="hi-IN"/>
        </w:rPr>
      </w:pPr>
      <w:r w:rsidRPr="00212BF1">
        <w:rPr>
          <w:rFonts w:ascii="Verdana" w:eastAsia="Times New Roman" w:hAnsi="Verdana"/>
          <w:b/>
          <w:bCs/>
          <w:sz w:val="22"/>
          <w:szCs w:val="22"/>
          <w:lang w:eastAsia="hi-IN" w:bidi="hi-IN"/>
        </w:rPr>
        <w:t>Przedmiot umowy</w:t>
      </w:r>
    </w:p>
    <w:p w14:paraId="63C8F0C4" w14:textId="60F1052C" w:rsidR="00BC2AC2" w:rsidRPr="00212BF1" w:rsidRDefault="00BC2AC2" w:rsidP="000317E2">
      <w:pPr>
        <w:widowControl/>
        <w:numPr>
          <w:ilvl w:val="0"/>
          <w:numId w:val="16"/>
        </w:numPr>
        <w:tabs>
          <w:tab w:val="left" w:pos="360"/>
        </w:tabs>
        <w:suppressAutoHyphens/>
        <w:autoSpaceDE/>
        <w:autoSpaceDN/>
        <w:adjustRightInd/>
        <w:spacing w:line="360" w:lineRule="auto"/>
        <w:ind w:left="0"/>
        <w:jc w:val="both"/>
        <w:rPr>
          <w:rFonts w:ascii="Verdana" w:eastAsia="Times New Roman" w:hAnsi="Verdana"/>
          <w:b/>
          <w:bCs/>
          <w:iCs/>
          <w:sz w:val="22"/>
          <w:szCs w:val="22"/>
        </w:rPr>
      </w:pPr>
      <w:r w:rsidRPr="00212BF1">
        <w:rPr>
          <w:rFonts w:ascii="Verdana" w:eastAsia="Times New Roman" w:hAnsi="Verdana"/>
          <w:sz w:val="22"/>
          <w:szCs w:val="22"/>
          <w:lang w:eastAsia="hi-IN" w:bidi="hi-IN"/>
        </w:rPr>
        <w:t xml:space="preserve">Zamawiający zleca, a Wykonawca przyjmuje do wykonania zamówienie publiczne pod nazwą: </w:t>
      </w:r>
      <w:r w:rsidRPr="00212BF1">
        <w:rPr>
          <w:rFonts w:ascii="Verdana" w:eastAsia="Times New Roman" w:hAnsi="Verdana"/>
          <w:b/>
          <w:bCs/>
          <w:iCs/>
          <w:sz w:val="22"/>
          <w:szCs w:val="22"/>
        </w:rPr>
        <w:t>ODBIÓR I ZAGOSPODAROWANIE ODPADÓW KOMUNALNYCH POWSTAJĄCYCH NA NIERUCHOMOŚCIACH ZAMIESZKAŁYCH I NIEZAMIESZKAŁYCH, NA TERENIE GMINY STRONIE ŚLĄSKIE</w:t>
      </w:r>
      <w:r w:rsidR="00F71E92" w:rsidRPr="00212BF1">
        <w:rPr>
          <w:rFonts w:ascii="Verdana" w:eastAsia="Times New Roman" w:hAnsi="Verdana"/>
          <w:b/>
          <w:bCs/>
          <w:iCs/>
          <w:sz w:val="22"/>
          <w:szCs w:val="22"/>
        </w:rPr>
        <w:t>.</w:t>
      </w:r>
    </w:p>
    <w:p w14:paraId="59CF1F2B" w14:textId="77777777" w:rsidR="00085255" w:rsidRPr="00212BF1" w:rsidRDefault="00085255" w:rsidP="000317E2">
      <w:pPr>
        <w:widowControl/>
        <w:numPr>
          <w:ilvl w:val="0"/>
          <w:numId w:val="16"/>
        </w:numPr>
        <w:tabs>
          <w:tab w:val="left" w:pos="360"/>
        </w:tabs>
        <w:suppressAutoHyphens/>
        <w:autoSpaceDE/>
        <w:autoSpaceDN/>
        <w:adjustRightInd/>
        <w:spacing w:line="360" w:lineRule="auto"/>
        <w:ind w:left="0"/>
        <w:jc w:val="both"/>
        <w:rPr>
          <w:rFonts w:ascii="Verdana" w:hAnsi="Verdana"/>
          <w:sz w:val="22"/>
          <w:szCs w:val="22"/>
          <w:lang w:eastAsia="hi-IN" w:bidi="hi-IN"/>
        </w:rPr>
      </w:pPr>
      <w:r w:rsidRPr="00212BF1">
        <w:rPr>
          <w:rFonts w:ascii="Verdana" w:hAnsi="Verdana"/>
          <w:sz w:val="22"/>
          <w:szCs w:val="22"/>
          <w:lang w:eastAsia="hi-IN" w:bidi="hi-IN"/>
        </w:rPr>
        <w:lastRenderedPageBreak/>
        <w:t>Przedmiot umowy został szczegółowo opisany w załączniku nr 10  do SWZ- Opis Przedmiotu Zamówienia (OPZ).</w:t>
      </w:r>
    </w:p>
    <w:p w14:paraId="79EB992C" w14:textId="77777777" w:rsidR="00085255" w:rsidRPr="00212BF1" w:rsidRDefault="00085255" w:rsidP="000317E2">
      <w:pPr>
        <w:widowControl/>
        <w:numPr>
          <w:ilvl w:val="0"/>
          <w:numId w:val="16"/>
        </w:numPr>
        <w:tabs>
          <w:tab w:val="left" w:pos="360"/>
        </w:tabs>
        <w:suppressAutoHyphens/>
        <w:autoSpaceDE/>
        <w:autoSpaceDN/>
        <w:adjustRightInd/>
        <w:spacing w:line="360" w:lineRule="auto"/>
        <w:ind w:left="0"/>
        <w:jc w:val="both"/>
        <w:rPr>
          <w:rFonts w:ascii="Verdana" w:hAnsi="Verdana"/>
          <w:sz w:val="22"/>
          <w:szCs w:val="22"/>
          <w:lang w:eastAsia="hi-IN" w:bidi="hi-IN"/>
        </w:rPr>
      </w:pPr>
      <w:r w:rsidRPr="00212BF1">
        <w:rPr>
          <w:rFonts w:ascii="Verdana" w:hAnsi="Verdana"/>
          <w:sz w:val="22"/>
          <w:szCs w:val="22"/>
          <w:lang w:eastAsia="hi-IN" w:bidi="hi-IN"/>
        </w:rPr>
        <w:t>Przedmiot umowy winien być realizowany zgodnie z obowiązującymi przepisami prawa i zasadami wiedzy technicznej oraz obejmować wszystkie działania z punktu widzenia celu, któremu ma służyć.</w:t>
      </w:r>
    </w:p>
    <w:p w14:paraId="5E60240B" w14:textId="77777777" w:rsidR="00085255" w:rsidRPr="00212BF1" w:rsidRDefault="00085255" w:rsidP="000317E2">
      <w:pPr>
        <w:widowControl/>
        <w:numPr>
          <w:ilvl w:val="0"/>
          <w:numId w:val="16"/>
        </w:numPr>
        <w:tabs>
          <w:tab w:val="left" w:pos="360"/>
        </w:tabs>
        <w:suppressAutoHyphens/>
        <w:autoSpaceDE/>
        <w:autoSpaceDN/>
        <w:adjustRightInd/>
        <w:spacing w:line="360" w:lineRule="auto"/>
        <w:ind w:left="0"/>
        <w:jc w:val="both"/>
        <w:rPr>
          <w:rFonts w:ascii="Verdana" w:hAnsi="Verdana"/>
          <w:sz w:val="22"/>
          <w:szCs w:val="22"/>
          <w:lang w:eastAsia="hi-IN" w:bidi="hi-IN"/>
        </w:rPr>
      </w:pPr>
      <w:r w:rsidRPr="00212BF1">
        <w:rPr>
          <w:rFonts w:ascii="Verdana" w:hAnsi="Verdana"/>
          <w:sz w:val="22"/>
          <w:szCs w:val="22"/>
          <w:lang w:eastAsia="hi-IN" w:bidi="hi-IN"/>
        </w:rPr>
        <w:t>Wykaz nieruchomości (ulica, nr porządkowy lub nr działki), podział na rodzaj zabudowy i rodzaj nieruchomości stanowi załącznik nr 1 do umowy.</w:t>
      </w:r>
    </w:p>
    <w:p w14:paraId="2953ABF7" w14:textId="77777777" w:rsidR="00085255" w:rsidRPr="00212BF1" w:rsidRDefault="00085255" w:rsidP="000317E2">
      <w:pPr>
        <w:widowControl/>
        <w:numPr>
          <w:ilvl w:val="0"/>
          <w:numId w:val="16"/>
        </w:numPr>
        <w:tabs>
          <w:tab w:val="left" w:pos="360"/>
        </w:tabs>
        <w:suppressAutoHyphens/>
        <w:autoSpaceDE/>
        <w:autoSpaceDN/>
        <w:adjustRightInd/>
        <w:spacing w:line="360" w:lineRule="auto"/>
        <w:ind w:left="0"/>
        <w:jc w:val="both"/>
        <w:rPr>
          <w:rFonts w:ascii="Verdana" w:hAnsi="Verdana"/>
          <w:sz w:val="22"/>
          <w:szCs w:val="22"/>
          <w:lang w:eastAsia="hi-IN" w:bidi="hi-IN"/>
        </w:rPr>
      </w:pPr>
      <w:r w:rsidRPr="00212BF1">
        <w:rPr>
          <w:rFonts w:ascii="Verdana" w:hAnsi="Verdana"/>
          <w:sz w:val="22"/>
          <w:szCs w:val="22"/>
          <w:lang w:eastAsia="hi-IN" w:bidi="hi-IN"/>
        </w:rPr>
        <w:t xml:space="preserve">W trakcie realizacji usługi załącznik nr 1 do umowy będzie weryfikowany i przekazywany na bieżąco Wykonawcy za pomocą poczty elektronicznej przez osobę wskazaną do kontaktów w umowie ze strony Zamawiającego. </w:t>
      </w:r>
    </w:p>
    <w:p w14:paraId="09F8E0C6" w14:textId="77777777" w:rsidR="00085255" w:rsidRPr="00212BF1" w:rsidRDefault="00085255" w:rsidP="000317E2">
      <w:pPr>
        <w:widowControl/>
        <w:numPr>
          <w:ilvl w:val="0"/>
          <w:numId w:val="16"/>
        </w:numPr>
        <w:tabs>
          <w:tab w:val="left" w:pos="360"/>
        </w:tabs>
        <w:suppressAutoHyphens/>
        <w:autoSpaceDE/>
        <w:autoSpaceDN/>
        <w:adjustRightInd/>
        <w:spacing w:line="360" w:lineRule="auto"/>
        <w:ind w:left="0"/>
        <w:jc w:val="both"/>
        <w:rPr>
          <w:rFonts w:ascii="Verdana" w:hAnsi="Verdana"/>
          <w:sz w:val="22"/>
          <w:szCs w:val="22"/>
          <w:lang w:eastAsia="hi-IN" w:bidi="hi-IN"/>
        </w:rPr>
      </w:pPr>
      <w:r w:rsidRPr="00212BF1">
        <w:rPr>
          <w:rFonts w:ascii="Verdana" w:hAnsi="Verdana"/>
          <w:sz w:val="22"/>
          <w:szCs w:val="22"/>
          <w:lang w:eastAsia="hi-IN" w:bidi="hi-IN"/>
        </w:rPr>
        <w:t xml:space="preserve"> W przypadku powstania nowej nieruchomości na obszarze gminy usuwanie odpadów z tej nieruchomości objęte zostanie niniejszą umową. </w:t>
      </w:r>
    </w:p>
    <w:p w14:paraId="2BD3CEB1" w14:textId="77777777" w:rsidR="00085255" w:rsidRPr="00212BF1" w:rsidRDefault="00085255" w:rsidP="000317E2">
      <w:pPr>
        <w:widowControl/>
        <w:numPr>
          <w:ilvl w:val="0"/>
          <w:numId w:val="16"/>
        </w:numPr>
        <w:tabs>
          <w:tab w:val="left" w:pos="360"/>
        </w:tabs>
        <w:suppressAutoHyphens/>
        <w:autoSpaceDE/>
        <w:autoSpaceDN/>
        <w:adjustRightInd/>
        <w:spacing w:line="360" w:lineRule="auto"/>
        <w:ind w:left="0"/>
        <w:jc w:val="both"/>
        <w:rPr>
          <w:rFonts w:ascii="Verdana" w:hAnsi="Verdana"/>
          <w:sz w:val="22"/>
          <w:szCs w:val="22"/>
          <w:lang w:eastAsia="hi-IN" w:bidi="hi-IN"/>
        </w:rPr>
      </w:pPr>
      <w:r w:rsidRPr="00212BF1">
        <w:rPr>
          <w:rFonts w:ascii="Verdana" w:hAnsi="Verdana"/>
          <w:sz w:val="22"/>
          <w:szCs w:val="22"/>
          <w:lang w:eastAsia="hi-IN" w:bidi="hi-IN"/>
        </w:rPr>
        <w:t>Integralną częścią niniejszej umowy są:</w:t>
      </w:r>
    </w:p>
    <w:p w14:paraId="77AD3011" w14:textId="77777777" w:rsidR="00085255" w:rsidRPr="00212BF1" w:rsidRDefault="00085255" w:rsidP="000317E2">
      <w:pPr>
        <w:tabs>
          <w:tab w:val="left" w:pos="360"/>
        </w:tabs>
        <w:suppressAutoHyphens/>
        <w:spacing w:line="360" w:lineRule="auto"/>
        <w:jc w:val="both"/>
        <w:rPr>
          <w:rFonts w:ascii="Verdana" w:hAnsi="Verdana"/>
          <w:sz w:val="22"/>
          <w:szCs w:val="22"/>
          <w:lang w:eastAsia="hi-IN" w:bidi="hi-IN"/>
        </w:rPr>
      </w:pPr>
      <w:r w:rsidRPr="00212BF1">
        <w:rPr>
          <w:rFonts w:ascii="Verdana" w:hAnsi="Verdana"/>
          <w:sz w:val="22"/>
          <w:szCs w:val="22"/>
          <w:lang w:eastAsia="hi-IN" w:bidi="hi-IN"/>
        </w:rPr>
        <w:t>- specyfikacja warunków zamówienia (SWZ),</w:t>
      </w:r>
    </w:p>
    <w:p w14:paraId="4A19FF3A" w14:textId="77777777" w:rsidR="00085255" w:rsidRPr="00212BF1" w:rsidRDefault="00085255" w:rsidP="000317E2">
      <w:pPr>
        <w:tabs>
          <w:tab w:val="left" w:pos="360"/>
        </w:tabs>
        <w:suppressAutoHyphens/>
        <w:spacing w:line="360" w:lineRule="auto"/>
        <w:jc w:val="both"/>
        <w:rPr>
          <w:rFonts w:ascii="Verdana" w:hAnsi="Verdana"/>
          <w:sz w:val="22"/>
          <w:szCs w:val="22"/>
          <w:lang w:eastAsia="hi-IN" w:bidi="hi-IN"/>
        </w:rPr>
      </w:pPr>
      <w:r w:rsidRPr="00212BF1">
        <w:rPr>
          <w:rFonts w:ascii="Verdana" w:hAnsi="Verdana"/>
          <w:sz w:val="22"/>
          <w:szCs w:val="22"/>
          <w:lang w:eastAsia="hi-IN" w:bidi="hi-IN"/>
        </w:rPr>
        <w:t>- oferta złożona przez Wykonawcę.</w:t>
      </w:r>
    </w:p>
    <w:p w14:paraId="284E1E61" w14:textId="77777777" w:rsidR="00BC2AC2" w:rsidRPr="00212BF1" w:rsidRDefault="00BC2AC2" w:rsidP="000317E2">
      <w:pPr>
        <w:widowControl/>
        <w:autoSpaceDN/>
        <w:adjustRightInd/>
        <w:spacing w:line="360" w:lineRule="auto"/>
        <w:jc w:val="center"/>
        <w:rPr>
          <w:rFonts w:ascii="Verdana" w:eastAsia="Times New Roman" w:hAnsi="Verdana"/>
          <w:b/>
          <w:bCs/>
          <w:sz w:val="22"/>
          <w:szCs w:val="22"/>
          <w:lang w:eastAsia="hi-IN" w:bidi="hi-IN"/>
        </w:rPr>
      </w:pPr>
      <w:r w:rsidRPr="00212BF1">
        <w:rPr>
          <w:rFonts w:ascii="Verdana" w:eastAsia="Times New Roman" w:hAnsi="Verdana"/>
          <w:b/>
          <w:bCs/>
          <w:sz w:val="22"/>
          <w:szCs w:val="22"/>
          <w:lang w:eastAsia="hi-IN" w:bidi="hi-IN"/>
        </w:rPr>
        <w:t>§ 2</w:t>
      </w:r>
    </w:p>
    <w:p w14:paraId="39EC0967" w14:textId="77777777" w:rsidR="00F71E92" w:rsidRPr="00212BF1" w:rsidRDefault="00BC2AC2" w:rsidP="000317E2">
      <w:pPr>
        <w:widowControl/>
        <w:autoSpaceDN/>
        <w:adjustRightInd/>
        <w:spacing w:line="360" w:lineRule="auto"/>
        <w:jc w:val="center"/>
        <w:rPr>
          <w:rFonts w:ascii="Verdana" w:eastAsia="Times New Roman" w:hAnsi="Verdana"/>
          <w:b/>
          <w:bCs/>
          <w:sz w:val="22"/>
          <w:szCs w:val="22"/>
          <w:lang w:eastAsia="hi-IN" w:bidi="hi-IN"/>
        </w:rPr>
      </w:pPr>
      <w:r w:rsidRPr="00212BF1">
        <w:rPr>
          <w:rFonts w:ascii="Verdana" w:eastAsia="Times New Roman" w:hAnsi="Verdana"/>
          <w:b/>
          <w:bCs/>
          <w:sz w:val="22"/>
          <w:szCs w:val="22"/>
          <w:lang w:eastAsia="hi-IN" w:bidi="hi-IN"/>
        </w:rPr>
        <w:t>Termin realizacji zamówienia</w:t>
      </w:r>
    </w:p>
    <w:p w14:paraId="380AF79F" w14:textId="4C3482AA" w:rsidR="00BC2AC2" w:rsidRPr="00212BF1" w:rsidRDefault="00CA7881" w:rsidP="000317E2">
      <w:pPr>
        <w:widowControl/>
        <w:autoSpaceDE/>
        <w:autoSpaceDN/>
        <w:adjustRightInd/>
        <w:spacing w:line="360" w:lineRule="auto"/>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 xml:space="preserve">Wykonawca zobowiązany jest wykonać przedmiot umowy </w:t>
      </w:r>
      <w:r w:rsidRPr="003361C6">
        <w:rPr>
          <w:rFonts w:ascii="Verdana" w:eastAsia="Times New Roman" w:hAnsi="Verdana"/>
          <w:b/>
          <w:bCs/>
          <w:sz w:val="22"/>
          <w:szCs w:val="22"/>
          <w:lang w:eastAsia="hi-IN" w:bidi="hi-IN"/>
        </w:rPr>
        <w:t xml:space="preserve">przez okres </w:t>
      </w:r>
      <w:r w:rsidR="003361C6" w:rsidRPr="003361C6">
        <w:rPr>
          <w:rFonts w:ascii="Verdana" w:eastAsia="Times New Roman" w:hAnsi="Verdana"/>
          <w:b/>
          <w:bCs/>
          <w:sz w:val="22"/>
          <w:szCs w:val="22"/>
          <w:lang w:eastAsia="hi-IN" w:bidi="hi-IN"/>
        </w:rPr>
        <w:t>24</w:t>
      </w:r>
      <w:r w:rsidRPr="003361C6">
        <w:rPr>
          <w:rFonts w:ascii="Verdana" w:eastAsia="Times New Roman" w:hAnsi="Verdana"/>
          <w:b/>
          <w:bCs/>
          <w:sz w:val="22"/>
          <w:szCs w:val="22"/>
          <w:lang w:eastAsia="hi-IN" w:bidi="hi-IN"/>
        </w:rPr>
        <w:t xml:space="preserve"> miesięcy</w:t>
      </w:r>
      <w:r w:rsidRPr="00212BF1">
        <w:rPr>
          <w:rFonts w:ascii="Verdana" w:eastAsia="Times New Roman" w:hAnsi="Verdana"/>
          <w:sz w:val="22"/>
          <w:szCs w:val="22"/>
          <w:lang w:eastAsia="hi-IN" w:bidi="hi-IN"/>
        </w:rPr>
        <w:t xml:space="preserve">, przy czym rozpoczęcie usługi ze względu na zawartą umowę w tym przedmiocie może nastąpić najwcześniej od 01.04.2025r. Oznacza to, że </w:t>
      </w:r>
      <w:r w:rsidR="003361C6">
        <w:rPr>
          <w:rFonts w:ascii="Verdana" w:eastAsia="Times New Roman" w:hAnsi="Verdana"/>
          <w:sz w:val="22"/>
          <w:szCs w:val="22"/>
          <w:lang w:eastAsia="hi-IN" w:bidi="hi-IN"/>
        </w:rPr>
        <w:t>24</w:t>
      </w:r>
      <w:r w:rsidRPr="00212BF1">
        <w:rPr>
          <w:rFonts w:ascii="Verdana" w:eastAsia="Times New Roman" w:hAnsi="Verdana"/>
          <w:sz w:val="22"/>
          <w:szCs w:val="22"/>
          <w:lang w:eastAsia="hi-IN" w:bidi="hi-IN"/>
        </w:rPr>
        <w:t xml:space="preserve"> miesięczny okres realizacji umowy rozpoczyna się </w:t>
      </w:r>
      <w:r w:rsidRPr="00212BF1">
        <w:rPr>
          <w:rFonts w:ascii="Verdana" w:eastAsia="Times New Roman" w:hAnsi="Verdana"/>
          <w:b/>
          <w:bCs/>
          <w:sz w:val="22"/>
          <w:szCs w:val="22"/>
          <w:lang w:eastAsia="hi-IN" w:bidi="hi-IN"/>
        </w:rPr>
        <w:t>od dnia 01.04.2025r.</w:t>
      </w:r>
      <w:r w:rsidRPr="00212BF1">
        <w:rPr>
          <w:rFonts w:ascii="Verdana" w:eastAsia="Times New Roman" w:hAnsi="Verdana"/>
          <w:sz w:val="22"/>
          <w:szCs w:val="22"/>
          <w:lang w:eastAsia="hi-IN" w:bidi="hi-IN"/>
        </w:rPr>
        <w:t xml:space="preserve"> a kończy dnia </w:t>
      </w:r>
      <w:r w:rsidRPr="00212BF1">
        <w:rPr>
          <w:rFonts w:ascii="Verdana" w:eastAsia="Times New Roman" w:hAnsi="Verdana"/>
          <w:b/>
          <w:bCs/>
          <w:sz w:val="22"/>
          <w:szCs w:val="22"/>
          <w:lang w:eastAsia="hi-IN" w:bidi="hi-IN"/>
        </w:rPr>
        <w:t>31.03.2027r.</w:t>
      </w:r>
      <w:r w:rsidRPr="00212BF1">
        <w:rPr>
          <w:rFonts w:ascii="Verdana" w:eastAsia="Times New Roman" w:hAnsi="Verdana"/>
          <w:sz w:val="22"/>
          <w:szCs w:val="22"/>
          <w:lang w:eastAsia="hi-IN" w:bidi="hi-IN"/>
        </w:rPr>
        <w:t xml:space="preserve">  </w:t>
      </w:r>
    </w:p>
    <w:p w14:paraId="17CA5100" w14:textId="77777777" w:rsidR="00BC2AC2" w:rsidRPr="00212BF1" w:rsidRDefault="00BC2AC2" w:rsidP="000317E2">
      <w:pPr>
        <w:widowControl/>
        <w:autoSpaceDN/>
        <w:adjustRightInd/>
        <w:spacing w:line="360" w:lineRule="auto"/>
        <w:jc w:val="center"/>
        <w:rPr>
          <w:rFonts w:ascii="Verdana" w:eastAsia="Times New Roman" w:hAnsi="Verdana"/>
          <w:b/>
          <w:bCs/>
          <w:sz w:val="22"/>
          <w:szCs w:val="22"/>
          <w:lang w:eastAsia="hi-IN" w:bidi="hi-IN"/>
        </w:rPr>
      </w:pPr>
      <w:r w:rsidRPr="00212BF1">
        <w:rPr>
          <w:rFonts w:ascii="Verdana" w:eastAsia="Times New Roman" w:hAnsi="Verdana"/>
          <w:b/>
          <w:bCs/>
          <w:sz w:val="22"/>
          <w:szCs w:val="22"/>
          <w:lang w:eastAsia="hi-IN" w:bidi="hi-IN"/>
        </w:rPr>
        <w:t>§ 3</w:t>
      </w:r>
    </w:p>
    <w:p w14:paraId="4792365B" w14:textId="77777777" w:rsidR="00BC2AC2" w:rsidRPr="00212BF1" w:rsidRDefault="00BC2AC2" w:rsidP="000317E2">
      <w:pPr>
        <w:widowControl/>
        <w:autoSpaceDN/>
        <w:adjustRightInd/>
        <w:spacing w:line="360" w:lineRule="auto"/>
        <w:jc w:val="center"/>
        <w:rPr>
          <w:rFonts w:ascii="Verdana" w:eastAsia="Times New Roman" w:hAnsi="Verdana"/>
          <w:b/>
          <w:bCs/>
          <w:sz w:val="22"/>
          <w:szCs w:val="22"/>
          <w:lang w:eastAsia="hi-IN" w:bidi="hi-IN"/>
        </w:rPr>
      </w:pPr>
      <w:r w:rsidRPr="00212BF1">
        <w:rPr>
          <w:rFonts w:ascii="Verdana" w:eastAsia="Times New Roman" w:hAnsi="Verdana"/>
          <w:b/>
          <w:bCs/>
          <w:sz w:val="22"/>
          <w:szCs w:val="22"/>
          <w:lang w:eastAsia="hi-IN" w:bidi="hi-IN"/>
        </w:rPr>
        <w:t>Oświadczenia Wykonawcy</w:t>
      </w:r>
    </w:p>
    <w:p w14:paraId="499B78DF" w14:textId="77777777" w:rsidR="00085255" w:rsidRPr="00212BF1" w:rsidRDefault="00085255" w:rsidP="000317E2">
      <w:pPr>
        <w:widowControl/>
        <w:numPr>
          <w:ilvl w:val="0"/>
          <w:numId w:val="21"/>
        </w:numPr>
        <w:spacing w:line="360" w:lineRule="auto"/>
        <w:ind w:left="357" w:hanging="357"/>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Wykonawca oświadcza, że zapoznał się szczegółowo z warunkami wykonywania przedmiotu umowy, w tym z miejscem świadczenia usług, postanowieniami SWZ oraz z aktami prawa regulującymi sposób wykonywania zleconych usług.</w:t>
      </w:r>
    </w:p>
    <w:p w14:paraId="6C78F01B" w14:textId="77777777" w:rsidR="00085255" w:rsidRPr="00212BF1" w:rsidRDefault="00085255" w:rsidP="000317E2">
      <w:pPr>
        <w:widowControl/>
        <w:numPr>
          <w:ilvl w:val="0"/>
          <w:numId w:val="21"/>
        </w:numPr>
        <w:spacing w:line="360" w:lineRule="auto"/>
        <w:ind w:left="357" w:hanging="357"/>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Wykonawca oświadcza, że posiada uprawnienia niezbędne do realizacji przedmiotu zamówienia. Wykonawca zobowiązany jest w całym okresie realizacji przedmiotu umowy do posiadania uprawnień niezbędnych do realizacji przedmiotu umowy.</w:t>
      </w:r>
    </w:p>
    <w:p w14:paraId="76A027A1" w14:textId="77777777" w:rsidR="00085255" w:rsidRPr="00212BF1" w:rsidRDefault="00085255" w:rsidP="000317E2">
      <w:pPr>
        <w:widowControl/>
        <w:numPr>
          <w:ilvl w:val="0"/>
          <w:numId w:val="21"/>
        </w:numPr>
        <w:spacing w:line="360" w:lineRule="auto"/>
        <w:ind w:left="357" w:hanging="357"/>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 xml:space="preserve">Wykonawca oświadcza, ze ponosić będzie pełną odpowiedzialność cywilną za szkody i straty oraz następstwa nieszczęśliwych wypadków i zdarzeń losowych, dotyczących pracowników i osób trzecich oraz ich mienia, powstałych w związku z realizacją umowy. </w:t>
      </w:r>
    </w:p>
    <w:p w14:paraId="791D3403" w14:textId="77777777" w:rsidR="00085255" w:rsidRPr="00212BF1" w:rsidRDefault="00085255" w:rsidP="000317E2">
      <w:pPr>
        <w:widowControl/>
        <w:numPr>
          <w:ilvl w:val="0"/>
          <w:numId w:val="21"/>
        </w:numPr>
        <w:spacing w:line="360" w:lineRule="auto"/>
        <w:ind w:left="357" w:hanging="357"/>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Wykonawca oświadcza, że posiada odpowiednie kwalifikacje i umiejętności niezbędne do wykonania przedmiotu umowy w sposób zgodny z umową oraz obowiązującymi przepisami  i zobowiązuje się dołożyć wszelkich starań do tego, by przedmiot umowy wykonać w sposób oczekiwany przez Zamawiającego.</w:t>
      </w:r>
    </w:p>
    <w:p w14:paraId="110DEEA2" w14:textId="77777777" w:rsidR="00BC2AC2" w:rsidRPr="00905DE1" w:rsidRDefault="00BC2AC2" w:rsidP="000317E2">
      <w:pPr>
        <w:widowControl/>
        <w:spacing w:line="360" w:lineRule="auto"/>
        <w:jc w:val="center"/>
        <w:rPr>
          <w:rFonts w:ascii="Verdana" w:eastAsia="Times New Roman" w:hAnsi="Verdana"/>
          <w:b/>
          <w:bCs/>
          <w:sz w:val="22"/>
          <w:szCs w:val="22"/>
        </w:rPr>
      </w:pPr>
      <w:r w:rsidRPr="00905DE1">
        <w:rPr>
          <w:rFonts w:ascii="Verdana" w:eastAsia="Times New Roman" w:hAnsi="Verdana"/>
          <w:b/>
          <w:bCs/>
          <w:sz w:val="22"/>
          <w:szCs w:val="22"/>
        </w:rPr>
        <w:lastRenderedPageBreak/>
        <w:t>§ 4</w:t>
      </w:r>
    </w:p>
    <w:p w14:paraId="5E888142" w14:textId="77777777" w:rsidR="00BC2AC2" w:rsidRPr="00905DE1" w:rsidRDefault="00BC2AC2" w:rsidP="000317E2">
      <w:pPr>
        <w:widowControl/>
        <w:spacing w:line="360" w:lineRule="auto"/>
        <w:jc w:val="center"/>
        <w:rPr>
          <w:rFonts w:ascii="Verdana" w:eastAsia="Times New Roman" w:hAnsi="Verdana"/>
          <w:b/>
          <w:bCs/>
          <w:sz w:val="22"/>
          <w:szCs w:val="22"/>
        </w:rPr>
      </w:pPr>
      <w:r w:rsidRPr="00905DE1">
        <w:rPr>
          <w:rFonts w:ascii="Verdana" w:eastAsia="Times New Roman" w:hAnsi="Verdana"/>
          <w:b/>
          <w:bCs/>
          <w:sz w:val="22"/>
          <w:szCs w:val="22"/>
        </w:rPr>
        <w:t>Wymagania w zakresie zatrudnienia na umowę o pracę</w:t>
      </w:r>
    </w:p>
    <w:p w14:paraId="281AF676" w14:textId="35C1E5C8" w:rsidR="00627D8F" w:rsidRPr="00905DE1" w:rsidRDefault="00627D8F" w:rsidP="000317E2">
      <w:pPr>
        <w:widowControl/>
        <w:numPr>
          <w:ilvl w:val="0"/>
          <w:numId w:val="15"/>
        </w:numPr>
        <w:autoSpaceDE/>
        <w:autoSpaceDN/>
        <w:adjustRightInd/>
        <w:spacing w:line="360" w:lineRule="auto"/>
        <w:ind w:left="0" w:firstLine="0"/>
        <w:contextualSpacing/>
        <w:jc w:val="both"/>
        <w:rPr>
          <w:rFonts w:ascii="Verdana" w:eastAsia="SimSun" w:hAnsi="Verdana" w:cs="Cambria"/>
          <w:b/>
          <w:bCs/>
          <w:sz w:val="22"/>
          <w:szCs w:val="22"/>
          <w:lang w:eastAsia="zh-CN"/>
        </w:rPr>
      </w:pPr>
      <w:r w:rsidRPr="00905DE1">
        <w:rPr>
          <w:rFonts w:ascii="Verdana" w:eastAsia="SimSun" w:hAnsi="Verdana" w:cs="Cambria"/>
          <w:sz w:val="22"/>
          <w:szCs w:val="22"/>
          <w:lang w:eastAsia="zh-CN"/>
        </w:rPr>
        <w:t>Wykonawca zobowiązuje się do zatrudnienia na podstawie stosunku pracy, przez cały okres realizacji zamówienia wszystkich osób wykonujących następujące czynności: (wymagania odnoszące się do czynności polegających na wykonywaniu pracy w sposób określony w §</w:t>
      </w:r>
      <w:r w:rsidRPr="00905DE1">
        <w:rPr>
          <w:rFonts w:ascii="Verdana" w:eastAsia="SimSun" w:hAnsi="Verdana"/>
          <w:b/>
          <w:bCs/>
          <w:color w:val="7030A0"/>
          <w:sz w:val="22"/>
          <w:szCs w:val="22"/>
          <w:lang w:eastAsia="zh-CN"/>
        </w:rPr>
        <w:t xml:space="preserve"> </w:t>
      </w:r>
      <w:r w:rsidRPr="00905DE1">
        <w:rPr>
          <w:rFonts w:ascii="Verdana" w:eastAsia="SimSun" w:hAnsi="Verdana"/>
          <w:sz w:val="22"/>
          <w:szCs w:val="22"/>
          <w:lang w:eastAsia="zh-CN"/>
        </w:rPr>
        <w:t>22 ust. 1 Kodeksu pracy tj. łącznie wykonywane są pod kierownictwem w określonym miejscu i czasie i mają charakter powtarzalny oraz są wykonywane za wynagrodzeniem)</w:t>
      </w:r>
      <w:r w:rsidRPr="00905DE1">
        <w:rPr>
          <w:rFonts w:ascii="Verdana" w:eastAsia="SimSun" w:hAnsi="Verdana"/>
          <w:b/>
          <w:bCs/>
          <w:sz w:val="22"/>
          <w:szCs w:val="22"/>
          <w:lang w:eastAsia="zh-CN"/>
        </w:rPr>
        <w:t xml:space="preserve"> wykonywanie prac fizycznych przy realizacji </w:t>
      </w:r>
      <w:r w:rsidR="003361C6">
        <w:rPr>
          <w:rFonts w:ascii="Verdana" w:eastAsia="SimSun" w:hAnsi="Verdana"/>
          <w:b/>
          <w:bCs/>
          <w:sz w:val="22"/>
          <w:szCs w:val="22"/>
          <w:lang w:eastAsia="zh-CN"/>
        </w:rPr>
        <w:t>usług</w:t>
      </w:r>
      <w:r w:rsidRPr="00905DE1">
        <w:rPr>
          <w:rFonts w:ascii="Verdana" w:eastAsia="SimSun" w:hAnsi="Verdana"/>
          <w:b/>
          <w:bCs/>
          <w:sz w:val="22"/>
          <w:szCs w:val="22"/>
          <w:lang w:eastAsia="zh-CN"/>
        </w:rPr>
        <w:t xml:space="preserve"> objętych zakresem zamówienia tj. w szczególności wykonywanie: </w:t>
      </w:r>
    </w:p>
    <w:p w14:paraId="78157802" w14:textId="77777777" w:rsidR="00627D8F" w:rsidRPr="00905DE1" w:rsidRDefault="00627D8F" w:rsidP="000317E2">
      <w:pPr>
        <w:widowControl/>
        <w:spacing w:line="360" w:lineRule="auto"/>
        <w:contextualSpacing/>
        <w:jc w:val="both"/>
        <w:rPr>
          <w:rFonts w:ascii="Verdana" w:eastAsia="SimSun" w:hAnsi="Verdana" w:cs="Cambria"/>
          <w:sz w:val="22"/>
          <w:szCs w:val="22"/>
          <w:lang w:eastAsia="zh-CN"/>
        </w:rPr>
      </w:pPr>
      <w:r w:rsidRPr="00905DE1">
        <w:rPr>
          <w:rFonts w:ascii="Verdana" w:eastAsia="SimSun" w:hAnsi="Verdana" w:cs="Cambria"/>
          <w:sz w:val="22"/>
          <w:szCs w:val="22"/>
          <w:lang w:eastAsia="zh-CN"/>
        </w:rPr>
        <w:t>a) kierowaniem pojazdami wykorzystywanymi do realizacji zamówienia (kierowca);</w:t>
      </w:r>
    </w:p>
    <w:p w14:paraId="6AA9EA9F" w14:textId="77777777" w:rsidR="00627D8F" w:rsidRPr="00905DE1" w:rsidRDefault="00627D8F" w:rsidP="000317E2">
      <w:pPr>
        <w:widowControl/>
        <w:spacing w:line="360" w:lineRule="auto"/>
        <w:contextualSpacing/>
        <w:jc w:val="both"/>
        <w:rPr>
          <w:rFonts w:ascii="Verdana" w:eastAsia="SimSun" w:hAnsi="Verdana" w:cs="Cambria"/>
          <w:sz w:val="22"/>
          <w:szCs w:val="22"/>
          <w:lang w:eastAsia="zh-CN"/>
        </w:rPr>
      </w:pPr>
      <w:r w:rsidRPr="00905DE1">
        <w:rPr>
          <w:rFonts w:ascii="Verdana" w:eastAsia="SimSun" w:hAnsi="Verdana" w:cs="Cambria"/>
          <w:sz w:val="22"/>
          <w:szCs w:val="22"/>
          <w:lang w:eastAsia="zh-CN"/>
        </w:rPr>
        <w:t>b) załadunkiem zebranych odpadów komunalnych (ładowacz);</w:t>
      </w:r>
    </w:p>
    <w:p w14:paraId="139AC662" w14:textId="77777777" w:rsidR="00627D8F" w:rsidRPr="00905DE1" w:rsidRDefault="00627D8F" w:rsidP="000317E2">
      <w:pPr>
        <w:widowControl/>
        <w:spacing w:line="360" w:lineRule="auto"/>
        <w:contextualSpacing/>
        <w:jc w:val="both"/>
        <w:rPr>
          <w:rFonts w:ascii="Verdana" w:eastAsia="SimSun" w:hAnsi="Verdana" w:cs="Cambria"/>
          <w:sz w:val="22"/>
          <w:szCs w:val="22"/>
          <w:lang w:eastAsia="zh-CN"/>
        </w:rPr>
      </w:pPr>
      <w:r w:rsidRPr="00905DE1">
        <w:rPr>
          <w:rFonts w:ascii="Verdana" w:eastAsia="SimSun" w:hAnsi="Verdana" w:cs="Cambria"/>
          <w:sz w:val="22"/>
          <w:szCs w:val="22"/>
          <w:lang w:eastAsia="zh-CN"/>
        </w:rPr>
        <w:t>c) pracami biurowymi związanymi ze sprawozdawczością w zakresie zamówienia</w:t>
      </w:r>
    </w:p>
    <w:p w14:paraId="23E2A0E8" w14:textId="5145C5BD" w:rsidR="00627D8F" w:rsidRPr="00905DE1" w:rsidRDefault="00905DE1" w:rsidP="00905DE1">
      <w:pPr>
        <w:widowControl/>
        <w:autoSpaceDE/>
        <w:autoSpaceDN/>
        <w:adjustRightInd/>
        <w:spacing w:line="360" w:lineRule="auto"/>
        <w:contextualSpacing/>
        <w:jc w:val="both"/>
        <w:rPr>
          <w:rFonts w:ascii="Verdana" w:eastAsia="SimSun" w:hAnsi="Verdana" w:cs="Cambria"/>
          <w:b/>
          <w:bCs/>
          <w:sz w:val="22"/>
          <w:szCs w:val="22"/>
          <w:lang w:eastAsia="zh-CN"/>
        </w:rPr>
      </w:pPr>
      <w:r>
        <w:rPr>
          <w:rFonts w:ascii="Verdana" w:eastAsia="SimSun" w:hAnsi="Verdana" w:cs="Cambria"/>
          <w:b/>
          <w:bCs/>
          <w:sz w:val="22"/>
          <w:szCs w:val="22"/>
          <w:lang w:eastAsia="zh-CN"/>
        </w:rPr>
        <w:t xml:space="preserve">2. </w:t>
      </w:r>
      <w:r w:rsidR="00627D8F" w:rsidRPr="00905DE1">
        <w:rPr>
          <w:rFonts w:ascii="Verdana" w:eastAsia="SimSun" w:hAnsi="Verdana" w:cs="Cambria"/>
          <w:b/>
          <w:bCs/>
          <w:sz w:val="22"/>
          <w:szCs w:val="22"/>
          <w:lang w:eastAsia="zh-CN"/>
        </w:rPr>
        <w:t>Wykonawca, w terminie do 30 dni od dnia zawarcia umowy, przedstawi Zamawiającemu oświadczenie Wykonawcy / Podwykonawcy o zatrudnieniu na podstawie stosunku pracy osób wykonujących czynności, wskazane w ust. 1</w:t>
      </w:r>
      <w:r w:rsidR="00627D8F" w:rsidRPr="00905DE1">
        <w:rPr>
          <w:rFonts w:ascii="Verdana" w:eastAsia="SimSun" w:hAnsi="Verdana" w:cs="Cambria"/>
          <w:sz w:val="22"/>
          <w:szCs w:val="22"/>
          <w:lang w:eastAsia="zh-CN"/>
        </w:rPr>
        <w:t xml:space="preserve">. Oświadczenie to powinno zawierać w  szczególności: dokładne określenie podmiotu składającego oświadczenie, datę złożenia oświadczenia, wskazanie, że objęte wezwaniem czynności wykonują osoby zatrudnione na podstawie stosunku pracy wraz ze wskazaniem imienia i nazwiska zatrudnionego pracownika, daty zawarcia umowy o pracę, rodzaju umowy o pracę i zakresu obowiązków pracownika. Imię i nazwisko pracownia nie podlega </w:t>
      </w:r>
      <w:proofErr w:type="spellStart"/>
      <w:r w:rsidR="00627D8F" w:rsidRPr="00905DE1">
        <w:rPr>
          <w:rFonts w:ascii="Verdana" w:eastAsia="SimSun" w:hAnsi="Verdana" w:cs="Cambria"/>
          <w:sz w:val="22"/>
          <w:szCs w:val="22"/>
          <w:lang w:eastAsia="zh-CN"/>
        </w:rPr>
        <w:t>anonimozacji</w:t>
      </w:r>
      <w:proofErr w:type="spellEnd"/>
      <w:r w:rsidR="00627D8F" w:rsidRPr="00905DE1">
        <w:rPr>
          <w:rFonts w:ascii="Verdana" w:eastAsia="SimSun" w:hAnsi="Verdana" w:cs="Cambria"/>
          <w:sz w:val="22"/>
          <w:szCs w:val="22"/>
          <w:lang w:eastAsia="zh-CN"/>
        </w:rPr>
        <w:t xml:space="preserve">. </w:t>
      </w:r>
    </w:p>
    <w:p w14:paraId="6F783D22" w14:textId="77777777" w:rsidR="00905DE1" w:rsidRDefault="00905DE1" w:rsidP="00905DE1">
      <w:pPr>
        <w:widowControl/>
        <w:autoSpaceDE/>
        <w:autoSpaceDN/>
        <w:adjustRightInd/>
        <w:spacing w:line="360" w:lineRule="auto"/>
        <w:contextualSpacing/>
        <w:jc w:val="both"/>
        <w:rPr>
          <w:rFonts w:ascii="Verdana" w:eastAsia="SimSun" w:hAnsi="Verdana" w:cs="Cambria"/>
          <w:b/>
          <w:bCs/>
          <w:sz w:val="22"/>
          <w:szCs w:val="22"/>
          <w:lang w:eastAsia="zh-CN"/>
        </w:rPr>
      </w:pPr>
      <w:r>
        <w:rPr>
          <w:rFonts w:ascii="Verdana" w:eastAsia="SimSun" w:hAnsi="Verdana" w:cs="Cambria"/>
          <w:sz w:val="22"/>
          <w:szCs w:val="22"/>
          <w:lang w:eastAsia="zh-CN"/>
        </w:rPr>
        <w:t xml:space="preserve">3. </w:t>
      </w:r>
      <w:r w:rsidR="00627D8F" w:rsidRPr="00905DE1">
        <w:rPr>
          <w:rFonts w:ascii="Verdana" w:eastAsia="SimSun" w:hAnsi="Verdana" w:cs="Cambria"/>
          <w:sz w:val="22"/>
          <w:szCs w:val="22"/>
          <w:lang w:eastAsia="zh-CN"/>
        </w:rPr>
        <w:t xml:space="preserve">Wykonawca zobowiązany jest do informowania Zamawiającego o każdym przypadku zmiany sposobu zatrudnienia osób wykonujących czynności wymienione w ust. 1 nie później niż w terminie 7 dni od dokonania takiej zmiany. </w:t>
      </w:r>
    </w:p>
    <w:p w14:paraId="67E793B1" w14:textId="481E012E" w:rsidR="00627D8F" w:rsidRPr="00905DE1" w:rsidRDefault="00905DE1" w:rsidP="00905DE1">
      <w:pPr>
        <w:widowControl/>
        <w:autoSpaceDE/>
        <w:autoSpaceDN/>
        <w:adjustRightInd/>
        <w:spacing w:line="360" w:lineRule="auto"/>
        <w:contextualSpacing/>
        <w:jc w:val="both"/>
        <w:rPr>
          <w:rFonts w:ascii="Verdana" w:eastAsia="SimSun" w:hAnsi="Verdana" w:cs="Cambria"/>
          <w:b/>
          <w:bCs/>
          <w:sz w:val="22"/>
          <w:szCs w:val="22"/>
          <w:lang w:eastAsia="zh-CN"/>
        </w:rPr>
      </w:pPr>
      <w:r w:rsidRPr="00905DE1">
        <w:rPr>
          <w:rFonts w:ascii="Verdana" w:eastAsia="SimSun" w:hAnsi="Verdana" w:cs="Cambria"/>
          <w:sz w:val="22"/>
          <w:szCs w:val="22"/>
          <w:lang w:eastAsia="zh-CN"/>
        </w:rPr>
        <w:t>4.</w:t>
      </w:r>
      <w:r>
        <w:rPr>
          <w:rFonts w:ascii="Verdana" w:eastAsia="SimSun" w:hAnsi="Verdana" w:cs="Cambria"/>
          <w:b/>
          <w:bCs/>
          <w:sz w:val="22"/>
          <w:szCs w:val="22"/>
          <w:lang w:eastAsia="zh-CN"/>
        </w:rPr>
        <w:t xml:space="preserve"> </w:t>
      </w:r>
      <w:r w:rsidR="00627D8F" w:rsidRPr="00905DE1">
        <w:rPr>
          <w:rFonts w:ascii="Verdana" w:eastAsia="SimSun" w:hAnsi="Verdana" w:cs="Cambria"/>
          <w:sz w:val="22"/>
          <w:szCs w:val="22"/>
          <w:lang w:eastAsia="zh-CN"/>
        </w:rPr>
        <w:t xml:space="preserve">W trakcie realizacji zamówienia Zamawiający uprawniony jest do wykonywania czynności kontrolnych odnośnie spełniania przez Wykonawcę lub Podwykonawcę wymogu zatrudnienia na podstawie stosunku pracy osób wykonujących wskazane w ust. 1 czynności. Zamawiający uprawniony jest w szczególności do: </w:t>
      </w:r>
    </w:p>
    <w:p w14:paraId="3A19E975" w14:textId="77777777" w:rsidR="00627D8F" w:rsidRPr="00905DE1" w:rsidRDefault="00627D8F" w:rsidP="000317E2">
      <w:pPr>
        <w:widowControl/>
        <w:spacing w:line="360" w:lineRule="auto"/>
        <w:contextualSpacing/>
        <w:jc w:val="both"/>
        <w:rPr>
          <w:rFonts w:ascii="Verdana" w:eastAsia="SimSun" w:hAnsi="Verdana" w:cs="Cambria"/>
          <w:sz w:val="22"/>
          <w:szCs w:val="22"/>
          <w:lang w:eastAsia="zh-CN"/>
        </w:rPr>
      </w:pPr>
      <w:r w:rsidRPr="00905DE1">
        <w:rPr>
          <w:rFonts w:ascii="Verdana" w:eastAsia="SimSun" w:hAnsi="Verdana" w:cs="Cambria"/>
          <w:sz w:val="22"/>
          <w:szCs w:val="22"/>
          <w:lang w:eastAsia="zh-CN"/>
        </w:rPr>
        <w:t xml:space="preserve">a) żądania dodatkowych oświadczeń i dokumentów w zakresie potwierdzenia spełniania ww. wymogów i dokonywania ich oceny np. oświadczenia zatrudnionego pracownika,  oświadczenia Wykonawcy lub Podwykonawcy o zatrudnieniu pracownika na podstawie stosunku pracy, poświadczonej za zgodność z oryginałem kopii umowy o pracę zatrudnionego pracownika. </w:t>
      </w:r>
    </w:p>
    <w:p w14:paraId="0F1E0686" w14:textId="77777777" w:rsidR="00627D8F" w:rsidRPr="00905DE1" w:rsidRDefault="00627D8F" w:rsidP="000317E2">
      <w:pPr>
        <w:widowControl/>
        <w:spacing w:line="360" w:lineRule="auto"/>
        <w:contextualSpacing/>
        <w:jc w:val="both"/>
        <w:rPr>
          <w:rFonts w:ascii="Verdana" w:eastAsia="SimSun" w:hAnsi="Verdana" w:cs="Cambria"/>
          <w:sz w:val="22"/>
          <w:szCs w:val="22"/>
          <w:lang w:eastAsia="zh-CN"/>
        </w:rPr>
      </w:pPr>
      <w:r w:rsidRPr="00905DE1">
        <w:rPr>
          <w:rFonts w:ascii="Verdana" w:eastAsia="SimSun" w:hAnsi="Verdana" w:cs="Cambria"/>
          <w:sz w:val="22"/>
          <w:szCs w:val="22"/>
          <w:lang w:eastAsia="zh-CN"/>
        </w:rPr>
        <w:t xml:space="preserve">b) żądania wyjaśnień w przypadku wątpliwości w zakresie potwierdzenia spełniania ww. wymogów, </w:t>
      </w:r>
    </w:p>
    <w:p w14:paraId="0DECEE11" w14:textId="77777777" w:rsidR="00627D8F" w:rsidRPr="00905DE1" w:rsidRDefault="00627D8F" w:rsidP="000317E2">
      <w:pPr>
        <w:widowControl/>
        <w:spacing w:line="360" w:lineRule="auto"/>
        <w:contextualSpacing/>
        <w:jc w:val="both"/>
        <w:rPr>
          <w:rFonts w:ascii="Verdana" w:eastAsia="SimSun" w:hAnsi="Verdana" w:cs="Cambria"/>
          <w:b/>
          <w:bCs/>
          <w:sz w:val="22"/>
          <w:szCs w:val="22"/>
          <w:lang w:eastAsia="zh-CN"/>
        </w:rPr>
      </w:pPr>
      <w:r w:rsidRPr="00905DE1">
        <w:rPr>
          <w:rFonts w:ascii="Verdana" w:eastAsia="SimSun" w:hAnsi="Verdana" w:cs="Cambria"/>
          <w:sz w:val="22"/>
          <w:szCs w:val="22"/>
          <w:lang w:eastAsia="zh-CN"/>
        </w:rPr>
        <w:t xml:space="preserve">c) przeprowadzania kontroli na miejscu wykonywania świadczenia. </w:t>
      </w:r>
    </w:p>
    <w:p w14:paraId="5575BC2B" w14:textId="234639A4" w:rsidR="00627D8F" w:rsidRPr="00905DE1" w:rsidRDefault="00905DE1" w:rsidP="00905DE1">
      <w:pPr>
        <w:widowControl/>
        <w:autoSpaceDE/>
        <w:autoSpaceDN/>
        <w:adjustRightInd/>
        <w:spacing w:line="360" w:lineRule="auto"/>
        <w:contextualSpacing/>
        <w:jc w:val="both"/>
        <w:rPr>
          <w:rFonts w:ascii="Verdana" w:eastAsia="SimSun" w:hAnsi="Verdana" w:cs="Cambria"/>
          <w:b/>
          <w:bCs/>
          <w:sz w:val="22"/>
          <w:szCs w:val="22"/>
          <w:lang w:eastAsia="zh-CN"/>
        </w:rPr>
      </w:pPr>
      <w:r>
        <w:rPr>
          <w:rFonts w:ascii="Verdana" w:eastAsia="SimSun" w:hAnsi="Verdana" w:cs="Cambria"/>
          <w:sz w:val="22"/>
          <w:szCs w:val="22"/>
          <w:lang w:eastAsia="zh-CN"/>
        </w:rPr>
        <w:lastRenderedPageBreak/>
        <w:t xml:space="preserve">5. </w:t>
      </w:r>
      <w:r w:rsidR="00627D8F" w:rsidRPr="00905DE1">
        <w:rPr>
          <w:rFonts w:ascii="Verdana" w:eastAsia="SimSun" w:hAnsi="Verdana" w:cs="Cambria"/>
          <w:sz w:val="22"/>
          <w:szCs w:val="22"/>
          <w:lang w:eastAsia="zh-CN"/>
        </w:rPr>
        <w:t xml:space="preserve">W przypadku uzasadnionych wątpliwości co do przestrzegania prawa pracy przez Wykonawcę lub Podwykonawcę, Zamawiający może zwrócić się o przeprowadzenie kontroli przez Państwową Inspekcję Pracy. </w:t>
      </w:r>
    </w:p>
    <w:p w14:paraId="20C0AE17" w14:textId="76212248" w:rsidR="00627D8F" w:rsidRPr="006846A8" w:rsidRDefault="00905DE1" w:rsidP="00905DE1">
      <w:pPr>
        <w:widowControl/>
        <w:autoSpaceDE/>
        <w:autoSpaceDN/>
        <w:adjustRightInd/>
        <w:spacing w:line="360" w:lineRule="auto"/>
        <w:contextualSpacing/>
        <w:jc w:val="both"/>
        <w:rPr>
          <w:rFonts w:ascii="Verdana" w:eastAsia="SimSun" w:hAnsi="Verdana" w:cs="Cambria"/>
          <w:b/>
          <w:bCs/>
          <w:sz w:val="22"/>
          <w:szCs w:val="22"/>
          <w:lang w:eastAsia="zh-CN"/>
        </w:rPr>
      </w:pPr>
      <w:r>
        <w:rPr>
          <w:rFonts w:ascii="Verdana" w:eastAsia="SimSun" w:hAnsi="Verdana" w:cs="Cambria"/>
          <w:sz w:val="22"/>
          <w:szCs w:val="22"/>
          <w:lang w:eastAsia="zh-CN"/>
        </w:rPr>
        <w:t xml:space="preserve">6. </w:t>
      </w:r>
      <w:r w:rsidR="00627D8F" w:rsidRPr="00905DE1">
        <w:rPr>
          <w:rFonts w:ascii="Verdana" w:eastAsia="SimSun" w:hAnsi="Verdana" w:cs="Cambria"/>
          <w:sz w:val="22"/>
          <w:szCs w:val="22"/>
          <w:lang w:eastAsia="zh-CN"/>
        </w:rPr>
        <w:t xml:space="preserve">W trakcie realizacji zamówienia na każde wezwanie Zamawiającego w wyznaczonym w tym wezwaniu terminie Wykonawca przedłoży Zamawiającemu aktualne dokumenty wskazane </w:t>
      </w:r>
      <w:r w:rsidR="00627D8F" w:rsidRPr="006846A8">
        <w:rPr>
          <w:rFonts w:ascii="Verdana" w:eastAsia="SimSun" w:hAnsi="Verdana" w:cs="Cambria"/>
          <w:sz w:val="22"/>
          <w:szCs w:val="22"/>
          <w:lang w:eastAsia="zh-CN"/>
        </w:rPr>
        <w:t xml:space="preserve">w ust. </w:t>
      </w:r>
      <w:r w:rsidR="00F66BDD" w:rsidRPr="006846A8">
        <w:rPr>
          <w:rFonts w:ascii="Verdana" w:eastAsia="SimSun" w:hAnsi="Verdana" w:cs="Cambria"/>
          <w:sz w:val="22"/>
          <w:szCs w:val="22"/>
          <w:lang w:eastAsia="zh-CN"/>
        </w:rPr>
        <w:t>4</w:t>
      </w:r>
      <w:r w:rsidR="003361C6" w:rsidRPr="006846A8">
        <w:rPr>
          <w:rFonts w:ascii="Verdana" w:eastAsia="SimSun" w:hAnsi="Verdana" w:cs="Cambria"/>
          <w:sz w:val="22"/>
          <w:szCs w:val="22"/>
          <w:lang w:eastAsia="zh-CN"/>
        </w:rPr>
        <w:t xml:space="preserve"> powyżej</w:t>
      </w:r>
      <w:r w:rsidR="00627D8F" w:rsidRPr="006846A8">
        <w:rPr>
          <w:rFonts w:ascii="Verdana" w:eastAsia="SimSun" w:hAnsi="Verdana" w:cs="Cambria"/>
          <w:sz w:val="22"/>
          <w:szCs w:val="22"/>
          <w:lang w:eastAsia="zh-CN"/>
        </w:rPr>
        <w:t xml:space="preserve">. </w:t>
      </w:r>
    </w:p>
    <w:p w14:paraId="1AE3747C" w14:textId="360B69A7" w:rsidR="00627D8F" w:rsidRPr="006846A8" w:rsidRDefault="00905DE1" w:rsidP="00905DE1">
      <w:pPr>
        <w:widowControl/>
        <w:autoSpaceDE/>
        <w:autoSpaceDN/>
        <w:adjustRightInd/>
        <w:spacing w:line="360" w:lineRule="auto"/>
        <w:contextualSpacing/>
        <w:jc w:val="both"/>
        <w:rPr>
          <w:rFonts w:ascii="Verdana" w:eastAsia="SimSun" w:hAnsi="Verdana" w:cs="Cambria"/>
          <w:b/>
          <w:bCs/>
          <w:sz w:val="22"/>
          <w:szCs w:val="22"/>
          <w:lang w:eastAsia="zh-CN"/>
        </w:rPr>
      </w:pPr>
      <w:r w:rsidRPr="006846A8">
        <w:rPr>
          <w:rFonts w:ascii="Verdana" w:eastAsia="SimSun" w:hAnsi="Verdana" w:cs="Cambria"/>
          <w:sz w:val="22"/>
          <w:szCs w:val="22"/>
          <w:lang w:eastAsia="zh-CN"/>
        </w:rPr>
        <w:t xml:space="preserve">7. </w:t>
      </w:r>
      <w:r w:rsidR="00627D8F" w:rsidRPr="006846A8">
        <w:rPr>
          <w:rFonts w:ascii="Verdana" w:eastAsia="SimSun" w:hAnsi="Verdana" w:cs="Cambria"/>
          <w:sz w:val="22"/>
          <w:szCs w:val="22"/>
          <w:lang w:eastAsia="zh-CN"/>
        </w:rPr>
        <w:t>W przypadku niewywiązania się z obowiązków, o których mowa w ust. 1-4 i </w:t>
      </w:r>
      <w:r w:rsidR="00F66BDD" w:rsidRPr="006846A8">
        <w:rPr>
          <w:rFonts w:ascii="Verdana" w:eastAsia="SimSun" w:hAnsi="Verdana" w:cs="Cambria"/>
          <w:sz w:val="22"/>
          <w:szCs w:val="22"/>
          <w:lang w:eastAsia="zh-CN"/>
        </w:rPr>
        <w:t>6</w:t>
      </w:r>
      <w:r w:rsidR="003361C6" w:rsidRPr="006846A8">
        <w:rPr>
          <w:rFonts w:ascii="Verdana" w:eastAsia="SimSun" w:hAnsi="Verdana" w:cs="Cambria"/>
          <w:sz w:val="22"/>
          <w:szCs w:val="22"/>
          <w:lang w:eastAsia="zh-CN"/>
        </w:rPr>
        <w:t xml:space="preserve"> powyżej</w:t>
      </w:r>
      <w:r w:rsidR="00627D8F" w:rsidRPr="006846A8">
        <w:rPr>
          <w:rFonts w:ascii="Verdana" w:eastAsia="SimSun" w:hAnsi="Verdana" w:cs="Cambria"/>
          <w:sz w:val="22"/>
          <w:szCs w:val="22"/>
          <w:lang w:eastAsia="zh-CN"/>
        </w:rPr>
        <w:t>, Wykonawca zobowiązany będzie do zapłaty kary, o której mowa w § 1</w:t>
      </w:r>
      <w:r w:rsidR="00F66BDD" w:rsidRPr="006846A8">
        <w:rPr>
          <w:rFonts w:ascii="Verdana" w:eastAsia="SimSun" w:hAnsi="Verdana" w:cs="Cambria"/>
          <w:sz w:val="22"/>
          <w:szCs w:val="22"/>
          <w:lang w:eastAsia="zh-CN"/>
        </w:rPr>
        <w:t>6</w:t>
      </w:r>
      <w:r w:rsidR="00627D8F" w:rsidRPr="006846A8">
        <w:rPr>
          <w:rFonts w:ascii="Verdana" w:eastAsia="SimSun" w:hAnsi="Verdana" w:cs="Cambria"/>
          <w:sz w:val="22"/>
          <w:szCs w:val="22"/>
          <w:lang w:eastAsia="zh-CN"/>
        </w:rPr>
        <w:t xml:space="preserve"> ust. </w:t>
      </w:r>
      <w:r w:rsidR="00F66BDD" w:rsidRPr="006846A8">
        <w:rPr>
          <w:rFonts w:ascii="Verdana" w:eastAsia="SimSun" w:hAnsi="Verdana" w:cs="Cambria"/>
          <w:sz w:val="22"/>
          <w:szCs w:val="22"/>
          <w:lang w:eastAsia="zh-CN"/>
        </w:rPr>
        <w:t>2</w:t>
      </w:r>
      <w:r w:rsidR="00627D8F" w:rsidRPr="006846A8">
        <w:rPr>
          <w:rFonts w:ascii="Verdana" w:eastAsia="SimSun" w:hAnsi="Verdana" w:cs="Cambria"/>
          <w:sz w:val="22"/>
          <w:szCs w:val="22"/>
          <w:lang w:eastAsia="zh-CN"/>
        </w:rPr>
        <w:t xml:space="preserve"> </w:t>
      </w:r>
      <w:r w:rsidR="00F66BDD" w:rsidRPr="006846A8">
        <w:rPr>
          <w:rFonts w:ascii="Verdana" w:eastAsia="SimSun" w:hAnsi="Verdana" w:cs="Cambria"/>
          <w:sz w:val="22"/>
          <w:szCs w:val="22"/>
          <w:lang w:eastAsia="zh-CN"/>
        </w:rPr>
        <w:t>pkt.17)</w:t>
      </w:r>
      <w:r w:rsidR="00627D8F" w:rsidRPr="006846A8">
        <w:rPr>
          <w:rFonts w:ascii="Verdana" w:eastAsia="SimSun" w:hAnsi="Verdana" w:cs="Cambria"/>
          <w:sz w:val="22"/>
          <w:szCs w:val="22"/>
          <w:lang w:eastAsia="zh-CN"/>
        </w:rPr>
        <w:t xml:space="preserve"> lit. </w:t>
      </w:r>
      <w:r w:rsidR="00F66BDD" w:rsidRPr="006846A8">
        <w:rPr>
          <w:rFonts w:ascii="Verdana" w:eastAsia="SimSun" w:hAnsi="Verdana" w:cs="Cambria"/>
          <w:sz w:val="22"/>
          <w:szCs w:val="22"/>
          <w:lang w:eastAsia="zh-CN"/>
        </w:rPr>
        <w:t>a</w:t>
      </w:r>
      <w:r w:rsidR="00627D8F" w:rsidRPr="006846A8">
        <w:rPr>
          <w:rFonts w:ascii="Verdana" w:eastAsia="SimSun" w:hAnsi="Verdana" w:cs="Cambria"/>
          <w:sz w:val="22"/>
          <w:szCs w:val="22"/>
          <w:lang w:eastAsia="zh-CN"/>
        </w:rPr>
        <w:t xml:space="preserve"> lub odpowiednio w </w:t>
      </w:r>
      <w:r w:rsidR="00F66BDD" w:rsidRPr="006846A8">
        <w:rPr>
          <w:rFonts w:ascii="Verdana" w:eastAsia="SimSun" w:hAnsi="Verdana" w:cs="Cambria"/>
          <w:sz w:val="22"/>
          <w:szCs w:val="22"/>
          <w:lang w:eastAsia="zh-CN"/>
        </w:rPr>
        <w:t xml:space="preserve">§ 16 ust. 2 pkt.17) lit. b </w:t>
      </w:r>
      <w:r w:rsidR="00627D8F" w:rsidRPr="006846A8">
        <w:rPr>
          <w:rFonts w:ascii="Verdana" w:eastAsia="SimSun" w:hAnsi="Verdana" w:cs="Cambria"/>
          <w:sz w:val="22"/>
          <w:szCs w:val="22"/>
          <w:lang w:eastAsia="zh-CN"/>
        </w:rPr>
        <w:t xml:space="preserve">lub odpowiednio w </w:t>
      </w:r>
      <w:r w:rsidR="00F66BDD" w:rsidRPr="006846A8">
        <w:rPr>
          <w:rFonts w:ascii="Verdana" w:eastAsia="SimSun" w:hAnsi="Verdana" w:cs="Cambria"/>
          <w:sz w:val="22"/>
          <w:szCs w:val="22"/>
          <w:lang w:eastAsia="zh-CN"/>
        </w:rPr>
        <w:t>§ 16 ust. 2 pkt.17) lit. c</w:t>
      </w:r>
      <w:r w:rsidR="003361C6" w:rsidRPr="006846A8">
        <w:rPr>
          <w:rFonts w:ascii="Verdana" w:eastAsia="SimSun" w:hAnsi="Verdana" w:cs="Cambria"/>
          <w:sz w:val="22"/>
          <w:szCs w:val="22"/>
          <w:lang w:eastAsia="zh-CN"/>
        </w:rPr>
        <w:t xml:space="preserve"> niniejszej umowy</w:t>
      </w:r>
      <w:r w:rsidR="00F66BDD" w:rsidRPr="006846A8">
        <w:rPr>
          <w:rFonts w:ascii="Verdana" w:eastAsia="SimSun" w:hAnsi="Verdana" w:cs="Cambria"/>
          <w:sz w:val="22"/>
          <w:szCs w:val="22"/>
          <w:lang w:eastAsia="zh-CN"/>
        </w:rPr>
        <w:t xml:space="preserve">. </w:t>
      </w:r>
    </w:p>
    <w:p w14:paraId="39D8C5C0" w14:textId="2A9F735D" w:rsidR="00627D8F" w:rsidRPr="00905DE1" w:rsidRDefault="00905DE1" w:rsidP="00905DE1">
      <w:pPr>
        <w:widowControl/>
        <w:autoSpaceDE/>
        <w:autoSpaceDN/>
        <w:adjustRightInd/>
        <w:spacing w:line="360" w:lineRule="auto"/>
        <w:contextualSpacing/>
        <w:jc w:val="both"/>
        <w:rPr>
          <w:rFonts w:ascii="Verdana" w:eastAsia="SimSun" w:hAnsi="Verdana" w:cs="Cambria"/>
          <w:b/>
          <w:bCs/>
          <w:sz w:val="22"/>
          <w:szCs w:val="22"/>
          <w:lang w:eastAsia="zh-CN"/>
        </w:rPr>
      </w:pPr>
      <w:r w:rsidRPr="006846A8">
        <w:rPr>
          <w:rFonts w:ascii="Verdana" w:eastAsia="SimSun" w:hAnsi="Verdana" w:cs="Cambria"/>
          <w:sz w:val="22"/>
          <w:szCs w:val="22"/>
          <w:lang w:eastAsia="zh-CN"/>
        </w:rPr>
        <w:t xml:space="preserve">8. </w:t>
      </w:r>
      <w:r w:rsidR="00627D8F" w:rsidRPr="006846A8">
        <w:rPr>
          <w:rFonts w:ascii="Verdana" w:eastAsia="SimSun" w:hAnsi="Verdana" w:cs="Cambria"/>
          <w:sz w:val="22"/>
          <w:szCs w:val="22"/>
          <w:lang w:eastAsia="zh-CN"/>
        </w:rPr>
        <w:t>Wykonawca zobowiązany jest do wprowadzenia w umowach z Podwykonawcami stosownych zapisów, zobowiązujących do zatrudnienia na podstawie stosunku pracy, przez cały okres realizacji zamówienia</w:t>
      </w:r>
      <w:r w:rsidR="00627D8F" w:rsidRPr="00905DE1">
        <w:rPr>
          <w:rFonts w:ascii="Verdana" w:eastAsia="SimSun" w:hAnsi="Verdana" w:cs="Cambria"/>
          <w:sz w:val="22"/>
          <w:szCs w:val="22"/>
          <w:lang w:eastAsia="zh-CN"/>
        </w:rPr>
        <w:t xml:space="preserve">, wszystkich osób wykonujących czynności wymienione w ust. 1 oraz umożliwiających Zamawiającemu przeprowadzenie kontroli realizacji tego obowiązku. </w:t>
      </w:r>
    </w:p>
    <w:p w14:paraId="56607779" w14:textId="77777777" w:rsidR="00BC2AC2" w:rsidRPr="00212BF1" w:rsidRDefault="00BC2AC2" w:rsidP="000317E2">
      <w:pPr>
        <w:widowControl/>
        <w:autoSpaceDN/>
        <w:adjustRightInd/>
        <w:spacing w:line="360" w:lineRule="auto"/>
        <w:jc w:val="center"/>
        <w:rPr>
          <w:rFonts w:ascii="Verdana" w:eastAsia="Times New Roman" w:hAnsi="Verdana"/>
          <w:b/>
          <w:bCs/>
          <w:sz w:val="22"/>
          <w:szCs w:val="22"/>
          <w:lang w:eastAsia="hi-IN" w:bidi="hi-IN"/>
        </w:rPr>
      </w:pPr>
      <w:r w:rsidRPr="00212BF1">
        <w:rPr>
          <w:rFonts w:ascii="Verdana" w:eastAsia="Times New Roman" w:hAnsi="Verdana"/>
          <w:b/>
          <w:bCs/>
          <w:sz w:val="22"/>
          <w:szCs w:val="22"/>
          <w:lang w:eastAsia="hi-IN" w:bidi="hi-IN"/>
        </w:rPr>
        <w:t>§ 5</w:t>
      </w:r>
    </w:p>
    <w:p w14:paraId="4DD42E1B" w14:textId="77777777" w:rsidR="00BC2AC2" w:rsidRPr="00212BF1" w:rsidRDefault="00BC2AC2" w:rsidP="000317E2">
      <w:pPr>
        <w:widowControl/>
        <w:autoSpaceDN/>
        <w:adjustRightInd/>
        <w:spacing w:line="360" w:lineRule="auto"/>
        <w:jc w:val="center"/>
        <w:rPr>
          <w:rFonts w:ascii="Verdana" w:eastAsia="Times New Roman" w:hAnsi="Verdana"/>
          <w:b/>
          <w:bCs/>
          <w:sz w:val="22"/>
          <w:szCs w:val="22"/>
          <w:lang w:eastAsia="hi-IN" w:bidi="hi-IN"/>
        </w:rPr>
      </w:pPr>
      <w:r w:rsidRPr="00212BF1">
        <w:rPr>
          <w:rFonts w:ascii="Verdana" w:eastAsia="Times New Roman" w:hAnsi="Verdana"/>
          <w:b/>
          <w:bCs/>
          <w:sz w:val="22"/>
          <w:szCs w:val="22"/>
          <w:lang w:eastAsia="hi-IN" w:bidi="hi-IN"/>
        </w:rPr>
        <w:t>Podstawowe obowiązki Wykonawcy</w:t>
      </w:r>
    </w:p>
    <w:p w14:paraId="5FF990C8" w14:textId="57BFF23E" w:rsidR="00BC2AC2" w:rsidRPr="00212BF1" w:rsidRDefault="00BC2AC2" w:rsidP="000317E2">
      <w:pPr>
        <w:widowControl/>
        <w:autoSpaceDN/>
        <w:adjustRightInd/>
        <w:spacing w:line="360" w:lineRule="auto"/>
        <w:jc w:val="both"/>
        <w:rPr>
          <w:rFonts w:ascii="Verdana" w:eastAsia="Times New Roman" w:hAnsi="Verdana"/>
          <w:sz w:val="22"/>
          <w:szCs w:val="22"/>
        </w:rPr>
      </w:pPr>
      <w:r w:rsidRPr="00212BF1">
        <w:rPr>
          <w:rFonts w:ascii="Verdana" w:eastAsia="Times New Roman" w:hAnsi="Verdana"/>
          <w:sz w:val="22"/>
          <w:szCs w:val="22"/>
          <w:lang w:eastAsia="hi-IN" w:bidi="hi-IN"/>
        </w:rPr>
        <w:t>1. Wykonawca zobowiązuje się w</w:t>
      </w:r>
      <w:r w:rsidRPr="00212BF1">
        <w:rPr>
          <w:rFonts w:ascii="Verdana" w:eastAsia="Times New Roman" w:hAnsi="Verdana"/>
          <w:sz w:val="22"/>
          <w:szCs w:val="22"/>
        </w:rPr>
        <w:t>ykonywać obowiązki wynikające z niniejszej Umowy, Specyfikacji Warunków Zamówienia (SWZ), złożonej oferty, z zachowaniem należytej staranności wymaganej od profesjonalisty oraz zgodnie z obowiązującymi przepisami prawa, w szczególności ustawą z dnia 13 września 1996 r. o utrzymaniu czystości i porządku    w gminach (</w:t>
      </w:r>
      <w:proofErr w:type="spellStart"/>
      <w:r w:rsidRPr="00212BF1">
        <w:rPr>
          <w:rFonts w:ascii="Verdana" w:eastAsia="Times New Roman" w:hAnsi="Verdana"/>
          <w:sz w:val="22"/>
          <w:szCs w:val="22"/>
        </w:rPr>
        <w:t>t.j</w:t>
      </w:r>
      <w:proofErr w:type="spellEnd"/>
      <w:r w:rsidRPr="00212BF1">
        <w:rPr>
          <w:rFonts w:ascii="Verdana" w:eastAsia="Times New Roman" w:hAnsi="Verdana"/>
          <w:sz w:val="22"/>
          <w:szCs w:val="22"/>
        </w:rPr>
        <w:t>. Dz.U. z 202</w:t>
      </w:r>
      <w:r w:rsidR="00440DE2" w:rsidRPr="00212BF1">
        <w:rPr>
          <w:rFonts w:ascii="Verdana" w:eastAsia="Times New Roman" w:hAnsi="Verdana"/>
          <w:sz w:val="22"/>
          <w:szCs w:val="22"/>
        </w:rPr>
        <w:t>4</w:t>
      </w:r>
      <w:r w:rsidRPr="00212BF1">
        <w:rPr>
          <w:rFonts w:ascii="Verdana" w:eastAsia="Times New Roman" w:hAnsi="Verdana"/>
          <w:sz w:val="22"/>
          <w:szCs w:val="22"/>
        </w:rPr>
        <w:t xml:space="preserve">poz. </w:t>
      </w:r>
      <w:r w:rsidR="00440DE2" w:rsidRPr="00212BF1">
        <w:rPr>
          <w:rFonts w:ascii="Verdana" w:eastAsia="Times New Roman" w:hAnsi="Verdana"/>
          <w:sz w:val="22"/>
          <w:szCs w:val="22"/>
        </w:rPr>
        <w:t>399 ze zm.</w:t>
      </w:r>
      <w:r w:rsidR="005C22CF" w:rsidRPr="00212BF1">
        <w:rPr>
          <w:rFonts w:ascii="Verdana" w:eastAsia="Times New Roman" w:hAnsi="Verdana"/>
          <w:sz w:val="22"/>
          <w:szCs w:val="22"/>
        </w:rPr>
        <w:t xml:space="preserve">- </w:t>
      </w:r>
      <w:r w:rsidR="005C22CF" w:rsidRPr="00212BF1">
        <w:rPr>
          <w:rFonts w:ascii="Verdana" w:eastAsia="Times New Roman" w:hAnsi="Verdana"/>
          <w:b/>
          <w:bCs/>
          <w:sz w:val="22"/>
          <w:szCs w:val="22"/>
        </w:rPr>
        <w:t>zwana dalej ustawą o utrzymaniu czystości</w:t>
      </w:r>
      <w:r w:rsidRPr="00212BF1">
        <w:rPr>
          <w:rFonts w:ascii="Verdana" w:eastAsia="Times New Roman" w:hAnsi="Verdana"/>
          <w:sz w:val="22"/>
          <w:szCs w:val="22"/>
        </w:rPr>
        <w:t>), ustawą z dnia 14 grudnia 2012 r. o odpadach (</w:t>
      </w:r>
      <w:proofErr w:type="spellStart"/>
      <w:r w:rsidRPr="00212BF1">
        <w:rPr>
          <w:rFonts w:ascii="Verdana" w:eastAsia="Times New Roman" w:hAnsi="Verdana"/>
          <w:sz w:val="22"/>
          <w:szCs w:val="22"/>
        </w:rPr>
        <w:t>t.j</w:t>
      </w:r>
      <w:proofErr w:type="spellEnd"/>
      <w:r w:rsidRPr="00212BF1">
        <w:rPr>
          <w:rFonts w:ascii="Verdana" w:eastAsia="Times New Roman" w:hAnsi="Verdana"/>
          <w:sz w:val="22"/>
          <w:szCs w:val="22"/>
        </w:rPr>
        <w:t>. Dz.U. z 202</w:t>
      </w:r>
      <w:r w:rsidR="00440DE2" w:rsidRPr="00212BF1">
        <w:rPr>
          <w:rFonts w:ascii="Verdana" w:eastAsia="Times New Roman" w:hAnsi="Verdana"/>
          <w:sz w:val="22"/>
          <w:szCs w:val="22"/>
        </w:rPr>
        <w:t>3</w:t>
      </w:r>
      <w:r w:rsidRPr="00212BF1">
        <w:rPr>
          <w:rFonts w:ascii="Verdana" w:eastAsia="Times New Roman" w:hAnsi="Verdana"/>
          <w:sz w:val="22"/>
          <w:szCs w:val="22"/>
        </w:rPr>
        <w:t xml:space="preserve">r., poz. </w:t>
      </w:r>
      <w:r w:rsidR="00440DE2" w:rsidRPr="00212BF1">
        <w:rPr>
          <w:rFonts w:ascii="Verdana" w:eastAsia="Times New Roman" w:hAnsi="Verdana"/>
          <w:sz w:val="22"/>
          <w:szCs w:val="22"/>
        </w:rPr>
        <w:t>1587</w:t>
      </w:r>
      <w:r w:rsidRPr="00212BF1">
        <w:rPr>
          <w:rFonts w:ascii="Verdana" w:eastAsia="Times New Roman" w:hAnsi="Verdana"/>
          <w:sz w:val="22"/>
          <w:szCs w:val="22"/>
        </w:rPr>
        <w:t xml:space="preserve"> ze. zm.</w:t>
      </w:r>
      <w:r w:rsidR="005C22CF" w:rsidRPr="00212BF1">
        <w:rPr>
          <w:rFonts w:ascii="Verdana" w:eastAsia="Times New Roman" w:hAnsi="Verdana"/>
          <w:sz w:val="22"/>
          <w:szCs w:val="22"/>
        </w:rPr>
        <w:t xml:space="preserve"> zwana dalej </w:t>
      </w:r>
      <w:r w:rsidR="005C22CF" w:rsidRPr="00212BF1">
        <w:rPr>
          <w:rFonts w:ascii="Verdana" w:eastAsia="Times New Roman" w:hAnsi="Verdana"/>
          <w:b/>
          <w:bCs/>
          <w:sz w:val="22"/>
          <w:szCs w:val="22"/>
        </w:rPr>
        <w:t>ustawą o odpadach</w:t>
      </w:r>
      <w:r w:rsidRPr="00212BF1">
        <w:rPr>
          <w:rFonts w:ascii="Verdana" w:eastAsia="Times New Roman" w:hAnsi="Verdana"/>
          <w:sz w:val="22"/>
          <w:szCs w:val="22"/>
        </w:rPr>
        <w:t>), ustawą z dnia 27 kwietnia 2001r. prawo ochrony środowiska (</w:t>
      </w:r>
      <w:proofErr w:type="spellStart"/>
      <w:r w:rsidRPr="00212BF1">
        <w:rPr>
          <w:rFonts w:ascii="Verdana" w:eastAsia="Times New Roman" w:hAnsi="Verdana"/>
          <w:sz w:val="22"/>
          <w:szCs w:val="22"/>
        </w:rPr>
        <w:t>t.j</w:t>
      </w:r>
      <w:proofErr w:type="spellEnd"/>
      <w:r w:rsidRPr="00212BF1">
        <w:rPr>
          <w:rFonts w:ascii="Verdana" w:eastAsia="Times New Roman" w:hAnsi="Verdana"/>
          <w:sz w:val="22"/>
          <w:szCs w:val="22"/>
        </w:rPr>
        <w:t>. Dz.U. z 202</w:t>
      </w:r>
      <w:r w:rsidR="00440DE2" w:rsidRPr="00212BF1">
        <w:rPr>
          <w:rFonts w:ascii="Verdana" w:eastAsia="Times New Roman" w:hAnsi="Verdana"/>
          <w:sz w:val="22"/>
          <w:szCs w:val="22"/>
        </w:rPr>
        <w:t>4</w:t>
      </w:r>
      <w:r w:rsidRPr="00212BF1">
        <w:rPr>
          <w:rFonts w:ascii="Verdana" w:eastAsia="Times New Roman" w:hAnsi="Verdana"/>
          <w:sz w:val="22"/>
          <w:szCs w:val="22"/>
        </w:rPr>
        <w:t xml:space="preserve">r., poz. </w:t>
      </w:r>
      <w:r w:rsidR="00440DE2" w:rsidRPr="00212BF1">
        <w:rPr>
          <w:rFonts w:ascii="Verdana" w:eastAsia="Times New Roman" w:hAnsi="Verdana"/>
          <w:sz w:val="22"/>
          <w:szCs w:val="22"/>
        </w:rPr>
        <w:t>54</w:t>
      </w:r>
      <w:r w:rsidRPr="00212BF1">
        <w:rPr>
          <w:rFonts w:ascii="Verdana" w:eastAsia="Times New Roman" w:hAnsi="Verdana"/>
          <w:sz w:val="22"/>
          <w:szCs w:val="22"/>
        </w:rPr>
        <w:t xml:space="preserve"> ze zm.</w:t>
      </w:r>
      <w:r w:rsidR="005C22CF" w:rsidRPr="00212BF1">
        <w:rPr>
          <w:rFonts w:ascii="Verdana" w:eastAsia="Times New Roman" w:hAnsi="Verdana"/>
          <w:sz w:val="22"/>
          <w:szCs w:val="22"/>
        </w:rPr>
        <w:t xml:space="preserve"> </w:t>
      </w:r>
      <w:r w:rsidR="005C22CF" w:rsidRPr="00212BF1">
        <w:rPr>
          <w:rFonts w:ascii="Verdana" w:eastAsia="Times New Roman" w:hAnsi="Verdana"/>
          <w:b/>
          <w:bCs/>
          <w:sz w:val="22"/>
          <w:szCs w:val="22"/>
        </w:rPr>
        <w:t xml:space="preserve">zwana dalej ustawą </w:t>
      </w:r>
      <w:proofErr w:type="spellStart"/>
      <w:r w:rsidR="005C22CF" w:rsidRPr="00212BF1">
        <w:rPr>
          <w:rFonts w:ascii="Verdana" w:eastAsia="Times New Roman" w:hAnsi="Verdana"/>
          <w:b/>
          <w:bCs/>
          <w:sz w:val="22"/>
          <w:szCs w:val="22"/>
        </w:rPr>
        <w:t>poś</w:t>
      </w:r>
      <w:proofErr w:type="spellEnd"/>
      <w:r w:rsidRPr="00212BF1">
        <w:rPr>
          <w:rFonts w:ascii="Verdana" w:eastAsia="Times New Roman" w:hAnsi="Verdana"/>
          <w:sz w:val="22"/>
          <w:szCs w:val="22"/>
        </w:rPr>
        <w:t xml:space="preserve">), aktami wykonawczymi do ww. ustaw, Regulaminem utrzymania czystości i porządku na terenie gminy Stronie Śląskie i aktami prawa miejscowego dotyczącymi gospodarki odpadami komunalnymi. </w:t>
      </w:r>
    </w:p>
    <w:p w14:paraId="7A3B31EF" w14:textId="77777777" w:rsidR="00085255" w:rsidRPr="00212BF1" w:rsidRDefault="00085255" w:rsidP="000317E2">
      <w:pPr>
        <w:widowControl/>
        <w:autoSpaceDN/>
        <w:adjustRightInd/>
        <w:spacing w:line="360" w:lineRule="auto"/>
        <w:jc w:val="both"/>
        <w:rPr>
          <w:rFonts w:ascii="Verdana" w:eastAsia="Times New Roman" w:hAnsi="Verdana"/>
          <w:sz w:val="22"/>
          <w:szCs w:val="22"/>
          <w:lang w:eastAsia="hi-IN" w:bidi="hi-IN"/>
        </w:rPr>
      </w:pPr>
      <w:r w:rsidRPr="00212BF1">
        <w:rPr>
          <w:rFonts w:ascii="Verdana" w:eastAsia="Times New Roman" w:hAnsi="Verdana"/>
          <w:sz w:val="22"/>
          <w:szCs w:val="22"/>
        </w:rPr>
        <w:t xml:space="preserve">2. </w:t>
      </w:r>
      <w:r w:rsidRPr="00212BF1">
        <w:rPr>
          <w:rFonts w:ascii="Verdana" w:eastAsia="Times New Roman" w:hAnsi="Verdana"/>
          <w:sz w:val="22"/>
          <w:szCs w:val="22"/>
          <w:lang w:eastAsia="hi-IN" w:bidi="hi-IN"/>
        </w:rPr>
        <w:t>Wykonawca jest zobowiązany do:</w:t>
      </w:r>
    </w:p>
    <w:p w14:paraId="4BF7A957" w14:textId="77777777" w:rsidR="00085255" w:rsidRPr="00212BF1" w:rsidRDefault="00085255" w:rsidP="000317E2">
      <w:pPr>
        <w:widowControl/>
        <w:autoSpaceDN/>
        <w:adjustRightInd/>
        <w:spacing w:line="360" w:lineRule="auto"/>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a)  Ważenia odpadów: Zamawiający wprowadza obowiązek ważenia odpadów wywożonych, poprzez każdorazowe ważenie wjeżdżającego i wyjeżdzającego pojazdu Wykonawcy z terenu gminy. Podstawą do wystawienia faktury miesięcznej będzie łączna masa zważonych odpadów przez Zamawiającego w danym miesiącu.</w:t>
      </w:r>
    </w:p>
    <w:p w14:paraId="772850D5" w14:textId="77777777" w:rsidR="00085255" w:rsidRPr="00212BF1" w:rsidRDefault="00085255" w:rsidP="000317E2">
      <w:pPr>
        <w:widowControl/>
        <w:autoSpaceDN/>
        <w:adjustRightInd/>
        <w:spacing w:line="360" w:lineRule="auto"/>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b)  Odbierania wszystkich odpadów komunalnych określonych w tabeli nr 3 załącznika nr 10 (OPZ) do SWZ, wytworzonych i zebranych na terenie nieruchomości zamieszkałych, niezamieszkałych i mieszanych w pojemnikach.</w:t>
      </w:r>
    </w:p>
    <w:p w14:paraId="60B2009A" w14:textId="77777777" w:rsidR="00085255" w:rsidRPr="00212BF1" w:rsidRDefault="00085255" w:rsidP="000317E2">
      <w:pPr>
        <w:widowControl/>
        <w:autoSpaceDN/>
        <w:adjustRightInd/>
        <w:spacing w:line="360" w:lineRule="auto"/>
        <w:jc w:val="both"/>
        <w:rPr>
          <w:rFonts w:ascii="Verdana" w:eastAsia="Times New Roman" w:hAnsi="Verdana"/>
          <w:sz w:val="22"/>
          <w:szCs w:val="22"/>
        </w:rPr>
      </w:pPr>
      <w:r w:rsidRPr="00212BF1">
        <w:rPr>
          <w:rFonts w:ascii="Verdana" w:eastAsia="Times New Roman" w:hAnsi="Verdana"/>
          <w:sz w:val="22"/>
          <w:szCs w:val="22"/>
          <w:lang w:eastAsia="hi-IN" w:bidi="hi-IN"/>
        </w:rPr>
        <w:t xml:space="preserve">c) </w:t>
      </w:r>
      <w:r w:rsidRPr="00212BF1">
        <w:rPr>
          <w:rFonts w:ascii="Verdana" w:eastAsia="Times New Roman" w:hAnsi="Verdana"/>
          <w:sz w:val="22"/>
          <w:szCs w:val="22"/>
        </w:rPr>
        <w:t>Odbierania odpadów komunalnych:</w:t>
      </w:r>
    </w:p>
    <w:p w14:paraId="27CDEC4A" w14:textId="77777777" w:rsidR="00085255" w:rsidRPr="00212BF1" w:rsidRDefault="00085255" w:rsidP="000317E2">
      <w:pPr>
        <w:widowControl/>
        <w:autoSpaceDN/>
        <w:adjustRightInd/>
        <w:spacing w:line="360" w:lineRule="auto"/>
        <w:jc w:val="both"/>
        <w:rPr>
          <w:rFonts w:ascii="Verdana" w:eastAsia="Times New Roman" w:hAnsi="Verdana"/>
          <w:sz w:val="22"/>
          <w:szCs w:val="22"/>
        </w:rPr>
      </w:pPr>
      <w:r w:rsidRPr="00212BF1">
        <w:rPr>
          <w:rFonts w:ascii="Verdana" w:eastAsia="Times New Roman" w:hAnsi="Verdana"/>
          <w:sz w:val="22"/>
          <w:szCs w:val="22"/>
        </w:rPr>
        <w:lastRenderedPageBreak/>
        <w:t>- systematycznie i bez jakiejkolwiek przerwy, w sposób nie zakłócający spoczynku nocnego oraz ruchu drogowego,</w:t>
      </w:r>
    </w:p>
    <w:p w14:paraId="21EE8C48" w14:textId="77777777" w:rsidR="00085255" w:rsidRPr="00212BF1" w:rsidRDefault="00085255" w:rsidP="000317E2">
      <w:pPr>
        <w:widowControl/>
        <w:suppressAutoHyphens/>
        <w:autoSpaceDE/>
        <w:autoSpaceDN/>
        <w:adjustRightInd/>
        <w:spacing w:line="360" w:lineRule="auto"/>
        <w:jc w:val="both"/>
        <w:rPr>
          <w:rFonts w:ascii="Verdana" w:eastAsia="Times New Roman" w:hAnsi="Verdana"/>
          <w:sz w:val="22"/>
          <w:szCs w:val="22"/>
        </w:rPr>
      </w:pPr>
      <w:r w:rsidRPr="00212BF1">
        <w:rPr>
          <w:rFonts w:ascii="Verdana" w:eastAsia="Times New Roman" w:hAnsi="Verdana"/>
          <w:sz w:val="22"/>
          <w:szCs w:val="22"/>
        </w:rPr>
        <w:t>- w terminach wynikających z przyjętego harmonogramu,</w:t>
      </w:r>
    </w:p>
    <w:p w14:paraId="57885EE0" w14:textId="77777777" w:rsidR="00085255" w:rsidRPr="00212BF1" w:rsidRDefault="00085255" w:rsidP="000317E2">
      <w:pPr>
        <w:widowControl/>
        <w:suppressAutoHyphens/>
        <w:autoSpaceDE/>
        <w:autoSpaceDN/>
        <w:adjustRightInd/>
        <w:spacing w:line="360" w:lineRule="auto"/>
        <w:jc w:val="both"/>
        <w:rPr>
          <w:rFonts w:ascii="Verdana" w:eastAsia="Times New Roman" w:hAnsi="Verdana"/>
          <w:sz w:val="22"/>
          <w:szCs w:val="22"/>
        </w:rPr>
      </w:pPr>
      <w:r w:rsidRPr="00212BF1">
        <w:rPr>
          <w:rFonts w:ascii="Verdana" w:eastAsia="Times New Roman" w:hAnsi="Verdana"/>
          <w:sz w:val="22"/>
          <w:szCs w:val="22"/>
        </w:rPr>
        <w:t>- niezależnie od warunków atmosferycznych.</w:t>
      </w:r>
    </w:p>
    <w:p w14:paraId="25ACA479" w14:textId="77777777" w:rsidR="00085255" w:rsidRPr="00212BF1" w:rsidRDefault="00085255" w:rsidP="000317E2">
      <w:pPr>
        <w:widowControl/>
        <w:suppressAutoHyphens/>
        <w:autoSpaceDE/>
        <w:autoSpaceDN/>
        <w:adjustRightInd/>
        <w:spacing w:line="360" w:lineRule="auto"/>
        <w:jc w:val="both"/>
        <w:rPr>
          <w:rFonts w:ascii="Verdana" w:eastAsia="Times New Roman" w:hAnsi="Verdana"/>
          <w:sz w:val="22"/>
          <w:szCs w:val="22"/>
        </w:rPr>
      </w:pPr>
      <w:r w:rsidRPr="00212BF1">
        <w:rPr>
          <w:rFonts w:ascii="Verdana" w:eastAsia="Times New Roman" w:hAnsi="Verdana"/>
          <w:sz w:val="22"/>
          <w:szCs w:val="22"/>
        </w:rPr>
        <w:t>d) odbierania wszystkich odpadów komunalnych określonych w tabeli nr 8 załącznika nr 10 (OPZ) do SWZ, zgromadzonych w z Punkcie Selektywnego Zbierania Odpadów Komunalnych (zwany dalej PSZOK) z nieruchomości zamieszkałych, niezamieszkałych i mieszanych z terenu gminy;</w:t>
      </w:r>
    </w:p>
    <w:p w14:paraId="6B2E7B6A" w14:textId="1DD5C76B" w:rsidR="00085255" w:rsidRPr="00212BF1" w:rsidRDefault="00085255" w:rsidP="000317E2">
      <w:pPr>
        <w:widowControl/>
        <w:tabs>
          <w:tab w:val="left" w:pos="360"/>
        </w:tabs>
        <w:suppressAutoHyphens/>
        <w:autoSpaceDN/>
        <w:adjustRightInd/>
        <w:spacing w:line="360" w:lineRule="auto"/>
        <w:jc w:val="both"/>
        <w:rPr>
          <w:rFonts w:ascii="Verdana" w:eastAsia="Times New Roman" w:hAnsi="Verdana"/>
          <w:bCs/>
          <w:sz w:val="22"/>
          <w:szCs w:val="22"/>
          <w:lang w:eastAsia="hi-IN" w:bidi="hi-IN"/>
        </w:rPr>
      </w:pPr>
      <w:r w:rsidRPr="00212BF1">
        <w:rPr>
          <w:rFonts w:ascii="Verdana" w:eastAsia="Times New Roman" w:hAnsi="Verdana"/>
          <w:bCs/>
          <w:sz w:val="22"/>
          <w:szCs w:val="22"/>
          <w:lang w:eastAsia="hi-IN" w:bidi="hi-IN"/>
        </w:rPr>
        <w:t xml:space="preserve">e) Nie mieszania: selektywnie zebranych odpadów komunalnych ze zmieszanymi odpadami komunalnymi oraz selektywnie zebranych odpadów komunalnych różnych frakcji ze sobą. Przez zakaz mieszania odpadów należy rozumieć w szczególności: oddzielny odbiór odpadów każdej frakcji wysegregowanych odpadów komunalnych i ich oddzielny transport pojazdami specjalistycznymi lub taki odbiór, załadunek, transport zebranych wysegregowanych odpadów komunalnych do pojazdu specjalistycznego, aby poszczególne frakcje odpadów były oddzielnie gromadzone i transportowane                       (dopuszczalny jest odbiór i transport różnych frakcji odpadów zbieranych selektywnie jednym pojazdem tylko w przypadku, gdy pojazd ten wyposażony jest w osobne przegrody do zbierania i transportowania odpadów różnych frakcji w sposób wykluczający ich mieszanie). </w:t>
      </w:r>
    </w:p>
    <w:p w14:paraId="714179F5" w14:textId="72EEAAB9" w:rsidR="00085255" w:rsidRPr="00212BF1" w:rsidRDefault="00085255" w:rsidP="000317E2">
      <w:pPr>
        <w:widowControl/>
        <w:tabs>
          <w:tab w:val="left" w:pos="360"/>
        </w:tabs>
        <w:suppressAutoHyphens/>
        <w:autoSpaceDN/>
        <w:adjustRightInd/>
        <w:spacing w:line="360" w:lineRule="auto"/>
        <w:jc w:val="both"/>
        <w:rPr>
          <w:rFonts w:ascii="Verdana" w:eastAsia="Times New Roman" w:hAnsi="Verdana"/>
          <w:bCs/>
          <w:sz w:val="22"/>
          <w:szCs w:val="22"/>
          <w:lang w:eastAsia="hi-IN" w:bidi="hi-IN"/>
        </w:rPr>
      </w:pPr>
      <w:r w:rsidRPr="00212BF1">
        <w:rPr>
          <w:rFonts w:ascii="Verdana" w:eastAsia="Times New Roman" w:hAnsi="Verdana"/>
          <w:bCs/>
          <w:sz w:val="22"/>
          <w:szCs w:val="22"/>
          <w:lang w:eastAsia="hi-IN" w:bidi="hi-IN"/>
        </w:rPr>
        <w:t>f) Zagospodarowania selektywnie zebranych odpadów w taki sposób, aby zapewnić Zamawiającemu osiągnięcie poziomu recyklingu, przygotowania do ponownego użycia i odzysku papieru, metalu, tworzyw sztucznych i szkła w wysokości  co najmniej 55 % wagowo za 2025 rok, 56% wagowo za 2026 rok oraz 57% wagowo za 2027 rok, na zasadach określonych w ustawie o utrzymaniu czystości.</w:t>
      </w:r>
    </w:p>
    <w:p w14:paraId="77F08DEF" w14:textId="6CCEBF06" w:rsidR="00085255" w:rsidRPr="00212BF1" w:rsidRDefault="00085255" w:rsidP="000317E2">
      <w:pPr>
        <w:widowControl/>
        <w:tabs>
          <w:tab w:val="left" w:pos="360"/>
        </w:tabs>
        <w:suppressAutoHyphens/>
        <w:autoSpaceDN/>
        <w:adjustRightInd/>
        <w:spacing w:line="360" w:lineRule="auto"/>
        <w:jc w:val="both"/>
        <w:rPr>
          <w:rFonts w:ascii="Verdana" w:eastAsia="Times New Roman" w:hAnsi="Verdana"/>
          <w:bCs/>
          <w:sz w:val="22"/>
          <w:szCs w:val="22"/>
          <w:lang w:eastAsia="hi-IN" w:bidi="hi-IN"/>
        </w:rPr>
      </w:pPr>
      <w:r w:rsidRPr="00212BF1">
        <w:rPr>
          <w:rFonts w:ascii="Verdana" w:eastAsia="Times New Roman" w:hAnsi="Verdana"/>
          <w:bCs/>
          <w:sz w:val="22"/>
          <w:szCs w:val="22"/>
          <w:lang w:eastAsia="hi-IN" w:bidi="hi-IN"/>
        </w:rPr>
        <w:t>g)</w:t>
      </w:r>
      <w:r w:rsidRPr="00212BF1">
        <w:rPr>
          <w:rFonts w:ascii="Verdana" w:eastAsia="Times New Roman" w:hAnsi="Verdana"/>
          <w:bCs/>
          <w:sz w:val="22"/>
          <w:szCs w:val="22"/>
          <w:lang w:eastAsia="hi-IN" w:bidi="hi-IN"/>
        </w:rPr>
        <w:tab/>
        <w:t>Zagospodarowania bioodpadów w taki sposób, aby zapewnić Zamawiającemu ograniczenie masy odpadów komunalnych ulegających biodegradacji przekazywanych do składowania w stosunku do masy tych odpadów wytworzonych w 1995 r., na zasadach określonych w ustawie o utrzymaniu czystości.</w:t>
      </w:r>
    </w:p>
    <w:p w14:paraId="6281F33F" w14:textId="77777777" w:rsidR="00085255" w:rsidRPr="00212BF1" w:rsidRDefault="00085255" w:rsidP="000317E2">
      <w:pPr>
        <w:widowControl/>
        <w:tabs>
          <w:tab w:val="left" w:pos="360"/>
        </w:tabs>
        <w:suppressAutoHyphens/>
        <w:autoSpaceDN/>
        <w:adjustRightInd/>
        <w:spacing w:line="360" w:lineRule="auto"/>
        <w:jc w:val="both"/>
        <w:rPr>
          <w:rFonts w:ascii="Verdana" w:eastAsia="Times New Roman" w:hAnsi="Verdana"/>
          <w:bCs/>
          <w:sz w:val="22"/>
          <w:szCs w:val="22"/>
        </w:rPr>
      </w:pPr>
      <w:r w:rsidRPr="00212BF1">
        <w:rPr>
          <w:rFonts w:ascii="Verdana" w:eastAsia="Times New Roman" w:hAnsi="Verdana"/>
          <w:bCs/>
          <w:sz w:val="22"/>
          <w:szCs w:val="22"/>
          <w:lang w:eastAsia="hi-IN" w:bidi="hi-IN"/>
        </w:rPr>
        <w:t>h) Realizowania p</w:t>
      </w:r>
      <w:r w:rsidRPr="00212BF1">
        <w:rPr>
          <w:rFonts w:ascii="Verdana" w:eastAsia="Times New Roman" w:hAnsi="Verdana"/>
          <w:bCs/>
          <w:sz w:val="22"/>
          <w:szCs w:val="22"/>
        </w:rPr>
        <w:t>rzedmiotu zamówienia w sposób zapewniający, że odebrane odpady  z terenu Gminy Stronie Śląskie nie będą mieszane z odpadami zebranymi poza jej terenem.</w:t>
      </w:r>
    </w:p>
    <w:p w14:paraId="2E5DA79B" w14:textId="711615D2" w:rsidR="00085255" w:rsidRPr="00212BF1" w:rsidRDefault="00085255" w:rsidP="000317E2">
      <w:pPr>
        <w:widowControl/>
        <w:tabs>
          <w:tab w:val="left" w:pos="360"/>
        </w:tabs>
        <w:suppressAutoHyphens/>
        <w:autoSpaceDN/>
        <w:adjustRightInd/>
        <w:spacing w:line="360" w:lineRule="auto"/>
        <w:jc w:val="both"/>
        <w:rPr>
          <w:rFonts w:ascii="Verdana" w:eastAsia="Times New Roman" w:hAnsi="Verdana"/>
          <w:bCs/>
          <w:sz w:val="22"/>
          <w:szCs w:val="22"/>
        </w:rPr>
      </w:pPr>
      <w:r w:rsidRPr="00212BF1">
        <w:rPr>
          <w:rFonts w:ascii="Verdana" w:eastAsia="Times New Roman" w:hAnsi="Verdana"/>
          <w:bCs/>
          <w:sz w:val="22"/>
          <w:szCs w:val="22"/>
        </w:rPr>
        <w:t xml:space="preserve">i) Przekazywania odebranych odpadów komunalnych zmieszanych do zagospodarowania  do instalacji komunalnej, na zasadach określonych w art. 9e ust. 1 pkt 2 ustawy o utrzymaniu czystości. Instalacje, do których Wykonawca będzie przekazywał odebrane zmieszane odpady komunalne zostały wyszczególnione w </w:t>
      </w:r>
      <w:r w:rsidRPr="00212BF1">
        <w:rPr>
          <w:rFonts w:ascii="Verdana" w:eastAsia="Times New Roman" w:hAnsi="Verdana"/>
          <w:b/>
          <w:sz w:val="22"/>
          <w:szCs w:val="22"/>
        </w:rPr>
        <w:t xml:space="preserve">załączniku nr 4 </w:t>
      </w:r>
      <w:r w:rsidRPr="00212BF1">
        <w:rPr>
          <w:rFonts w:ascii="Verdana" w:eastAsia="Times New Roman" w:hAnsi="Verdana"/>
          <w:bCs/>
          <w:sz w:val="22"/>
          <w:szCs w:val="22"/>
        </w:rPr>
        <w:t>do umowy.</w:t>
      </w:r>
    </w:p>
    <w:p w14:paraId="59F3B87A" w14:textId="5242FE52" w:rsidR="00085255" w:rsidRPr="00212BF1" w:rsidRDefault="00085255" w:rsidP="000317E2">
      <w:pPr>
        <w:widowControl/>
        <w:tabs>
          <w:tab w:val="left" w:pos="360"/>
        </w:tabs>
        <w:suppressAutoHyphens/>
        <w:autoSpaceDN/>
        <w:adjustRightInd/>
        <w:spacing w:line="360" w:lineRule="auto"/>
        <w:jc w:val="both"/>
        <w:rPr>
          <w:rFonts w:ascii="Verdana" w:eastAsia="Times New Roman" w:hAnsi="Verdana"/>
          <w:bCs/>
          <w:sz w:val="22"/>
          <w:szCs w:val="22"/>
        </w:rPr>
      </w:pPr>
      <w:r w:rsidRPr="00212BF1">
        <w:rPr>
          <w:rFonts w:ascii="Verdana" w:eastAsia="Times New Roman" w:hAnsi="Verdana"/>
          <w:bCs/>
          <w:sz w:val="22"/>
          <w:szCs w:val="22"/>
        </w:rPr>
        <w:t xml:space="preserve">j) Przekazywania odebranych odpadów komunalnych segregowanych do instalacji odzysku i unieszkodliwiania odpadów, zgodnie z art. 9e ust. 1 pkt 1 ustawy o utrzymaniu </w:t>
      </w:r>
      <w:r w:rsidRPr="00212BF1">
        <w:rPr>
          <w:rFonts w:ascii="Verdana" w:eastAsia="Times New Roman" w:hAnsi="Verdana"/>
          <w:bCs/>
          <w:sz w:val="22"/>
          <w:szCs w:val="22"/>
        </w:rPr>
        <w:lastRenderedPageBreak/>
        <w:t xml:space="preserve">czystości. Instalacje, do których Wykonawca będzie przekazywać odebrane selektywnie odpady komunalne zostały wyszczególnione w </w:t>
      </w:r>
      <w:r w:rsidRPr="00212BF1">
        <w:rPr>
          <w:rFonts w:ascii="Verdana" w:eastAsia="Times New Roman" w:hAnsi="Verdana"/>
          <w:b/>
          <w:sz w:val="22"/>
          <w:szCs w:val="22"/>
        </w:rPr>
        <w:t>załączniku nr 4</w:t>
      </w:r>
      <w:r w:rsidRPr="00212BF1">
        <w:rPr>
          <w:rFonts w:ascii="Verdana" w:eastAsia="Times New Roman" w:hAnsi="Verdana"/>
          <w:bCs/>
          <w:sz w:val="22"/>
          <w:szCs w:val="22"/>
        </w:rPr>
        <w:t xml:space="preserve"> do umowy.</w:t>
      </w:r>
    </w:p>
    <w:p w14:paraId="75F911FC" w14:textId="77777777" w:rsidR="00085255" w:rsidRPr="00212BF1" w:rsidRDefault="00085255" w:rsidP="000317E2">
      <w:pPr>
        <w:widowControl/>
        <w:tabs>
          <w:tab w:val="left" w:pos="360"/>
        </w:tabs>
        <w:suppressAutoHyphens/>
        <w:autoSpaceDN/>
        <w:adjustRightInd/>
        <w:spacing w:line="360" w:lineRule="auto"/>
        <w:jc w:val="both"/>
        <w:rPr>
          <w:rFonts w:ascii="Verdana" w:eastAsia="Times New Roman" w:hAnsi="Verdana"/>
          <w:sz w:val="22"/>
          <w:szCs w:val="22"/>
          <w:lang w:eastAsia="hi-IN" w:bidi="hi-IN"/>
        </w:rPr>
      </w:pPr>
      <w:r w:rsidRPr="00212BF1">
        <w:rPr>
          <w:rFonts w:ascii="Verdana" w:eastAsia="Times New Roman" w:hAnsi="Verdana"/>
          <w:bCs/>
          <w:sz w:val="22"/>
          <w:szCs w:val="22"/>
        </w:rPr>
        <w:t>3.</w:t>
      </w:r>
      <w:r w:rsidRPr="00212BF1">
        <w:rPr>
          <w:rFonts w:ascii="Verdana" w:eastAsia="Times New Roman" w:hAnsi="Verdana"/>
          <w:b/>
          <w:sz w:val="22"/>
          <w:szCs w:val="22"/>
          <w:lang w:eastAsia="hi-IN" w:bidi="hi-IN"/>
        </w:rPr>
        <w:t xml:space="preserve"> </w:t>
      </w:r>
      <w:r w:rsidRPr="00212BF1">
        <w:rPr>
          <w:rFonts w:ascii="Verdana" w:eastAsia="Times New Roman" w:hAnsi="Verdana"/>
          <w:sz w:val="22"/>
          <w:szCs w:val="22"/>
          <w:lang w:eastAsia="hi-IN" w:bidi="hi-IN"/>
        </w:rPr>
        <w:t xml:space="preserve">Wykonawca zobowiązuje się do wykonywania przedmiotu umowy przy wykorzystaniu bazy magazynowo–transportowej i użyciu pojazdów wskazanych w swojej ofercie celem wykazania spełnienia warunków udziału w postępowaniu oraz poddanych ocenie Zamawiającego w zakresie kryterium „Aspekty środowiskowe”. Zamawiający dopuszcza zmianę tych pojazdów na inne, po wcześniejszym zgłoszeniu przez Wykonawcę, jeżeli Wykonawca wykaże, że pojazd zamienny spełnia wymagania  co najmniej w takim zakresie, w jakim uzyskał punkty zmieniany pojazd w kryterium „Aspekty środowiskowe”. Wykaz sprzętu zawiera </w:t>
      </w:r>
      <w:r w:rsidRPr="00212BF1">
        <w:rPr>
          <w:rFonts w:ascii="Verdana" w:eastAsia="Times New Roman" w:hAnsi="Verdana"/>
          <w:b/>
          <w:bCs/>
          <w:sz w:val="22"/>
          <w:szCs w:val="22"/>
          <w:lang w:eastAsia="hi-IN" w:bidi="hi-IN"/>
        </w:rPr>
        <w:t>załącznik nr 3</w:t>
      </w:r>
      <w:r w:rsidRPr="00212BF1">
        <w:rPr>
          <w:rFonts w:ascii="Verdana" w:eastAsia="Times New Roman" w:hAnsi="Verdana"/>
          <w:sz w:val="22"/>
          <w:szCs w:val="22"/>
          <w:lang w:eastAsia="hi-IN" w:bidi="hi-IN"/>
        </w:rPr>
        <w:t xml:space="preserve"> do umowy.</w:t>
      </w:r>
    </w:p>
    <w:p w14:paraId="735469F6" w14:textId="77777777" w:rsidR="004203D7" w:rsidRPr="00212BF1" w:rsidRDefault="004203D7" w:rsidP="000317E2">
      <w:pPr>
        <w:widowControl/>
        <w:tabs>
          <w:tab w:val="left" w:pos="360"/>
        </w:tabs>
        <w:suppressAutoHyphens/>
        <w:autoSpaceDN/>
        <w:adjustRightInd/>
        <w:spacing w:line="360" w:lineRule="auto"/>
        <w:jc w:val="both"/>
        <w:rPr>
          <w:rFonts w:ascii="Verdana" w:eastAsia="Times New Roman" w:hAnsi="Verdana"/>
          <w:bCs/>
          <w:sz w:val="22"/>
          <w:szCs w:val="22"/>
          <w:lang w:eastAsia="hi-IN" w:bidi="hi-IN"/>
        </w:rPr>
      </w:pPr>
    </w:p>
    <w:p w14:paraId="6F33DF70" w14:textId="77777777" w:rsidR="00085255" w:rsidRPr="00212BF1" w:rsidRDefault="00085255" w:rsidP="000317E2">
      <w:pPr>
        <w:widowControl/>
        <w:autoSpaceDN/>
        <w:adjustRightInd/>
        <w:spacing w:line="360" w:lineRule="auto"/>
        <w:jc w:val="center"/>
        <w:rPr>
          <w:rFonts w:ascii="Verdana" w:eastAsia="Times New Roman" w:hAnsi="Verdana"/>
          <w:b/>
          <w:bCs/>
          <w:sz w:val="22"/>
          <w:szCs w:val="22"/>
          <w:lang w:eastAsia="hi-IN" w:bidi="hi-IN"/>
        </w:rPr>
      </w:pPr>
      <w:r w:rsidRPr="00212BF1">
        <w:rPr>
          <w:rFonts w:ascii="Verdana" w:eastAsia="Times New Roman" w:hAnsi="Verdana"/>
          <w:b/>
          <w:bCs/>
          <w:sz w:val="22"/>
          <w:szCs w:val="22"/>
          <w:lang w:eastAsia="hi-IN" w:bidi="hi-IN"/>
        </w:rPr>
        <w:t>§ 6</w:t>
      </w:r>
    </w:p>
    <w:p w14:paraId="340FC54C" w14:textId="77777777" w:rsidR="00085255" w:rsidRPr="00212BF1" w:rsidRDefault="00085255" w:rsidP="000317E2">
      <w:pPr>
        <w:widowControl/>
        <w:autoSpaceDN/>
        <w:adjustRightInd/>
        <w:spacing w:line="360" w:lineRule="auto"/>
        <w:jc w:val="center"/>
        <w:rPr>
          <w:rFonts w:ascii="Verdana" w:eastAsia="Times New Roman" w:hAnsi="Verdana"/>
          <w:b/>
          <w:bCs/>
          <w:sz w:val="22"/>
          <w:szCs w:val="22"/>
          <w:lang w:eastAsia="hi-IN" w:bidi="hi-IN"/>
        </w:rPr>
      </w:pPr>
      <w:r w:rsidRPr="00212BF1">
        <w:rPr>
          <w:rFonts w:ascii="Verdana" w:eastAsia="Times New Roman" w:hAnsi="Verdana"/>
          <w:b/>
          <w:bCs/>
          <w:sz w:val="22"/>
          <w:szCs w:val="22"/>
          <w:lang w:eastAsia="hi-IN" w:bidi="hi-IN"/>
        </w:rPr>
        <w:t>Obowiązki Wykonawcy związane z harmonogramem odbioru odpadów komunalnych</w:t>
      </w:r>
    </w:p>
    <w:p w14:paraId="5C10C6F4" w14:textId="77777777" w:rsidR="00085255" w:rsidRPr="00212BF1" w:rsidRDefault="00085255" w:rsidP="000317E2">
      <w:pPr>
        <w:widowControl/>
        <w:autoSpaceDN/>
        <w:adjustRightInd/>
        <w:spacing w:line="360" w:lineRule="auto"/>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1. Wykonawca zapewnia odbieranie odpadów komunalnych z częstotliwością określoną w tabelach nr 4, 5 opisanych w załączniku nr 10 do SWZ (OPZ).</w:t>
      </w:r>
    </w:p>
    <w:p w14:paraId="0AAD7063" w14:textId="77777777" w:rsidR="00085255" w:rsidRPr="00212BF1" w:rsidRDefault="00085255" w:rsidP="000317E2">
      <w:pPr>
        <w:widowControl/>
        <w:autoSpaceDN/>
        <w:adjustRightInd/>
        <w:spacing w:line="360" w:lineRule="auto"/>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2. W przypadku zabudowy wielorodzinnej Wykonawca musi dostosować wielkość i ilość pojemników ustawionych dla danych nieruchomości do liczby osób korzystających z pojemników oraz ilości wytwarzanych odpadów;</w:t>
      </w:r>
    </w:p>
    <w:p w14:paraId="3ABD2F1A" w14:textId="77777777" w:rsidR="00085255" w:rsidRPr="00212BF1" w:rsidRDefault="00085255" w:rsidP="000317E2">
      <w:pPr>
        <w:widowControl/>
        <w:autoSpaceDN/>
        <w:adjustRightInd/>
        <w:spacing w:line="360" w:lineRule="auto"/>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3. Nieruchomości mieszane, tzn. takie na których zamieszkują mieszkańcy oraz jest prowadzona działalność wykonawca wyposaży w pojemniki o pojemności dostosowanej do liczby osób zamieszkałych i potrzeb wynikających z prowadzonej działalności.</w:t>
      </w:r>
    </w:p>
    <w:p w14:paraId="06C4C793" w14:textId="77777777" w:rsidR="00085255" w:rsidRPr="00212BF1" w:rsidRDefault="00085255" w:rsidP="000317E2">
      <w:pPr>
        <w:widowControl/>
        <w:autoSpaceDN/>
        <w:adjustRightInd/>
        <w:spacing w:line="360" w:lineRule="auto"/>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 xml:space="preserve">4. Wykonawca zobowiązany jest do wykonania dodatkowego odbioru odpadów komunalnych zmieszanych, odpadów selektywnie zbieranych z nieruchomości zabudowanych budynkami wielorodzinnymi, poza częstotliwością wynikającą z powyższych tabel, w dniu poprzedzającym święta Bożego Narodzenia oraz święta wielkanocne, a także w pierwszym dniu nie będącym dniem wolnym od pracy po tych świętach. </w:t>
      </w:r>
    </w:p>
    <w:p w14:paraId="4628FEAF" w14:textId="77777777" w:rsidR="00085255" w:rsidRPr="00212BF1" w:rsidRDefault="00085255" w:rsidP="000317E2">
      <w:pPr>
        <w:widowControl/>
        <w:autoSpaceDN/>
        <w:adjustRightInd/>
        <w:spacing w:line="360" w:lineRule="auto"/>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 xml:space="preserve">5. Wykonawca niezależnie od wskazanych częstotliwości odbierania poszczególnych rodzajów odpadów komunalnych zobowiązany jest uwzględnić w harmonogramie dodatkowe odbiory odpadów komunalnych z cmentarzy, nie dopuszczając do przepełnienia (Stronie Śląskie –Strachocin, Bolesławów) w dniach poprzedzających Dzień Wszystkich Świętych. Na 7 dni przed Dniem Wszystkich Świętych, Wykonawca podstawi również po trzy dodatkowe pojemniki 1100l do każdego gniazda na cmentarzach. </w:t>
      </w:r>
    </w:p>
    <w:p w14:paraId="2DBF66D4" w14:textId="77777777" w:rsidR="00085255" w:rsidRPr="00212BF1" w:rsidRDefault="00085255" w:rsidP="000317E2">
      <w:pPr>
        <w:widowControl/>
        <w:autoSpaceDN/>
        <w:adjustRightInd/>
        <w:spacing w:line="360" w:lineRule="auto"/>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 xml:space="preserve">6. Harmonogram wywozu odpadów komunalnych jest sporządzany przez Wykonawcę w terminie do 7 dni od momentu przekazania przez Zamawiającego wykazu punktów wywozowych i podlega akceptacji ze strony Zamawiającego. </w:t>
      </w:r>
    </w:p>
    <w:p w14:paraId="22D89208" w14:textId="77777777" w:rsidR="00085255" w:rsidRPr="00212BF1" w:rsidRDefault="00085255" w:rsidP="000317E2">
      <w:pPr>
        <w:widowControl/>
        <w:autoSpaceDN/>
        <w:adjustRightInd/>
        <w:spacing w:line="360" w:lineRule="auto"/>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lastRenderedPageBreak/>
        <w:t>7. Wykonawca opracowując ww. harmonogram musi uwzględnić rodzaj zabudowy oraz wymaganą częstotliwość odbioru odpadów komunalnych w taki sposób, aby nie doszło do przepełnienia pojemników na odpady, szczególnie w dniach świątecznych oraz w dniach ustawowo wolnych od pracy.</w:t>
      </w:r>
    </w:p>
    <w:p w14:paraId="69670D87" w14:textId="77777777" w:rsidR="00085255" w:rsidRPr="00212BF1" w:rsidRDefault="00085255" w:rsidP="000317E2">
      <w:pPr>
        <w:widowControl/>
        <w:autoSpaceDN/>
        <w:adjustRightInd/>
        <w:spacing w:line="360" w:lineRule="auto"/>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 xml:space="preserve">8. Dopuszcza się w szczególnie uzasadnionych przypadkach zmianę zatwierdzonego harmonogramu po wcześniejszym uzgodnieniu i akceptacji zmiany przez Zamawiającego. </w:t>
      </w:r>
    </w:p>
    <w:p w14:paraId="317EDEF8" w14:textId="77777777" w:rsidR="00085255" w:rsidRPr="00212BF1" w:rsidRDefault="00085255" w:rsidP="000317E2">
      <w:pPr>
        <w:widowControl/>
        <w:autoSpaceDN/>
        <w:adjustRightInd/>
        <w:spacing w:line="360" w:lineRule="auto"/>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9. Harmonogram powinien być sporządzony tak, aby odbiór odpadów komunalnych z danej nieruchomości, z zachowaniem przyjętej częstotliwości przypadał na te same dni tygodnia. Zadaniem Wykonawcy jest sporządzenie harmonogramu zapewniającego regularność i powtarzalność odbierania, by mieszkańcy mogli w łatwy sposób zaplanować przygotowanie odpadów do odebrania.</w:t>
      </w:r>
    </w:p>
    <w:p w14:paraId="6B3C8B49" w14:textId="77777777" w:rsidR="00085255" w:rsidRPr="00212BF1" w:rsidRDefault="00085255" w:rsidP="000317E2">
      <w:pPr>
        <w:widowControl/>
        <w:autoSpaceDN/>
        <w:adjustRightInd/>
        <w:spacing w:line="360" w:lineRule="auto"/>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 xml:space="preserve">10. W przypadku, gdy ustalony dzień tygodnia lub miesiąca dla odbioru odpadów komunalnych przypada w dniu ustawowo wolnym od pracy, Wykonawca zapewni odbiór odpadów komunalnych w następnym dniu niebędącym dniem ustawowo wolnym od pracy. </w:t>
      </w:r>
    </w:p>
    <w:p w14:paraId="0CB85C65" w14:textId="77777777" w:rsidR="00085255" w:rsidRPr="00212BF1" w:rsidRDefault="00085255" w:rsidP="000317E2">
      <w:pPr>
        <w:widowControl/>
        <w:autoSpaceDN/>
        <w:adjustRightInd/>
        <w:spacing w:line="360" w:lineRule="auto"/>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11. Harmonogram powinien odpowiadać następującym wytycznym:</w:t>
      </w:r>
    </w:p>
    <w:p w14:paraId="17BD3F53" w14:textId="77777777" w:rsidR="00085255" w:rsidRPr="00212BF1" w:rsidRDefault="00085255" w:rsidP="000317E2">
      <w:pPr>
        <w:widowControl/>
        <w:autoSpaceDN/>
        <w:adjustRightInd/>
        <w:spacing w:line="360" w:lineRule="auto"/>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a) powinien być sformułowany w sposób przejrzysty, jasny, pozwalający na szybkie zorientowanie się co do konkretnych dat obierania odpadów komunalnych, jak też regularności i powtarzalności odbierania odpadów komunalnych z poszczególnych rodzajów nieruchomości;</w:t>
      </w:r>
    </w:p>
    <w:p w14:paraId="52330235" w14:textId="77777777" w:rsidR="00085255" w:rsidRPr="00212BF1" w:rsidRDefault="00085255" w:rsidP="000317E2">
      <w:pPr>
        <w:widowControl/>
        <w:autoSpaceDN/>
        <w:adjustRightInd/>
        <w:spacing w:line="360" w:lineRule="auto"/>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b) powinien wskazywać daty odbierania poszczególnych rodzajów odpadów z nieruchomości;</w:t>
      </w:r>
    </w:p>
    <w:p w14:paraId="09E887CB" w14:textId="77777777" w:rsidR="00085255" w:rsidRPr="00212BF1" w:rsidRDefault="00085255" w:rsidP="000317E2">
      <w:pPr>
        <w:widowControl/>
        <w:autoSpaceDN/>
        <w:adjustRightInd/>
        <w:spacing w:line="360" w:lineRule="auto"/>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c) powinien zawierać informacje, o adresie i godzinach pracy PSZOK,</w:t>
      </w:r>
    </w:p>
    <w:p w14:paraId="38AE36BC" w14:textId="77777777" w:rsidR="00085255" w:rsidRPr="00212BF1" w:rsidRDefault="00085255" w:rsidP="000317E2">
      <w:pPr>
        <w:widowControl/>
        <w:autoSpaceDN/>
        <w:adjustRightInd/>
        <w:spacing w:line="360" w:lineRule="auto"/>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d) termin świadczenia usługi polegającej na myciu i dezynfekcji pojemników na odpady zmieszane i odpady ulegające biodegradacji</w:t>
      </w:r>
    </w:p>
    <w:p w14:paraId="0E76A8C9" w14:textId="77777777" w:rsidR="00085255" w:rsidRPr="00212BF1" w:rsidRDefault="00085255" w:rsidP="000317E2">
      <w:pPr>
        <w:widowControl/>
        <w:autoSpaceDN/>
        <w:adjustRightInd/>
        <w:spacing w:line="360" w:lineRule="auto"/>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 xml:space="preserve">e) adres, telefon kontaktowy do Wykonawcy pod który należy zgłaszać problemy z wywozem odpadów, e-mail na który można przesłać zażalenia dotyczące poziomu usług komunalnych. </w:t>
      </w:r>
    </w:p>
    <w:p w14:paraId="7935DC5E" w14:textId="77777777" w:rsidR="00085255" w:rsidRPr="00212BF1" w:rsidRDefault="00085255" w:rsidP="000317E2">
      <w:pPr>
        <w:widowControl/>
        <w:autoSpaceDN/>
        <w:adjustRightInd/>
        <w:spacing w:line="360" w:lineRule="auto"/>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12. Po podpisaniu umowy Wykonawca bez zbędnej zwłoki przekaże Zamawiającemu harmonogram w formie pliku PDF bez zabezpieczeń i haseł. Ta forma pliku jest obowiązująca dla wszystkich harmonogramów przekazywanych w trakcie trwania umowy.</w:t>
      </w:r>
    </w:p>
    <w:p w14:paraId="2253E894" w14:textId="77777777" w:rsidR="00085255" w:rsidRPr="00212BF1" w:rsidRDefault="00085255" w:rsidP="000317E2">
      <w:pPr>
        <w:widowControl/>
        <w:autoSpaceDN/>
        <w:adjustRightInd/>
        <w:spacing w:line="360" w:lineRule="auto"/>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 xml:space="preserve">13. Wykonawca umieści harmonogram odpadów na własnej stronie internetowej , który musi być aktualny przez cały okres obowiązywania umowy. </w:t>
      </w:r>
    </w:p>
    <w:p w14:paraId="080E34EF" w14:textId="77777777" w:rsidR="00085255" w:rsidRPr="00212BF1" w:rsidRDefault="00085255" w:rsidP="000317E2">
      <w:pPr>
        <w:widowControl/>
        <w:autoSpaceDN/>
        <w:adjustRightInd/>
        <w:spacing w:line="360" w:lineRule="auto"/>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14. Podczas odbioru odpadów Wykonawca rozpowszechni wśród mieszkańców  harmonogram odbioru odpadów komunalnych. W razie zmiany harmonogramu, Wykonawca każdorazowo opracuje i rozpowszechni wśród mieszkańców Gminy uaktualniony harmonogram;</w:t>
      </w:r>
    </w:p>
    <w:p w14:paraId="24116D06" w14:textId="77777777" w:rsidR="00085255" w:rsidRPr="00212BF1" w:rsidRDefault="00085255" w:rsidP="000317E2">
      <w:pPr>
        <w:widowControl/>
        <w:autoSpaceDN/>
        <w:adjustRightInd/>
        <w:spacing w:line="360" w:lineRule="auto"/>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lastRenderedPageBreak/>
        <w:t xml:space="preserve">15. Wykonawca opracuje i rozpowszechni wśród mieszkańców ulotki dotyczące zasad segregacji, które przed wydrukiem poda Zamawiającemu do akceptacji. </w:t>
      </w:r>
    </w:p>
    <w:p w14:paraId="4B903B7F" w14:textId="77777777" w:rsidR="00085255" w:rsidRPr="00212BF1" w:rsidRDefault="00085255" w:rsidP="000317E2">
      <w:pPr>
        <w:widowControl/>
        <w:autoSpaceDN/>
        <w:adjustRightInd/>
        <w:spacing w:line="360" w:lineRule="auto"/>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16. Ulotki powinny zostać przygotowane dla terenu całej Gminy.</w:t>
      </w:r>
    </w:p>
    <w:p w14:paraId="77475971" w14:textId="77777777" w:rsidR="00085255" w:rsidRPr="00212BF1" w:rsidRDefault="00085255" w:rsidP="000317E2">
      <w:pPr>
        <w:widowControl/>
        <w:autoSpaceDN/>
        <w:adjustRightInd/>
        <w:spacing w:line="360" w:lineRule="auto"/>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 xml:space="preserve">17. Wykonawca jest zobowiązany do przekazania harmonogramu wraz z ulotkami mieszkańcom poprzez dostarczenie do skrzynki na listy lub bezpośrednio do rąk mieszkańca danej nieruchomości. </w:t>
      </w:r>
    </w:p>
    <w:p w14:paraId="073F29E2" w14:textId="77777777" w:rsidR="00085255" w:rsidRPr="00212BF1" w:rsidRDefault="00085255" w:rsidP="000317E2">
      <w:pPr>
        <w:widowControl/>
        <w:autoSpaceDN/>
        <w:adjustRightInd/>
        <w:spacing w:line="360" w:lineRule="auto"/>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18. Wykonawca ma obowiązek przekazać Zamawiającemu:</w:t>
      </w:r>
    </w:p>
    <w:p w14:paraId="1D3670E3" w14:textId="77777777" w:rsidR="00085255" w:rsidRPr="00212BF1" w:rsidRDefault="00085255" w:rsidP="000317E2">
      <w:pPr>
        <w:widowControl/>
        <w:autoSpaceDN/>
        <w:adjustRightInd/>
        <w:spacing w:line="360" w:lineRule="auto"/>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a) 1000 szt. ulotek zawierających harmonogram odbioru poszczególnych odpadów;</w:t>
      </w:r>
    </w:p>
    <w:p w14:paraId="4C956744" w14:textId="77777777" w:rsidR="00085255" w:rsidRPr="00212BF1" w:rsidRDefault="00085255" w:rsidP="000317E2">
      <w:pPr>
        <w:widowControl/>
        <w:autoSpaceDN/>
        <w:adjustRightInd/>
        <w:spacing w:line="360" w:lineRule="auto"/>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b) w terminie 14 dni przed zorganizowaniem zbiórki odpadów wielkogabarytowych, mebli, zużytych opon, zużytego sprzętu elektrycznego i elektronicznego, wielkogabarytowych opakowań ulegających biodegradacji – każdorazowo:</w:t>
      </w:r>
    </w:p>
    <w:p w14:paraId="1AA77B64" w14:textId="77777777" w:rsidR="00085255" w:rsidRPr="00212BF1" w:rsidRDefault="00085255" w:rsidP="000317E2">
      <w:pPr>
        <w:widowControl/>
        <w:autoSpaceDN/>
        <w:adjustRightInd/>
        <w:spacing w:line="360" w:lineRule="auto"/>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- 100 szt. kolorowych plakatów formatu A4</w:t>
      </w:r>
    </w:p>
    <w:p w14:paraId="26355D15" w14:textId="77777777" w:rsidR="00085255" w:rsidRPr="00212BF1" w:rsidRDefault="00085255" w:rsidP="000317E2">
      <w:pPr>
        <w:widowControl/>
        <w:autoSpaceDN/>
        <w:adjustRightInd/>
        <w:spacing w:line="360" w:lineRule="auto"/>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- 30 szt. kolorowych plakatów formatu A3</w:t>
      </w:r>
    </w:p>
    <w:p w14:paraId="6840B97B" w14:textId="77777777" w:rsidR="00085255" w:rsidRPr="00212BF1" w:rsidRDefault="00085255" w:rsidP="000317E2">
      <w:pPr>
        <w:widowControl/>
        <w:autoSpaceDN/>
        <w:adjustRightInd/>
        <w:spacing w:line="360" w:lineRule="auto"/>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zawierające informacje, o terminie zbiórki;</w:t>
      </w:r>
    </w:p>
    <w:p w14:paraId="16188F22" w14:textId="77777777" w:rsidR="00085255" w:rsidRPr="00212BF1" w:rsidRDefault="00085255" w:rsidP="000317E2">
      <w:pPr>
        <w:widowControl/>
        <w:autoSpaceDN/>
        <w:adjustRightInd/>
        <w:spacing w:line="360" w:lineRule="auto"/>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 xml:space="preserve">c) 1000 szt. ulotek zawierających informacje dotyczące zasad segregacji, </w:t>
      </w:r>
    </w:p>
    <w:p w14:paraId="4737D0F6" w14:textId="77777777" w:rsidR="00085255" w:rsidRPr="00212BF1" w:rsidRDefault="00085255" w:rsidP="000317E2">
      <w:pPr>
        <w:widowControl/>
        <w:autoSpaceDN/>
        <w:adjustRightInd/>
        <w:spacing w:line="360" w:lineRule="auto"/>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w każdym roku trwania umowy.</w:t>
      </w:r>
    </w:p>
    <w:p w14:paraId="43583D64" w14:textId="77777777" w:rsidR="00085255" w:rsidRPr="00212BF1" w:rsidRDefault="00085255" w:rsidP="000317E2">
      <w:pPr>
        <w:widowControl/>
        <w:autoSpaceDN/>
        <w:adjustRightInd/>
        <w:spacing w:line="360" w:lineRule="auto"/>
        <w:jc w:val="center"/>
        <w:rPr>
          <w:rFonts w:ascii="Verdana" w:eastAsia="Times New Roman" w:hAnsi="Verdana"/>
          <w:b/>
          <w:bCs/>
          <w:sz w:val="22"/>
          <w:szCs w:val="22"/>
          <w:lang w:eastAsia="hi-IN" w:bidi="hi-IN"/>
        </w:rPr>
      </w:pPr>
      <w:r w:rsidRPr="00212BF1">
        <w:rPr>
          <w:rFonts w:ascii="Verdana" w:eastAsia="Times New Roman" w:hAnsi="Verdana"/>
          <w:b/>
          <w:bCs/>
          <w:sz w:val="22"/>
          <w:szCs w:val="22"/>
          <w:lang w:eastAsia="hi-IN" w:bidi="hi-IN"/>
        </w:rPr>
        <w:t>§ 7</w:t>
      </w:r>
    </w:p>
    <w:p w14:paraId="1E3966D0" w14:textId="7973E7BD" w:rsidR="00085255" w:rsidRPr="00212BF1" w:rsidRDefault="00085255" w:rsidP="000317E2">
      <w:pPr>
        <w:widowControl/>
        <w:autoSpaceDN/>
        <w:adjustRightInd/>
        <w:spacing w:line="360" w:lineRule="auto"/>
        <w:jc w:val="center"/>
        <w:rPr>
          <w:rFonts w:ascii="Verdana" w:eastAsia="Times New Roman" w:hAnsi="Verdana"/>
          <w:b/>
          <w:bCs/>
          <w:sz w:val="22"/>
          <w:szCs w:val="22"/>
          <w:lang w:eastAsia="hi-IN" w:bidi="hi-IN"/>
        </w:rPr>
      </w:pPr>
      <w:r w:rsidRPr="00212BF1">
        <w:rPr>
          <w:rFonts w:ascii="Verdana" w:eastAsia="Times New Roman" w:hAnsi="Verdana"/>
          <w:b/>
          <w:bCs/>
          <w:sz w:val="22"/>
          <w:szCs w:val="22"/>
          <w:lang w:eastAsia="hi-IN" w:bidi="hi-IN"/>
        </w:rPr>
        <w:t>Obowiązki Wykonawcy w zakresie wyposażenia nieruchomości i PSZOK-u w pojemniki, kontenery</w:t>
      </w:r>
    </w:p>
    <w:p w14:paraId="1B29FD13" w14:textId="60411F82" w:rsidR="00085255" w:rsidRPr="00212BF1" w:rsidRDefault="004203D7" w:rsidP="000317E2">
      <w:pPr>
        <w:widowControl/>
        <w:tabs>
          <w:tab w:val="num" w:pos="360"/>
        </w:tabs>
        <w:suppressAutoHyphens/>
        <w:autoSpaceDE/>
        <w:autoSpaceDN/>
        <w:adjustRightInd/>
        <w:spacing w:line="360" w:lineRule="auto"/>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 xml:space="preserve">1. </w:t>
      </w:r>
      <w:r w:rsidR="00085255" w:rsidRPr="00212BF1">
        <w:rPr>
          <w:rFonts w:ascii="Verdana" w:eastAsia="Times New Roman" w:hAnsi="Verdana"/>
          <w:sz w:val="22"/>
          <w:szCs w:val="22"/>
          <w:lang w:eastAsia="hi-IN" w:bidi="hi-IN"/>
        </w:rPr>
        <w:t xml:space="preserve">Wykonawca zobowiązany jest do wyposażenia na własny koszt nieruchomości zamieszkałych i niezamieszkałych w niezbędną ilość pojemników do selektywnej zbiórki następujących frakcji odpadów: metale i tworzywa sztuczne, papier, szkło, odpady zielone i kuchenne pochodzenia roślinnego, odpady pozostałe po segregacji przed rozpoczęciem realizacji  odbioru odpadów zgodnie z dostarczonymi Wykonawcy przez Zamawiającego danymi (załącznik 1 do </w:t>
      </w:r>
      <w:r w:rsidR="003361C6">
        <w:rPr>
          <w:rFonts w:ascii="Verdana" w:eastAsia="Times New Roman" w:hAnsi="Verdana"/>
          <w:sz w:val="22"/>
          <w:szCs w:val="22"/>
          <w:lang w:eastAsia="hi-IN" w:bidi="hi-IN"/>
        </w:rPr>
        <w:t>umowy)</w:t>
      </w:r>
      <w:r w:rsidR="00085255" w:rsidRPr="00212BF1">
        <w:rPr>
          <w:rFonts w:ascii="Verdana" w:eastAsia="Times New Roman" w:hAnsi="Verdana"/>
          <w:sz w:val="22"/>
          <w:szCs w:val="22"/>
          <w:lang w:eastAsia="hi-IN" w:bidi="hi-IN"/>
        </w:rPr>
        <w:t>. Wykonawcy nie przysługują jakiekolwiek roszczenia względem Zamawiającego, jeśli w okresie realizacji przedmiotu zamówienia ilość ta będzie mniejsza lub większa.</w:t>
      </w:r>
    </w:p>
    <w:p w14:paraId="34DE8EA1" w14:textId="5F8FDF56" w:rsidR="00085255" w:rsidRPr="00212BF1" w:rsidRDefault="00085255" w:rsidP="000317E2">
      <w:pPr>
        <w:widowControl/>
        <w:tabs>
          <w:tab w:val="num" w:pos="360"/>
        </w:tabs>
        <w:suppressAutoHyphens/>
        <w:autoSpaceDE/>
        <w:autoSpaceDN/>
        <w:adjustRightInd/>
        <w:spacing w:line="360" w:lineRule="auto"/>
        <w:ind w:hanging="142"/>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 xml:space="preserve"> </w:t>
      </w:r>
      <w:r w:rsidR="004203D7" w:rsidRPr="00212BF1">
        <w:rPr>
          <w:rFonts w:ascii="Verdana" w:eastAsia="Times New Roman" w:hAnsi="Verdana"/>
          <w:sz w:val="22"/>
          <w:szCs w:val="22"/>
          <w:lang w:eastAsia="hi-IN" w:bidi="hi-IN"/>
        </w:rPr>
        <w:t xml:space="preserve">2. </w:t>
      </w:r>
      <w:r w:rsidRPr="00212BF1">
        <w:rPr>
          <w:rFonts w:ascii="Verdana" w:eastAsia="Times New Roman" w:hAnsi="Verdana"/>
          <w:sz w:val="22"/>
          <w:szCs w:val="22"/>
        </w:rPr>
        <w:t xml:space="preserve">Wykonawca zobowiązany jest do wyposażenia na własny koszt w odpowiednie (zgodne z  obowiązującymi w okresie trwania umowy przepisami prawa powszechnego i lokalnego) pojemniki i kontenery Punktu Selektywnego Zbierania Odpadów Komunalnych, zwanego dalej PSZOK, w  ramach którego zbierane będą odpady wymienione w tabeli nr 8 w załączniku nr 10 do SWZ (OPZ). </w:t>
      </w:r>
    </w:p>
    <w:p w14:paraId="59129053" w14:textId="301FA8E8" w:rsidR="00085255" w:rsidRPr="00212BF1" w:rsidRDefault="004203D7" w:rsidP="000317E2">
      <w:pPr>
        <w:widowControl/>
        <w:tabs>
          <w:tab w:val="num" w:pos="360"/>
        </w:tabs>
        <w:suppressAutoHyphens/>
        <w:autoSpaceDE/>
        <w:autoSpaceDN/>
        <w:adjustRightInd/>
        <w:spacing w:line="360" w:lineRule="auto"/>
        <w:ind w:hanging="360"/>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 xml:space="preserve">   3. </w:t>
      </w:r>
      <w:r w:rsidR="00085255" w:rsidRPr="00212BF1">
        <w:rPr>
          <w:rFonts w:ascii="Verdana" w:eastAsia="Times New Roman" w:hAnsi="Verdana"/>
          <w:sz w:val="22"/>
          <w:szCs w:val="22"/>
          <w:lang w:eastAsia="hi-IN" w:bidi="hi-IN"/>
        </w:rPr>
        <w:t>Szczegółowe wymagania w zakresie wyposażenia nieruchomości w pojemniki i kontenery oraz ich stanu technicznego określone zostały w załączniku nr 10 do SWZ (OPZ).</w:t>
      </w:r>
    </w:p>
    <w:p w14:paraId="3837B830" w14:textId="7BFFDACC" w:rsidR="00085255" w:rsidRPr="00212BF1" w:rsidRDefault="003F29E5" w:rsidP="000317E2">
      <w:pPr>
        <w:widowControl/>
        <w:tabs>
          <w:tab w:val="num" w:pos="360"/>
        </w:tabs>
        <w:suppressAutoHyphens/>
        <w:autoSpaceDE/>
        <w:autoSpaceDN/>
        <w:adjustRightInd/>
        <w:spacing w:line="360" w:lineRule="auto"/>
        <w:ind w:hanging="360"/>
        <w:jc w:val="both"/>
        <w:rPr>
          <w:rFonts w:ascii="Verdana" w:eastAsia="Times New Roman" w:hAnsi="Verdana"/>
          <w:sz w:val="22"/>
          <w:szCs w:val="22"/>
        </w:rPr>
      </w:pPr>
      <w:r w:rsidRPr="00212BF1">
        <w:rPr>
          <w:rFonts w:ascii="Verdana" w:eastAsia="Times New Roman" w:hAnsi="Verdana"/>
          <w:sz w:val="22"/>
          <w:szCs w:val="22"/>
        </w:rPr>
        <w:lastRenderedPageBreak/>
        <w:t xml:space="preserve">   4. </w:t>
      </w:r>
      <w:r w:rsidR="00085255" w:rsidRPr="00212BF1">
        <w:rPr>
          <w:rFonts w:ascii="Verdana" w:eastAsia="Times New Roman" w:hAnsi="Verdana"/>
          <w:sz w:val="22"/>
          <w:szCs w:val="22"/>
        </w:rPr>
        <w:t>W trakcie realizacji usługi możliwe są zmiany adresów i liczby obsługiwanych nieruchomości, jak i liczby mieszkańców. Zmiany mogą dotyczyć zarówno zmniejszenia jak i zwiększenia liczby obsługiwanych nieruchomości i liczby mieszkańców.</w:t>
      </w:r>
    </w:p>
    <w:p w14:paraId="4CA1E2D4" w14:textId="4760C7B3" w:rsidR="00085255" w:rsidRPr="00212BF1" w:rsidRDefault="003F29E5" w:rsidP="000317E2">
      <w:pPr>
        <w:widowControl/>
        <w:tabs>
          <w:tab w:val="num" w:pos="0"/>
          <w:tab w:val="num" w:pos="360"/>
        </w:tabs>
        <w:suppressAutoHyphens/>
        <w:autoSpaceDE/>
        <w:autoSpaceDN/>
        <w:adjustRightInd/>
        <w:spacing w:line="360" w:lineRule="auto"/>
        <w:ind w:hanging="426"/>
        <w:jc w:val="both"/>
        <w:rPr>
          <w:rFonts w:ascii="Verdana" w:eastAsia="Times New Roman" w:hAnsi="Verdana"/>
          <w:sz w:val="22"/>
          <w:szCs w:val="22"/>
        </w:rPr>
      </w:pPr>
      <w:r w:rsidRPr="00212BF1">
        <w:rPr>
          <w:rFonts w:ascii="Verdana" w:eastAsia="Times New Roman" w:hAnsi="Verdana"/>
          <w:sz w:val="22"/>
          <w:szCs w:val="22"/>
          <w:lang w:eastAsia="hi-IN" w:bidi="hi-IN"/>
        </w:rPr>
        <w:t xml:space="preserve">    5. </w:t>
      </w:r>
      <w:r w:rsidR="00085255" w:rsidRPr="00212BF1">
        <w:rPr>
          <w:rFonts w:ascii="Verdana" w:eastAsia="Times New Roman" w:hAnsi="Verdana"/>
          <w:sz w:val="22"/>
          <w:szCs w:val="22"/>
          <w:lang w:eastAsia="hi-IN" w:bidi="hi-IN"/>
        </w:rPr>
        <w:t xml:space="preserve">Zamawiający w terminie do 3 dni od podpisania niniejszej umowy dostarczy Wykonawcy aktualne dane dotyczące ilości oraz rodzajów pojemników które Wykonawca winien dostarczyć właścicielom nieruchomości. </w:t>
      </w:r>
    </w:p>
    <w:p w14:paraId="7987AD3D" w14:textId="4868B55D" w:rsidR="00085255" w:rsidRPr="00212BF1" w:rsidRDefault="003F29E5" w:rsidP="003F29E5">
      <w:pPr>
        <w:widowControl/>
        <w:tabs>
          <w:tab w:val="num" w:pos="360"/>
        </w:tabs>
        <w:suppressAutoHyphens/>
        <w:autoSpaceDE/>
        <w:autoSpaceDN/>
        <w:adjustRightInd/>
        <w:spacing w:line="360" w:lineRule="auto"/>
        <w:rPr>
          <w:rFonts w:ascii="Verdana" w:eastAsia="Times New Roman" w:hAnsi="Verdana"/>
          <w:sz w:val="22"/>
          <w:szCs w:val="22"/>
          <w:lang w:eastAsia="hi-IN" w:bidi="hi-IN"/>
        </w:rPr>
      </w:pPr>
      <w:r w:rsidRPr="00212BF1">
        <w:rPr>
          <w:rFonts w:ascii="Verdana" w:eastAsia="Times New Roman" w:hAnsi="Verdana"/>
          <w:sz w:val="22"/>
          <w:szCs w:val="22"/>
          <w:lang w:eastAsia="hi-IN" w:bidi="hi-IN"/>
        </w:rPr>
        <w:t xml:space="preserve">6. </w:t>
      </w:r>
      <w:r w:rsidR="00085255" w:rsidRPr="00212BF1">
        <w:rPr>
          <w:rFonts w:ascii="Verdana" w:eastAsia="Times New Roman" w:hAnsi="Verdana"/>
          <w:sz w:val="22"/>
          <w:szCs w:val="22"/>
          <w:lang w:eastAsia="hi-IN" w:bidi="hi-IN"/>
        </w:rPr>
        <w:t xml:space="preserve">W celu zapewnienia ciągłości usługi Wykonawca, w terminie do 1 kwietnia 2025 r.:        </w:t>
      </w:r>
    </w:p>
    <w:p w14:paraId="650DEF46" w14:textId="77777777" w:rsidR="00085255" w:rsidRPr="00212BF1" w:rsidRDefault="00085255" w:rsidP="000317E2">
      <w:pPr>
        <w:widowControl/>
        <w:suppressAutoHyphens/>
        <w:autoSpaceDN/>
        <w:adjustRightInd/>
        <w:spacing w:line="360" w:lineRule="auto"/>
        <w:rPr>
          <w:rFonts w:ascii="Verdana" w:eastAsia="Times New Roman" w:hAnsi="Verdana"/>
          <w:sz w:val="22"/>
          <w:szCs w:val="22"/>
          <w:lang w:eastAsia="hi-IN" w:bidi="hi-IN"/>
        </w:rPr>
      </w:pPr>
      <w:r w:rsidRPr="00212BF1">
        <w:rPr>
          <w:rFonts w:ascii="Verdana" w:eastAsia="Times New Roman" w:hAnsi="Verdana"/>
          <w:sz w:val="22"/>
          <w:szCs w:val="22"/>
          <w:lang w:eastAsia="hi-IN" w:bidi="hi-IN"/>
        </w:rPr>
        <w:t xml:space="preserve">- dostarczy pojemniki i kontenery o których mowa w ustępie 1,                                           </w:t>
      </w:r>
    </w:p>
    <w:p w14:paraId="62A142D8" w14:textId="77777777" w:rsidR="00085255" w:rsidRPr="00212BF1" w:rsidRDefault="00085255" w:rsidP="000317E2">
      <w:pPr>
        <w:widowControl/>
        <w:suppressAutoHyphens/>
        <w:autoSpaceDN/>
        <w:adjustRightInd/>
        <w:spacing w:line="360" w:lineRule="auto"/>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 xml:space="preserve">-  wyposaży PSZOK w pojemniki i kontenery niezbędne do jego prawidłowego funkcjonowania. </w:t>
      </w:r>
    </w:p>
    <w:p w14:paraId="5F8E4051" w14:textId="4D9A4AF6" w:rsidR="00085255" w:rsidRPr="00212BF1" w:rsidRDefault="003F29E5" w:rsidP="000317E2">
      <w:pPr>
        <w:widowControl/>
        <w:tabs>
          <w:tab w:val="num" w:pos="360"/>
        </w:tabs>
        <w:suppressAutoHyphens/>
        <w:autoSpaceDE/>
        <w:autoSpaceDN/>
        <w:adjustRightInd/>
        <w:spacing w:line="360" w:lineRule="auto"/>
        <w:ind w:left="-142" w:hanging="425"/>
        <w:rPr>
          <w:rFonts w:ascii="Verdana" w:eastAsia="Times New Roman" w:hAnsi="Verdana"/>
          <w:sz w:val="22"/>
          <w:szCs w:val="22"/>
        </w:rPr>
      </w:pPr>
      <w:r w:rsidRPr="00212BF1">
        <w:rPr>
          <w:rFonts w:ascii="Verdana" w:eastAsia="Times New Roman" w:hAnsi="Verdana"/>
          <w:sz w:val="22"/>
          <w:szCs w:val="22"/>
          <w:lang w:eastAsia="hi-IN" w:bidi="hi-IN"/>
        </w:rPr>
        <w:t xml:space="preserve">     7. </w:t>
      </w:r>
      <w:r w:rsidR="00085255" w:rsidRPr="00212BF1">
        <w:rPr>
          <w:rFonts w:ascii="Verdana" w:eastAsia="Times New Roman" w:hAnsi="Verdana"/>
          <w:sz w:val="22"/>
          <w:szCs w:val="22"/>
          <w:lang w:eastAsia="hi-IN" w:bidi="hi-IN"/>
        </w:rPr>
        <w:t xml:space="preserve">Zamawiający będzie zgłaszał Wykonawcy każdy przypadek:                                              </w:t>
      </w:r>
    </w:p>
    <w:p w14:paraId="6F465A2F" w14:textId="77777777" w:rsidR="00085255" w:rsidRPr="00212BF1" w:rsidRDefault="00085255" w:rsidP="000317E2">
      <w:pPr>
        <w:widowControl/>
        <w:suppressAutoHyphens/>
        <w:autoSpaceDE/>
        <w:autoSpaceDN/>
        <w:adjustRightInd/>
        <w:spacing w:line="360" w:lineRule="auto"/>
        <w:ind w:left="-142"/>
        <w:rPr>
          <w:rFonts w:ascii="Verdana" w:eastAsia="Times New Roman" w:hAnsi="Verdana"/>
          <w:sz w:val="22"/>
          <w:szCs w:val="22"/>
          <w:lang w:eastAsia="hi-IN" w:bidi="hi-IN"/>
        </w:rPr>
      </w:pPr>
      <w:r w:rsidRPr="00212BF1">
        <w:rPr>
          <w:rFonts w:ascii="Verdana" w:eastAsia="Times New Roman" w:hAnsi="Verdana"/>
          <w:sz w:val="22"/>
          <w:szCs w:val="22"/>
          <w:lang w:eastAsia="hi-IN" w:bidi="hi-IN"/>
        </w:rPr>
        <w:t xml:space="preserve">- stwierdzenia nowej nieruchomości, na której powstają odpady,                                        </w:t>
      </w:r>
    </w:p>
    <w:p w14:paraId="78FEB974" w14:textId="77777777" w:rsidR="00085255" w:rsidRPr="00212BF1" w:rsidRDefault="00085255" w:rsidP="000317E2">
      <w:pPr>
        <w:widowControl/>
        <w:suppressAutoHyphens/>
        <w:autoSpaceDE/>
        <w:autoSpaceDN/>
        <w:adjustRightInd/>
        <w:spacing w:line="360" w:lineRule="auto"/>
        <w:ind w:left="-142"/>
        <w:rPr>
          <w:rFonts w:ascii="Verdana" w:eastAsia="Times New Roman" w:hAnsi="Verdana"/>
          <w:sz w:val="22"/>
          <w:szCs w:val="22"/>
          <w:lang w:eastAsia="hi-IN" w:bidi="hi-IN"/>
        </w:rPr>
      </w:pPr>
      <w:r w:rsidRPr="00212BF1">
        <w:rPr>
          <w:rFonts w:ascii="Verdana" w:eastAsia="Times New Roman" w:hAnsi="Verdana"/>
          <w:sz w:val="22"/>
          <w:szCs w:val="22"/>
          <w:lang w:eastAsia="hi-IN" w:bidi="hi-IN"/>
        </w:rPr>
        <w:t xml:space="preserve">- zaprzestania odbioru odpadów na danej nieruchomości,                                                       </w:t>
      </w:r>
    </w:p>
    <w:p w14:paraId="5F1D850F" w14:textId="6E3F32A5" w:rsidR="00085255" w:rsidRPr="00212BF1" w:rsidRDefault="00085255" w:rsidP="000317E2">
      <w:pPr>
        <w:widowControl/>
        <w:suppressAutoHyphens/>
        <w:autoSpaceDE/>
        <w:autoSpaceDN/>
        <w:adjustRightInd/>
        <w:spacing w:line="360" w:lineRule="auto"/>
        <w:ind w:left="-142"/>
        <w:rPr>
          <w:rFonts w:ascii="Verdana" w:eastAsia="Times New Roman" w:hAnsi="Verdana"/>
          <w:sz w:val="22"/>
          <w:szCs w:val="22"/>
        </w:rPr>
      </w:pPr>
      <w:r w:rsidRPr="00212BF1">
        <w:rPr>
          <w:rFonts w:ascii="Verdana" w:eastAsia="Times New Roman" w:hAnsi="Verdana"/>
          <w:sz w:val="22"/>
          <w:szCs w:val="22"/>
          <w:lang w:eastAsia="hi-IN" w:bidi="hi-IN"/>
        </w:rPr>
        <w:t xml:space="preserve">- konieczności zmiany wielkości pojemników na danej nieruchomości.                               </w:t>
      </w:r>
      <w:r w:rsidR="003F29E5" w:rsidRPr="00212BF1">
        <w:rPr>
          <w:rFonts w:ascii="Verdana" w:eastAsia="Times New Roman" w:hAnsi="Verdana"/>
          <w:sz w:val="22"/>
          <w:szCs w:val="22"/>
          <w:lang w:eastAsia="hi-IN" w:bidi="hi-IN"/>
        </w:rPr>
        <w:t xml:space="preserve">8. </w:t>
      </w:r>
      <w:r w:rsidRPr="00212BF1">
        <w:rPr>
          <w:rFonts w:ascii="Verdana" w:eastAsia="Times New Roman" w:hAnsi="Verdana"/>
          <w:sz w:val="22"/>
          <w:szCs w:val="22"/>
          <w:lang w:eastAsia="hi-IN" w:bidi="hi-IN"/>
        </w:rPr>
        <w:t>Wykonawca ma obowiązek na zgłoszonej nieruchomości:                                                                                                                        - wyposażenia jej w</w:t>
      </w:r>
      <w:r w:rsidRPr="00212BF1">
        <w:rPr>
          <w:rFonts w:ascii="Verdana" w:eastAsia="Times New Roman" w:hAnsi="Verdana"/>
          <w:sz w:val="22"/>
          <w:szCs w:val="22"/>
        </w:rPr>
        <w:t>e wskazane przez Zamawiającego pojemniki,</w:t>
      </w:r>
      <w:r w:rsidRPr="00212BF1">
        <w:rPr>
          <w:rFonts w:ascii="Verdana" w:eastAsia="Times New Roman" w:hAnsi="Verdana"/>
          <w:sz w:val="22"/>
          <w:szCs w:val="22"/>
          <w:lang w:eastAsia="hi-IN" w:bidi="hi-IN"/>
        </w:rPr>
        <w:t xml:space="preserve"> </w:t>
      </w:r>
    </w:p>
    <w:p w14:paraId="0A867C46" w14:textId="77777777" w:rsidR="00085255" w:rsidRPr="00212BF1" w:rsidRDefault="00085255" w:rsidP="000317E2">
      <w:pPr>
        <w:widowControl/>
        <w:suppressAutoHyphens/>
        <w:autoSpaceDE/>
        <w:autoSpaceDN/>
        <w:adjustRightInd/>
        <w:spacing w:line="360" w:lineRule="auto"/>
        <w:ind w:left="-142"/>
        <w:rPr>
          <w:rFonts w:ascii="Verdana" w:eastAsia="Times New Roman" w:hAnsi="Verdana"/>
          <w:sz w:val="22"/>
          <w:szCs w:val="22"/>
          <w:lang w:eastAsia="hi-IN" w:bidi="hi-IN"/>
        </w:rPr>
      </w:pPr>
      <w:r w:rsidRPr="00212BF1">
        <w:rPr>
          <w:rFonts w:ascii="Verdana" w:eastAsia="Times New Roman" w:hAnsi="Verdana"/>
          <w:sz w:val="22"/>
          <w:szCs w:val="22"/>
          <w:lang w:eastAsia="hi-IN" w:bidi="hi-IN"/>
        </w:rPr>
        <w:t>- do usunięcia z niej pojemników,</w:t>
      </w:r>
    </w:p>
    <w:p w14:paraId="770FE8BB" w14:textId="147E4D20" w:rsidR="00085255" w:rsidRPr="00212BF1" w:rsidRDefault="00085255" w:rsidP="003F29E5">
      <w:pPr>
        <w:widowControl/>
        <w:suppressAutoHyphens/>
        <w:autoSpaceDE/>
        <w:autoSpaceDN/>
        <w:adjustRightInd/>
        <w:spacing w:line="360" w:lineRule="auto"/>
        <w:ind w:left="-142"/>
        <w:rPr>
          <w:rFonts w:ascii="Verdana" w:eastAsia="Times New Roman" w:hAnsi="Verdana"/>
          <w:sz w:val="22"/>
          <w:szCs w:val="22"/>
          <w:lang w:eastAsia="hi-IN" w:bidi="hi-IN"/>
        </w:rPr>
      </w:pPr>
      <w:r w:rsidRPr="00212BF1">
        <w:rPr>
          <w:rFonts w:ascii="Verdana" w:eastAsia="Times New Roman" w:hAnsi="Verdana"/>
          <w:sz w:val="22"/>
          <w:szCs w:val="22"/>
          <w:lang w:eastAsia="hi-IN" w:bidi="hi-IN"/>
        </w:rPr>
        <w:t>- do zmiany wielkości pojemników wg wskazań Zamawiającego,</w:t>
      </w:r>
      <w:r w:rsidR="003F29E5" w:rsidRPr="00212BF1">
        <w:rPr>
          <w:rFonts w:ascii="Verdana" w:eastAsia="Times New Roman" w:hAnsi="Verdana"/>
          <w:sz w:val="22"/>
          <w:szCs w:val="22"/>
          <w:lang w:eastAsia="hi-IN" w:bidi="hi-IN"/>
        </w:rPr>
        <w:t xml:space="preserve"> </w:t>
      </w:r>
      <w:r w:rsidRPr="00212BF1">
        <w:rPr>
          <w:rFonts w:ascii="Verdana" w:eastAsia="Times New Roman" w:hAnsi="Verdana"/>
          <w:sz w:val="22"/>
          <w:szCs w:val="22"/>
        </w:rPr>
        <w:t xml:space="preserve">w terminie do 7 dni od dnia zgłoszenia. </w:t>
      </w:r>
    </w:p>
    <w:p w14:paraId="38604FB6" w14:textId="77777777" w:rsidR="00085255" w:rsidRPr="00212BF1" w:rsidRDefault="00085255" w:rsidP="000317E2">
      <w:pPr>
        <w:widowControl/>
        <w:suppressAutoHyphens/>
        <w:autoSpaceDE/>
        <w:autoSpaceDN/>
        <w:adjustRightInd/>
        <w:spacing w:line="360" w:lineRule="auto"/>
        <w:ind w:hanging="142"/>
        <w:jc w:val="both"/>
        <w:rPr>
          <w:rFonts w:ascii="Verdana" w:eastAsia="Times New Roman" w:hAnsi="Verdana"/>
          <w:sz w:val="22"/>
          <w:szCs w:val="22"/>
        </w:rPr>
      </w:pPr>
      <w:r w:rsidRPr="00212BF1">
        <w:rPr>
          <w:rFonts w:ascii="Verdana" w:eastAsia="Times New Roman" w:hAnsi="Verdana"/>
          <w:sz w:val="22"/>
          <w:szCs w:val="22"/>
        </w:rPr>
        <w:t>O fakcie realizacji dyspozycji Wykonawca poinformuje Zamawiającego za pomocą fax-u, poczty elektronicznej lub pisemnie.</w:t>
      </w:r>
    </w:p>
    <w:p w14:paraId="61DEC3AB" w14:textId="3D62A1A8" w:rsidR="00085255" w:rsidRPr="00212BF1" w:rsidRDefault="00085255" w:rsidP="000317E2">
      <w:pPr>
        <w:widowControl/>
        <w:tabs>
          <w:tab w:val="num" w:pos="360"/>
        </w:tabs>
        <w:suppressAutoHyphens/>
        <w:autoSpaceDE/>
        <w:autoSpaceDN/>
        <w:adjustRightInd/>
        <w:spacing w:line="360" w:lineRule="auto"/>
        <w:ind w:hanging="426"/>
        <w:jc w:val="both"/>
        <w:rPr>
          <w:rFonts w:ascii="Verdana" w:eastAsia="Times New Roman" w:hAnsi="Verdana"/>
          <w:sz w:val="22"/>
          <w:szCs w:val="22"/>
        </w:rPr>
      </w:pPr>
      <w:r w:rsidRPr="00212BF1">
        <w:rPr>
          <w:rFonts w:ascii="Verdana" w:eastAsia="Times New Roman" w:hAnsi="Verdana"/>
          <w:sz w:val="22"/>
          <w:szCs w:val="22"/>
        </w:rPr>
        <w:t xml:space="preserve"> </w:t>
      </w:r>
      <w:r w:rsidR="003F29E5" w:rsidRPr="00212BF1">
        <w:rPr>
          <w:rFonts w:ascii="Verdana" w:eastAsia="Times New Roman" w:hAnsi="Verdana"/>
          <w:sz w:val="22"/>
          <w:szCs w:val="22"/>
        </w:rPr>
        <w:t xml:space="preserve">  9.</w:t>
      </w:r>
      <w:r w:rsidRPr="00212BF1">
        <w:rPr>
          <w:rFonts w:ascii="Verdana" w:eastAsia="Times New Roman" w:hAnsi="Verdana"/>
          <w:sz w:val="22"/>
          <w:szCs w:val="22"/>
        </w:rPr>
        <w:t xml:space="preserve">Wykonawca odpowiada za utrzymanie pojemników we właściwym stanie technicznym i estetycznym, a w przypadku ich trwałego uszkodzenia zobowiązany jest do ustawienia nowych pojemników w ciągu 7 dni roboczych od zgłoszenia przez Zamawiającego. Ponadto w </w:t>
      </w:r>
      <w:proofErr w:type="spellStart"/>
      <w:r w:rsidRPr="00212BF1">
        <w:rPr>
          <w:rFonts w:ascii="Verdana" w:eastAsia="Times New Roman" w:hAnsi="Verdana"/>
          <w:sz w:val="22"/>
          <w:szCs w:val="22"/>
        </w:rPr>
        <w:t>miesiącach:czerwiec</w:t>
      </w:r>
      <w:proofErr w:type="spellEnd"/>
      <w:r w:rsidRPr="00212BF1">
        <w:rPr>
          <w:rFonts w:ascii="Verdana" w:eastAsia="Times New Roman" w:hAnsi="Verdana"/>
          <w:sz w:val="22"/>
          <w:szCs w:val="22"/>
        </w:rPr>
        <w:t>, lipiec i sierpień Wykonawca będzie poddawał pojemniki na odpady myciu i dezynfekcji 1 raz w miesiącu. W przypadku złego stanu sanitarnego pojemników Wykonawca na zgłoszenie Zamawiającego ma obowiązek poddać pojemniki myciu i dezynfekcji w ciągu 7 dni od pisemnego zgłoszenia przez Zamawiającego. W terminie 7 dni przed i po wykonaniu mycia i dezynfekcji pojemników, wykonawca składa pisemną informację/oświadczenie, do siedziby zamawiającego, w których podaje datę i adresy nieruchomości na których wykona/wykonał mycie i dezynfekcję pojemników.</w:t>
      </w:r>
    </w:p>
    <w:p w14:paraId="3A056D0F" w14:textId="77777777" w:rsidR="00085255" w:rsidRPr="00212BF1" w:rsidRDefault="00085255" w:rsidP="000317E2">
      <w:pPr>
        <w:widowControl/>
        <w:autoSpaceDN/>
        <w:adjustRightInd/>
        <w:spacing w:line="360" w:lineRule="auto"/>
        <w:jc w:val="center"/>
        <w:rPr>
          <w:rFonts w:ascii="Verdana" w:eastAsia="Times New Roman" w:hAnsi="Verdana"/>
          <w:b/>
          <w:bCs/>
          <w:sz w:val="22"/>
          <w:szCs w:val="22"/>
          <w:lang w:eastAsia="hi-IN" w:bidi="hi-IN"/>
        </w:rPr>
      </w:pPr>
      <w:r w:rsidRPr="00212BF1">
        <w:rPr>
          <w:rFonts w:ascii="Verdana" w:eastAsia="Times New Roman" w:hAnsi="Verdana"/>
          <w:b/>
          <w:bCs/>
          <w:sz w:val="22"/>
          <w:szCs w:val="22"/>
          <w:lang w:eastAsia="hi-IN" w:bidi="hi-IN"/>
        </w:rPr>
        <w:t>§ 8</w:t>
      </w:r>
    </w:p>
    <w:p w14:paraId="0F75D906" w14:textId="1A524B5B" w:rsidR="00085255" w:rsidRPr="00212BF1" w:rsidRDefault="00085255" w:rsidP="000317E2">
      <w:pPr>
        <w:widowControl/>
        <w:autoSpaceDN/>
        <w:adjustRightInd/>
        <w:spacing w:line="360" w:lineRule="auto"/>
        <w:jc w:val="center"/>
        <w:rPr>
          <w:rFonts w:ascii="Verdana" w:eastAsia="Times New Roman" w:hAnsi="Verdana"/>
          <w:b/>
          <w:bCs/>
          <w:sz w:val="22"/>
          <w:szCs w:val="22"/>
          <w:lang w:eastAsia="hi-IN" w:bidi="hi-IN"/>
        </w:rPr>
      </w:pPr>
      <w:r w:rsidRPr="00212BF1">
        <w:rPr>
          <w:rFonts w:ascii="Verdana" w:eastAsia="Times New Roman" w:hAnsi="Verdana"/>
          <w:b/>
          <w:bCs/>
          <w:sz w:val="22"/>
          <w:szCs w:val="22"/>
          <w:lang w:eastAsia="hi-IN" w:bidi="hi-IN"/>
        </w:rPr>
        <w:t>Obowiązki związane z odbiorem odpadów z  Punktu Selektywnego Zbierania Odpadów</w:t>
      </w:r>
      <w:r w:rsidR="00C86023" w:rsidRPr="00212BF1">
        <w:rPr>
          <w:rFonts w:ascii="Verdana" w:eastAsia="Times New Roman" w:hAnsi="Verdana"/>
          <w:b/>
          <w:bCs/>
          <w:sz w:val="22"/>
          <w:szCs w:val="22"/>
          <w:lang w:eastAsia="hi-IN" w:bidi="hi-IN"/>
        </w:rPr>
        <w:t xml:space="preserve"> </w:t>
      </w:r>
      <w:r w:rsidRPr="00212BF1">
        <w:rPr>
          <w:rFonts w:ascii="Verdana" w:eastAsia="Times New Roman" w:hAnsi="Verdana"/>
          <w:b/>
          <w:bCs/>
          <w:sz w:val="22"/>
          <w:szCs w:val="22"/>
          <w:lang w:eastAsia="hi-IN" w:bidi="hi-IN"/>
        </w:rPr>
        <w:t>Komunalnych</w:t>
      </w:r>
    </w:p>
    <w:p w14:paraId="37137C71" w14:textId="525BD6F8" w:rsidR="00085255" w:rsidRPr="00212BF1" w:rsidRDefault="00C86023" w:rsidP="000317E2">
      <w:pPr>
        <w:widowControl/>
        <w:tabs>
          <w:tab w:val="num" w:pos="360"/>
        </w:tabs>
        <w:suppressAutoHyphens/>
        <w:autoSpaceDE/>
        <w:autoSpaceDN/>
        <w:adjustRightInd/>
        <w:spacing w:line="360" w:lineRule="auto"/>
        <w:ind w:hanging="360"/>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 xml:space="preserve">1. </w:t>
      </w:r>
      <w:r w:rsidR="00085255" w:rsidRPr="00212BF1">
        <w:rPr>
          <w:rFonts w:ascii="Verdana" w:eastAsia="Times New Roman" w:hAnsi="Verdana"/>
          <w:sz w:val="22"/>
          <w:szCs w:val="22"/>
          <w:lang w:eastAsia="hi-IN" w:bidi="hi-IN"/>
        </w:rPr>
        <w:t>Wykonawca zobowiązany jest do odbierania wszystkich odpadów komunalnych określonych w tabeli nr 8 w załączniku nr 10 do SWZ (OPZ), zgromadzonych w PSZOK-u z nieruchomości zamieszkałych, niezamieszkałych i mieszanych z terenu gminy.</w:t>
      </w:r>
    </w:p>
    <w:p w14:paraId="15521541" w14:textId="66746693" w:rsidR="00085255" w:rsidRPr="00212BF1" w:rsidRDefault="00C86023" w:rsidP="000317E2">
      <w:pPr>
        <w:widowControl/>
        <w:tabs>
          <w:tab w:val="num" w:pos="360"/>
        </w:tabs>
        <w:suppressAutoHyphens/>
        <w:autoSpaceDE/>
        <w:autoSpaceDN/>
        <w:adjustRightInd/>
        <w:spacing w:line="360" w:lineRule="auto"/>
        <w:ind w:hanging="360"/>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lastRenderedPageBreak/>
        <w:t xml:space="preserve">2. </w:t>
      </w:r>
      <w:r w:rsidR="00085255" w:rsidRPr="00212BF1">
        <w:rPr>
          <w:rFonts w:ascii="Verdana" w:eastAsia="Times New Roman" w:hAnsi="Verdana"/>
          <w:sz w:val="22"/>
          <w:szCs w:val="22"/>
          <w:lang w:eastAsia="hi-IN" w:bidi="hi-IN"/>
        </w:rPr>
        <w:t>Wymagania stawiane w tym zakresie  opisane zostały w SWZ w załączniku nr 10 do SWZ (OPZ), w szczególności  w rozdziale IV.</w:t>
      </w:r>
    </w:p>
    <w:p w14:paraId="09061979" w14:textId="77777777" w:rsidR="00085255" w:rsidRPr="00212BF1" w:rsidRDefault="00085255" w:rsidP="000317E2">
      <w:pPr>
        <w:widowControl/>
        <w:autoSpaceDN/>
        <w:adjustRightInd/>
        <w:spacing w:line="360" w:lineRule="auto"/>
        <w:jc w:val="both"/>
        <w:rPr>
          <w:rFonts w:ascii="Verdana" w:eastAsia="Times New Roman" w:hAnsi="Verdana"/>
          <w:sz w:val="22"/>
          <w:szCs w:val="22"/>
          <w:lang w:eastAsia="hi-IN" w:bidi="hi-IN"/>
        </w:rPr>
      </w:pPr>
    </w:p>
    <w:p w14:paraId="4A0BF14A" w14:textId="77777777" w:rsidR="00085255" w:rsidRPr="00212BF1" w:rsidRDefault="00085255" w:rsidP="000317E2">
      <w:pPr>
        <w:widowControl/>
        <w:autoSpaceDN/>
        <w:adjustRightInd/>
        <w:spacing w:line="360" w:lineRule="auto"/>
        <w:jc w:val="center"/>
        <w:rPr>
          <w:rFonts w:ascii="Verdana" w:eastAsia="Times New Roman" w:hAnsi="Verdana"/>
          <w:b/>
          <w:bCs/>
          <w:sz w:val="22"/>
          <w:szCs w:val="22"/>
          <w:lang w:eastAsia="hi-IN" w:bidi="hi-IN"/>
        </w:rPr>
      </w:pPr>
      <w:r w:rsidRPr="00212BF1">
        <w:rPr>
          <w:rFonts w:ascii="Verdana" w:eastAsia="Times New Roman" w:hAnsi="Verdana"/>
          <w:b/>
          <w:bCs/>
          <w:sz w:val="22"/>
          <w:szCs w:val="22"/>
          <w:lang w:eastAsia="hi-IN" w:bidi="hi-IN"/>
        </w:rPr>
        <w:t>§ 9</w:t>
      </w:r>
    </w:p>
    <w:p w14:paraId="47347A2A" w14:textId="77777777" w:rsidR="00085255" w:rsidRPr="00212BF1" w:rsidRDefault="00085255" w:rsidP="000317E2">
      <w:pPr>
        <w:widowControl/>
        <w:autoSpaceDN/>
        <w:adjustRightInd/>
        <w:spacing w:line="360" w:lineRule="auto"/>
        <w:jc w:val="center"/>
        <w:rPr>
          <w:rFonts w:ascii="Verdana" w:eastAsia="Times New Roman" w:hAnsi="Verdana"/>
          <w:b/>
          <w:bCs/>
          <w:sz w:val="22"/>
          <w:szCs w:val="22"/>
          <w:lang w:eastAsia="hi-IN" w:bidi="hi-IN"/>
        </w:rPr>
      </w:pPr>
      <w:r w:rsidRPr="00212BF1">
        <w:rPr>
          <w:rFonts w:ascii="Verdana" w:eastAsia="Times New Roman" w:hAnsi="Verdana"/>
          <w:b/>
          <w:bCs/>
          <w:sz w:val="22"/>
          <w:szCs w:val="22"/>
          <w:lang w:eastAsia="hi-IN" w:bidi="hi-IN"/>
        </w:rPr>
        <w:t>Obowiązki związane z usuwaniem nielegalnych miejsc składowania odpadów</w:t>
      </w:r>
    </w:p>
    <w:p w14:paraId="433F69FC" w14:textId="77777777" w:rsidR="00085255" w:rsidRPr="00212BF1" w:rsidRDefault="00085255" w:rsidP="000317E2">
      <w:pPr>
        <w:widowControl/>
        <w:numPr>
          <w:ilvl w:val="0"/>
          <w:numId w:val="18"/>
        </w:numPr>
        <w:suppressAutoHyphens/>
        <w:autoSpaceDE/>
        <w:autoSpaceDN/>
        <w:adjustRightInd/>
        <w:spacing w:line="360" w:lineRule="auto"/>
        <w:ind w:left="0"/>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Wykonawca  w ramach przedmiotu umowy, zobowiązany jest na zlecenie Zamawiającego usunąć i zagospodarować odpady komunalne nielegalnie składowane w miejscach do tego nieprzeznaczonych, z tzw. „dzikich wysypisk” z terenu Gminy Stronie Śląskie.</w:t>
      </w:r>
    </w:p>
    <w:p w14:paraId="72D1C262" w14:textId="77777777" w:rsidR="00085255" w:rsidRPr="00212BF1" w:rsidRDefault="00085255" w:rsidP="000317E2">
      <w:pPr>
        <w:widowControl/>
        <w:numPr>
          <w:ilvl w:val="0"/>
          <w:numId w:val="18"/>
        </w:numPr>
        <w:suppressAutoHyphens/>
        <w:autoSpaceDE/>
        <w:autoSpaceDN/>
        <w:adjustRightInd/>
        <w:spacing w:line="360" w:lineRule="auto"/>
        <w:ind w:left="0"/>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Zlecenie, o którym mowa w ust. 1 powyżej, Zamawiający przekazuje pisemnie Wykonawcy z dziesięciodniowym wyprzedzeniem w stosunku do terminu, w którym oczekuje rozpoczęcia realizacji usługi, podając miejsce lokalizacji składowiska (obszar objęty zleceniem), przewidywaną ilość odpadów zgromadzonych na składowisku, termin wykonania zlecenia.</w:t>
      </w:r>
    </w:p>
    <w:p w14:paraId="741B21A2" w14:textId="77777777" w:rsidR="00085255" w:rsidRPr="00212BF1" w:rsidRDefault="00085255" w:rsidP="000317E2">
      <w:pPr>
        <w:widowControl/>
        <w:numPr>
          <w:ilvl w:val="0"/>
          <w:numId w:val="18"/>
        </w:numPr>
        <w:suppressAutoHyphens/>
        <w:autoSpaceDE/>
        <w:autoSpaceDN/>
        <w:adjustRightInd/>
        <w:spacing w:line="360" w:lineRule="auto"/>
        <w:ind w:left="0"/>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Termin wykonania zlecenia powinien być dostosowany do wielkości składowiska i specyfiki danego zlecenia. W przypadku konieczności pozyskania przez Wykonawcę dodatkowych zezwoleń/decyzji administracyjnych, termin realizacji zlecenia będzie ustalany przez strony wspólnie z uwzględnieniem terminów, w których możliwe jest pozyskanie tych zezwoleń/decyzji.</w:t>
      </w:r>
    </w:p>
    <w:p w14:paraId="4FE643C1" w14:textId="77777777" w:rsidR="00085255" w:rsidRPr="00212BF1" w:rsidRDefault="00085255" w:rsidP="000317E2">
      <w:pPr>
        <w:widowControl/>
        <w:numPr>
          <w:ilvl w:val="0"/>
          <w:numId w:val="18"/>
        </w:numPr>
        <w:suppressAutoHyphens/>
        <w:autoSpaceDE/>
        <w:autoSpaceDN/>
        <w:adjustRightInd/>
        <w:spacing w:line="360" w:lineRule="auto"/>
        <w:ind w:left="0"/>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Po stronie Zamawiającego spoczywa obowiązek zapewnienia Wykonawcy zgody właściciela nieruchomości lub podmiotu zarządzającego nieruchomością niezbędnej do wejścia na teren, na którym znajduje się składowisko.</w:t>
      </w:r>
    </w:p>
    <w:p w14:paraId="4FC21F59" w14:textId="77777777" w:rsidR="00085255" w:rsidRPr="00212BF1" w:rsidRDefault="00085255" w:rsidP="000317E2">
      <w:pPr>
        <w:widowControl/>
        <w:numPr>
          <w:ilvl w:val="0"/>
          <w:numId w:val="18"/>
        </w:numPr>
        <w:suppressAutoHyphens/>
        <w:autoSpaceDE/>
        <w:autoSpaceDN/>
        <w:adjustRightInd/>
        <w:spacing w:line="360" w:lineRule="auto"/>
        <w:ind w:left="0"/>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Po stronie Wykonawcy spoczywa obowiązek pozyskania wszelkich zezwoleń/decyzji administracyjnych, jeżeli obowiązek taki zaistnieje, niezbędnych do wykonania zlecenia w sposób zgodny z prawem.</w:t>
      </w:r>
    </w:p>
    <w:p w14:paraId="7A990265" w14:textId="5AACF41B" w:rsidR="00830460" w:rsidRPr="00212BF1" w:rsidRDefault="00085255" w:rsidP="000317E2">
      <w:pPr>
        <w:widowControl/>
        <w:numPr>
          <w:ilvl w:val="0"/>
          <w:numId w:val="18"/>
        </w:numPr>
        <w:suppressAutoHyphens/>
        <w:autoSpaceDE/>
        <w:autoSpaceDN/>
        <w:adjustRightInd/>
        <w:spacing w:line="360" w:lineRule="auto"/>
        <w:ind w:left="0"/>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Po wykonaniu zlecenia, Wykonawca przedstawia Zamawiającemu zestawienie obejmujące dane o ilościach i rodzajach odpadów usuniętych ze składowiska. Do zestawienia dołączy należy dokumenty dostarczenia odpadów do miejsca ich zagospodarowania, tj. karty ewidencji odpadów lub karty przekazania odpadów, pokwitowania z wagi itp. (kserokopie potwierdzone za zgodność z oryginałem).</w:t>
      </w:r>
    </w:p>
    <w:p w14:paraId="620B01E5" w14:textId="77777777" w:rsidR="00830460" w:rsidRPr="00212BF1" w:rsidRDefault="00830460" w:rsidP="000317E2">
      <w:pPr>
        <w:widowControl/>
        <w:suppressAutoHyphens/>
        <w:autoSpaceDE/>
        <w:autoSpaceDN/>
        <w:adjustRightInd/>
        <w:spacing w:line="360" w:lineRule="auto"/>
        <w:jc w:val="both"/>
        <w:rPr>
          <w:rFonts w:ascii="Verdana" w:eastAsia="Times New Roman" w:hAnsi="Verdana"/>
          <w:sz w:val="22"/>
          <w:szCs w:val="22"/>
          <w:lang w:eastAsia="hi-IN" w:bidi="hi-IN"/>
        </w:rPr>
      </w:pPr>
    </w:p>
    <w:p w14:paraId="6B76A8F3" w14:textId="77777777" w:rsidR="00085255" w:rsidRPr="00212BF1" w:rsidRDefault="00085255" w:rsidP="000317E2">
      <w:pPr>
        <w:widowControl/>
        <w:autoSpaceDN/>
        <w:adjustRightInd/>
        <w:spacing w:line="360" w:lineRule="auto"/>
        <w:jc w:val="center"/>
        <w:rPr>
          <w:rFonts w:ascii="Verdana" w:eastAsia="Times New Roman" w:hAnsi="Verdana"/>
          <w:b/>
          <w:bCs/>
          <w:sz w:val="22"/>
          <w:szCs w:val="22"/>
          <w:lang w:eastAsia="hi-IN" w:bidi="hi-IN"/>
        </w:rPr>
      </w:pPr>
      <w:r w:rsidRPr="00212BF1">
        <w:rPr>
          <w:rFonts w:ascii="Verdana" w:eastAsia="Times New Roman" w:hAnsi="Verdana"/>
          <w:b/>
          <w:bCs/>
          <w:sz w:val="22"/>
          <w:szCs w:val="22"/>
          <w:lang w:eastAsia="hi-IN" w:bidi="hi-IN"/>
        </w:rPr>
        <w:t>§ 10</w:t>
      </w:r>
    </w:p>
    <w:p w14:paraId="423C72DB" w14:textId="77777777" w:rsidR="00085255" w:rsidRPr="00212BF1" w:rsidRDefault="00085255" w:rsidP="000317E2">
      <w:pPr>
        <w:widowControl/>
        <w:autoSpaceDN/>
        <w:adjustRightInd/>
        <w:spacing w:line="360" w:lineRule="auto"/>
        <w:jc w:val="center"/>
        <w:rPr>
          <w:rFonts w:ascii="Verdana" w:eastAsia="Times New Roman" w:hAnsi="Verdana"/>
          <w:b/>
          <w:bCs/>
          <w:sz w:val="22"/>
          <w:szCs w:val="22"/>
          <w:lang w:eastAsia="hi-IN" w:bidi="hi-IN"/>
        </w:rPr>
      </w:pPr>
      <w:r w:rsidRPr="00212BF1">
        <w:rPr>
          <w:rFonts w:ascii="Verdana" w:eastAsia="Times New Roman" w:hAnsi="Verdana"/>
          <w:b/>
          <w:bCs/>
          <w:sz w:val="22"/>
          <w:szCs w:val="22"/>
          <w:lang w:eastAsia="hi-IN" w:bidi="hi-IN"/>
        </w:rPr>
        <w:t>Obowiązki związane z odbiorem odpadów komunalnych powstałych w związku z organizacją Imprez.</w:t>
      </w:r>
    </w:p>
    <w:p w14:paraId="240F09B6" w14:textId="7CFAAF79" w:rsidR="00085255" w:rsidRPr="00212BF1" w:rsidRDefault="00830460" w:rsidP="000317E2">
      <w:pPr>
        <w:widowControl/>
        <w:tabs>
          <w:tab w:val="num" w:pos="360"/>
        </w:tabs>
        <w:suppressAutoHyphens/>
        <w:autoSpaceDE/>
        <w:autoSpaceDN/>
        <w:adjustRightInd/>
        <w:spacing w:line="360" w:lineRule="auto"/>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 xml:space="preserve">1. </w:t>
      </w:r>
      <w:r w:rsidR="00085255" w:rsidRPr="00212BF1">
        <w:rPr>
          <w:rFonts w:ascii="Verdana" w:eastAsia="Times New Roman" w:hAnsi="Verdana"/>
          <w:sz w:val="22"/>
          <w:szCs w:val="22"/>
          <w:lang w:eastAsia="hi-IN" w:bidi="hi-IN"/>
        </w:rPr>
        <w:t>Wykonawca, w ramach przedmiotu umowy, zobowiązany jest do odbioru odpadów komunalnych zebranych w toku organizowanych przez Zamawiającego imprez</w:t>
      </w:r>
      <w:r w:rsidR="00085255" w:rsidRPr="00212BF1">
        <w:rPr>
          <w:rFonts w:ascii="Verdana" w:eastAsia="Times New Roman" w:hAnsi="Verdana"/>
          <w:sz w:val="22"/>
          <w:szCs w:val="22"/>
        </w:rPr>
        <w:t xml:space="preserve"> </w:t>
      </w:r>
      <w:r w:rsidR="00085255" w:rsidRPr="00212BF1">
        <w:rPr>
          <w:rFonts w:ascii="Verdana" w:eastAsia="Times New Roman" w:hAnsi="Verdana"/>
          <w:sz w:val="22"/>
          <w:szCs w:val="22"/>
          <w:lang w:eastAsia="hi-IN" w:bidi="hi-IN"/>
        </w:rPr>
        <w:t xml:space="preserve">wraz z </w:t>
      </w:r>
      <w:r w:rsidR="00085255" w:rsidRPr="00212BF1">
        <w:rPr>
          <w:rFonts w:ascii="Verdana" w:eastAsia="Times New Roman" w:hAnsi="Verdana"/>
          <w:sz w:val="22"/>
          <w:szCs w:val="22"/>
          <w:lang w:eastAsia="hi-IN" w:bidi="hi-IN"/>
        </w:rPr>
        <w:lastRenderedPageBreak/>
        <w:t>wyposażeniem w niezbędne pojemniki oraz posprzątaniem terenu, na którym odbywała się impreza.</w:t>
      </w:r>
    </w:p>
    <w:p w14:paraId="6FF44FE6" w14:textId="489A18DE" w:rsidR="00085255" w:rsidRPr="00212BF1" w:rsidRDefault="00830460" w:rsidP="000317E2">
      <w:pPr>
        <w:widowControl/>
        <w:tabs>
          <w:tab w:val="num" w:pos="360"/>
        </w:tabs>
        <w:suppressAutoHyphens/>
        <w:autoSpaceDE/>
        <w:autoSpaceDN/>
        <w:adjustRightInd/>
        <w:spacing w:line="360" w:lineRule="auto"/>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 xml:space="preserve">2. </w:t>
      </w:r>
      <w:r w:rsidR="00085255" w:rsidRPr="00212BF1">
        <w:rPr>
          <w:rFonts w:ascii="Verdana" w:eastAsia="Times New Roman" w:hAnsi="Verdana"/>
          <w:sz w:val="22"/>
          <w:szCs w:val="22"/>
          <w:lang w:eastAsia="hi-IN" w:bidi="hi-IN"/>
        </w:rPr>
        <w:t>Lista imprez objętych tym obowiązkiem wskazana została w załączniku nr 10 do SWZ (OPZ).</w:t>
      </w:r>
    </w:p>
    <w:p w14:paraId="0AAA2105" w14:textId="69EBC2AC" w:rsidR="00085255" w:rsidRPr="00212BF1" w:rsidRDefault="00830460" w:rsidP="000317E2">
      <w:pPr>
        <w:widowControl/>
        <w:tabs>
          <w:tab w:val="num" w:pos="360"/>
        </w:tabs>
        <w:suppressAutoHyphens/>
        <w:autoSpaceDE/>
        <w:autoSpaceDN/>
        <w:adjustRightInd/>
        <w:spacing w:line="360" w:lineRule="auto"/>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 xml:space="preserve">3. </w:t>
      </w:r>
      <w:r w:rsidR="00085255" w:rsidRPr="00212BF1">
        <w:rPr>
          <w:rFonts w:ascii="Verdana" w:eastAsia="Times New Roman" w:hAnsi="Verdana"/>
          <w:sz w:val="22"/>
          <w:szCs w:val="22"/>
          <w:lang w:eastAsia="hi-IN" w:bidi="hi-IN"/>
        </w:rPr>
        <w:t>Zamawiający lub organizator imprezy z wyprzedzeniem co najmniej 14 dniowym poinformuje na piśmie Wykonawcę o miejscu i terminie, w którym będzie organizowana impreza oraz ilości  uczestników imprezy.</w:t>
      </w:r>
    </w:p>
    <w:p w14:paraId="3BC17709" w14:textId="59D52B2E" w:rsidR="00085255" w:rsidRPr="00212BF1" w:rsidRDefault="00830460" w:rsidP="000317E2">
      <w:pPr>
        <w:widowControl/>
        <w:tabs>
          <w:tab w:val="num" w:pos="360"/>
        </w:tabs>
        <w:suppressAutoHyphens/>
        <w:autoSpaceDE/>
        <w:autoSpaceDN/>
        <w:adjustRightInd/>
        <w:spacing w:line="360" w:lineRule="auto"/>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 xml:space="preserve">4. </w:t>
      </w:r>
      <w:r w:rsidR="00085255" w:rsidRPr="00212BF1">
        <w:rPr>
          <w:rFonts w:ascii="Verdana" w:eastAsia="Times New Roman" w:hAnsi="Verdana"/>
          <w:sz w:val="22"/>
          <w:szCs w:val="22"/>
          <w:lang w:eastAsia="hi-IN" w:bidi="hi-IN"/>
        </w:rPr>
        <w:t>W terminie 10 dni roboczych od otrzymania zawiadomienia o imprezie, Wykonawca przedstawi Zamawiającemu lub organizatorowi imprezy koncepcję rozmieszczenia pojemników na odpady w miejscu organizacji imprezy, w tym wskazuje proponowaną ilości i rodzaje pojemników na odpady oraz sposób (w tym godziny) odbioru odpadów. Zamawiający, w terminie 2 dni roboczych, ma prawo wnieść uwagi do tej koncepcji</w:t>
      </w:r>
    </w:p>
    <w:p w14:paraId="08007348" w14:textId="5BF10128" w:rsidR="00085255" w:rsidRPr="00212BF1" w:rsidRDefault="00830460" w:rsidP="000317E2">
      <w:pPr>
        <w:widowControl/>
        <w:tabs>
          <w:tab w:val="num" w:pos="360"/>
        </w:tabs>
        <w:suppressAutoHyphens/>
        <w:autoSpaceDE/>
        <w:autoSpaceDN/>
        <w:adjustRightInd/>
        <w:spacing w:line="360" w:lineRule="auto"/>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 xml:space="preserve">5. </w:t>
      </w:r>
      <w:r w:rsidR="00085255" w:rsidRPr="00212BF1">
        <w:rPr>
          <w:rFonts w:ascii="Verdana" w:eastAsia="Times New Roman" w:hAnsi="Verdana"/>
          <w:sz w:val="22"/>
          <w:szCs w:val="22"/>
          <w:lang w:eastAsia="hi-IN" w:bidi="hi-IN"/>
        </w:rPr>
        <w:t>Koncepcja, o której mowa w ustępie powyżej, powinna zostać stworzona w taki sposób, by zapewnić łatwy dostęp uczestników imprezy do pojemników na odpady, zminimalizować ryzyko przepełnienia pojemników, zapewnić odbiór odpadów w sposób nie kolidujący z przebiegiem imprezy.</w:t>
      </w:r>
    </w:p>
    <w:p w14:paraId="145350EC" w14:textId="7A521616" w:rsidR="00085255" w:rsidRPr="00212BF1" w:rsidRDefault="00854F59" w:rsidP="000317E2">
      <w:pPr>
        <w:widowControl/>
        <w:tabs>
          <w:tab w:val="num" w:pos="360"/>
        </w:tabs>
        <w:suppressAutoHyphens/>
        <w:autoSpaceDE/>
        <w:autoSpaceDN/>
        <w:adjustRightInd/>
        <w:spacing w:line="360" w:lineRule="auto"/>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 xml:space="preserve">6. </w:t>
      </w:r>
      <w:r w:rsidR="00085255" w:rsidRPr="00212BF1">
        <w:rPr>
          <w:rFonts w:ascii="Verdana" w:eastAsia="Times New Roman" w:hAnsi="Verdana"/>
          <w:sz w:val="22"/>
          <w:szCs w:val="22"/>
          <w:lang w:eastAsia="hi-IN" w:bidi="hi-IN"/>
        </w:rPr>
        <w:t>Wykonawca zobowiązany jest do wdrożenia zaakceptowanej przez Zamawiającego koncepcji świadczenia usługi, co nie zwalnia Wykonawcy z obowiązku monitoringu stanu przepełnienia pojemników w toku imprezy i odbioru odpadów w sposób zapewniający utrzymanie należytego porządku na terenie imprezy.</w:t>
      </w:r>
    </w:p>
    <w:p w14:paraId="661F5545" w14:textId="77777777" w:rsidR="00854F59" w:rsidRPr="00212BF1" w:rsidRDefault="00854F59" w:rsidP="000317E2">
      <w:pPr>
        <w:widowControl/>
        <w:tabs>
          <w:tab w:val="num" w:pos="360"/>
        </w:tabs>
        <w:suppressAutoHyphens/>
        <w:autoSpaceDE/>
        <w:autoSpaceDN/>
        <w:adjustRightInd/>
        <w:spacing w:line="360" w:lineRule="auto"/>
        <w:ind w:hanging="360"/>
        <w:jc w:val="both"/>
        <w:rPr>
          <w:rFonts w:ascii="Verdana" w:eastAsia="Times New Roman" w:hAnsi="Verdana"/>
          <w:sz w:val="22"/>
          <w:szCs w:val="22"/>
          <w:lang w:eastAsia="hi-IN" w:bidi="hi-IN"/>
        </w:rPr>
      </w:pPr>
    </w:p>
    <w:p w14:paraId="5B543750" w14:textId="77777777" w:rsidR="00085255" w:rsidRPr="00212BF1" w:rsidRDefault="00085255" w:rsidP="000317E2">
      <w:pPr>
        <w:widowControl/>
        <w:autoSpaceDN/>
        <w:adjustRightInd/>
        <w:spacing w:line="360" w:lineRule="auto"/>
        <w:jc w:val="center"/>
        <w:rPr>
          <w:rFonts w:ascii="Verdana" w:eastAsia="Times New Roman" w:hAnsi="Verdana"/>
          <w:b/>
          <w:bCs/>
          <w:sz w:val="22"/>
          <w:szCs w:val="22"/>
          <w:lang w:eastAsia="hi-IN" w:bidi="hi-IN"/>
        </w:rPr>
      </w:pPr>
      <w:r w:rsidRPr="00212BF1">
        <w:rPr>
          <w:rFonts w:ascii="Verdana" w:eastAsia="Times New Roman" w:hAnsi="Verdana"/>
          <w:b/>
          <w:bCs/>
          <w:sz w:val="22"/>
          <w:szCs w:val="22"/>
          <w:lang w:eastAsia="hi-IN" w:bidi="hi-IN"/>
        </w:rPr>
        <w:t>§ 11</w:t>
      </w:r>
    </w:p>
    <w:p w14:paraId="48DAE023" w14:textId="77777777" w:rsidR="00085255" w:rsidRPr="00212BF1" w:rsidRDefault="00085255" w:rsidP="000317E2">
      <w:pPr>
        <w:widowControl/>
        <w:autoSpaceDN/>
        <w:adjustRightInd/>
        <w:spacing w:line="360" w:lineRule="auto"/>
        <w:jc w:val="center"/>
        <w:rPr>
          <w:rFonts w:ascii="Verdana" w:eastAsia="Times New Roman" w:hAnsi="Verdana"/>
          <w:b/>
          <w:bCs/>
          <w:sz w:val="22"/>
          <w:szCs w:val="22"/>
          <w:lang w:eastAsia="hi-IN" w:bidi="hi-IN"/>
        </w:rPr>
      </w:pPr>
      <w:r w:rsidRPr="00212BF1">
        <w:rPr>
          <w:rFonts w:ascii="Verdana" w:eastAsia="Times New Roman" w:hAnsi="Verdana"/>
          <w:b/>
          <w:bCs/>
          <w:sz w:val="22"/>
          <w:szCs w:val="22"/>
          <w:lang w:eastAsia="hi-IN" w:bidi="hi-IN"/>
        </w:rPr>
        <w:t>Dodatkowe obowiązki Wykonawcy związane z odbiorem odpadów.</w:t>
      </w:r>
    </w:p>
    <w:p w14:paraId="0FD58405" w14:textId="77777777" w:rsidR="00085255" w:rsidRPr="00212BF1" w:rsidRDefault="00085255" w:rsidP="000317E2">
      <w:pPr>
        <w:widowControl/>
        <w:numPr>
          <w:ilvl w:val="0"/>
          <w:numId w:val="19"/>
        </w:numPr>
        <w:suppressAutoHyphens/>
        <w:autoSpaceDE/>
        <w:autoSpaceDN/>
        <w:adjustRightInd/>
        <w:spacing w:line="360" w:lineRule="auto"/>
        <w:ind w:left="0"/>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Odpady przekazane przez właściciela nieruchomości jako selektywnie zebrane, zostaną potraktowane przez Wykonawcę jako zmieszane, jeżeli w danym strumieniu odpadów znajduje się szacunkowo ponad 20 % odpadów innego rodzaju które należy zbierać w sposób selektywny. Wykonawca obowiązany jest przyjąć takie odpady, jako zmieszane odpady komunalne.</w:t>
      </w:r>
    </w:p>
    <w:p w14:paraId="0D367D79" w14:textId="77777777" w:rsidR="00085255" w:rsidRPr="00212BF1" w:rsidRDefault="00085255" w:rsidP="000317E2">
      <w:pPr>
        <w:widowControl/>
        <w:numPr>
          <w:ilvl w:val="0"/>
          <w:numId w:val="19"/>
        </w:numPr>
        <w:suppressAutoHyphens/>
        <w:autoSpaceDE/>
        <w:autoSpaceDN/>
        <w:adjustRightInd/>
        <w:spacing w:line="360" w:lineRule="auto"/>
        <w:ind w:left="0"/>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Wykonawca zobowiązany jest powiadomić w terminie 7 dni roboczych Zamawiającego o:</w:t>
      </w:r>
    </w:p>
    <w:p w14:paraId="7E7853A2" w14:textId="77777777" w:rsidR="00085255" w:rsidRPr="00212BF1" w:rsidRDefault="00085255" w:rsidP="000317E2">
      <w:pPr>
        <w:widowControl/>
        <w:numPr>
          <w:ilvl w:val="1"/>
          <w:numId w:val="19"/>
        </w:numPr>
        <w:tabs>
          <w:tab w:val="left" w:pos="900"/>
        </w:tabs>
        <w:suppressAutoHyphens/>
        <w:autoSpaceDE/>
        <w:autoSpaceDN/>
        <w:adjustRightInd/>
        <w:spacing w:line="360" w:lineRule="auto"/>
        <w:ind w:left="567" w:hanging="540"/>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przypadku, o których mowa w ustępie powyżej,</w:t>
      </w:r>
    </w:p>
    <w:p w14:paraId="692D7565" w14:textId="77777777" w:rsidR="00085255" w:rsidRPr="00212BF1" w:rsidRDefault="00085255" w:rsidP="000317E2">
      <w:pPr>
        <w:widowControl/>
        <w:numPr>
          <w:ilvl w:val="1"/>
          <w:numId w:val="19"/>
        </w:numPr>
        <w:tabs>
          <w:tab w:val="left" w:pos="900"/>
        </w:tabs>
        <w:suppressAutoHyphens/>
        <w:autoSpaceDE/>
        <w:autoSpaceDN/>
        <w:adjustRightInd/>
        <w:spacing w:line="360" w:lineRule="auto"/>
        <w:ind w:left="567" w:hanging="540"/>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niesegregowaniu odpadów przez właściciela nieruchomości,</w:t>
      </w:r>
    </w:p>
    <w:p w14:paraId="0FFD9429" w14:textId="77777777" w:rsidR="00085255" w:rsidRPr="00212BF1" w:rsidRDefault="00085255" w:rsidP="000317E2">
      <w:pPr>
        <w:widowControl/>
        <w:numPr>
          <w:ilvl w:val="1"/>
          <w:numId w:val="19"/>
        </w:numPr>
        <w:tabs>
          <w:tab w:val="left" w:pos="900"/>
        </w:tabs>
        <w:suppressAutoHyphens/>
        <w:autoSpaceDE/>
        <w:autoSpaceDN/>
        <w:adjustRightInd/>
        <w:spacing w:line="360" w:lineRule="auto"/>
        <w:ind w:left="567" w:hanging="540"/>
        <w:jc w:val="both"/>
        <w:rPr>
          <w:rFonts w:ascii="Verdana" w:eastAsia="Times New Roman" w:hAnsi="Verdana"/>
          <w:sz w:val="22"/>
          <w:szCs w:val="22"/>
        </w:rPr>
      </w:pPr>
      <w:r w:rsidRPr="00212BF1">
        <w:rPr>
          <w:rFonts w:ascii="Verdana" w:eastAsia="Times New Roman" w:hAnsi="Verdana"/>
          <w:sz w:val="22"/>
          <w:szCs w:val="22"/>
        </w:rPr>
        <w:t>pozostawienia przy pojemnikach na odpady odpadów wielkogabarytowych, wielkogabarytowego zużytego sprzętu elektrycznego i elektronicznego, zużytych opon samochodowych oraz odpadów budowlanych i rozbiórkowych (poza terminami tzw. „wystawek”),</w:t>
      </w:r>
    </w:p>
    <w:p w14:paraId="0E29B506" w14:textId="77777777" w:rsidR="00085255" w:rsidRPr="00212BF1" w:rsidRDefault="00085255" w:rsidP="000317E2">
      <w:pPr>
        <w:widowControl/>
        <w:numPr>
          <w:ilvl w:val="1"/>
          <w:numId w:val="19"/>
        </w:numPr>
        <w:tabs>
          <w:tab w:val="left" w:pos="900"/>
        </w:tabs>
        <w:suppressAutoHyphens/>
        <w:autoSpaceDE/>
        <w:autoSpaceDN/>
        <w:adjustRightInd/>
        <w:spacing w:line="360" w:lineRule="auto"/>
        <w:ind w:left="567" w:hanging="540"/>
        <w:jc w:val="both"/>
        <w:rPr>
          <w:rFonts w:ascii="Verdana" w:eastAsia="Times New Roman" w:hAnsi="Verdana"/>
          <w:sz w:val="22"/>
          <w:szCs w:val="22"/>
        </w:rPr>
      </w:pPr>
      <w:r w:rsidRPr="00212BF1">
        <w:rPr>
          <w:rFonts w:ascii="Verdana" w:eastAsia="Times New Roman" w:hAnsi="Verdana"/>
          <w:sz w:val="22"/>
          <w:szCs w:val="22"/>
        </w:rPr>
        <w:t>notorycznego powstawania tzw. „nadwyżek” na danych nieruchomościach,</w:t>
      </w:r>
    </w:p>
    <w:p w14:paraId="71126FA2" w14:textId="77777777" w:rsidR="00085255" w:rsidRPr="00212BF1" w:rsidRDefault="00085255" w:rsidP="000317E2">
      <w:pPr>
        <w:widowControl/>
        <w:numPr>
          <w:ilvl w:val="1"/>
          <w:numId w:val="19"/>
        </w:numPr>
        <w:tabs>
          <w:tab w:val="left" w:pos="900"/>
        </w:tabs>
        <w:suppressAutoHyphens/>
        <w:autoSpaceDE/>
        <w:autoSpaceDN/>
        <w:adjustRightInd/>
        <w:spacing w:line="360" w:lineRule="auto"/>
        <w:ind w:left="567" w:hanging="540"/>
        <w:jc w:val="both"/>
        <w:rPr>
          <w:rFonts w:ascii="Verdana" w:eastAsia="Times New Roman" w:hAnsi="Verdana"/>
          <w:sz w:val="22"/>
          <w:szCs w:val="22"/>
        </w:rPr>
      </w:pPr>
      <w:r w:rsidRPr="00212BF1">
        <w:rPr>
          <w:rFonts w:ascii="Verdana" w:eastAsia="Times New Roman" w:hAnsi="Verdana"/>
          <w:sz w:val="22"/>
          <w:szCs w:val="22"/>
        </w:rPr>
        <w:lastRenderedPageBreak/>
        <w:t>niemożności odebrania z nieruchomości odpadów komunalnych zmieszanych ze względu na brak współdziałania właściciela nieruchomości z Wykonawcą.</w:t>
      </w:r>
    </w:p>
    <w:p w14:paraId="6B518C7D" w14:textId="77777777" w:rsidR="00085255" w:rsidRPr="00212BF1" w:rsidRDefault="00085255" w:rsidP="000317E2">
      <w:pPr>
        <w:widowControl/>
        <w:numPr>
          <w:ilvl w:val="0"/>
          <w:numId w:val="19"/>
        </w:numPr>
        <w:suppressAutoHyphens/>
        <w:autoSpaceDE/>
        <w:autoSpaceDN/>
        <w:adjustRightInd/>
        <w:spacing w:line="360" w:lineRule="auto"/>
        <w:ind w:left="0"/>
        <w:jc w:val="both"/>
        <w:rPr>
          <w:rFonts w:ascii="Verdana" w:eastAsia="Times New Roman" w:hAnsi="Verdana"/>
          <w:sz w:val="22"/>
          <w:szCs w:val="22"/>
        </w:rPr>
      </w:pPr>
      <w:r w:rsidRPr="00212BF1">
        <w:rPr>
          <w:rFonts w:ascii="Verdana" w:eastAsia="Times New Roman" w:hAnsi="Verdana"/>
          <w:sz w:val="22"/>
          <w:szCs w:val="22"/>
        </w:rPr>
        <w:t>W przypadku stwierdzenia ww. nieprawidłowości Wykonawca na tę okoliczność sporządzi protokół, który winien przekazać Zamawiającemu w terminie 7 dni roboczych od dnia zaistniałej sytuacji w formie papierowej lub elektronicznej. Protokół winien zawierać w szczególności:</w:t>
      </w:r>
    </w:p>
    <w:p w14:paraId="32879451" w14:textId="77777777" w:rsidR="00085255" w:rsidRPr="00212BF1" w:rsidRDefault="00085255" w:rsidP="000317E2">
      <w:pPr>
        <w:widowControl/>
        <w:suppressAutoHyphens/>
        <w:autoSpaceDN/>
        <w:adjustRightInd/>
        <w:spacing w:line="360" w:lineRule="auto"/>
        <w:jc w:val="both"/>
        <w:rPr>
          <w:rFonts w:ascii="Verdana" w:eastAsia="Times New Roman" w:hAnsi="Verdana"/>
          <w:sz w:val="22"/>
          <w:szCs w:val="22"/>
        </w:rPr>
      </w:pPr>
      <w:r w:rsidRPr="00212BF1">
        <w:rPr>
          <w:rFonts w:ascii="Verdana" w:eastAsia="Times New Roman" w:hAnsi="Verdana"/>
          <w:sz w:val="22"/>
          <w:szCs w:val="22"/>
        </w:rPr>
        <w:t>- adres nieruchomości, na której stwierdzono nieprawidłowość i rodzaj nieprawidłowości;</w:t>
      </w:r>
    </w:p>
    <w:p w14:paraId="1651B97A" w14:textId="77777777" w:rsidR="00085255" w:rsidRPr="00212BF1" w:rsidRDefault="00085255" w:rsidP="000317E2">
      <w:pPr>
        <w:widowControl/>
        <w:suppressAutoHyphens/>
        <w:autoSpaceDN/>
        <w:adjustRightInd/>
        <w:spacing w:line="360" w:lineRule="auto"/>
        <w:jc w:val="both"/>
        <w:rPr>
          <w:rFonts w:ascii="Verdana" w:eastAsia="Times New Roman" w:hAnsi="Verdana"/>
          <w:sz w:val="22"/>
          <w:szCs w:val="22"/>
        </w:rPr>
      </w:pPr>
      <w:r w:rsidRPr="00212BF1">
        <w:rPr>
          <w:rFonts w:ascii="Verdana" w:eastAsia="Times New Roman" w:hAnsi="Verdana"/>
          <w:sz w:val="22"/>
          <w:szCs w:val="22"/>
        </w:rPr>
        <w:t>- termin odbioru odpadów, podczas którego stwierdzono nieprawidłowości;</w:t>
      </w:r>
    </w:p>
    <w:p w14:paraId="58452CD3" w14:textId="77777777" w:rsidR="00085255" w:rsidRPr="00212BF1" w:rsidRDefault="00085255" w:rsidP="000317E2">
      <w:pPr>
        <w:widowControl/>
        <w:suppressAutoHyphens/>
        <w:autoSpaceDN/>
        <w:adjustRightInd/>
        <w:spacing w:line="360" w:lineRule="auto"/>
        <w:jc w:val="both"/>
        <w:rPr>
          <w:rFonts w:ascii="Verdana" w:eastAsia="Times New Roman" w:hAnsi="Verdana"/>
          <w:sz w:val="22"/>
          <w:szCs w:val="22"/>
        </w:rPr>
      </w:pPr>
      <w:r w:rsidRPr="00212BF1">
        <w:rPr>
          <w:rFonts w:ascii="Verdana" w:eastAsia="Times New Roman" w:hAnsi="Verdana"/>
          <w:sz w:val="22"/>
          <w:szCs w:val="22"/>
        </w:rPr>
        <w:t>- zdjęcia lub filmy w postaci cyfrowej dowodzące, że odpady zbierane są w sposób niewłaściwy; zdjęcia lub firmy muszą zostać wykonane w taki sposób, aby nie budząc wątpliwości pozwalały na przypisanie pojemników na odpady komunalne do konkretnej nieruchomości, a w przypadku zabudowy wielorodzinnej dokumentacja powinna zawierać informacje o nieruchomościach</w:t>
      </w:r>
      <w:r w:rsidRPr="00212BF1">
        <w:rPr>
          <w:rFonts w:ascii="Verdana" w:eastAsia="Times New Roman" w:hAnsi="Verdana"/>
          <w:strike/>
          <w:sz w:val="22"/>
          <w:szCs w:val="22"/>
        </w:rPr>
        <w:t xml:space="preserve"> </w:t>
      </w:r>
      <w:r w:rsidRPr="00212BF1">
        <w:rPr>
          <w:rFonts w:ascii="Verdana" w:eastAsia="Times New Roman" w:hAnsi="Verdana"/>
          <w:sz w:val="22"/>
          <w:szCs w:val="22"/>
        </w:rPr>
        <w:t>przypisanych do miejsca gromadzenia odpadów komunalnych.</w:t>
      </w:r>
    </w:p>
    <w:p w14:paraId="70D57AA2" w14:textId="77777777" w:rsidR="00085255" w:rsidRPr="00212BF1" w:rsidRDefault="00085255" w:rsidP="000317E2">
      <w:pPr>
        <w:widowControl/>
        <w:numPr>
          <w:ilvl w:val="0"/>
          <w:numId w:val="19"/>
        </w:numPr>
        <w:suppressAutoHyphens/>
        <w:autoSpaceDE/>
        <w:autoSpaceDN/>
        <w:adjustRightInd/>
        <w:spacing w:line="360" w:lineRule="auto"/>
        <w:ind w:left="0"/>
        <w:jc w:val="both"/>
        <w:rPr>
          <w:rFonts w:ascii="Verdana" w:eastAsia="Times New Roman" w:hAnsi="Verdana"/>
          <w:sz w:val="22"/>
          <w:szCs w:val="22"/>
        </w:rPr>
      </w:pPr>
      <w:r w:rsidRPr="00212BF1">
        <w:rPr>
          <w:rFonts w:ascii="Verdana" w:eastAsia="Times New Roman" w:hAnsi="Verdana"/>
          <w:sz w:val="22"/>
          <w:szCs w:val="22"/>
        </w:rPr>
        <w:t>W przypadku niedopełnienia przez właściciela nieruchomości obowiązku selektywnego zbierania odpadów komunalnych, podmiot odbierający odpady komunalne przyjmuje je jako niesegregowane (zmieszane) odpady komunalne. Niedopuszczalne jest pozostawienie nieodebranych odpadów na nieruchomości. Wykonawca może odmówić odbioru odpadów z nieruchomości tylko w przypadku ujawnienia w opróżnianych  lub odbieranych pojemnikach przeznaczonych do gromadzenia odpadów komunalnych, odpadów innych niż komunalne, w tym zwłaszcza odpadów niebezpiecznych. O każdym takim przypadku Wykonawca jest zobowiązany niezwłocznie zawiadomić Zamawiającego.</w:t>
      </w:r>
    </w:p>
    <w:p w14:paraId="48CE8CD7" w14:textId="77777777" w:rsidR="00085255" w:rsidRPr="00212BF1" w:rsidRDefault="00085255" w:rsidP="000317E2">
      <w:pPr>
        <w:widowControl/>
        <w:numPr>
          <w:ilvl w:val="0"/>
          <w:numId w:val="19"/>
        </w:numPr>
        <w:suppressAutoHyphens/>
        <w:autoSpaceDE/>
        <w:autoSpaceDN/>
        <w:adjustRightInd/>
        <w:spacing w:line="360" w:lineRule="auto"/>
        <w:ind w:left="0"/>
        <w:jc w:val="both"/>
        <w:rPr>
          <w:rFonts w:ascii="Verdana" w:eastAsia="Times New Roman" w:hAnsi="Verdana"/>
          <w:sz w:val="22"/>
          <w:szCs w:val="22"/>
        </w:rPr>
      </w:pPr>
      <w:r w:rsidRPr="00212BF1">
        <w:rPr>
          <w:rFonts w:ascii="Verdana" w:eastAsia="Times New Roman" w:hAnsi="Verdana"/>
          <w:sz w:val="22"/>
          <w:szCs w:val="22"/>
        </w:rPr>
        <w:t>Wykonawca w czasie odbioru odpadów komunalnych od właścicieli nieruchomości, jest zobowiązany dokumentować wszelkie przypadki odbioru odpadów komunalnych z nieruchomości, na których zamieszkują mieszkańcy bądź są wytwarzane odpady, a które nie są ujęte w bazie danych prowadzonej przez Zamawiającego. W przypadku stwierdzenia ww. nieprawidłowości Wykonawca na tę okoliczność sporządzi protokół, który winien przekazać Zamawiającemu w formie papierowej lub elektronicznej. Protokół winien zawierać w szczególności:</w:t>
      </w:r>
    </w:p>
    <w:p w14:paraId="36FDF4D7" w14:textId="77777777" w:rsidR="00085255" w:rsidRPr="00212BF1" w:rsidRDefault="00085255" w:rsidP="000317E2">
      <w:pPr>
        <w:widowControl/>
        <w:suppressAutoHyphens/>
        <w:autoSpaceDE/>
        <w:autoSpaceDN/>
        <w:adjustRightInd/>
        <w:spacing w:line="360" w:lineRule="auto"/>
        <w:jc w:val="both"/>
        <w:rPr>
          <w:rFonts w:ascii="Verdana" w:eastAsia="Times New Roman" w:hAnsi="Verdana"/>
          <w:sz w:val="22"/>
          <w:szCs w:val="22"/>
        </w:rPr>
      </w:pPr>
      <w:r w:rsidRPr="00212BF1">
        <w:rPr>
          <w:rFonts w:ascii="Verdana" w:eastAsia="Times New Roman" w:hAnsi="Verdana"/>
          <w:sz w:val="22"/>
          <w:szCs w:val="22"/>
        </w:rPr>
        <w:t>- adresy nieruchomości;</w:t>
      </w:r>
    </w:p>
    <w:p w14:paraId="47A6A2B0" w14:textId="77777777" w:rsidR="00085255" w:rsidRPr="00212BF1" w:rsidRDefault="00085255" w:rsidP="000317E2">
      <w:pPr>
        <w:widowControl/>
        <w:suppressAutoHyphens/>
        <w:autoSpaceDE/>
        <w:autoSpaceDN/>
        <w:adjustRightInd/>
        <w:spacing w:line="360" w:lineRule="auto"/>
        <w:jc w:val="both"/>
        <w:rPr>
          <w:rFonts w:ascii="Verdana" w:eastAsia="Times New Roman" w:hAnsi="Verdana"/>
          <w:sz w:val="22"/>
          <w:szCs w:val="22"/>
        </w:rPr>
      </w:pPr>
      <w:r w:rsidRPr="00212BF1">
        <w:rPr>
          <w:rFonts w:ascii="Verdana" w:eastAsia="Times New Roman" w:hAnsi="Verdana"/>
          <w:sz w:val="22"/>
          <w:szCs w:val="22"/>
        </w:rPr>
        <w:t>- terminy odbioru odpadów, podczas których stwierdzono ww. przypadki;</w:t>
      </w:r>
    </w:p>
    <w:p w14:paraId="5EBC17D2" w14:textId="77777777" w:rsidR="00085255" w:rsidRPr="00212BF1" w:rsidRDefault="00085255" w:rsidP="000317E2">
      <w:pPr>
        <w:widowControl/>
        <w:suppressAutoHyphens/>
        <w:autoSpaceDE/>
        <w:autoSpaceDN/>
        <w:adjustRightInd/>
        <w:spacing w:line="360" w:lineRule="auto"/>
        <w:jc w:val="both"/>
        <w:rPr>
          <w:rFonts w:ascii="Verdana" w:eastAsia="Times New Roman" w:hAnsi="Verdana"/>
          <w:sz w:val="22"/>
          <w:szCs w:val="22"/>
          <w:highlight w:val="yellow"/>
        </w:rPr>
      </w:pPr>
      <w:r w:rsidRPr="00212BF1">
        <w:rPr>
          <w:rFonts w:ascii="Verdana" w:eastAsia="Times New Roman" w:hAnsi="Verdana"/>
          <w:sz w:val="22"/>
          <w:szCs w:val="22"/>
        </w:rPr>
        <w:t>- zdjęcia lub filmy w postaci cyfrowej dowodzące, że odpady pochodziły z nieruchomości nieujętej w bazie danych prowadzonej przez Zamawiającego; zdjęcia lub firmy muszą zostać wykonane w taki sposób, aby nie budząc wątpliwości pozwalały na przypisanie pojemników na odpady komunalne do konkretnej nieruchomości.</w:t>
      </w:r>
    </w:p>
    <w:p w14:paraId="70EAC3FB" w14:textId="77777777" w:rsidR="00085255" w:rsidRPr="00212BF1" w:rsidRDefault="00085255" w:rsidP="000317E2">
      <w:pPr>
        <w:widowControl/>
        <w:numPr>
          <w:ilvl w:val="0"/>
          <w:numId w:val="19"/>
        </w:numPr>
        <w:suppressAutoHyphens/>
        <w:autoSpaceDE/>
        <w:autoSpaceDN/>
        <w:adjustRightInd/>
        <w:spacing w:line="360" w:lineRule="auto"/>
        <w:ind w:left="0"/>
        <w:jc w:val="both"/>
        <w:rPr>
          <w:rFonts w:ascii="Verdana" w:eastAsia="Times New Roman" w:hAnsi="Verdana"/>
          <w:sz w:val="22"/>
          <w:szCs w:val="22"/>
        </w:rPr>
      </w:pPr>
      <w:r w:rsidRPr="00212BF1">
        <w:rPr>
          <w:rFonts w:ascii="Verdana" w:eastAsia="Times New Roman" w:hAnsi="Verdana"/>
          <w:sz w:val="22"/>
          <w:szCs w:val="22"/>
        </w:rPr>
        <w:lastRenderedPageBreak/>
        <w:t>Wykonawca ma obowiązek umożliwienia wstępu na teren bazy transportowej przedstawicielom Zamawiającego lub pracownikom państwowych instytucji upoważnionych do kontroli realizacji przedmiotu umowy oraz przepisów prawa.</w:t>
      </w:r>
    </w:p>
    <w:p w14:paraId="796D5536" w14:textId="77777777" w:rsidR="00085255" w:rsidRPr="00212BF1" w:rsidRDefault="00085255" w:rsidP="000317E2">
      <w:pPr>
        <w:widowControl/>
        <w:numPr>
          <w:ilvl w:val="0"/>
          <w:numId w:val="19"/>
        </w:numPr>
        <w:suppressAutoHyphens/>
        <w:autoSpaceDE/>
        <w:autoSpaceDN/>
        <w:adjustRightInd/>
        <w:spacing w:line="360" w:lineRule="auto"/>
        <w:ind w:left="0"/>
        <w:jc w:val="both"/>
        <w:rPr>
          <w:rFonts w:ascii="Verdana" w:eastAsia="Times New Roman" w:hAnsi="Verdana"/>
          <w:sz w:val="22"/>
          <w:szCs w:val="22"/>
        </w:rPr>
      </w:pPr>
      <w:r w:rsidRPr="00212BF1">
        <w:rPr>
          <w:rFonts w:ascii="Verdana" w:eastAsia="Times New Roman" w:hAnsi="Verdana"/>
          <w:sz w:val="22"/>
          <w:szCs w:val="22"/>
        </w:rPr>
        <w:t>Wykonawca ma obowiązek udostępniania Zamawiającemu, w każdym czasie i na każde żądanie, dokumentacji związanej z działalnością objętą przedmiotem zamówienia.</w:t>
      </w:r>
    </w:p>
    <w:p w14:paraId="726B0182" w14:textId="77777777" w:rsidR="00085255" w:rsidRPr="00212BF1" w:rsidRDefault="00085255" w:rsidP="000317E2">
      <w:pPr>
        <w:widowControl/>
        <w:numPr>
          <w:ilvl w:val="0"/>
          <w:numId w:val="19"/>
        </w:numPr>
        <w:suppressAutoHyphens/>
        <w:autoSpaceDE/>
        <w:autoSpaceDN/>
        <w:adjustRightInd/>
        <w:spacing w:line="360" w:lineRule="auto"/>
        <w:ind w:left="0"/>
        <w:jc w:val="both"/>
        <w:rPr>
          <w:rFonts w:ascii="Verdana" w:eastAsia="Times New Roman" w:hAnsi="Verdana"/>
          <w:sz w:val="22"/>
          <w:szCs w:val="22"/>
        </w:rPr>
      </w:pPr>
      <w:r w:rsidRPr="00212BF1">
        <w:rPr>
          <w:rFonts w:ascii="Verdana" w:eastAsia="Times New Roman" w:hAnsi="Verdana"/>
          <w:sz w:val="22"/>
          <w:szCs w:val="22"/>
        </w:rPr>
        <w:t>Wykonawca ma obowiązek zorganizowania zaplecza biurowego wraz z obsługą w taki sposób, aby możliwy był kontakt z Wykonawcą codziennie w dni robocze oraz wskazania osoby lub osób upoważnionych do kontaktów z Zamawiającym i danych kontaktowych.</w:t>
      </w:r>
    </w:p>
    <w:p w14:paraId="0E25D30A" w14:textId="77777777" w:rsidR="00085255" w:rsidRPr="00212BF1" w:rsidRDefault="00085255" w:rsidP="000317E2">
      <w:pPr>
        <w:widowControl/>
        <w:numPr>
          <w:ilvl w:val="0"/>
          <w:numId w:val="19"/>
        </w:numPr>
        <w:suppressAutoHyphens/>
        <w:autoSpaceDE/>
        <w:autoSpaceDN/>
        <w:adjustRightInd/>
        <w:spacing w:line="360" w:lineRule="auto"/>
        <w:ind w:left="0"/>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 xml:space="preserve">Wykonawca ma obowiązek rozpatrywania pisemnie skarg i uwag wnoszonych przez właścicieli nieruchomości oraz osób trzecich do Zamawiającego, związanych z realizacją przedmiotu zamówienia, w terminie 7 dni od dnia przekazania skargi bądź uwagi przez Zamawiającego, z równoczesnym powiadomieniem Zamawiającego o sposobie załatwienia. </w:t>
      </w:r>
    </w:p>
    <w:p w14:paraId="5C1DCF05" w14:textId="77777777" w:rsidR="00085255" w:rsidRPr="00212BF1" w:rsidRDefault="00085255" w:rsidP="000317E2">
      <w:pPr>
        <w:widowControl/>
        <w:numPr>
          <w:ilvl w:val="0"/>
          <w:numId w:val="19"/>
        </w:numPr>
        <w:suppressAutoHyphens/>
        <w:autoSpaceDE/>
        <w:autoSpaceDN/>
        <w:adjustRightInd/>
        <w:spacing w:line="360" w:lineRule="auto"/>
        <w:ind w:left="0"/>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Wykonawca jest zobowiązany do świadczenia usługi pojazdami spełniającymi wymagania określone w SWZ. Szczegółowe wymagania dotyczące pojazdów przeznaczonych do odbioru odpadów komunalnych zawiera również załącznik nr 10 do SWZ (OPZ).</w:t>
      </w:r>
    </w:p>
    <w:p w14:paraId="7E9BC8FB" w14:textId="77777777" w:rsidR="00085255" w:rsidRPr="00212BF1" w:rsidRDefault="00085255" w:rsidP="000317E2">
      <w:pPr>
        <w:widowControl/>
        <w:numPr>
          <w:ilvl w:val="0"/>
          <w:numId w:val="19"/>
        </w:numPr>
        <w:suppressAutoHyphens/>
        <w:autoSpaceDE/>
        <w:autoSpaceDN/>
        <w:adjustRightInd/>
        <w:spacing w:line="360" w:lineRule="auto"/>
        <w:ind w:left="0"/>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 xml:space="preserve">Wykonawca ma obowiązek przeprowadzenia na obsługiwanym obszarze  zbiórek w okresach: </w:t>
      </w:r>
      <w:r w:rsidRPr="00212BF1">
        <w:rPr>
          <w:rFonts w:ascii="Verdana" w:eastAsia="Times New Roman" w:hAnsi="Verdana"/>
          <w:bCs/>
          <w:sz w:val="22"/>
          <w:szCs w:val="22"/>
        </w:rPr>
        <w:t>sierpień/wrzesień 2025, sierpień/wrzesień 2026 odpadów o których mowa w pkt 12</w:t>
      </w:r>
      <w:r w:rsidRPr="00212BF1">
        <w:rPr>
          <w:rFonts w:ascii="Verdana" w:eastAsia="Times New Roman" w:hAnsi="Verdana"/>
          <w:sz w:val="22"/>
          <w:szCs w:val="22"/>
          <w:lang w:eastAsia="hi-IN" w:bidi="hi-IN"/>
        </w:rPr>
        <w:t>, zużytych opon, zużytego sprzętu elektrycznego i elektronicznego oraz wielkogabarytowych opakowań ulegających biodegradacji w systemie tzw. „wystawki”, tj. odebrania odpadów z wyznaczonych miejsc na terenie nieruchomości (w zależności od rodzaju zabudowy oraz dostępności odpady będą gromadzone przy pojemnikach na odpady lub przed nieruchomością).</w:t>
      </w:r>
    </w:p>
    <w:p w14:paraId="397A410A" w14:textId="77777777" w:rsidR="00085255" w:rsidRPr="00212BF1" w:rsidRDefault="00085255" w:rsidP="000317E2">
      <w:pPr>
        <w:widowControl/>
        <w:numPr>
          <w:ilvl w:val="0"/>
          <w:numId w:val="19"/>
        </w:numPr>
        <w:suppressAutoHyphens/>
        <w:autoSpaceDE/>
        <w:autoSpaceDN/>
        <w:adjustRightInd/>
        <w:spacing w:line="360" w:lineRule="auto"/>
        <w:ind w:left="0"/>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 xml:space="preserve"> Wykonawca ma obowiązek odebrania</w:t>
      </w:r>
      <w:r w:rsidRPr="00212BF1">
        <w:rPr>
          <w:rFonts w:ascii="Verdana" w:eastAsia="Times New Roman" w:hAnsi="Verdana"/>
          <w:sz w:val="22"/>
          <w:szCs w:val="22"/>
        </w:rPr>
        <w:t xml:space="preserve"> w ramach zbiórki odpadów wielkogabarytowych</w:t>
      </w:r>
      <w:r w:rsidRPr="00212BF1">
        <w:rPr>
          <w:rFonts w:ascii="Verdana" w:eastAsia="Times New Roman" w:hAnsi="Verdana"/>
          <w:sz w:val="22"/>
          <w:szCs w:val="22"/>
          <w:lang w:eastAsia="hi-IN" w:bidi="hi-IN"/>
        </w:rPr>
        <w:t xml:space="preserve"> </w:t>
      </w:r>
      <w:r w:rsidRPr="00212BF1">
        <w:rPr>
          <w:rFonts w:ascii="Verdana" w:eastAsia="Times New Roman" w:hAnsi="Verdana"/>
          <w:sz w:val="22"/>
          <w:szCs w:val="22"/>
        </w:rPr>
        <w:t>z zabudowy wielorodzinnej i jednorodzinnej zamkniętego katalogu odpadów pochodzących z budów i remontów obejmującego deski (podłogowe i ścienne), panele, drzwi, okna oraz ceramikę sanitarną (umywalki, sedesy, wanny, zabudowy prysznicowe).</w:t>
      </w:r>
    </w:p>
    <w:p w14:paraId="221E0037" w14:textId="77777777" w:rsidR="00085255" w:rsidRPr="00212BF1" w:rsidRDefault="00085255" w:rsidP="000317E2">
      <w:pPr>
        <w:widowControl/>
        <w:numPr>
          <w:ilvl w:val="0"/>
          <w:numId w:val="19"/>
        </w:numPr>
        <w:suppressAutoHyphens/>
        <w:autoSpaceDE/>
        <w:autoSpaceDN/>
        <w:adjustRightInd/>
        <w:spacing w:line="360" w:lineRule="auto"/>
        <w:ind w:left="0"/>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Wykonawca ma obowiązek przekazywania Zamawiającemu sprawozdania z ilości przyjętych i poddanych unieszkodliwieniu odpadów, do końca miesiąca następującego po upływie półrocza, którego dotyczy.</w:t>
      </w:r>
    </w:p>
    <w:p w14:paraId="73FB00D0" w14:textId="77777777" w:rsidR="00085255" w:rsidRPr="00212BF1" w:rsidRDefault="00085255" w:rsidP="000317E2">
      <w:pPr>
        <w:widowControl/>
        <w:numPr>
          <w:ilvl w:val="0"/>
          <w:numId w:val="19"/>
        </w:numPr>
        <w:suppressAutoHyphens/>
        <w:autoSpaceDE/>
        <w:autoSpaceDN/>
        <w:adjustRightInd/>
        <w:spacing w:line="360" w:lineRule="auto"/>
        <w:ind w:left="0"/>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 xml:space="preserve">Wykonawca zobowiązany jest do sporządzania i przekazywania Zamawiającemu do 7 dnia  miesiąca następującego po miesiącu, w którym świadczona była usługa, raportów miesięcznych. Raport powinien zawierać informację o odebranej masie poszczególnych frakcji odpadów komunalnych, sposobie ich zagospodarowania, dacie przekazania wraz ze wskazaniem  gdzie zostały one przekazane. Do powyższego raportu powinny zostać dołączone dokumenty dostarczenia odpadów do miejsca ich zagospodarowania, tj. karty </w:t>
      </w:r>
      <w:r w:rsidRPr="00212BF1">
        <w:rPr>
          <w:rFonts w:ascii="Verdana" w:eastAsia="Times New Roman" w:hAnsi="Verdana"/>
          <w:sz w:val="22"/>
          <w:szCs w:val="22"/>
          <w:lang w:eastAsia="hi-IN" w:bidi="hi-IN"/>
        </w:rPr>
        <w:lastRenderedPageBreak/>
        <w:t>ewidencji odpadów lub karty przekazania odpadów, pokwitowania z wagi itp. (kserokopie potwierdzone za zgodność z oryginałem).</w:t>
      </w:r>
    </w:p>
    <w:p w14:paraId="7F5B2CA9" w14:textId="77777777" w:rsidR="00085255" w:rsidRPr="00212BF1" w:rsidRDefault="00085255" w:rsidP="000317E2">
      <w:pPr>
        <w:widowControl/>
        <w:numPr>
          <w:ilvl w:val="0"/>
          <w:numId w:val="19"/>
        </w:numPr>
        <w:suppressAutoHyphens/>
        <w:autoSpaceDE/>
        <w:autoSpaceDN/>
        <w:adjustRightInd/>
        <w:spacing w:line="360" w:lineRule="auto"/>
        <w:ind w:left="0"/>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W wypadku wątpliwości co do zakresu danych i  dokumentów, które winien przedkładać Wykonawca Zamawiającemu, domniemywa się, że Wykonawca zobowiązany jest do terminowego przedkładania wszelkich danych, które są niezbędne do wykonywania przez Zamawiającego obowiązków w zakresie gospodarki odpadami.</w:t>
      </w:r>
    </w:p>
    <w:p w14:paraId="284C1564" w14:textId="77777777" w:rsidR="00854F59" w:rsidRPr="00212BF1" w:rsidRDefault="00854F59" w:rsidP="000317E2">
      <w:pPr>
        <w:widowControl/>
        <w:suppressAutoHyphens/>
        <w:autoSpaceDE/>
        <w:autoSpaceDN/>
        <w:adjustRightInd/>
        <w:spacing w:line="360" w:lineRule="auto"/>
        <w:jc w:val="both"/>
        <w:rPr>
          <w:rFonts w:ascii="Verdana" w:eastAsia="Times New Roman" w:hAnsi="Verdana"/>
          <w:sz w:val="22"/>
          <w:szCs w:val="22"/>
          <w:lang w:eastAsia="hi-IN" w:bidi="hi-IN"/>
        </w:rPr>
      </w:pPr>
    </w:p>
    <w:p w14:paraId="67CD4E65" w14:textId="77777777" w:rsidR="00085255" w:rsidRPr="00212BF1" w:rsidRDefault="00085255" w:rsidP="000317E2">
      <w:pPr>
        <w:widowControl/>
        <w:autoSpaceDN/>
        <w:adjustRightInd/>
        <w:spacing w:line="360" w:lineRule="auto"/>
        <w:jc w:val="center"/>
        <w:rPr>
          <w:rFonts w:ascii="Verdana" w:eastAsia="Times New Roman" w:hAnsi="Verdana"/>
          <w:b/>
          <w:bCs/>
          <w:sz w:val="22"/>
          <w:szCs w:val="22"/>
          <w:lang w:eastAsia="hi-IN" w:bidi="hi-IN"/>
        </w:rPr>
      </w:pPr>
      <w:r w:rsidRPr="00212BF1">
        <w:rPr>
          <w:rFonts w:ascii="Verdana" w:eastAsia="Times New Roman" w:hAnsi="Verdana"/>
          <w:b/>
          <w:bCs/>
          <w:sz w:val="22"/>
          <w:szCs w:val="22"/>
          <w:lang w:eastAsia="hi-IN" w:bidi="hi-IN"/>
        </w:rPr>
        <w:t>§ 12</w:t>
      </w:r>
    </w:p>
    <w:p w14:paraId="4A457466" w14:textId="77777777" w:rsidR="00085255" w:rsidRPr="00212BF1" w:rsidRDefault="00085255" w:rsidP="000317E2">
      <w:pPr>
        <w:widowControl/>
        <w:autoSpaceDN/>
        <w:adjustRightInd/>
        <w:spacing w:line="360" w:lineRule="auto"/>
        <w:jc w:val="center"/>
        <w:rPr>
          <w:rFonts w:ascii="Verdana" w:eastAsia="Times New Roman" w:hAnsi="Verdana"/>
          <w:b/>
          <w:bCs/>
          <w:sz w:val="22"/>
          <w:szCs w:val="22"/>
          <w:lang w:eastAsia="hi-IN" w:bidi="hi-IN"/>
        </w:rPr>
      </w:pPr>
      <w:r w:rsidRPr="00212BF1">
        <w:rPr>
          <w:rFonts w:ascii="Verdana" w:eastAsia="Times New Roman" w:hAnsi="Verdana"/>
          <w:b/>
          <w:bCs/>
          <w:sz w:val="22"/>
          <w:szCs w:val="22"/>
          <w:lang w:eastAsia="hi-IN" w:bidi="hi-IN"/>
        </w:rPr>
        <w:t>Obowiązki  i Prawa Zamawiającego</w:t>
      </w:r>
    </w:p>
    <w:p w14:paraId="658F429F" w14:textId="77777777" w:rsidR="00085255" w:rsidRPr="00212BF1" w:rsidRDefault="00085255" w:rsidP="000317E2">
      <w:pPr>
        <w:widowControl/>
        <w:autoSpaceDN/>
        <w:adjustRightInd/>
        <w:spacing w:line="360" w:lineRule="auto"/>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1. Zamawiający zobowiązany jest do:</w:t>
      </w:r>
    </w:p>
    <w:p w14:paraId="43FBB83C" w14:textId="334FC2BB" w:rsidR="00085255" w:rsidRPr="00212BF1" w:rsidRDefault="00085255" w:rsidP="000317E2">
      <w:pPr>
        <w:widowControl/>
        <w:autoSpaceDN/>
        <w:adjustRightInd/>
        <w:spacing w:line="360" w:lineRule="auto"/>
        <w:ind w:left="284"/>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1)</w:t>
      </w:r>
      <w:r w:rsidRPr="00212BF1">
        <w:rPr>
          <w:rFonts w:ascii="Verdana" w:eastAsia="Times New Roman" w:hAnsi="Verdana"/>
          <w:sz w:val="22"/>
          <w:szCs w:val="22"/>
          <w:lang w:eastAsia="hi-IN" w:bidi="hi-IN"/>
        </w:rPr>
        <w:tab/>
        <w:t xml:space="preserve">Bieżącego aktualizowania załącznika nr 1 do </w:t>
      </w:r>
      <w:r w:rsidR="00BA610D">
        <w:rPr>
          <w:rFonts w:ascii="Verdana" w:eastAsia="Times New Roman" w:hAnsi="Verdana"/>
          <w:sz w:val="22"/>
          <w:szCs w:val="22"/>
          <w:lang w:eastAsia="hi-IN" w:bidi="hi-IN"/>
        </w:rPr>
        <w:t>umowy</w:t>
      </w:r>
      <w:r w:rsidRPr="00212BF1">
        <w:rPr>
          <w:rFonts w:ascii="Verdana" w:eastAsia="Times New Roman" w:hAnsi="Verdana"/>
          <w:sz w:val="22"/>
          <w:szCs w:val="22"/>
          <w:lang w:eastAsia="hi-IN" w:bidi="hi-IN"/>
        </w:rPr>
        <w:t xml:space="preserve"> (wykaz nieruchomości wraz z pojemnikami) w trakcie realizacji przedmiotu umowy oraz  przekazywania do Wykonawcy zgodnie z § 1 ust. 5,</w:t>
      </w:r>
    </w:p>
    <w:p w14:paraId="2AD7B3E9" w14:textId="77777777" w:rsidR="00085255" w:rsidRPr="00212BF1" w:rsidRDefault="00085255" w:rsidP="000317E2">
      <w:pPr>
        <w:widowControl/>
        <w:autoSpaceDN/>
        <w:adjustRightInd/>
        <w:spacing w:line="360" w:lineRule="auto"/>
        <w:ind w:left="284"/>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2)</w:t>
      </w:r>
      <w:r w:rsidRPr="00212BF1">
        <w:rPr>
          <w:rFonts w:ascii="Verdana" w:eastAsia="Times New Roman" w:hAnsi="Verdana"/>
          <w:sz w:val="22"/>
          <w:szCs w:val="22"/>
          <w:lang w:eastAsia="hi-IN" w:bidi="hi-IN"/>
        </w:rPr>
        <w:tab/>
        <w:t>Występowania w imieniu mieszkańców w sprawach uciążliwości, niedogodności, niesolidności i niezgodności wykonywania przedmiotu umowy przez Wykonawcę oraz inicjowanie działań zmierzających do usunięcia lub ograniczenia tych uciążliwości czy niedogodności,</w:t>
      </w:r>
    </w:p>
    <w:p w14:paraId="301DAA84" w14:textId="77777777" w:rsidR="00085255" w:rsidRPr="00212BF1" w:rsidRDefault="00085255" w:rsidP="000317E2">
      <w:pPr>
        <w:widowControl/>
        <w:autoSpaceDN/>
        <w:adjustRightInd/>
        <w:spacing w:line="360" w:lineRule="auto"/>
        <w:ind w:left="284"/>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 xml:space="preserve">3) Weryfikacji w ciągu 5 dni roboczych przekazanych przez Wykonawcę sprawozdań miesięcznych, raportów i wykazów półrocznych. </w:t>
      </w:r>
    </w:p>
    <w:p w14:paraId="7D235E9E" w14:textId="77777777" w:rsidR="00085255" w:rsidRPr="00212BF1" w:rsidRDefault="00085255" w:rsidP="000317E2">
      <w:pPr>
        <w:widowControl/>
        <w:autoSpaceDN/>
        <w:adjustRightInd/>
        <w:spacing w:line="360" w:lineRule="auto"/>
        <w:ind w:left="284"/>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4) Rozliczania usług świadczonych przez Wykonawcę i dokonywania zapłaty wynagrodzenia należnego Wykonawcy w terminach ich płatności, określonych w § 15 ust.6.</w:t>
      </w:r>
    </w:p>
    <w:p w14:paraId="50F1DD57" w14:textId="77777777" w:rsidR="00085255" w:rsidRPr="00212BF1" w:rsidRDefault="00085255" w:rsidP="000317E2">
      <w:pPr>
        <w:widowControl/>
        <w:autoSpaceDN/>
        <w:adjustRightInd/>
        <w:spacing w:line="360" w:lineRule="auto"/>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 xml:space="preserve">2. Zamawiający w trakcie realizacji przedmiotu umowy zastrzega sobie prawo do kontrolowania jakości prac wykonywanych przez Wykonawcę na terenie objętym umową, zarówno przy udziale Wykonawcy, jak i samodzielnie. Z dokonanych kontroli sporządzane będą protokoły pokontrolne. </w:t>
      </w:r>
    </w:p>
    <w:p w14:paraId="69C53BE1" w14:textId="77777777" w:rsidR="00085255" w:rsidRPr="00212BF1" w:rsidRDefault="00085255" w:rsidP="000317E2">
      <w:pPr>
        <w:widowControl/>
        <w:autoSpaceDN/>
        <w:adjustRightInd/>
        <w:spacing w:line="360" w:lineRule="auto"/>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3.</w:t>
      </w:r>
      <w:r w:rsidRPr="00212BF1">
        <w:rPr>
          <w:rFonts w:ascii="Verdana" w:eastAsia="Times New Roman" w:hAnsi="Verdana"/>
          <w:sz w:val="22"/>
          <w:szCs w:val="22"/>
          <w:lang w:eastAsia="hi-IN" w:bidi="hi-IN"/>
        </w:rPr>
        <w:tab/>
        <w:t xml:space="preserve"> W przypadku stwierdzenia nieprawidłowości w trakcie realizacji przedmiotu umowy Zamawiający niezwłocznie zgłosi ten fakt Wykonawcy, wyznaczając jednocześnie termin na ich usunięcie. Zgłoszenia będą przesyłane w wersji elektronicznej na adresy e-mail wskazane w § 22 ust.2 poniżej. Termin usunięcia nieprawidłowości wyznaczony przez Zamawiającego nie będzie mógł przekraczać kolejnego terminu na wykonanie tej czynności, wynikającego z przyjętych harmonogramów odbioru odpadów komunalnych, o których mowa w § 6  powyżej.</w:t>
      </w:r>
    </w:p>
    <w:p w14:paraId="131EB39A" w14:textId="2DA31DB7" w:rsidR="00085255" w:rsidRPr="00285BA2" w:rsidRDefault="00085255" w:rsidP="000317E2">
      <w:pPr>
        <w:widowControl/>
        <w:autoSpaceDN/>
        <w:adjustRightInd/>
        <w:spacing w:line="360" w:lineRule="auto"/>
        <w:jc w:val="both"/>
        <w:rPr>
          <w:rFonts w:ascii="Verdana" w:eastAsia="Times New Roman" w:hAnsi="Verdana"/>
          <w:strike/>
          <w:sz w:val="22"/>
          <w:szCs w:val="22"/>
          <w:lang w:eastAsia="hi-IN" w:bidi="hi-IN"/>
        </w:rPr>
      </w:pPr>
      <w:r w:rsidRPr="00212BF1">
        <w:rPr>
          <w:rFonts w:ascii="Verdana" w:eastAsia="Times New Roman" w:hAnsi="Verdana"/>
          <w:sz w:val="22"/>
          <w:szCs w:val="22"/>
          <w:lang w:eastAsia="hi-IN" w:bidi="hi-IN"/>
        </w:rPr>
        <w:t>4.</w:t>
      </w:r>
      <w:r w:rsidRPr="00212BF1">
        <w:rPr>
          <w:rFonts w:ascii="Verdana" w:eastAsia="Times New Roman" w:hAnsi="Verdana"/>
          <w:sz w:val="22"/>
          <w:szCs w:val="22"/>
          <w:lang w:eastAsia="hi-IN" w:bidi="hi-IN"/>
        </w:rPr>
        <w:tab/>
        <w:t xml:space="preserve">W przypadku stwierdzenia nienależytego wykonania umowy lub niezgodnego z wymaganiami Zamawiającego, określonymi w umowie Zamawiający niezwłocznie zgłasza ten fakt Wykonawcy. </w:t>
      </w:r>
    </w:p>
    <w:p w14:paraId="1BDCC3C9" w14:textId="54BC4F70" w:rsidR="00085255" w:rsidRPr="00212BF1" w:rsidRDefault="00285BA2" w:rsidP="000317E2">
      <w:pPr>
        <w:widowControl/>
        <w:autoSpaceDN/>
        <w:adjustRightInd/>
        <w:spacing w:line="360" w:lineRule="auto"/>
        <w:jc w:val="both"/>
        <w:rPr>
          <w:rFonts w:ascii="Verdana" w:eastAsia="Times New Roman" w:hAnsi="Verdana"/>
          <w:sz w:val="22"/>
          <w:szCs w:val="22"/>
          <w:lang w:eastAsia="hi-IN" w:bidi="hi-IN"/>
        </w:rPr>
      </w:pPr>
      <w:r>
        <w:rPr>
          <w:rFonts w:ascii="Verdana" w:eastAsia="Times New Roman" w:hAnsi="Verdana"/>
          <w:sz w:val="22"/>
          <w:szCs w:val="22"/>
          <w:lang w:eastAsia="hi-IN" w:bidi="hi-IN"/>
        </w:rPr>
        <w:lastRenderedPageBreak/>
        <w:t>5</w:t>
      </w:r>
      <w:r w:rsidR="00BA610D">
        <w:rPr>
          <w:rFonts w:ascii="Verdana" w:eastAsia="Times New Roman" w:hAnsi="Verdana"/>
          <w:sz w:val="22"/>
          <w:szCs w:val="22"/>
          <w:lang w:eastAsia="hi-IN" w:bidi="hi-IN"/>
        </w:rPr>
        <w:t>.</w:t>
      </w:r>
      <w:r w:rsidR="00085255" w:rsidRPr="00212BF1">
        <w:rPr>
          <w:rFonts w:ascii="Verdana" w:eastAsia="Times New Roman" w:hAnsi="Verdana"/>
          <w:sz w:val="22"/>
          <w:szCs w:val="22"/>
          <w:lang w:eastAsia="hi-IN" w:bidi="hi-IN"/>
        </w:rPr>
        <w:t xml:space="preserve"> Zamawiający sporządza na tę okoliczność, o której mowa w ust.</w:t>
      </w:r>
      <w:r w:rsidR="00BA610D">
        <w:rPr>
          <w:rFonts w:ascii="Verdana" w:eastAsia="Times New Roman" w:hAnsi="Verdana"/>
          <w:sz w:val="22"/>
          <w:szCs w:val="22"/>
          <w:lang w:eastAsia="hi-IN" w:bidi="hi-IN"/>
        </w:rPr>
        <w:t>5</w:t>
      </w:r>
      <w:r w:rsidR="00085255" w:rsidRPr="00212BF1">
        <w:rPr>
          <w:rFonts w:ascii="Verdana" w:eastAsia="Times New Roman" w:hAnsi="Verdana"/>
          <w:sz w:val="22"/>
          <w:szCs w:val="22"/>
          <w:lang w:eastAsia="hi-IN" w:bidi="hi-IN"/>
        </w:rPr>
        <w:t>, protokół, który winien przekazać Wykonawcy  w terminie 2 dni roboczych od dnia zaistniałej sytuacji i przesłać w formie elektronicznej na adresy e-mail wskazane w § 22 ust.2 poniżej. Protokół winien zawierać w szczególności:</w:t>
      </w:r>
    </w:p>
    <w:p w14:paraId="7F4FA944" w14:textId="77777777" w:rsidR="00085255" w:rsidRPr="00212BF1" w:rsidRDefault="00085255" w:rsidP="000317E2">
      <w:pPr>
        <w:widowControl/>
        <w:autoSpaceDN/>
        <w:adjustRightInd/>
        <w:spacing w:line="360" w:lineRule="auto"/>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 adres nieruchomości, na której stwierdzono nieprawidłowość i rodzaj nieprawidłowości;</w:t>
      </w:r>
    </w:p>
    <w:p w14:paraId="2E1D9F33" w14:textId="77777777" w:rsidR="00085255" w:rsidRPr="00212BF1" w:rsidRDefault="00085255" w:rsidP="000317E2">
      <w:pPr>
        <w:widowControl/>
        <w:autoSpaceDN/>
        <w:adjustRightInd/>
        <w:spacing w:line="360" w:lineRule="auto"/>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 termin odbioru odpadów, podczas którego stwierdzono nieprawidłowości;</w:t>
      </w:r>
    </w:p>
    <w:p w14:paraId="417126FE" w14:textId="5C4E747F" w:rsidR="00085255" w:rsidRPr="00212BF1" w:rsidRDefault="00285BA2" w:rsidP="000317E2">
      <w:pPr>
        <w:widowControl/>
        <w:autoSpaceDN/>
        <w:adjustRightInd/>
        <w:spacing w:line="360" w:lineRule="auto"/>
        <w:jc w:val="both"/>
        <w:rPr>
          <w:rFonts w:ascii="Verdana" w:eastAsia="Times New Roman" w:hAnsi="Verdana"/>
          <w:sz w:val="22"/>
          <w:szCs w:val="22"/>
          <w:lang w:eastAsia="hi-IN" w:bidi="hi-IN"/>
        </w:rPr>
      </w:pPr>
      <w:r>
        <w:rPr>
          <w:rFonts w:ascii="Verdana" w:eastAsia="Times New Roman" w:hAnsi="Verdana"/>
          <w:sz w:val="22"/>
          <w:szCs w:val="22"/>
          <w:lang w:eastAsia="hi-IN" w:bidi="hi-IN"/>
        </w:rPr>
        <w:t>6</w:t>
      </w:r>
      <w:r w:rsidR="00085255" w:rsidRPr="00212BF1">
        <w:rPr>
          <w:rFonts w:ascii="Verdana" w:eastAsia="Times New Roman" w:hAnsi="Verdana"/>
          <w:sz w:val="22"/>
          <w:szCs w:val="22"/>
          <w:lang w:eastAsia="hi-IN" w:bidi="hi-IN"/>
        </w:rPr>
        <w:t>. Termin na  usunięcie nieprawidłowości przez Wykonawcę wynosi do 3 dni roboczych.</w:t>
      </w:r>
    </w:p>
    <w:p w14:paraId="2CF1B258" w14:textId="77777777" w:rsidR="00085255" w:rsidRPr="00212BF1" w:rsidRDefault="00085255" w:rsidP="000317E2">
      <w:pPr>
        <w:widowControl/>
        <w:autoSpaceDN/>
        <w:adjustRightInd/>
        <w:spacing w:line="360" w:lineRule="auto"/>
        <w:jc w:val="center"/>
        <w:rPr>
          <w:rFonts w:ascii="Verdana" w:eastAsia="Times New Roman" w:hAnsi="Verdana"/>
          <w:b/>
          <w:bCs/>
          <w:sz w:val="22"/>
          <w:szCs w:val="22"/>
          <w:lang w:eastAsia="hi-IN" w:bidi="hi-IN"/>
        </w:rPr>
      </w:pPr>
      <w:r w:rsidRPr="00212BF1">
        <w:rPr>
          <w:rFonts w:ascii="Verdana" w:eastAsia="Times New Roman" w:hAnsi="Verdana"/>
          <w:b/>
          <w:bCs/>
          <w:sz w:val="22"/>
          <w:szCs w:val="22"/>
          <w:lang w:eastAsia="hi-IN" w:bidi="hi-IN"/>
        </w:rPr>
        <w:t>§ 13</w:t>
      </w:r>
    </w:p>
    <w:p w14:paraId="4F53AC2A" w14:textId="77777777" w:rsidR="00085255" w:rsidRPr="00212BF1" w:rsidRDefault="00085255" w:rsidP="000317E2">
      <w:pPr>
        <w:widowControl/>
        <w:autoSpaceDE/>
        <w:autoSpaceDN/>
        <w:adjustRightInd/>
        <w:spacing w:line="360" w:lineRule="auto"/>
        <w:jc w:val="center"/>
        <w:rPr>
          <w:rFonts w:ascii="Verdana" w:eastAsia="Calibri" w:hAnsi="Verdana"/>
          <w:sz w:val="22"/>
          <w:szCs w:val="22"/>
          <w:lang w:eastAsia="zh-CN"/>
        </w:rPr>
      </w:pPr>
      <w:r w:rsidRPr="00212BF1">
        <w:rPr>
          <w:rFonts w:ascii="Verdana" w:eastAsia="Calibri" w:hAnsi="Verdana"/>
          <w:b/>
          <w:bCs/>
          <w:sz w:val="22"/>
          <w:szCs w:val="22"/>
          <w:lang w:eastAsia="zh-CN"/>
        </w:rPr>
        <w:t>Odpowiedzialność Wykonawcy</w:t>
      </w:r>
    </w:p>
    <w:p w14:paraId="5800AB10" w14:textId="00BC84B8" w:rsidR="00085255" w:rsidRPr="00FD466F" w:rsidRDefault="00085255" w:rsidP="000317E2">
      <w:pPr>
        <w:widowControl/>
        <w:numPr>
          <w:ilvl w:val="0"/>
          <w:numId w:val="38"/>
        </w:numPr>
        <w:autoSpaceDE/>
        <w:autoSpaceDN/>
        <w:adjustRightInd/>
        <w:spacing w:line="360" w:lineRule="auto"/>
        <w:ind w:left="0" w:firstLine="0"/>
        <w:jc w:val="both"/>
        <w:rPr>
          <w:rFonts w:ascii="Verdana" w:eastAsia="Calibri" w:hAnsi="Verdana"/>
          <w:sz w:val="22"/>
          <w:szCs w:val="22"/>
          <w:lang w:eastAsia="zh-CN"/>
        </w:rPr>
      </w:pPr>
      <w:r w:rsidRPr="00FD466F">
        <w:rPr>
          <w:rFonts w:ascii="Verdana" w:eastAsia="Calibri" w:hAnsi="Verdana"/>
          <w:sz w:val="22"/>
          <w:szCs w:val="22"/>
          <w:lang w:eastAsia="zh-CN"/>
        </w:rPr>
        <w:t xml:space="preserve">Wykonawca ponosi odpowiedzialność wobec osób trzecich za szkody wynikłe </w:t>
      </w:r>
      <w:r w:rsidR="0054190B" w:rsidRPr="00FD466F">
        <w:rPr>
          <w:rFonts w:ascii="Verdana" w:eastAsia="Calibri" w:hAnsi="Verdana"/>
          <w:sz w:val="22"/>
          <w:szCs w:val="22"/>
          <w:lang w:eastAsia="zh-CN"/>
        </w:rPr>
        <w:t xml:space="preserve"> </w:t>
      </w:r>
      <w:r w:rsidRPr="00FD466F">
        <w:rPr>
          <w:rFonts w:ascii="Verdana" w:eastAsia="Calibri" w:hAnsi="Verdana"/>
          <w:sz w:val="22"/>
          <w:szCs w:val="22"/>
          <w:lang w:eastAsia="zh-CN"/>
        </w:rPr>
        <w:t>z niewykonania lub nieprawidłowego wykonania przedmiotu umowy oraz za szkody wyrządzone w trakcie wykonywania przedmiotu umowy. Przepis §</w:t>
      </w:r>
      <w:r w:rsidR="00FD466F" w:rsidRPr="00FD466F">
        <w:rPr>
          <w:rFonts w:ascii="Verdana" w:eastAsia="Calibri" w:hAnsi="Verdana"/>
          <w:sz w:val="22"/>
          <w:szCs w:val="22"/>
          <w:lang w:eastAsia="zh-CN"/>
        </w:rPr>
        <w:t>16</w:t>
      </w:r>
      <w:r w:rsidRPr="00FD466F">
        <w:rPr>
          <w:rFonts w:ascii="Verdana" w:eastAsia="Calibri" w:hAnsi="Verdana"/>
          <w:sz w:val="22"/>
          <w:szCs w:val="22"/>
          <w:lang w:eastAsia="zh-CN"/>
        </w:rPr>
        <w:t xml:space="preserve"> ust. 4 stosuje się.</w:t>
      </w:r>
    </w:p>
    <w:p w14:paraId="2CAF5C8E" w14:textId="3F51D816" w:rsidR="00085255" w:rsidRPr="00212BF1" w:rsidRDefault="00285BA2" w:rsidP="00FD466F">
      <w:pPr>
        <w:widowControl/>
        <w:numPr>
          <w:ilvl w:val="0"/>
          <w:numId w:val="38"/>
        </w:numPr>
        <w:autoSpaceDE/>
        <w:autoSpaceDN/>
        <w:adjustRightInd/>
        <w:spacing w:line="360" w:lineRule="auto"/>
        <w:ind w:left="0" w:firstLine="0"/>
        <w:jc w:val="both"/>
        <w:rPr>
          <w:rFonts w:ascii="Verdana" w:eastAsia="Calibri" w:hAnsi="Verdana"/>
          <w:b/>
          <w:bCs/>
          <w:sz w:val="22"/>
          <w:szCs w:val="22"/>
          <w:lang w:eastAsia="zh-CN"/>
        </w:rPr>
      </w:pPr>
      <w:r>
        <w:rPr>
          <w:rFonts w:ascii="Verdana" w:eastAsia="Calibri" w:hAnsi="Verdana"/>
          <w:sz w:val="22"/>
          <w:szCs w:val="22"/>
          <w:lang w:eastAsia="zh-CN"/>
        </w:rPr>
        <w:t>Wykonawca posiada p</w:t>
      </w:r>
      <w:r w:rsidR="00085255" w:rsidRPr="00212BF1">
        <w:rPr>
          <w:rFonts w:ascii="Verdana" w:eastAsia="Calibri" w:hAnsi="Verdana"/>
          <w:sz w:val="22"/>
          <w:szCs w:val="22"/>
          <w:lang w:eastAsia="zh-CN"/>
        </w:rPr>
        <w:t>olis</w:t>
      </w:r>
      <w:r>
        <w:rPr>
          <w:rFonts w:ascii="Verdana" w:eastAsia="Calibri" w:hAnsi="Verdana"/>
          <w:sz w:val="22"/>
          <w:szCs w:val="22"/>
          <w:lang w:eastAsia="zh-CN"/>
        </w:rPr>
        <w:t>ę</w:t>
      </w:r>
      <w:r w:rsidR="00085255" w:rsidRPr="00212BF1">
        <w:rPr>
          <w:rFonts w:ascii="Verdana" w:eastAsia="Calibri" w:hAnsi="Verdana"/>
          <w:sz w:val="22"/>
          <w:szCs w:val="22"/>
          <w:lang w:eastAsia="zh-CN"/>
        </w:rPr>
        <w:t xml:space="preserve"> ubezpieczeni</w:t>
      </w:r>
      <w:r>
        <w:rPr>
          <w:rFonts w:ascii="Verdana" w:eastAsia="Calibri" w:hAnsi="Verdana"/>
          <w:sz w:val="22"/>
          <w:szCs w:val="22"/>
          <w:lang w:eastAsia="zh-CN"/>
        </w:rPr>
        <w:t>ową</w:t>
      </w:r>
      <w:r w:rsidR="00085255" w:rsidRPr="00212BF1">
        <w:rPr>
          <w:rFonts w:ascii="Verdana" w:eastAsia="Calibri" w:hAnsi="Verdana"/>
          <w:sz w:val="22"/>
          <w:szCs w:val="22"/>
          <w:lang w:eastAsia="zh-CN"/>
        </w:rPr>
        <w:t xml:space="preserve"> od odpowiedzialności cywilnej w zakresie prowadzonej działalności związanej z przedmiotem zamówienia, na sumę gwarancyjną </w:t>
      </w:r>
      <w:r w:rsidR="00085255" w:rsidRPr="00212BF1">
        <w:rPr>
          <w:rFonts w:ascii="Verdana" w:eastAsia="Calibri" w:hAnsi="Verdana"/>
          <w:b/>
          <w:bCs/>
          <w:sz w:val="22"/>
          <w:szCs w:val="22"/>
          <w:lang w:eastAsia="zh-CN"/>
        </w:rPr>
        <w:t>co najmniej</w:t>
      </w:r>
      <w:r w:rsidR="00085255" w:rsidRPr="00212BF1">
        <w:rPr>
          <w:rFonts w:ascii="Verdana" w:eastAsia="Calibri" w:hAnsi="Verdana"/>
          <w:sz w:val="22"/>
          <w:szCs w:val="22"/>
          <w:lang w:eastAsia="zh-CN"/>
        </w:rPr>
        <w:t xml:space="preserve"> </w:t>
      </w:r>
      <w:r w:rsidR="00085255" w:rsidRPr="00212BF1">
        <w:rPr>
          <w:rFonts w:ascii="Verdana" w:eastAsia="Calibri" w:hAnsi="Verdana"/>
          <w:b/>
          <w:bCs/>
          <w:sz w:val="22"/>
          <w:szCs w:val="22"/>
          <w:lang w:eastAsia="zh-CN"/>
        </w:rPr>
        <w:t>1 000 000 z</w:t>
      </w:r>
      <w:r>
        <w:rPr>
          <w:rFonts w:ascii="Verdana" w:eastAsia="Calibri" w:hAnsi="Verdana"/>
          <w:b/>
          <w:bCs/>
          <w:sz w:val="22"/>
          <w:szCs w:val="22"/>
          <w:lang w:eastAsia="zh-CN"/>
        </w:rPr>
        <w:t>ł.</w:t>
      </w:r>
    </w:p>
    <w:p w14:paraId="06160C57" w14:textId="77777777" w:rsidR="00212BF1" w:rsidRPr="00212BF1" w:rsidRDefault="00085255" w:rsidP="000317E2">
      <w:pPr>
        <w:widowControl/>
        <w:numPr>
          <w:ilvl w:val="0"/>
          <w:numId w:val="38"/>
        </w:numPr>
        <w:autoSpaceDE/>
        <w:autoSpaceDN/>
        <w:adjustRightInd/>
        <w:spacing w:line="360" w:lineRule="auto"/>
        <w:ind w:left="0" w:firstLine="0"/>
        <w:jc w:val="both"/>
        <w:rPr>
          <w:rFonts w:ascii="Verdana" w:eastAsia="Calibri" w:hAnsi="Verdana"/>
          <w:sz w:val="22"/>
          <w:szCs w:val="22"/>
          <w:lang w:eastAsia="zh-CN"/>
        </w:rPr>
      </w:pPr>
      <w:r w:rsidRPr="00212BF1">
        <w:rPr>
          <w:rFonts w:ascii="Verdana" w:eastAsia="Calibri" w:hAnsi="Verdana"/>
          <w:sz w:val="22"/>
          <w:szCs w:val="22"/>
          <w:lang w:eastAsia="zh-CN"/>
        </w:rPr>
        <w:t xml:space="preserve"> Wykonawca jest zobowiązany do kontynuowania przedmiotowego ubezpieczenia lub zawarcia nowego ubezpieczenia w niezmniejszonym zakresie </w:t>
      </w:r>
      <w:r w:rsidR="00212BF1" w:rsidRPr="00212BF1">
        <w:rPr>
          <w:rFonts w:ascii="Verdana" w:eastAsia="Calibri" w:hAnsi="Verdana"/>
          <w:sz w:val="22"/>
          <w:szCs w:val="22"/>
          <w:lang w:eastAsia="zh-CN"/>
        </w:rPr>
        <w:t>w czasie trwania niniejszej umowy.</w:t>
      </w:r>
    </w:p>
    <w:p w14:paraId="5058F23B" w14:textId="108D4148" w:rsidR="00085255" w:rsidRPr="00FD466F" w:rsidRDefault="00212BF1" w:rsidP="00FD466F">
      <w:pPr>
        <w:widowControl/>
        <w:numPr>
          <w:ilvl w:val="0"/>
          <w:numId w:val="38"/>
        </w:numPr>
        <w:autoSpaceDE/>
        <w:autoSpaceDN/>
        <w:adjustRightInd/>
        <w:spacing w:line="360" w:lineRule="auto"/>
        <w:ind w:left="0" w:firstLine="0"/>
        <w:jc w:val="both"/>
        <w:rPr>
          <w:rFonts w:ascii="Verdana" w:eastAsia="Calibri" w:hAnsi="Verdana"/>
          <w:sz w:val="22"/>
          <w:szCs w:val="22"/>
          <w:lang w:eastAsia="zh-CN"/>
        </w:rPr>
      </w:pPr>
      <w:r w:rsidRPr="00212BF1">
        <w:rPr>
          <w:rFonts w:ascii="Verdana" w:eastAsia="Calibri" w:hAnsi="Verdana"/>
          <w:sz w:val="22"/>
          <w:szCs w:val="22"/>
          <w:lang w:eastAsia="zh-CN"/>
        </w:rPr>
        <w:t>Wykonawca udostępni polisę na każde żądanie Zamawiającego</w:t>
      </w:r>
      <w:r w:rsidR="00285BA2">
        <w:rPr>
          <w:rFonts w:ascii="Verdana" w:eastAsia="Calibri" w:hAnsi="Verdana"/>
          <w:sz w:val="22"/>
          <w:szCs w:val="22"/>
          <w:lang w:eastAsia="zh-CN"/>
        </w:rPr>
        <w:t>, w terminie wyznaczonym przez Zamawiającego.</w:t>
      </w:r>
    </w:p>
    <w:p w14:paraId="7F519041" w14:textId="77777777" w:rsidR="00085255" w:rsidRPr="00212BF1" w:rsidRDefault="00085255" w:rsidP="000317E2">
      <w:pPr>
        <w:widowControl/>
        <w:autoSpaceDN/>
        <w:adjustRightInd/>
        <w:spacing w:line="360" w:lineRule="auto"/>
        <w:jc w:val="center"/>
        <w:rPr>
          <w:rFonts w:ascii="Verdana" w:eastAsia="Times New Roman" w:hAnsi="Verdana"/>
          <w:b/>
          <w:bCs/>
          <w:sz w:val="22"/>
          <w:szCs w:val="22"/>
          <w:lang w:eastAsia="hi-IN" w:bidi="hi-IN"/>
        </w:rPr>
      </w:pPr>
      <w:r w:rsidRPr="00212BF1">
        <w:rPr>
          <w:rFonts w:ascii="Verdana" w:eastAsia="Times New Roman" w:hAnsi="Verdana"/>
          <w:b/>
          <w:bCs/>
          <w:sz w:val="22"/>
          <w:szCs w:val="22"/>
          <w:lang w:eastAsia="hi-IN" w:bidi="hi-IN"/>
        </w:rPr>
        <w:t>§ 14</w:t>
      </w:r>
    </w:p>
    <w:p w14:paraId="715556FB" w14:textId="7B9FE4C4" w:rsidR="00085255" w:rsidRPr="00212BF1" w:rsidRDefault="00085255" w:rsidP="000317E2">
      <w:pPr>
        <w:widowControl/>
        <w:autoSpaceDN/>
        <w:adjustRightInd/>
        <w:spacing w:line="360" w:lineRule="auto"/>
        <w:jc w:val="center"/>
        <w:rPr>
          <w:rFonts w:ascii="Verdana" w:eastAsia="Times New Roman" w:hAnsi="Verdana"/>
          <w:b/>
          <w:bCs/>
          <w:sz w:val="22"/>
          <w:szCs w:val="22"/>
          <w:lang w:eastAsia="hi-IN" w:bidi="hi-IN"/>
        </w:rPr>
      </w:pPr>
      <w:r w:rsidRPr="00212BF1">
        <w:rPr>
          <w:rFonts w:ascii="Verdana" w:eastAsia="Times New Roman" w:hAnsi="Verdana"/>
          <w:b/>
          <w:bCs/>
          <w:sz w:val="22"/>
          <w:szCs w:val="22"/>
          <w:lang w:eastAsia="hi-IN" w:bidi="hi-IN"/>
        </w:rPr>
        <w:t>Zabezpieczenie należytego wykonania umowy.</w:t>
      </w:r>
    </w:p>
    <w:p w14:paraId="71F6C61B" w14:textId="76D8F387" w:rsidR="00085255" w:rsidRPr="00212BF1" w:rsidRDefault="00085255" w:rsidP="000317E2">
      <w:pPr>
        <w:widowControl/>
        <w:spacing w:line="360" w:lineRule="auto"/>
        <w:jc w:val="both"/>
        <w:rPr>
          <w:rFonts w:ascii="Verdana" w:eastAsia="Times New Roman" w:hAnsi="Verdana"/>
          <w:sz w:val="22"/>
          <w:szCs w:val="22"/>
        </w:rPr>
      </w:pPr>
      <w:r w:rsidRPr="00212BF1">
        <w:rPr>
          <w:rFonts w:ascii="Verdana" w:eastAsia="Times New Roman" w:hAnsi="Verdana"/>
          <w:sz w:val="22"/>
          <w:szCs w:val="22"/>
        </w:rPr>
        <w:t>1.</w:t>
      </w:r>
      <w:r w:rsidRPr="00212BF1">
        <w:rPr>
          <w:rFonts w:ascii="Verdana" w:eastAsia="Times New Roman" w:hAnsi="Verdana"/>
          <w:sz w:val="22"/>
          <w:szCs w:val="22"/>
        </w:rPr>
        <w:tab/>
        <w:t xml:space="preserve">Zabezpieczenie należytego wykonania umowy w kwocie ……………………………..zł (słownie:……………………………….), co stanowi </w:t>
      </w:r>
      <w:r w:rsidR="00854F59" w:rsidRPr="00212BF1">
        <w:rPr>
          <w:rFonts w:ascii="Verdana" w:eastAsia="Times New Roman" w:hAnsi="Verdana"/>
          <w:sz w:val="22"/>
          <w:szCs w:val="22"/>
        </w:rPr>
        <w:t>3</w:t>
      </w:r>
      <w:r w:rsidRPr="00212BF1">
        <w:rPr>
          <w:rFonts w:ascii="Verdana" w:eastAsia="Times New Roman" w:hAnsi="Verdana"/>
          <w:sz w:val="22"/>
          <w:szCs w:val="22"/>
        </w:rPr>
        <w:t xml:space="preserve"> % ceny ofertowej brutto za realizację zamówienia, dostarczone będzie Zamawiającemu najpóźniej w dniu zawarcia umowy w pełnej wysokości.</w:t>
      </w:r>
    </w:p>
    <w:p w14:paraId="231ADB71" w14:textId="77777777" w:rsidR="00085255" w:rsidRPr="00212BF1" w:rsidRDefault="00085255" w:rsidP="000317E2">
      <w:pPr>
        <w:widowControl/>
        <w:spacing w:line="360" w:lineRule="auto"/>
        <w:jc w:val="both"/>
        <w:rPr>
          <w:rFonts w:ascii="Verdana" w:eastAsia="Times New Roman" w:hAnsi="Verdana"/>
          <w:sz w:val="22"/>
          <w:szCs w:val="22"/>
        </w:rPr>
      </w:pPr>
      <w:r w:rsidRPr="00212BF1">
        <w:rPr>
          <w:rFonts w:ascii="Verdana" w:eastAsia="Times New Roman" w:hAnsi="Verdana"/>
          <w:sz w:val="22"/>
          <w:szCs w:val="22"/>
        </w:rPr>
        <w:t>2.</w:t>
      </w:r>
      <w:r w:rsidRPr="00212BF1">
        <w:rPr>
          <w:rFonts w:ascii="Verdana" w:eastAsia="Times New Roman" w:hAnsi="Verdana"/>
          <w:sz w:val="22"/>
          <w:szCs w:val="22"/>
        </w:rPr>
        <w:tab/>
        <w:t>Strony ustalają, że wniesione zabezpieczenie należytego wykonania umowy zostanie zwrócone w 100%, w ciągu 30 dni od dnia zakończenia zamówienia i uznania przez Zamawiającego za należycie wykonane.</w:t>
      </w:r>
    </w:p>
    <w:p w14:paraId="58614B9A" w14:textId="77777777" w:rsidR="00085255" w:rsidRPr="00212BF1" w:rsidRDefault="00085255" w:rsidP="000317E2">
      <w:pPr>
        <w:widowControl/>
        <w:spacing w:line="360" w:lineRule="auto"/>
        <w:jc w:val="both"/>
        <w:rPr>
          <w:rFonts w:ascii="Verdana" w:eastAsia="Times New Roman" w:hAnsi="Verdana"/>
          <w:sz w:val="22"/>
          <w:szCs w:val="22"/>
        </w:rPr>
      </w:pPr>
      <w:r w:rsidRPr="00212BF1">
        <w:rPr>
          <w:rFonts w:ascii="Verdana" w:eastAsia="Times New Roman" w:hAnsi="Verdana"/>
          <w:sz w:val="22"/>
          <w:szCs w:val="22"/>
        </w:rPr>
        <w:t>3.</w:t>
      </w:r>
      <w:r w:rsidRPr="00212BF1">
        <w:rPr>
          <w:rFonts w:ascii="Verdana" w:eastAsia="Times New Roman" w:hAnsi="Verdana"/>
          <w:sz w:val="22"/>
          <w:szCs w:val="22"/>
        </w:rPr>
        <w:tab/>
        <w:t>Zamawiający winien powiadomić Wykonawcę o wszelkich roszczeniach skierowanych do instytucji wystawiającej zabezpieczenie.</w:t>
      </w:r>
    </w:p>
    <w:p w14:paraId="279E2CB6" w14:textId="77777777" w:rsidR="00085255" w:rsidRPr="00212BF1" w:rsidRDefault="00085255" w:rsidP="000317E2">
      <w:pPr>
        <w:widowControl/>
        <w:spacing w:line="360" w:lineRule="auto"/>
        <w:jc w:val="both"/>
        <w:rPr>
          <w:rFonts w:ascii="Verdana" w:eastAsia="Times New Roman" w:hAnsi="Verdana"/>
          <w:sz w:val="22"/>
          <w:szCs w:val="22"/>
        </w:rPr>
      </w:pPr>
      <w:r w:rsidRPr="00212BF1">
        <w:rPr>
          <w:rFonts w:ascii="Verdana" w:eastAsia="Times New Roman" w:hAnsi="Verdana"/>
          <w:sz w:val="22"/>
          <w:szCs w:val="22"/>
        </w:rPr>
        <w:t>4.</w:t>
      </w:r>
      <w:r w:rsidRPr="00212BF1">
        <w:rPr>
          <w:rFonts w:ascii="Verdana" w:eastAsia="Times New Roman" w:hAnsi="Verdana"/>
          <w:sz w:val="22"/>
          <w:szCs w:val="22"/>
        </w:rPr>
        <w:tab/>
        <w:t>O każdorazowym wykorzystaniu zabezpieczenia na pokrycie roszczeń z tytułu niewykonania lub nienależytego wykonania umowy Zamawiający poinformuje Wykonawcę w formie pisemnej.</w:t>
      </w:r>
    </w:p>
    <w:p w14:paraId="7A260CD1" w14:textId="77777777" w:rsidR="00085255" w:rsidRPr="00212BF1" w:rsidRDefault="00085255" w:rsidP="000317E2">
      <w:pPr>
        <w:widowControl/>
        <w:autoSpaceDN/>
        <w:adjustRightInd/>
        <w:spacing w:line="360" w:lineRule="auto"/>
        <w:jc w:val="center"/>
        <w:rPr>
          <w:rFonts w:ascii="Verdana" w:eastAsia="Times New Roman" w:hAnsi="Verdana"/>
          <w:b/>
          <w:bCs/>
          <w:sz w:val="22"/>
          <w:szCs w:val="22"/>
          <w:lang w:eastAsia="hi-IN" w:bidi="hi-IN"/>
        </w:rPr>
      </w:pPr>
      <w:r w:rsidRPr="00212BF1">
        <w:rPr>
          <w:rFonts w:ascii="Verdana" w:eastAsia="Times New Roman" w:hAnsi="Verdana"/>
          <w:b/>
          <w:bCs/>
          <w:sz w:val="22"/>
          <w:szCs w:val="22"/>
          <w:lang w:eastAsia="hi-IN" w:bidi="hi-IN"/>
        </w:rPr>
        <w:t>§ 15</w:t>
      </w:r>
    </w:p>
    <w:p w14:paraId="20C6B1CD" w14:textId="77777777" w:rsidR="00085255" w:rsidRPr="00212BF1" w:rsidRDefault="00085255" w:rsidP="000317E2">
      <w:pPr>
        <w:widowControl/>
        <w:autoSpaceDN/>
        <w:adjustRightInd/>
        <w:spacing w:line="360" w:lineRule="auto"/>
        <w:jc w:val="center"/>
        <w:rPr>
          <w:rFonts w:ascii="Verdana" w:eastAsia="Times New Roman" w:hAnsi="Verdana"/>
          <w:b/>
          <w:bCs/>
          <w:sz w:val="22"/>
          <w:szCs w:val="22"/>
          <w:lang w:eastAsia="hi-IN" w:bidi="hi-IN"/>
        </w:rPr>
      </w:pPr>
      <w:r w:rsidRPr="00212BF1">
        <w:rPr>
          <w:rFonts w:ascii="Verdana" w:eastAsia="Times New Roman" w:hAnsi="Verdana"/>
          <w:b/>
          <w:bCs/>
          <w:sz w:val="22"/>
          <w:szCs w:val="22"/>
          <w:lang w:eastAsia="hi-IN" w:bidi="hi-IN"/>
        </w:rPr>
        <w:t>Wynagrodzenie</w:t>
      </w:r>
    </w:p>
    <w:p w14:paraId="019FD354" w14:textId="77777777" w:rsidR="00085255" w:rsidRPr="00212BF1" w:rsidRDefault="00085255" w:rsidP="000317E2">
      <w:pPr>
        <w:widowControl/>
        <w:spacing w:line="360" w:lineRule="auto"/>
        <w:jc w:val="center"/>
        <w:rPr>
          <w:rFonts w:ascii="Verdana" w:eastAsia="Times New Roman" w:hAnsi="Verdana"/>
          <w:b/>
          <w:bCs/>
          <w:sz w:val="22"/>
          <w:szCs w:val="22"/>
        </w:rPr>
      </w:pPr>
      <w:r w:rsidRPr="00212BF1">
        <w:rPr>
          <w:rFonts w:ascii="Verdana" w:eastAsia="Times New Roman" w:hAnsi="Verdana"/>
          <w:b/>
          <w:bCs/>
          <w:sz w:val="22"/>
          <w:szCs w:val="22"/>
        </w:rPr>
        <w:t>Wynagrodzenie za realizację przedmiotu umowy</w:t>
      </w:r>
    </w:p>
    <w:p w14:paraId="6B7AE66D" w14:textId="77777777" w:rsidR="00085255" w:rsidRPr="00212BF1" w:rsidRDefault="00085255" w:rsidP="000317E2">
      <w:pPr>
        <w:widowControl/>
        <w:numPr>
          <w:ilvl w:val="3"/>
          <w:numId w:val="19"/>
        </w:numPr>
        <w:tabs>
          <w:tab w:val="num" w:pos="284"/>
        </w:tabs>
        <w:autoSpaceDE/>
        <w:autoSpaceDN/>
        <w:adjustRightInd/>
        <w:spacing w:line="360" w:lineRule="auto"/>
        <w:ind w:left="0" w:firstLine="0"/>
        <w:jc w:val="both"/>
        <w:rPr>
          <w:rFonts w:ascii="Verdana" w:eastAsia="Times New Roman" w:hAnsi="Verdana"/>
          <w:sz w:val="22"/>
          <w:szCs w:val="22"/>
        </w:rPr>
      </w:pPr>
      <w:r w:rsidRPr="00212BF1">
        <w:rPr>
          <w:rFonts w:ascii="Verdana" w:eastAsia="Times New Roman" w:hAnsi="Verdana"/>
          <w:sz w:val="22"/>
          <w:szCs w:val="22"/>
        </w:rPr>
        <w:lastRenderedPageBreak/>
        <w:t>Za wykonanie przedmiotu Umowy, Strony ustalają szacunkowe wynagrodzenie zgodnie z Ofertą Wykonawcy, kwotę brutto (łącznie z podatkiem VAT) w wysokości …………………….. zł (słownie …………………………………………..).</w:t>
      </w:r>
    </w:p>
    <w:p w14:paraId="64E6C42E" w14:textId="77777777" w:rsidR="00085255" w:rsidRPr="00212BF1" w:rsidRDefault="00085255" w:rsidP="000317E2">
      <w:pPr>
        <w:widowControl/>
        <w:numPr>
          <w:ilvl w:val="3"/>
          <w:numId w:val="19"/>
        </w:numPr>
        <w:tabs>
          <w:tab w:val="num" w:pos="284"/>
        </w:tabs>
        <w:autoSpaceDE/>
        <w:autoSpaceDN/>
        <w:adjustRightInd/>
        <w:spacing w:line="360" w:lineRule="auto"/>
        <w:ind w:left="0" w:firstLine="0"/>
        <w:jc w:val="both"/>
        <w:rPr>
          <w:rFonts w:ascii="Verdana" w:eastAsia="Times New Roman" w:hAnsi="Verdana"/>
          <w:sz w:val="22"/>
          <w:szCs w:val="22"/>
        </w:rPr>
      </w:pPr>
      <w:r w:rsidRPr="00212BF1">
        <w:rPr>
          <w:rFonts w:ascii="Verdana" w:eastAsia="Times New Roman" w:hAnsi="Verdana"/>
          <w:sz w:val="22"/>
          <w:szCs w:val="22"/>
        </w:rPr>
        <w:t>Wynagrodzenie Wykonawcy wypłacane będzie w okresach miesięcznych za odebrane i zagospodarowane ilości odpadów zważonych przez Zamawiającego w danym okresie rozliczeniowym.</w:t>
      </w:r>
    </w:p>
    <w:p w14:paraId="04010356" w14:textId="77777777" w:rsidR="00085255" w:rsidRPr="00212BF1" w:rsidRDefault="00085255" w:rsidP="000317E2">
      <w:pPr>
        <w:widowControl/>
        <w:numPr>
          <w:ilvl w:val="3"/>
          <w:numId w:val="19"/>
        </w:numPr>
        <w:tabs>
          <w:tab w:val="num" w:pos="284"/>
        </w:tabs>
        <w:autoSpaceDE/>
        <w:autoSpaceDN/>
        <w:adjustRightInd/>
        <w:spacing w:line="360" w:lineRule="auto"/>
        <w:ind w:left="0" w:firstLine="0"/>
        <w:jc w:val="both"/>
        <w:rPr>
          <w:rFonts w:ascii="Verdana" w:eastAsia="Times New Roman" w:hAnsi="Verdana"/>
          <w:sz w:val="22"/>
          <w:szCs w:val="22"/>
        </w:rPr>
      </w:pPr>
      <w:r w:rsidRPr="00212BF1">
        <w:rPr>
          <w:rFonts w:ascii="Verdana" w:eastAsia="Times New Roman" w:hAnsi="Verdana"/>
          <w:sz w:val="22"/>
          <w:szCs w:val="22"/>
        </w:rPr>
        <w:t xml:space="preserve">Podstawą do ustalenia ilości odebranych i zagospodarowanych odpadów będą miesięczne raporty, o których mowa w § 11 ust. 14 sporządzone przez Wykonawcę i zweryfikowane przez Zamawiającego. </w:t>
      </w:r>
    </w:p>
    <w:p w14:paraId="35E9BFED" w14:textId="77777777" w:rsidR="00085255" w:rsidRPr="00212BF1" w:rsidRDefault="00085255" w:rsidP="000317E2">
      <w:pPr>
        <w:widowControl/>
        <w:numPr>
          <w:ilvl w:val="3"/>
          <w:numId w:val="19"/>
        </w:numPr>
        <w:tabs>
          <w:tab w:val="num" w:pos="284"/>
        </w:tabs>
        <w:autoSpaceDE/>
        <w:autoSpaceDN/>
        <w:adjustRightInd/>
        <w:spacing w:line="360" w:lineRule="auto"/>
        <w:ind w:left="0" w:firstLine="0"/>
        <w:jc w:val="both"/>
        <w:rPr>
          <w:rFonts w:ascii="Verdana" w:eastAsia="Times New Roman" w:hAnsi="Verdana"/>
          <w:sz w:val="22"/>
          <w:szCs w:val="22"/>
        </w:rPr>
      </w:pPr>
      <w:r w:rsidRPr="00212BF1">
        <w:rPr>
          <w:rFonts w:ascii="Verdana" w:eastAsia="Times New Roman" w:hAnsi="Verdana"/>
          <w:sz w:val="22"/>
          <w:szCs w:val="22"/>
        </w:rPr>
        <w:t xml:space="preserve">Wynagrodzenie za usługi zrealizowane w okresie rozliczeniowym obliczone zostanie jako suma  iloczynów odebranych i zagospodarowanych ilości odpadów danej frakcji  i jej ceny jednostkowej określonej w </w:t>
      </w:r>
      <w:r w:rsidRPr="00212BF1">
        <w:rPr>
          <w:rFonts w:ascii="Verdana" w:eastAsia="Times New Roman" w:hAnsi="Verdana"/>
          <w:b/>
          <w:bCs/>
          <w:sz w:val="22"/>
          <w:szCs w:val="22"/>
        </w:rPr>
        <w:t>załączniku nr 2</w:t>
      </w:r>
      <w:r w:rsidRPr="00212BF1">
        <w:rPr>
          <w:rFonts w:ascii="Verdana" w:eastAsia="Times New Roman" w:hAnsi="Verdana"/>
          <w:sz w:val="22"/>
          <w:szCs w:val="22"/>
        </w:rPr>
        <w:t xml:space="preserve"> do umowy i stanowić będzie podstawę do wystawienia faktury VAT.</w:t>
      </w:r>
    </w:p>
    <w:p w14:paraId="6374BE16" w14:textId="77777777" w:rsidR="00085255" w:rsidRPr="00212BF1" w:rsidRDefault="00085255" w:rsidP="000317E2">
      <w:pPr>
        <w:widowControl/>
        <w:numPr>
          <w:ilvl w:val="3"/>
          <w:numId w:val="19"/>
        </w:numPr>
        <w:tabs>
          <w:tab w:val="num" w:pos="284"/>
        </w:tabs>
        <w:autoSpaceDE/>
        <w:autoSpaceDN/>
        <w:adjustRightInd/>
        <w:spacing w:line="360" w:lineRule="auto"/>
        <w:ind w:left="0" w:firstLine="0"/>
        <w:jc w:val="both"/>
        <w:rPr>
          <w:rFonts w:ascii="Verdana" w:eastAsia="Times New Roman" w:hAnsi="Verdana"/>
          <w:sz w:val="22"/>
          <w:szCs w:val="22"/>
        </w:rPr>
      </w:pPr>
      <w:r w:rsidRPr="00212BF1">
        <w:rPr>
          <w:rFonts w:ascii="Verdana" w:eastAsia="Times New Roman" w:hAnsi="Verdana"/>
          <w:sz w:val="22"/>
          <w:szCs w:val="22"/>
        </w:rPr>
        <w:t xml:space="preserve">Ceny jednostkowe za poszczególne frakcje odpadów zostały określone w Ofercie Wykonawcy i na ich podstawie sporządzono </w:t>
      </w:r>
      <w:r w:rsidRPr="00212BF1">
        <w:rPr>
          <w:rFonts w:ascii="Verdana" w:eastAsia="Times New Roman" w:hAnsi="Verdana"/>
          <w:b/>
          <w:bCs/>
          <w:sz w:val="22"/>
          <w:szCs w:val="22"/>
        </w:rPr>
        <w:t>załącznik  nr 2</w:t>
      </w:r>
      <w:r w:rsidRPr="00212BF1">
        <w:rPr>
          <w:rFonts w:ascii="Verdana" w:eastAsia="Times New Roman" w:hAnsi="Verdana"/>
          <w:sz w:val="22"/>
          <w:szCs w:val="22"/>
        </w:rPr>
        <w:t xml:space="preserve"> do niniejszej umowy.</w:t>
      </w:r>
    </w:p>
    <w:p w14:paraId="1C3CBEEA" w14:textId="3156E093" w:rsidR="007D1B07" w:rsidRPr="00212BF1" w:rsidRDefault="007D1B07" w:rsidP="000317E2">
      <w:pPr>
        <w:widowControl/>
        <w:numPr>
          <w:ilvl w:val="3"/>
          <w:numId w:val="19"/>
        </w:numPr>
        <w:tabs>
          <w:tab w:val="clear" w:pos="2520"/>
        </w:tabs>
        <w:autoSpaceDE/>
        <w:autoSpaceDN/>
        <w:adjustRightInd/>
        <w:spacing w:line="360" w:lineRule="auto"/>
        <w:ind w:left="0" w:firstLine="0"/>
        <w:jc w:val="both"/>
        <w:rPr>
          <w:rFonts w:ascii="Verdana" w:eastAsia="Times New Roman" w:hAnsi="Verdana"/>
          <w:sz w:val="22"/>
          <w:szCs w:val="22"/>
        </w:rPr>
      </w:pPr>
      <w:r w:rsidRPr="00212BF1">
        <w:rPr>
          <w:rFonts w:ascii="Verdana" w:eastAsia="Arial Unicode MS" w:hAnsi="Verdana" w:cs="Arial Unicode MS"/>
          <w:color w:val="000000"/>
          <w:kern w:val="3"/>
          <w:sz w:val="22"/>
          <w:szCs w:val="22"/>
          <w:u w:color="000000"/>
          <w:bdr w:val="nil"/>
        </w:rPr>
        <w:t>Faktura powinna zawierać pozycje zgodne z § 15 ust. 3 niniejszej umowy.</w:t>
      </w:r>
    </w:p>
    <w:p w14:paraId="6174CB62" w14:textId="77777777" w:rsidR="007D1B07" w:rsidRPr="00212BF1" w:rsidRDefault="007D1B07" w:rsidP="000317E2">
      <w:pPr>
        <w:widowControl/>
        <w:numPr>
          <w:ilvl w:val="3"/>
          <w:numId w:val="19"/>
        </w:numPr>
        <w:tabs>
          <w:tab w:val="clear" w:pos="2520"/>
        </w:tabs>
        <w:autoSpaceDE/>
        <w:autoSpaceDN/>
        <w:adjustRightInd/>
        <w:spacing w:line="360" w:lineRule="auto"/>
        <w:ind w:left="0" w:firstLine="0"/>
        <w:jc w:val="both"/>
        <w:rPr>
          <w:rFonts w:ascii="Verdana" w:eastAsia="Times New Roman" w:hAnsi="Verdana"/>
          <w:sz w:val="22"/>
          <w:szCs w:val="22"/>
        </w:rPr>
      </w:pPr>
      <w:r w:rsidRPr="00212BF1">
        <w:rPr>
          <w:rFonts w:ascii="Verdana" w:eastAsia="Arial Unicode MS" w:hAnsi="Verdana" w:cs="Arial Unicode MS"/>
          <w:color w:val="000000"/>
          <w:kern w:val="3"/>
          <w:sz w:val="22"/>
          <w:szCs w:val="22"/>
          <w:u w:color="000000"/>
          <w:bdr w:val="nil"/>
        </w:rPr>
        <w:t>Płatność za fakturę VAT będzie dokonana przelewem z konta Zamawiającego na konto Wykonawcy wskazane w ww. dokumencie, w terminie 30 dni licząc od daty doręczenia Zamawiającemu prawidłowo wystawionej faktury.</w:t>
      </w:r>
    </w:p>
    <w:p w14:paraId="3DD60AEC" w14:textId="77777777" w:rsidR="007D1B07" w:rsidRPr="00212BF1" w:rsidRDefault="007D1B07" w:rsidP="000317E2">
      <w:pPr>
        <w:widowControl/>
        <w:numPr>
          <w:ilvl w:val="3"/>
          <w:numId w:val="19"/>
        </w:numPr>
        <w:tabs>
          <w:tab w:val="clear" w:pos="2520"/>
          <w:tab w:val="num" w:pos="567"/>
        </w:tabs>
        <w:autoSpaceDE/>
        <w:autoSpaceDN/>
        <w:adjustRightInd/>
        <w:spacing w:line="360" w:lineRule="auto"/>
        <w:ind w:left="0" w:firstLine="0"/>
        <w:jc w:val="both"/>
        <w:rPr>
          <w:rFonts w:ascii="Verdana" w:eastAsia="Times New Roman" w:hAnsi="Verdana"/>
          <w:sz w:val="22"/>
          <w:szCs w:val="22"/>
        </w:rPr>
      </w:pPr>
      <w:r w:rsidRPr="00212BF1">
        <w:rPr>
          <w:rFonts w:ascii="Verdana" w:eastAsia="Arial Unicode MS" w:hAnsi="Verdana" w:cs="Arial Unicode MS"/>
          <w:color w:val="000000"/>
          <w:kern w:val="3"/>
          <w:sz w:val="22"/>
          <w:szCs w:val="22"/>
          <w:u w:color="000000"/>
          <w:bdr w:val="nil"/>
        </w:rPr>
        <w:t>Za termin wypłaty wynagrodzenia przyjmuje się dzień obciążenia rachunku Zamawiającego poleceniem przelewu wynagrodzenia na rzecz Wykonawcy.</w:t>
      </w:r>
    </w:p>
    <w:p w14:paraId="64B72A49" w14:textId="546715BF" w:rsidR="007D1B07" w:rsidRPr="00212BF1" w:rsidRDefault="007D1B07" w:rsidP="000317E2">
      <w:pPr>
        <w:widowControl/>
        <w:numPr>
          <w:ilvl w:val="3"/>
          <w:numId w:val="19"/>
        </w:numPr>
        <w:tabs>
          <w:tab w:val="clear" w:pos="2520"/>
          <w:tab w:val="num" w:pos="851"/>
        </w:tabs>
        <w:autoSpaceDE/>
        <w:autoSpaceDN/>
        <w:adjustRightInd/>
        <w:spacing w:line="360" w:lineRule="auto"/>
        <w:ind w:left="0" w:firstLine="0"/>
        <w:jc w:val="both"/>
        <w:rPr>
          <w:rFonts w:ascii="Verdana" w:eastAsia="Times New Roman" w:hAnsi="Verdana"/>
          <w:sz w:val="22"/>
          <w:szCs w:val="22"/>
        </w:rPr>
      </w:pPr>
      <w:r w:rsidRPr="00212BF1">
        <w:rPr>
          <w:rFonts w:ascii="Verdana" w:eastAsia="Arial Unicode MS" w:hAnsi="Verdana" w:cs="Times New Roman"/>
          <w:color w:val="000000"/>
          <w:kern w:val="3"/>
          <w:sz w:val="22"/>
          <w:szCs w:val="22"/>
          <w:u w:color="000000"/>
          <w:bdr w:val="nil"/>
        </w:rPr>
        <w:t>Wykonawca wystawi fakturę z uwzględnieniem następujących danych: Nabywca: Gmina Stronie Śląskie ul. Kościuszki 55</w:t>
      </w:r>
      <w:r w:rsidR="00FD466F">
        <w:rPr>
          <w:rFonts w:ascii="Verdana" w:eastAsia="Arial Unicode MS" w:hAnsi="Verdana" w:cs="Times New Roman"/>
          <w:color w:val="000000"/>
          <w:kern w:val="3"/>
          <w:sz w:val="22"/>
          <w:szCs w:val="22"/>
          <w:u w:color="000000"/>
          <w:bdr w:val="nil"/>
        </w:rPr>
        <w:t xml:space="preserve"> </w:t>
      </w:r>
      <w:r w:rsidRPr="00212BF1">
        <w:rPr>
          <w:rFonts w:ascii="Verdana" w:eastAsia="Arial Unicode MS" w:hAnsi="Verdana" w:cs="Times New Roman"/>
          <w:color w:val="000000"/>
          <w:kern w:val="3"/>
          <w:sz w:val="22"/>
          <w:szCs w:val="22"/>
          <w:u w:color="000000"/>
          <w:bdr w:val="nil"/>
        </w:rPr>
        <w:t>57-550 Stronie Śląskie NIP: 8811002468.</w:t>
      </w:r>
    </w:p>
    <w:p w14:paraId="2B2F9A5D" w14:textId="7583794E" w:rsidR="007D1B07" w:rsidRPr="00212BF1" w:rsidRDefault="007D1B07" w:rsidP="000317E2">
      <w:pPr>
        <w:widowControl/>
        <w:numPr>
          <w:ilvl w:val="3"/>
          <w:numId w:val="19"/>
        </w:numPr>
        <w:tabs>
          <w:tab w:val="clear" w:pos="2520"/>
        </w:tabs>
        <w:autoSpaceDE/>
        <w:autoSpaceDN/>
        <w:adjustRightInd/>
        <w:spacing w:line="360" w:lineRule="auto"/>
        <w:ind w:left="0" w:firstLine="0"/>
        <w:jc w:val="both"/>
        <w:rPr>
          <w:rFonts w:ascii="Verdana" w:eastAsia="Times New Roman" w:hAnsi="Verdana"/>
          <w:sz w:val="22"/>
          <w:szCs w:val="22"/>
        </w:rPr>
      </w:pPr>
      <w:r w:rsidRPr="00212BF1">
        <w:rPr>
          <w:rFonts w:ascii="Verdana" w:eastAsia="Arial Unicode MS" w:hAnsi="Verdana" w:cs="Times New Roman"/>
          <w:color w:val="000000"/>
          <w:kern w:val="3"/>
          <w:sz w:val="22"/>
          <w:szCs w:val="22"/>
          <w:u w:color="000000"/>
          <w:bdr w:val="nil"/>
        </w:rPr>
        <w:t xml:space="preserve">Zamawiający wstrzyma do czasu ustania przyczyny płatność faktury w całości w przypadku niewywiązywania się Wykonawcy z któregokolwiek z zobowiązań wynikających z niniejszej umowy. W takim przypadku nie przysługują Wykonawcy odsetki z tytułu </w:t>
      </w:r>
      <w:r w:rsidR="003361C6">
        <w:rPr>
          <w:rFonts w:ascii="Verdana" w:eastAsia="Arial Unicode MS" w:hAnsi="Verdana" w:cs="Times New Roman"/>
          <w:color w:val="000000"/>
          <w:kern w:val="3"/>
          <w:sz w:val="22"/>
          <w:szCs w:val="22"/>
          <w:u w:color="000000"/>
          <w:bdr w:val="nil"/>
        </w:rPr>
        <w:t>zwłoki</w:t>
      </w:r>
      <w:r w:rsidRPr="00212BF1">
        <w:rPr>
          <w:rFonts w:ascii="Verdana" w:eastAsia="Arial Unicode MS" w:hAnsi="Verdana" w:cs="Times New Roman"/>
          <w:color w:val="000000"/>
          <w:kern w:val="3"/>
          <w:sz w:val="22"/>
          <w:szCs w:val="22"/>
          <w:u w:color="000000"/>
          <w:bdr w:val="nil"/>
        </w:rPr>
        <w:t xml:space="preserve"> w zapłacie.</w:t>
      </w:r>
    </w:p>
    <w:p w14:paraId="66E2BA52" w14:textId="41E01634" w:rsidR="007D1B07" w:rsidRPr="00212BF1" w:rsidRDefault="007D1B07" w:rsidP="000317E2">
      <w:pPr>
        <w:widowControl/>
        <w:numPr>
          <w:ilvl w:val="3"/>
          <w:numId w:val="19"/>
        </w:numPr>
        <w:tabs>
          <w:tab w:val="clear" w:pos="2520"/>
          <w:tab w:val="num" w:pos="567"/>
        </w:tabs>
        <w:autoSpaceDE/>
        <w:autoSpaceDN/>
        <w:adjustRightInd/>
        <w:spacing w:line="360" w:lineRule="auto"/>
        <w:ind w:left="0" w:firstLine="0"/>
        <w:jc w:val="both"/>
        <w:rPr>
          <w:rFonts w:ascii="Verdana" w:eastAsia="Times New Roman" w:hAnsi="Verdana"/>
          <w:sz w:val="22"/>
          <w:szCs w:val="22"/>
        </w:rPr>
      </w:pPr>
      <w:r w:rsidRPr="00212BF1">
        <w:rPr>
          <w:rFonts w:ascii="Verdana" w:eastAsia="Arial Unicode MS" w:hAnsi="Verdana" w:cs="Times New Roman"/>
          <w:color w:val="000000"/>
          <w:kern w:val="3"/>
          <w:sz w:val="22"/>
          <w:szCs w:val="22"/>
          <w:u w:color="000000"/>
          <w:bdr w:val="nil"/>
        </w:rPr>
        <w:t>Zamawiający informuje, że zgodnie z ustawą z 9 listopada 2018r. o elektronicznym fakturowaniu zamówieniach publicznych, koncesjach na roboty budowlane lub usługi oraz partnerstwie publiczno-prywatnym – (Dz. U. z 2020r. poz. 1666</w:t>
      </w:r>
      <w:r w:rsidR="0083443B" w:rsidRPr="00212BF1">
        <w:rPr>
          <w:rFonts w:ascii="Verdana" w:eastAsia="Arial Unicode MS" w:hAnsi="Verdana" w:cs="Times New Roman"/>
          <w:color w:val="000000"/>
          <w:kern w:val="3"/>
          <w:sz w:val="22"/>
          <w:szCs w:val="22"/>
          <w:u w:color="000000"/>
          <w:bdr w:val="nil"/>
        </w:rPr>
        <w:t xml:space="preserve"> ze zm. </w:t>
      </w:r>
      <w:r w:rsidRPr="00212BF1">
        <w:rPr>
          <w:rFonts w:ascii="Verdana" w:eastAsia="Arial Unicode MS" w:hAnsi="Verdana" w:cs="Times New Roman"/>
          <w:color w:val="000000"/>
          <w:kern w:val="3"/>
          <w:sz w:val="22"/>
          <w:szCs w:val="22"/>
          <w:u w:color="000000"/>
          <w:bdr w:val="nil"/>
        </w:rPr>
        <w:t xml:space="preserve">), posiada konto na platformie </w:t>
      </w:r>
      <w:proofErr w:type="spellStart"/>
      <w:r w:rsidRPr="00212BF1">
        <w:rPr>
          <w:rFonts w:ascii="Verdana" w:eastAsia="Arial Unicode MS" w:hAnsi="Verdana" w:cs="Times New Roman"/>
          <w:color w:val="000000"/>
          <w:kern w:val="3"/>
          <w:sz w:val="22"/>
          <w:szCs w:val="22"/>
          <w:u w:color="000000"/>
          <w:bdr w:val="nil"/>
        </w:rPr>
        <w:t>PEFexpert</w:t>
      </w:r>
      <w:proofErr w:type="spellEnd"/>
      <w:r w:rsidRPr="00212BF1">
        <w:rPr>
          <w:rFonts w:ascii="Verdana" w:eastAsia="Arial Unicode MS" w:hAnsi="Verdana" w:cs="Times New Roman"/>
          <w:color w:val="000000"/>
          <w:kern w:val="3"/>
          <w:sz w:val="22"/>
          <w:szCs w:val="22"/>
          <w:u w:color="000000"/>
          <w:bdr w:val="nil"/>
        </w:rPr>
        <w:t xml:space="preserve"> Platforma Elektronicznego Fakturowania.</w:t>
      </w:r>
    </w:p>
    <w:p w14:paraId="01BD28A9" w14:textId="0EF84E5B" w:rsidR="007D1B07" w:rsidRPr="00212BF1" w:rsidRDefault="007D1B07" w:rsidP="000317E2">
      <w:pPr>
        <w:widowControl/>
        <w:numPr>
          <w:ilvl w:val="3"/>
          <w:numId w:val="19"/>
        </w:numPr>
        <w:tabs>
          <w:tab w:val="clear" w:pos="2520"/>
          <w:tab w:val="num" w:pos="709"/>
        </w:tabs>
        <w:autoSpaceDE/>
        <w:autoSpaceDN/>
        <w:adjustRightInd/>
        <w:spacing w:line="360" w:lineRule="auto"/>
        <w:ind w:left="0" w:firstLine="0"/>
        <w:jc w:val="both"/>
        <w:rPr>
          <w:rFonts w:ascii="Verdana" w:eastAsia="Times New Roman" w:hAnsi="Verdana"/>
          <w:sz w:val="22"/>
          <w:szCs w:val="22"/>
        </w:rPr>
      </w:pPr>
      <w:r w:rsidRPr="00212BF1">
        <w:rPr>
          <w:rFonts w:ascii="Verdana" w:eastAsia="Arial Unicode MS" w:hAnsi="Verdana" w:cs="Times New Roman"/>
          <w:color w:val="000000"/>
          <w:kern w:val="3"/>
          <w:sz w:val="22"/>
          <w:szCs w:val="22"/>
          <w:u w:color="000000"/>
          <w:bdr w:val="nil"/>
        </w:rPr>
        <w:t>Na wystawianej fakturze Wykonawca umieści wymaganą prawem klauzulę wskazującą na mechanizm podzielonej płatności (</w:t>
      </w:r>
      <w:proofErr w:type="spellStart"/>
      <w:r w:rsidRPr="00212BF1">
        <w:rPr>
          <w:rFonts w:ascii="Verdana" w:eastAsia="Arial Unicode MS" w:hAnsi="Verdana" w:cs="Times New Roman"/>
          <w:color w:val="000000"/>
          <w:kern w:val="3"/>
          <w:sz w:val="22"/>
          <w:szCs w:val="22"/>
          <w:u w:color="000000"/>
          <w:bdr w:val="nil"/>
        </w:rPr>
        <w:t>split</w:t>
      </w:r>
      <w:proofErr w:type="spellEnd"/>
      <w:r w:rsidRPr="00212BF1">
        <w:rPr>
          <w:rFonts w:ascii="Verdana" w:eastAsia="Arial Unicode MS" w:hAnsi="Verdana" w:cs="Times New Roman"/>
          <w:color w:val="000000"/>
          <w:kern w:val="3"/>
          <w:sz w:val="22"/>
          <w:szCs w:val="22"/>
          <w:u w:color="000000"/>
          <w:bdr w:val="nil"/>
        </w:rPr>
        <w:t xml:space="preserve"> </w:t>
      </w:r>
      <w:proofErr w:type="spellStart"/>
      <w:r w:rsidRPr="00212BF1">
        <w:rPr>
          <w:rFonts w:ascii="Verdana" w:eastAsia="Arial Unicode MS" w:hAnsi="Verdana" w:cs="Times New Roman"/>
          <w:color w:val="000000"/>
          <w:kern w:val="3"/>
          <w:sz w:val="22"/>
          <w:szCs w:val="22"/>
          <w:u w:color="000000"/>
          <w:bdr w:val="nil"/>
        </w:rPr>
        <w:t>payment</w:t>
      </w:r>
      <w:proofErr w:type="spellEnd"/>
      <w:r w:rsidRPr="00212BF1">
        <w:rPr>
          <w:rFonts w:ascii="Verdana" w:eastAsia="Arial Unicode MS" w:hAnsi="Verdana" w:cs="Times New Roman"/>
          <w:color w:val="000000"/>
          <w:kern w:val="3"/>
          <w:sz w:val="22"/>
          <w:szCs w:val="22"/>
          <w:u w:color="000000"/>
          <w:bdr w:val="nil"/>
        </w:rPr>
        <w:t>), w przypadkach określonych w ustawie o VAT.</w:t>
      </w:r>
    </w:p>
    <w:p w14:paraId="50CD81FB" w14:textId="77777777" w:rsidR="007D1B07" w:rsidRPr="00212BF1" w:rsidRDefault="007D1B07" w:rsidP="000317E2">
      <w:pPr>
        <w:widowControl/>
        <w:numPr>
          <w:ilvl w:val="3"/>
          <w:numId w:val="19"/>
        </w:numPr>
        <w:tabs>
          <w:tab w:val="clear" w:pos="2520"/>
          <w:tab w:val="num" w:pos="567"/>
        </w:tabs>
        <w:autoSpaceDE/>
        <w:autoSpaceDN/>
        <w:adjustRightInd/>
        <w:spacing w:line="360" w:lineRule="auto"/>
        <w:ind w:left="0" w:firstLine="0"/>
        <w:jc w:val="both"/>
        <w:rPr>
          <w:rFonts w:ascii="Verdana" w:eastAsia="Times New Roman" w:hAnsi="Verdana"/>
          <w:sz w:val="22"/>
          <w:szCs w:val="22"/>
        </w:rPr>
      </w:pPr>
      <w:r w:rsidRPr="00212BF1">
        <w:rPr>
          <w:rFonts w:ascii="Verdana" w:eastAsia="Arial Unicode MS" w:hAnsi="Verdana" w:cs="Times New Roman"/>
          <w:kern w:val="3"/>
          <w:sz w:val="22"/>
          <w:szCs w:val="22"/>
          <w:u w:color="000000"/>
          <w:bdr w:val="nil"/>
        </w:rPr>
        <w:t xml:space="preserve">Wykonawca obowiązany jest zawiadomić Zamawiającego w terminie 7 dni od dnia zaistnienia okoliczności, o których mowa w ustawie z dnia 13 kwietnia 2022 r. o </w:t>
      </w:r>
      <w:r w:rsidRPr="00212BF1">
        <w:rPr>
          <w:rFonts w:ascii="Verdana" w:eastAsia="Arial Unicode MS" w:hAnsi="Verdana" w:cs="Times New Roman"/>
          <w:kern w:val="3"/>
          <w:sz w:val="22"/>
          <w:szCs w:val="22"/>
          <w:u w:color="000000"/>
          <w:bdr w:val="nil"/>
        </w:rPr>
        <w:lastRenderedPageBreak/>
        <w:t>szczególnych rozwiązaniach w zakresie przeciwdziałania wspieraniu agresji na Ukrainę oraz służących ochronie bezpieczeństwa narodowego (Dz.U. 2023 poz. 129 z późn.zm.) oraz art. 5k rozporządzenia sankcyjnego, w stosunku do Wykonawcy, Podwykonawcy lub dalszych podwykonawców</w:t>
      </w:r>
      <w:r w:rsidRPr="00212BF1">
        <w:rPr>
          <w:rFonts w:ascii="Verdana" w:eastAsia="Arial Unicode MS" w:hAnsi="Verdana" w:cs="Times New Roman"/>
          <w:color w:val="000000"/>
          <w:kern w:val="3"/>
          <w:sz w:val="22"/>
          <w:szCs w:val="22"/>
          <w:u w:color="000000"/>
          <w:bdr w:val="nil"/>
        </w:rPr>
        <w:t>.</w:t>
      </w:r>
    </w:p>
    <w:p w14:paraId="770068ED" w14:textId="7537BB61" w:rsidR="007D1B07" w:rsidRPr="00212BF1" w:rsidRDefault="007D1B07" w:rsidP="000317E2">
      <w:pPr>
        <w:widowControl/>
        <w:numPr>
          <w:ilvl w:val="3"/>
          <w:numId w:val="19"/>
        </w:numPr>
        <w:tabs>
          <w:tab w:val="clear" w:pos="2520"/>
          <w:tab w:val="num" w:pos="284"/>
        </w:tabs>
        <w:autoSpaceDE/>
        <w:autoSpaceDN/>
        <w:adjustRightInd/>
        <w:spacing w:line="360" w:lineRule="auto"/>
        <w:ind w:left="0" w:firstLine="0"/>
        <w:jc w:val="both"/>
        <w:rPr>
          <w:rFonts w:ascii="Verdana" w:eastAsia="Times New Roman" w:hAnsi="Verdana"/>
          <w:sz w:val="22"/>
          <w:szCs w:val="22"/>
        </w:rPr>
      </w:pPr>
      <w:r w:rsidRPr="00212BF1">
        <w:rPr>
          <w:rFonts w:ascii="Verdana" w:eastAsia="Arial Unicode MS" w:hAnsi="Verdana" w:cs="Times New Roman"/>
          <w:color w:val="000000"/>
          <w:kern w:val="3"/>
          <w:sz w:val="22"/>
          <w:szCs w:val="22"/>
          <w:u w:color="000000"/>
          <w:bdr w:val="nil"/>
        </w:rPr>
        <w:t>W przypadku niezłożenia przez Wykonawcę oświadczeń, o których mowa w ust. 1</w:t>
      </w:r>
      <w:r w:rsidR="0083443B" w:rsidRPr="00212BF1">
        <w:rPr>
          <w:rFonts w:ascii="Verdana" w:eastAsia="Arial Unicode MS" w:hAnsi="Verdana" w:cs="Times New Roman"/>
          <w:color w:val="000000"/>
          <w:kern w:val="3"/>
          <w:sz w:val="22"/>
          <w:szCs w:val="22"/>
          <w:u w:color="000000"/>
          <w:bdr w:val="nil"/>
        </w:rPr>
        <w:t>3</w:t>
      </w:r>
      <w:r w:rsidRPr="00212BF1">
        <w:rPr>
          <w:rFonts w:ascii="Verdana" w:eastAsia="Arial Unicode MS" w:hAnsi="Verdana" w:cs="Times New Roman"/>
          <w:color w:val="000000"/>
          <w:kern w:val="3"/>
          <w:sz w:val="22"/>
          <w:szCs w:val="22"/>
          <w:u w:color="000000"/>
          <w:bdr w:val="nil"/>
        </w:rPr>
        <w:t>, Zamawiający wstrzymuje zapłatę wynagrodzenia do czasu przedłożenia oświadczeń, a termin do zapłaty faktury w tym czasie nie biegnie.</w:t>
      </w:r>
    </w:p>
    <w:p w14:paraId="345EF9B3" w14:textId="07C74526" w:rsidR="00B92E11" w:rsidRPr="00FD466F" w:rsidRDefault="00B92E11" w:rsidP="000317E2">
      <w:pPr>
        <w:widowControl/>
        <w:numPr>
          <w:ilvl w:val="3"/>
          <w:numId w:val="19"/>
        </w:numPr>
        <w:tabs>
          <w:tab w:val="clear" w:pos="2520"/>
          <w:tab w:val="num" w:pos="567"/>
        </w:tabs>
        <w:autoSpaceDE/>
        <w:autoSpaceDN/>
        <w:adjustRightInd/>
        <w:spacing w:line="360" w:lineRule="auto"/>
        <w:ind w:left="0" w:firstLine="0"/>
        <w:jc w:val="both"/>
        <w:rPr>
          <w:rFonts w:ascii="Verdana" w:eastAsia="Times New Roman" w:hAnsi="Verdana"/>
          <w:sz w:val="22"/>
          <w:szCs w:val="22"/>
        </w:rPr>
      </w:pPr>
      <w:r w:rsidRPr="00FD466F">
        <w:rPr>
          <w:rFonts w:ascii="Verdana" w:eastAsia="Arial Unicode MS" w:hAnsi="Verdana" w:cs="Arial Unicode MS"/>
          <w:sz w:val="22"/>
          <w:szCs w:val="22"/>
          <w:u w:color="FF0000"/>
          <w:bdr w:val="nil"/>
        </w:rPr>
        <w:t xml:space="preserve">Zamawiający zastrzega sobie prawo do zmian ilości asortymentu, </w:t>
      </w:r>
      <w:r w:rsidRPr="00FD466F">
        <w:rPr>
          <w:rFonts w:ascii="Verdana" w:eastAsia="Arial Unicode MS" w:hAnsi="Verdana" w:cs="Arial Unicode MS"/>
          <w:sz w:val="22"/>
          <w:szCs w:val="22"/>
          <w:u w:color="002060"/>
          <w:bdr w:val="nil"/>
        </w:rPr>
        <w:t>w ramach maksymalnego wynagrodzenia określonego w § 15 ust. 1.</w:t>
      </w:r>
      <w:r w:rsidRPr="00FD466F">
        <w:rPr>
          <w:rFonts w:ascii="Verdana" w:eastAsia="Arial Unicode MS" w:hAnsi="Verdana" w:cs="Arial Unicode MS"/>
          <w:b/>
          <w:bCs/>
          <w:sz w:val="22"/>
          <w:szCs w:val="22"/>
          <w:u w:color="002060"/>
          <w:bdr w:val="nil"/>
        </w:rPr>
        <w:t xml:space="preserve"> </w:t>
      </w:r>
      <w:r w:rsidRPr="00FD466F">
        <w:rPr>
          <w:rFonts w:ascii="Verdana" w:eastAsia="Arial Unicode MS" w:hAnsi="Verdana" w:cs="Arial Unicode MS"/>
          <w:sz w:val="22"/>
          <w:szCs w:val="22"/>
          <w:u w:color="FF0000"/>
          <w:bdr w:val="nil"/>
        </w:rPr>
        <w:t xml:space="preserve">Taka zmiana nie stanowi zmiany warunków umowy, na co Wykonawca wyraża zgodę. </w:t>
      </w:r>
      <w:bookmarkStart w:id="2" w:name="_Hlk100598784"/>
    </w:p>
    <w:p w14:paraId="74426D5D" w14:textId="61CA85B7" w:rsidR="00085255" w:rsidRPr="00FD466F" w:rsidRDefault="00B92E11" w:rsidP="000317E2">
      <w:pPr>
        <w:widowControl/>
        <w:numPr>
          <w:ilvl w:val="3"/>
          <w:numId w:val="19"/>
        </w:numPr>
        <w:tabs>
          <w:tab w:val="clear" w:pos="2520"/>
          <w:tab w:val="num" w:pos="567"/>
        </w:tabs>
        <w:autoSpaceDE/>
        <w:autoSpaceDN/>
        <w:adjustRightInd/>
        <w:spacing w:line="360" w:lineRule="auto"/>
        <w:ind w:left="0" w:firstLine="0"/>
        <w:jc w:val="both"/>
        <w:rPr>
          <w:rFonts w:ascii="Verdana" w:eastAsia="Times New Roman" w:hAnsi="Verdana"/>
          <w:sz w:val="22"/>
          <w:szCs w:val="22"/>
        </w:rPr>
      </w:pPr>
      <w:r w:rsidRPr="00FD466F">
        <w:rPr>
          <w:rFonts w:ascii="Verdana" w:eastAsia="Arial Unicode MS" w:hAnsi="Verdana" w:cs="Arial Unicode MS"/>
          <w:color w:val="000000"/>
          <w:sz w:val="22"/>
          <w:szCs w:val="22"/>
          <w:u w:color="000000"/>
          <w:bdr w:val="nil"/>
        </w:rPr>
        <w:t>Zamawiający zastrzega sobie prawo do niewykorzystania pełnej ilości zamówienia w okresie realizacji umowy.</w:t>
      </w:r>
      <w:bookmarkEnd w:id="2"/>
      <w:r w:rsidRPr="00FD466F">
        <w:rPr>
          <w:rFonts w:ascii="Verdana" w:eastAsia="Arial Unicode MS" w:hAnsi="Verdana" w:cs="Arial Unicode MS"/>
          <w:color w:val="000000"/>
          <w:sz w:val="22"/>
          <w:szCs w:val="22"/>
          <w:u w:color="000000"/>
          <w:bdr w:val="nil"/>
        </w:rPr>
        <w:t xml:space="preserve"> W związku z zastrzeżeniem wskazanym w zdaniu pierwszym niniejszego ustępu, wynagrodzenie zostanie zapłacone proporcjonalnie do zakresu świadczonych usług. Minimalny zakres umowy, który będzie zrealizowany wynosi 80 %</w:t>
      </w:r>
      <w:r w:rsidRPr="00FD466F">
        <w:rPr>
          <w:rFonts w:ascii="Verdana" w:eastAsia="Arial Unicode MS" w:hAnsi="Verdana" w:cs="Arial Unicode MS"/>
          <w:b/>
          <w:bCs/>
          <w:color w:val="000000"/>
          <w:sz w:val="22"/>
          <w:szCs w:val="22"/>
          <w:u w:color="000000"/>
          <w:bdr w:val="nil"/>
        </w:rPr>
        <w:t xml:space="preserve"> </w:t>
      </w:r>
      <w:r w:rsidRPr="00FD466F">
        <w:rPr>
          <w:rFonts w:ascii="Verdana" w:eastAsia="Arial Unicode MS" w:hAnsi="Verdana" w:cs="Arial Unicode MS"/>
          <w:color w:val="000000"/>
          <w:sz w:val="22"/>
          <w:szCs w:val="22"/>
          <w:u w:color="000000"/>
          <w:bdr w:val="nil"/>
        </w:rPr>
        <w:t>wartości brutto określonej w ust. 1 niniejszego paragrafu.</w:t>
      </w:r>
    </w:p>
    <w:p w14:paraId="336A8970" w14:textId="77777777" w:rsidR="00085255" w:rsidRPr="00212BF1" w:rsidRDefault="00085255" w:rsidP="000317E2">
      <w:pPr>
        <w:widowControl/>
        <w:autoSpaceDN/>
        <w:adjustRightInd/>
        <w:spacing w:line="360" w:lineRule="auto"/>
        <w:jc w:val="center"/>
        <w:rPr>
          <w:rFonts w:ascii="Verdana" w:eastAsia="Times New Roman" w:hAnsi="Verdana"/>
          <w:b/>
          <w:bCs/>
          <w:sz w:val="22"/>
          <w:szCs w:val="22"/>
          <w:lang w:eastAsia="hi-IN" w:bidi="hi-IN"/>
        </w:rPr>
      </w:pPr>
      <w:r w:rsidRPr="00212BF1">
        <w:rPr>
          <w:rFonts w:ascii="Verdana" w:eastAsia="Times New Roman" w:hAnsi="Verdana"/>
          <w:b/>
          <w:bCs/>
          <w:sz w:val="22"/>
          <w:szCs w:val="22"/>
          <w:lang w:eastAsia="hi-IN" w:bidi="hi-IN"/>
        </w:rPr>
        <w:t>§ 16</w:t>
      </w:r>
    </w:p>
    <w:p w14:paraId="192762E2" w14:textId="77777777" w:rsidR="00085255" w:rsidRPr="00212BF1" w:rsidRDefault="00085255" w:rsidP="000317E2">
      <w:pPr>
        <w:widowControl/>
        <w:autoSpaceDN/>
        <w:adjustRightInd/>
        <w:spacing w:line="360" w:lineRule="auto"/>
        <w:jc w:val="center"/>
        <w:rPr>
          <w:rFonts w:ascii="Verdana" w:eastAsia="Times New Roman" w:hAnsi="Verdana"/>
          <w:b/>
          <w:bCs/>
          <w:sz w:val="22"/>
          <w:szCs w:val="22"/>
          <w:lang w:eastAsia="hi-IN" w:bidi="hi-IN"/>
        </w:rPr>
      </w:pPr>
      <w:r w:rsidRPr="00212BF1">
        <w:rPr>
          <w:rFonts w:ascii="Verdana" w:eastAsia="Times New Roman" w:hAnsi="Verdana"/>
          <w:b/>
          <w:bCs/>
          <w:sz w:val="22"/>
          <w:szCs w:val="22"/>
          <w:lang w:eastAsia="hi-IN" w:bidi="hi-IN"/>
        </w:rPr>
        <w:t>Kary umowne</w:t>
      </w:r>
    </w:p>
    <w:p w14:paraId="17093FBC" w14:textId="77777777" w:rsidR="00085255" w:rsidRPr="00212BF1" w:rsidRDefault="00085255" w:rsidP="000317E2">
      <w:pPr>
        <w:widowControl/>
        <w:autoSpaceDE/>
        <w:autoSpaceDN/>
        <w:adjustRightInd/>
        <w:spacing w:line="360" w:lineRule="auto"/>
        <w:jc w:val="both"/>
        <w:rPr>
          <w:rFonts w:ascii="Verdana" w:eastAsia="Times New Roman" w:hAnsi="Verdana"/>
          <w:sz w:val="22"/>
          <w:szCs w:val="22"/>
        </w:rPr>
      </w:pPr>
      <w:r w:rsidRPr="00212BF1">
        <w:rPr>
          <w:rFonts w:ascii="Verdana" w:eastAsia="Times New Roman" w:hAnsi="Verdana"/>
          <w:sz w:val="22"/>
          <w:szCs w:val="22"/>
        </w:rPr>
        <w:t xml:space="preserve">1. Strony ustalają, że formą odszkodowania za niewykonanie lub nienależyte wykonanie zobowiązań niepieniężnych wynikających z niniejszej Umowy, będą kary umowne w następujących przypadkach i wysokościach. </w:t>
      </w:r>
    </w:p>
    <w:p w14:paraId="58DEDBA6" w14:textId="77777777" w:rsidR="00085255" w:rsidRPr="00212BF1" w:rsidRDefault="00085255" w:rsidP="000317E2">
      <w:pPr>
        <w:widowControl/>
        <w:autoSpaceDE/>
        <w:autoSpaceDN/>
        <w:adjustRightInd/>
        <w:spacing w:line="360" w:lineRule="auto"/>
        <w:jc w:val="both"/>
        <w:rPr>
          <w:rFonts w:ascii="Verdana" w:eastAsia="Times New Roman" w:hAnsi="Verdana"/>
          <w:sz w:val="22"/>
          <w:szCs w:val="22"/>
        </w:rPr>
      </w:pPr>
      <w:r w:rsidRPr="00212BF1">
        <w:rPr>
          <w:rFonts w:ascii="Verdana" w:eastAsia="Times New Roman" w:hAnsi="Verdana"/>
          <w:sz w:val="22"/>
          <w:szCs w:val="22"/>
        </w:rPr>
        <w:t>2. Wykonawca zobowiązuje się do zapłaty na rzecz Zamawiającego kary umownej:</w:t>
      </w:r>
    </w:p>
    <w:p w14:paraId="789D4CAA" w14:textId="34FF0B6B" w:rsidR="00085255" w:rsidRPr="00212BF1" w:rsidRDefault="00085255" w:rsidP="000317E2">
      <w:pPr>
        <w:widowControl/>
        <w:numPr>
          <w:ilvl w:val="0"/>
          <w:numId w:val="17"/>
        </w:numPr>
        <w:tabs>
          <w:tab w:val="num" w:pos="720"/>
        </w:tabs>
        <w:suppressAutoHyphens/>
        <w:autoSpaceDE/>
        <w:autoSpaceDN/>
        <w:adjustRightInd/>
        <w:spacing w:line="360" w:lineRule="auto"/>
        <w:ind w:left="142" w:firstLine="0"/>
        <w:jc w:val="both"/>
        <w:rPr>
          <w:rFonts w:ascii="Verdana" w:eastAsia="Times New Roman" w:hAnsi="Verdana"/>
          <w:sz w:val="22"/>
          <w:szCs w:val="22"/>
        </w:rPr>
      </w:pPr>
      <w:r w:rsidRPr="00212BF1">
        <w:rPr>
          <w:rFonts w:ascii="Verdana" w:eastAsia="Times New Roman" w:hAnsi="Verdana"/>
          <w:sz w:val="22"/>
          <w:szCs w:val="22"/>
        </w:rPr>
        <w:t xml:space="preserve"> </w:t>
      </w:r>
      <w:bookmarkStart w:id="3" w:name="_Hlk127343503"/>
      <w:r w:rsidRPr="00212BF1">
        <w:rPr>
          <w:rFonts w:ascii="Verdana" w:eastAsia="Times New Roman" w:hAnsi="Verdana"/>
          <w:sz w:val="22"/>
          <w:szCs w:val="22"/>
        </w:rPr>
        <w:t xml:space="preserve">gdy Wykonawca nie rozpoczął wykonywania przedmiotu umowy zgodnie z przedłożonym harmonogramem wywozu odpadów komunalnych - w wysokości 5.000 zł za każdy dzień </w:t>
      </w:r>
      <w:r w:rsidR="0073584F">
        <w:rPr>
          <w:rFonts w:ascii="Verdana" w:eastAsia="Times New Roman" w:hAnsi="Verdana"/>
          <w:sz w:val="22"/>
          <w:szCs w:val="22"/>
        </w:rPr>
        <w:t>zwłoki</w:t>
      </w:r>
      <w:r w:rsidRPr="00212BF1">
        <w:rPr>
          <w:rFonts w:ascii="Verdana" w:eastAsia="Times New Roman" w:hAnsi="Verdana"/>
          <w:sz w:val="22"/>
          <w:szCs w:val="22"/>
        </w:rPr>
        <w:t xml:space="preserve">; w przypadku zastosowania przez Zamawiającego postanowień § 17 ust. 2 pkt.1) kara naliczana będzie do dnia złożenia przez Zamawiającego oświadczenia o odstąpieniu od umowy; </w:t>
      </w:r>
    </w:p>
    <w:bookmarkEnd w:id="3"/>
    <w:p w14:paraId="4592FC09" w14:textId="77777777" w:rsidR="00085255" w:rsidRPr="00212BF1" w:rsidRDefault="00085255" w:rsidP="000317E2">
      <w:pPr>
        <w:widowControl/>
        <w:numPr>
          <w:ilvl w:val="0"/>
          <w:numId w:val="17"/>
        </w:numPr>
        <w:tabs>
          <w:tab w:val="num" w:pos="720"/>
        </w:tabs>
        <w:suppressAutoHyphens/>
        <w:autoSpaceDE/>
        <w:autoSpaceDN/>
        <w:adjustRightInd/>
        <w:spacing w:line="360" w:lineRule="auto"/>
        <w:ind w:left="142" w:firstLine="0"/>
        <w:jc w:val="both"/>
        <w:rPr>
          <w:rFonts w:ascii="Verdana" w:eastAsia="Times New Roman" w:hAnsi="Verdana"/>
          <w:sz w:val="22"/>
          <w:szCs w:val="22"/>
        </w:rPr>
      </w:pPr>
      <w:r w:rsidRPr="00212BF1">
        <w:rPr>
          <w:rFonts w:ascii="Verdana" w:eastAsia="Times New Roman" w:hAnsi="Verdana"/>
          <w:sz w:val="22"/>
          <w:szCs w:val="22"/>
        </w:rPr>
        <w:t xml:space="preserve">gdy Wykonawca przerwał realizację przedmiotu umowy - w wysokości 5.000 zł za każdy dzień nie świadczenia usług; w przypadku zastosowania przez Zamawiającego postanowień § 17 ust. 2 pkt.2) kara naliczana będzie do dnia złożenia przez Zamawiającego oświadczenia o odstąpieniu od umowy; </w:t>
      </w:r>
    </w:p>
    <w:p w14:paraId="32DBBCDD" w14:textId="77777777" w:rsidR="00085255" w:rsidRPr="00212BF1" w:rsidRDefault="00085255" w:rsidP="000317E2">
      <w:pPr>
        <w:widowControl/>
        <w:numPr>
          <w:ilvl w:val="0"/>
          <w:numId w:val="17"/>
        </w:numPr>
        <w:tabs>
          <w:tab w:val="num" w:pos="720"/>
        </w:tabs>
        <w:suppressAutoHyphens/>
        <w:autoSpaceDE/>
        <w:autoSpaceDN/>
        <w:adjustRightInd/>
        <w:spacing w:line="360" w:lineRule="auto"/>
        <w:ind w:left="142" w:firstLine="0"/>
        <w:jc w:val="both"/>
        <w:rPr>
          <w:rFonts w:ascii="Verdana" w:eastAsia="Times New Roman" w:hAnsi="Verdana"/>
          <w:sz w:val="22"/>
          <w:szCs w:val="22"/>
        </w:rPr>
      </w:pPr>
      <w:r w:rsidRPr="00212BF1">
        <w:rPr>
          <w:rFonts w:ascii="Verdana" w:eastAsia="Times New Roman" w:hAnsi="Verdana"/>
          <w:sz w:val="22"/>
          <w:szCs w:val="22"/>
        </w:rPr>
        <w:t>za brak wyposażenia nieruchomości objętej obowiązkiem odbierania odpadów w pojemniki w terminach określonych w § 7 ust. 6 -  w wysokości 300 zł za każdy stwierdzony przypadek;</w:t>
      </w:r>
    </w:p>
    <w:p w14:paraId="32E92ABA" w14:textId="206228B1" w:rsidR="00085255" w:rsidRPr="00212BF1" w:rsidRDefault="00085255" w:rsidP="000317E2">
      <w:pPr>
        <w:widowControl/>
        <w:numPr>
          <w:ilvl w:val="0"/>
          <w:numId w:val="17"/>
        </w:numPr>
        <w:tabs>
          <w:tab w:val="num" w:pos="720"/>
        </w:tabs>
        <w:suppressAutoHyphens/>
        <w:autoSpaceDE/>
        <w:autoSpaceDN/>
        <w:adjustRightInd/>
        <w:spacing w:line="360" w:lineRule="auto"/>
        <w:ind w:left="142" w:firstLine="0"/>
        <w:jc w:val="both"/>
        <w:rPr>
          <w:rFonts w:ascii="Verdana" w:eastAsia="Times New Roman" w:hAnsi="Verdana"/>
          <w:sz w:val="22"/>
          <w:szCs w:val="22"/>
        </w:rPr>
      </w:pPr>
      <w:r w:rsidRPr="00212BF1">
        <w:rPr>
          <w:rFonts w:ascii="Verdana" w:eastAsia="Times New Roman" w:hAnsi="Verdana"/>
          <w:sz w:val="22"/>
          <w:szCs w:val="22"/>
        </w:rPr>
        <w:t xml:space="preserve">za niedotrzymanie terminów określonych w § 7 ust. </w:t>
      </w:r>
      <w:r w:rsidR="00285BA2">
        <w:rPr>
          <w:rFonts w:ascii="Verdana" w:eastAsia="Times New Roman" w:hAnsi="Verdana"/>
          <w:sz w:val="22"/>
          <w:szCs w:val="22"/>
        </w:rPr>
        <w:t>9</w:t>
      </w:r>
      <w:r w:rsidRPr="00212BF1">
        <w:rPr>
          <w:rFonts w:ascii="Verdana" w:eastAsia="Times New Roman" w:hAnsi="Verdana"/>
          <w:sz w:val="22"/>
          <w:szCs w:val="22"/>
        </w:rPr>
        <w:t xml:space="preserve"> – 300 zł za każdy stwierdzony przypadek</w:t>
      </w:r>
      <w:r w:rsidR="0026792A">
        <w:rPr>
          <w:rFonts w:ascii="Verdana" w:eastAsia="Times New Roman" w:hAnsi="Verdana"/>
          <w:sz w:val="22"/>
          <w:szCs w:val="22"/>
        </w:rPr>
        <w:t>;</w:t>
      </w:r>
    </w:p>
    <w:p w14:paraId="3618DD24" w14:textId="7909550F" w:rsidR="00085255" w:rsidRPr="00212BF1" w:rsidRDefault="00085255" w:rsidP="000317E2">
      <w:pPr>
        <w:widowControl/>
        <w:numPr>
          <w:ilvl w:val="0"/>
          <w:numId w:val="17"/>
        </w:numPr>
        <w:tabs>
          <w:tab w:val="num" w:pos="720"/>
        </w:tabs>
        <w:suppressAutoHyphens/>
        <w:autoSpaceDE/>
        <w:autoSpaceDN/>
        <w:adjustRightInd/>
        <w:spacing w:line="360" w:lineRule="auto"/>
        <w:ind w:left="142" w:firstLine="0"/>
        <w:jc w:val="both"/>
        <w:rPr>
          <w:rFonts w:ascii="Verdana" w:eastAsia="Times New Roman" w:hAnsi="Verdana"/>
          <w:sz w:val="22"/>
          <w:szCs w:val="22"/>
        </w:rPr>
      </w:pPr>
      <w:r w:rsidRPr="00212BF1">
        <w:rPr>
          <w:rFonts w:ascii="Verdana" w:eastAsia="Times New Roman" w:hAnsi="Verdana"/>
          <w:sz w:val="22"/>
          <w:szCs w:val="22"/>
        </w:rPr>
        <w:t xml:space="preserve">za każdy stwierdzony przypadek braku odebrania odpadów komunalnych zmieszanych lub nieterminowe ich odebranie z przyczyn leżących po stronie </w:t>
      </w:r>
      <w:r w:rsidRPr="00212BF1">
        <w:rPr>
          <w:rFonts w:ascii="Verdana" w:eastAsia="Times New Roman" w:hAnsi="Verdana"/>
          <w:sz w:val="22"/>
          <w:szCs w:val="22"/>
        </w:rPr>
        <w:lastRenderedPageBreak/>
        <w:t xml:space="preserve">Wykonawcy; kara naliczana będzie jako iloczyn kwoty wyliczonej na podstawie ….. % ceny jednostkowej brutto wskazanej w załączniku nr 2 do umowy oraz ilości punktów adresowych (o których mowa w zał. nr </w:t>
      </w:r>
      <w:r w:rsidR="0026792A">
        <w:rPr>
          <w:rFonts w:ascii="Verdana" w:eastAsia="Times New Roman" w:hAnsi="Verdana"/>
          <w:sz w:val="22"/>
          <w:szCs w:val="22"/>
        </w:rPr>
        <w:t>1</w:t>
      </w:r>
      <w:r w:rsidRPr="00212BF1">
        <w:rPr>
          <w:rFonts w:ascii="Verdana" w:eastAsia="Times New Roman" w:hAnsi="Verdana"/>
          <w:sz w:val="22"/>
          <w:szCs w:val="22"/>
        </w:rPr>
        <w:t xml:space="preserve"> do </w:t>
      </w:r>
      <w:r w:rsidR="0026792A">
        <w:rPr>
          <w:rFonts w:ascii="Verdana" w:eastAsia="Times New Roman" w:hAnsi="Verdana"/>
          <w:sz w:val="22"/>
          <w:szCs w:val="22"/>
        </w:rPr>
        <w:t>umowy</w:t>
      </w:r>
      <w:r w:rsidRPr="00212BF1">
        <w:rPr>
          <w:rFonts w:ascii="Verdana" w:eastAsia="Times New Roman" w:hAnsi="Verdana"/>
          <w:sz w:val="22"/>
          <w:szCs w:val="22"/>
        </w:rPr>
        <w:t>),od których nie odebrano odpadów komunalnych zmieszanych lub odebrano nieterminowo, za każdy dzień (….. % ceny jednostkowej brutto x ilość punktów adresowych x liczba dni),</w:t>
      </w:r>
    </w:p>
    <w:p w14:paraId="72E87110" w14:textId="77777777" w:rsidR="00085255" w:rsidRPr="00212BF1" w:rsidRDefault="00085255" w:rsidP="000317E2">
      <w:pPr>
        <w:widowControl/>
        <w:numPr>
          <w:ilvl w:val="0"/>
          <w:numId w:val="17"/>
        </w:numPr>
        <w:tabs>
          <w:tab w:val="num" w:pos="720"/>
        </w:tabs>
        <w:suppressAutoHyphens/>
        <w:autoSpaceDE/>
        <w:autoSpaceDN/>
        <w:adjustRightInd/>
        <w:spacing w:line="360" w:lineRule="auto"/>
        <w:ind w:left="142" w:firstLine="0"/>
        <w:jc w:val="both"/>
        <w:rPr>
          <w:rFonts w:ascii="Verdana" w:eastAsia="Times New Roman" w:hAnsi="Verdana"/>
          <w:sz w:val="22"/>
          <w:szCs w:val="22"/>
        </w:rPr>
      </w:pPr>
      <w:r w:rsidRPr="00212BF1">
        <w:rPr>
          <w:rFonts w:ascii="Verdana" w:eastAsia="Times New Roman" w:hAnsi="Verdana"/>
          <w:sz w:val="22"/>
          <w:szCs w:val="22"/>
        </w:rPr>
        <w:t>za brak przekazania  odebranych odpadów komunalnych zmieszanych  do zagospodarowania w sposób określony w § 5 ust. 2 pkt i – 1 000,00 zł za każdą tonę odpadów,</w:t>
      </w:r>
    </w:p>
    <w:p w14:paraId="5A465B7C" w14:textId="4289D3F2" w:rsidR="00085255" w:rsidRPr="00212BF1" w:rsidRDefault="00085255" w:rsidP="000317E2">
      <w:pPr>
        <w:widowControl/>
        <w:numPr>
          <w:ilvl w:val="0"/>
          <w:numId w:val="17"/>
        </w:numPr>
        <w:tabs>
          <w:tab w:val="num" w:pos="720"/>
        </w:tabs>
        <w:suppressAutoHyphens/>
        <w:autoSpaceDE/>
        <w:autoSpaceDN/>
        <w:adjustRightInd/>
        <w:spacing w:line="360" w:lineRule="auto"/>
        <w:ind w:left="142" w:firstLine="0"/>
        <w:jc w:val="both"/>
        <w:rPr>
          <w:rFonts w:ascii="Verdana" w:eastAsia="Times New Roman" w:hAnsi="Verdana"/>
          <w:sz w:val="22"/>
          <w:szCs w:val="22"/>
        </w:rPr>
      </w:pPr>
      <w:r w:rsidRPr="00212BF1">
        <w:rPr>
          <w:rFonts w:ascii="Verdana" w:eastAsia="Times New Roman" w:hAnsi="Verdana"/>
          <w:sz w:val="22"/>
          <w:szCs w:val="22"/>
        </w:rPr>
        <w:t xml:space="preserve">za każdy stwierdzony przypadek braku odebrania odpadów komunalnych segregowanych zawierających frakcje papieru, metali, tworzyw sztucznych, szkła, bioodpadów lub nieterminowe ich odebranie z przyczyn leżących po stronie Wykonawcy; kara będzie naliczana jako iloczyn kwoty wyliczonej na podstawie ….. % ceny jednostkowej brutto wskazanej w załączniku nr 2 do umowy oraz ilości punktów adresowych, (o których mowa w zał. nr 1 do </w:t>
      </w:r>
      <w:r w:rsidR="00FD466F">
        <w:rPr>
          <w:rFonts w:ascii="Verdana" w:eastAsia="Times New Roman" w:hAnsi="Verdana"/>
          <w:sz w:val="22"/>
          <w:szCs w:val="22"/>
        </w:rPr>
        <w:t>umowy</w:t>
      </w:r>
      <w:r w:rsidRPr="00212BF1">
        <w:rPr>
          <w:rFonts w:ascii="Verdana" w:eastAsia="Times New Roman" w:hAnsi="Verdana"/>
          <w:sz w:val="22"/>
          <w:szCs w:val="22"/>
        </w:rPr>
        <w:t xml:space="preserve">), od których nie odebrano odpadów komunalnych segregowanych lub odebrano nieterminowo, za każdy dzień </w:t>
      </w:r>
      <w:r w:rsidR="0073584F">
        <w:rPr>
          <w:rFonts w:ascii="Verdana" w:eastAsia="Times New Roman" w:hAnsi="Verdana"/>
          <w:sz w:val="22"/>
          <w:szCs w:val="22"/>
        </w:rPr>
        <w:t xml:space="preserve">zwłoki </w:t>
      </w:r>
      <w:r w:rsidRPr="00212BF1">
        <w:rPr>
          <w:rFonts w:ascii="Verdana" w:eastAsia="Times New Roman" w:hAnsi="Verdana"/>
          <w:sz w:val="22"/>
          <w:szCs w:val="22"/>
        </w:rPr>
        <w:t>(….. % ceny jednostkowej brutto x ilość punktów adresowych x liczba dni),</w:t>
      </w:r>
    </w:p>
    <w:p w14:paraId="58309ACF" w14:textId="77777777" w:rsidR="00085255" w:rsidRPr="00212BF1" w:rsidRDefault="00085255" w:rsidP="000317E2">
      <w:pPr>
        <w:widowControl/>
        <w:numPr>
          <w:ilvl w:val="0"/>
          <w:numId w:val="17"/>
        </w:numPr>
        <w:tabs>
          <w:tab w:val="num" w:pos="720"/>
        </w:tabs>
        <w:suppressAutoHyphens/>
        <w:autoSpaceDE/>
        <w:autoSpaceDN/>
        <w:adjustRightInd/>
        <w:spacing w:line="360" w:lineRule="auto"/>
        <w:ind w:left="142" w:firstLine="0"/>
        <w:jc w:val="both"/>
        <w:rPr>
          <w:rFonts w:ascii="Verdana" w:eastAsia="Times New Roman" w:hAnsi="Verdana"/>
          <w:sz w:val="22"/>
          <w:szCs w:val="22"/>
        </w:rPr>
      </w:pPr>
      <w:r w:rsidRPr="00212BF1">
        <w:rPr>
          <w:rFonts w:ascii="Verdana" w:eastAsia="Times New Roman" w:hAnsi="Verdana"/>
          <w:sz w:val="22"/>
          <w:szCs w:val="22"/>
        </w:rPr>
        <w:t xml:space="preserve">za brak przekazania odebranych odpadów komunalnych segregowanych do instalacji odzysku i unieszkodliwiania w sposób określony w § 5 ust. 2 pkt j – 1 000,00 zł za każdą tonę odpadów,  </w:t>
      </w:r>
    </w:p>
    <w:p w14:paraId="5BAFCD37" w14:textId="3E9BD0C4" w:rsidR="00085255" w:rsidRPr="00212BF1" w:rsidRDefault="00085255" w:rsidP="000317E2">
      <w:pPr>
        <w:widowControl/>
        <w:numPr>
          <w:ilvl w:val="0"/>
          <w:numId w:val="17"/>
        </w:numPr>
        <w:tabs>
          <w:tab w:val="num" w:pos="720"/>
        </w:tabs>
        <w:suppressAutoHyphens/>
        <w:autoSpaceDE/>
        <w:autoSpaceDN/>
        <w:adjustRightInd/>
        <w:spacing w:line="360" w:lineRule="auto"/>
        <w:ind w:left="142" w:firstLine="0"/>
        <w:jc w:val="both"/>
        <w:rPr>
          <w:rFonts w:ascii="Verdana" w:eastAsia="Times New Roman" w:hAnsi="Verdana"/>
          <w:sz w:val="22"/>
          <w:szCs w:val="22"/>
          <w:lang w:eastAsia="hi-IN" w:bidi="hi-IN"/>
        </w:rPr>
      </w:pPr>
      <w:r w:rsidRPr="00212BF1">
        <w:rPr>
          <w:rFonts w:ascii="Verdana" w:eastAsia="Times New Roman" w:hAnsi="Verdana"/>
          <w:sz w:val="22"/>
          <w:szCs w:val="22"/>
          <w:lang w:eastAsia="hi-IN" w:bidi="hi-IN"/>
        </w:rPr>
        <w:t>za nieodebranie</w:t>
      </w:r>
      <w:r w:rsidRPr="00212BF1">
        <w:rPr>
          <w:rFonts w:ascii="Verdana" w:eastAsia="Times New Roman" w:hAnsi="Verdana"/>
          <w:sz w:val="22"/>
          <w:szCs w:val="22"/>
        </w:rPr>
        <w:t xml:space="preserve"> odpadów wielkogabarytowych</w:t>
      </w:r>
      <w:r w:rsidRPr="00212BF1">
        <w:rPr>
          <w:rFonts w:ascii="Verdana" w:eastAsia="Times New Roman" w:hAnsi="Verdana"/>
          <w:sz w:val="22"/>
          <w:szCs w:val="22"/>
          <w:lang w:eastAsia="hi-IN" w:bidi="hi-IN"/>
        </w:rPr>
        <w:t xml:space="preserve"> w terminie określonym w harmonogramie, z przyczyn leżących po stronie Wykonawcy  500 zł za każdy stwierdzony przypadek; kara będzie naliczana jako iloczyn kwoty 500 zł oraz ilości </w:t>
      </w:r>
      <w:r w:rsidRPr="00212BF1">
        <w:rPr>
          <w:rFonts w:ascii="Verdana" w:eastAsia="Times New Roman" w:hAnsi="Verdana"/>
          <w:sz w:val="22"/>
          <w:szCs w:val="22"/>
        </w:rPr>
        <w:t xml:space="preserve">punktów adresowych, (o których mowa w zał. nr 1 do </w:t>
      </w:r>
      <w:r w:rsidR="0026792A">
        <w:rPr>
          <w:rFonts w:ascii="Verdana" w:eastAsia="Times New Roman" w:hAnsi="Verdana"/>
          <w:sz w:val="22"/>
          <w:szCs w:val="22"/>
        </w:rPr>
        <w:t>umowy</w:t>
      </w:r>
      <w:r w:rsidRPr="00212BF1">
        <w:rPr>
          <w:rFonts w:ascii="Verdana" w:eastAsia="Times New Roman" w:hAnsi="Verdana"/>
          <w:sz w:val="22"/>
          <w:szCs w:val="22"/>
        </w:rPr>
        <w:t>)</w:t>
      </w:r>
      <w:r w:rsidRPr="00212BF1">
        <w:rPr>
          <w:rFonts w:ascii="Verdana" w:eastAsia="Times New Roman" w:hAnsi="Verdana"/>
          <w:sz w:val="22"/>
          <w:szCs w:val="22"/>
          <w:lang w:eastAsia="hi-IN" w:bidi="hi-IN"/>
        </w:rPr>
        <w:t xml:space="preserve">, z których nie odebrano odpady </w:t>
      </w:r>
      <w:r w:rsidRPr="00212BF1">
        <w:rPr>
          <w:rFonts w:ascii="Verdana" w:eastAsia="Times New Roman" w:hAnsi="Verdana"/>
          <w:sz w:val="22"/>
          <w:szCs w:val="22"/>
        </w:rPr>
        <w:t>wielkogabarytowe</w:t>
      </w:r>
      <w:r w:rsidRPr="00212BF1">
        <w:rPr>
          <w:rFonts w:ascii="Verdana" w:eastAsia="Times New Roman" w:hAnsi="Verdana"/>
          <w:sz w:val="22"/>
          <w:szCs w:val="22"/>
          <w:lang w:eastAsia="hi-IN" w:bidi="hi-IN"/>
        </w:rPr>
        <w:t xml:space="preserve">, za każdy dzień </w:t>
      </w:r>
      <w:r w:rsidR="0073584F">
        <w:rPr>
          <w:rFonts w:ascii="Verdana" w:eastAsia="Times New Roman" w:hAnsi="Verdana"/>
          <w:sz w:val="22"/>
          <w:szCs w:val="22"/>
          <w:lang w:eastAsia="hi-IN" w:bidi="hi-IN"/>
        </w:rPr>
        <w:t>zwłoki</w:t>
      </w:r>
      <w:r w:rsidRPr="00212BF1">
        <w:rPr>
          <w:rFonts w:ascii="Verdana" w:eastAsia="Times New Roman" w:hAnsi="Verdana"/>
          <w:sz w:val="22"/>
          <w:szCs w:val="22"/>
          <w:lang w:eastAsia="hi-IN" w:bidi="hi-IN"/>
        </w:rPr>
        <w:t xml:space="preserve"> (500 zł. x ilość punktów adresowych x liczba dni).</w:t>
      </w:r>
    </w:p>
    <w:p w14:paraId="0260A4E8" w14:textId="170E7D8F" w:rsidR="00085255" w:rsidRPr="00212BF1" w:rsidRDefault="00085255" w:rsidP="000317E2">
      <w:pPr>
        <w:widowControl/>
        <w:numPr>
          <w:ilvl w:val="0"/>
          <w:numId w:val="17"/>
        </w:numPr>
        <w:tabs>
          <w:tab w:val="left" w:pos="851"/>
        </w:tabs>
        <w:suppressAutoHyphens/>
        <w:autoSpaceDE/>
        <w:autoSpaceDN/>
        <w:adjustRightInd/>
        <w:spacing w:line="360" w:lineRule="auto"/>
        <w:ind w:left="142" w:firstLine="0"/>
        <w:jc w:val="both"/>
        <w:rPr>
          <w:rFonts w:ascii="Verdana" w:eastAsia="Times New Roman" w:hAnsi="Verdana"/>
          <w:sz w:val="22"/>
          <w:szCs w:val="22"/>
        </w:rPr>
      </w:pPr>
      <w:r w:rsidRPr="00212BF1">
        <w:rPr>
          <w:rFonts w:ascii="Verdana" w:eastAsia="Times New Roman" w:hAnsi="Verdana"/>
          <w:sz w:val="22"/>
          <w:szCs w:val="22"/>
        </w:rPr>
        <w:t xml:space="preserve">za nieodebranie podczas zbiórek odpadów wielkogabarytowych zamkniętego katalogu odpadów opisanego w zał. Nr 10 do SWZ (OPZ) i  w § 11 ust. 12  z przyczyn leżących po stronie Wykonawcy – 3000 zł za każdy stwierdzony przypadek; kara będzie naliczana jako iloczyn kwoty 3000 zł oraz ilości </w:t>
      </w:r>
      <w:r w:rsidRPr="00212BF1">
        <w:rPr>
          <w:rFonts w:ascii="Verdana" w:eastAsia="Times New Roman" w:hAnsi="Verdana"/>
          <w:sz w:val="22"/>
          <w:szCs w:val="22"/>
          <w:lang w:eastAsia="hi-IN" w:bidi="hi-IN"/>
        </w:rPr>
        <w:t>punktów adresowych</w:t>
      </w:r>
      <w:r w:rsidRPr="00212BF1">
        <w:rPr>
          <w:rFonts w:ascii="Verdana" w:eastAsia="Times New Roman" w:hAnsi="Verdana"/>
          <w:sz w:val="22"/>
          <w:szCs w:val="22"/>
        </w:rPr>
        <w:t xml:space="preserve">, z których nie odebrano terminowo ww. odpadów, za każdy dzień </w:t>
      </w:r>
      <w:r w:rsidR="0073584F">
        <w:rPr>
          <w:rFonts w:ascii="Verdana" w:eastAsia="Times New Roman" w:hAnsi="Verdana"/>
          <w:sz w:val="22"/>
          <w:szCs w:val="22"/>
        </w:rPr>
        <w:t>zwłoki</w:t>
      </w:r>
      <w:r w:rsidRPr="00212BF1">
        <w:rPr>
          <w:rFonts w:ascii="Verdana" w:eastAsia="Times New Roman" w:hAnsi="Verdana"/>
          <w:sz w:val="22"/>
          <w:szCs w:val="22"/>
        </w:rPr>
        <w:t xml:space="preserve"> </w:t>
      </w:r>
      <w:r w:rsidRPr="00212BF1">
        <w:rPr>
          <w:rFonts w:ascii="Verdana" w:eastAsia="Times New Roman" w:hAnsi="Verdana"/>
          <w:sz w:val="22"/>
          <w:szCs w:val="22"/>
          <w:lang w:eastAsia="hi-IN" w:bidi="hi-IN"/>
        </w:rPr>
        <w:t>(3000 zł x ilość punktów adresowych x liczba dni)</w:t>
      </w:r>
      <w:r w:rsidR="0026792A">
        <w:rPr>
          <w:rFonts w:ascii="Verdana" w:eastAsia="Times New Roman" w:hAnsi="Verdana"/>
          <w:sz w:val="22"/>
          <w:szCs w:val="22"/>
          <w:lang w:eastAsia="hi-IN" w:bidi="hi-IN"/>
        </w:rPr>
        <w:t>;</w:t>
      </w:r>
    </w:p>
    <w:p w14:paraId="50A2F74D" w14:textId="53EE868E" w:rsidR="00085255" w:rsidRPr="00212BF1" w:rsidRDefault="00085255" w:rsidP="000317E2">
      <w:pPr>
        <w:widowControl/>
        <w:numPr>
          <w:ilvl w:val="0"/>
          <w:numId w:val="17"/>
        </w:numPr>
        <w:tabs>
          <w:tab w:val="left" w:pos="720"/>
        </w:tabs>
        <w:suppressAutoHyphens/>
        <w:autoSpaceDE/>
        <w:autoSpaceDN/>
        <w:adjustRightInd/>
        <w:spacing w:line="360" w:lineRule="auto"/>
        <w:ind w:left="142" w:firstLine="0"/>
        <w:jc w:val="both"/>
        <w:rPr>
          <w:rFonts w:ascii="Verdana" w:eastAsia="Times New Roman" w:hAnsi="Verdana"/>
          <w:sz w:val="22"/>
          <w:szCs w:val="22"/>
        </w:rPr>
      </w:pPr>
      <w:r w:rsidRPr="00212BF1">
        <w:rPr>
          <w:rFonts w:ascii="Verdana" w:eastAsia="Times New Roman" w:hAnsi="Verdana"/>
          <w:sz w:val="22"/>
          <w:szCs w:val="22"/>
          <w:lang w:eastAsia="hi-IN" w:bidi="hi-IN"/>
        </w:rPr>
        <w:t xml:space="preserve">za </w:t>
      </w:r>
      <w:r w:rsidR="0073584F">
        <w:rPr>
          <w:rFonts w:ascii="Verdana" w:eastAsia="Times New Roman" w:hAnsi="Verdana"/>
          <w:sz w:val="22"/>
          <w:szCs w:val="22"/>
          <w:lang w:eastAsia="hi-IN" w:bidi="hi-IN"/>
        </w:rPr>
        <w:t>zwłokę</w:t>
      </w:r>
      <w:r w:rsidRPr="00212BF1">
        <w:rPr>
          <w:rFonts w:ascii="Verdana" w:eastAsia="Times New Roman" w:hAnsi="Verdana"/>
          <w:sz w:val="22"/>
          <w:szCs w:val="22"/>
          <w:lang w:eastAsia="hi-IN" w:bidi="hi-IN"/>
        </w:rPr>
        <w:t xml:space="preserve"> z winy Wykonawcy w wykonaniu obowiązków związanych z odbiorem odpadów z  PSZOK określonych w OPZ -  w wysokości 500 zł za każdy dzień </w:t>
      </w:r>
      <w:r w:rsidR="0073584F">
        <w:rPr>
          <w:rFonts w:ascii="Verdana" w:eastAsia="Times New Roman" w:hAnsi="Verdana"/>
          <w:sz w:val="22"/>
          <w:szCs w:val="22"/>
          <w:lang w:eastAsia="hi-IN" w:bidi="hi-IN"/>
        </w:rPr>
        <w:t>zwłoki</w:t>
      </w:r>
      <w:r w:rsidR="0026792A">
        <w:rPr>
          <w:rFonts w:ascii="Verdana" w:eastAsia="Times New Roman" w:hAnsi="Verdana"/>
          <w:sz w:val="22"/>
          <w:szCs w:val="22"/>
          <w:lang w:eastAsia="hi-IN" w:bidi="hi-IN"/>
        </w:rPr>
        <w:t>;</w:t>
      </w:r>
    </w:p>
    <w:p w14:paraId="16F62676" w14:textId="50E1273F" w:rsidR="00085255" w:rsidRPr="00212BF1" w:rsidRDefault="00085255" w:rsidP="000317E2">
      <w:pPr>
        <w:widowControl/>
        <w:numPr>
          <w:ilvl w:val="0"/>
          <w:numId w:val="17"/>
        </w:numPr>
        <w:tabs>
          <w:tab w:val="left" w:pos="720"/>
        </w:tabs>
        <w:suppressAutoHyphens/>
        <w:autoSpaceDE/>
        <w:autoSpaceDN/>
        <w:adjustRightInd/>
        <w:spacing w:line="360" w:lineRule="auto"/>
        <w:ind w:left="142" w:firstLine="0"/>
        <w:jc w:val="both"/>
        <w:rPr>
          <w:rFonts w:ascii="Verdana" w:eastAsia="Times New Roman" w:hAnsi="Verdana"/>
          <w:sz w:val="22"/>
          <w:szCs w:val="22"/>
        </w:rPr>
      </w:pPr>
      <w:r w:rsidRPr="00212BF1">
        <w:rPr>
          <w:rFonts w:ascii="Verdana" w:eastAsia="Times New Roman" w:hAnsi="Verdana"/>
          <w:sz w:val="22"/>
          <w:szCs w:val="22"/>
        </w:rPr>
        <w:t>za nieuprzątnięcie miejsc wokół pojemników po każdorazowym odbiorze odpadów komunalnych w promieniu 3 m wokół pojemników a w przypadku boksów na pojemniki uprzątnięcie wnętrza boksu i w promieniu 1 m od boksu -  1000 zł za każdy  stwierdzony  przypadek</w:t>
      </w:r>
      <w:r w:rsidR="0026792A">
        <w:rPr>
          <w:rFonts w:ascii="Verdana" w:eastAsia="Times New Roman" w:hAnsi="Verdana"/>
          <w:sz w:val="22"/>
          <w:szCs w:val="22"/>
        </w:rPr>
        <w:t>;</w:t>
      </w:r>
    </w:p>
    <w:p w14:paraId="7C2E2D0B" w14:textId="77777777" w:rsidR="00085255" w:rsidRPr="00212BF1" w:rsidRDefault="00085255" w:rsidP="000317E2">
      <w:pPr>
        <w:widowControl/>
        <w:numPr>
          <w:ilvl w:val="0"/>
          <w:numId w:val="17"/>
        </w:numPr>
        <w:tabs>
          <w:tab w:val="left" w:pos="720"/>
        </w:tabs>
        <w:suppressAutoHyphens/>
        <w:autoSpaceDE/>
        <w:autoSpaceDN/>
        <w:adjustRightInd/>
        <w:spacing w:line="360" w:lineRule="auto"/>
        <w:ind w:left="142" w:firstLine="0"/>
        <w:jc w:val="both"/>
        <w:rPr>
          <w:rFonts w:ascii="Verdana" w:eastAsia="Times New Roman" w:hAnsi="Verdana"/>
          <w:sz w:val="22"/>
          <w:szCs w:val="22"/>
        </w:rPr>
      </w:pPr>
      <w:r w:rsidRPr="00212BF1">
        <w:rPr>
          <w:rFonts w:ascii="Verdana" w:eastAsia="Times New Roman" w:hAnsi="Verdana"/>
          <w:sz w:val="22"/>
          <w:szCs w:val="22"/>
        </w:rPr>
        <w:lastRenderedPageBreak/>
        <w:t>za każdy odrębny przypadek zmieszania odebranych niesegregowanych (zmieszanych) odpadów komunalnych i selektywnie zebranych - w wysokości 10.000 zł,</w:t>
      </w:r>
    </w:p>
    <w:p w14:paraId="1282F756" w14:textId="1395B7C7" w:rsidR="00085255" w:rsidRPr="00212BF1" w:rsidRDefault="00085255" w:rsidP="000317E2">
      <w:pPr>
        <w:widowControl/>
        <w:numPr>
          <w:ilvl w:val="0"/>
          <w:numId w:val="17"/>
        </w:numPr>
        <w:tabs>
          <w:tab w:val="num" w:pos="720"/>
        </w:tabs>
        <w:suppressAutoHyphens/>
        <w:autoSpaceDE/>
        <w:autoSpaceDN/>
        <w:adjustRightInd/>
        <w:spacing w:line="360" w:lineRule="auto"/>
        <w:ind w:left="142" w:firstLine="0"/>
        <w:jc w:val="both"/>
        <w:rPr>
          <w:rFonts w:ascii="Verdana" w:eastAsia="Times New Roman" w:hAnsi="Verdana"/>
          <w:sz w:val="22"/>
          <w:szCs w:val="22"/>
        </w:rPr>
      </w:pPr>
      <w:r w:rsidRPr="00212BF1">
        <w:rPr>
          <w:rFonts w:ascii="Verdana" w:eastAsia="Times New Roman" w:hAnsi="Verdana"/>
          <w:sz w:val="22"/>
          <w:szCs w:val="22"/>
        </w:rPr>
        <w:t xml:space="preserve"> za każdy przypadek mieszania odpadów komunalnych odbieranych z terenów nieruchomości objętych niniejszym zamówieniem z innymi odpadami odbieranymi przez Wykonawcę  –   w wysokości 10.000 zł;</w:t>
      </w:r>
    </w:p>
    <w:p w14:paraId="455746EE" w14:textId="3CFC407A" w:rsidR="00085255" w:rsidRPr="00212BF1" w:rsidRDefault="00085255" w:rsidP="000317E2">
      <w:pPr>
        <w:widowControl/>
        <w:numPr>
          <w:ilvl w:val="0"/>
          <w:numId w:val="17"/>
        </w:numPr>
        <w:tabs>
          <w:tab w:val="num" w:pos="720"/>
        </w:tabs>
        <w:suppressAutoHyphens/>
        <w:autoSpaceDE/>
        <w:autoSpaceDN/>
        <w:adjustRightInd/>
        <w:spacing w:line="360" w:lineRule="auto"/>
        <w:ind w:left="142" w:firstLine="0"/>
        <w:jc w:val="both"/>
        <w:rPr>
          <w:rFonts w:ascii="Verdana" w:eastAsia="Times New Roman" w:hAnsi="Verdana"/>
          <w:sz w:val="22"/>
          <w:szCs w:val="22"/>
        </w:rPr>
      </w:pPr>
      <w:r w:rsidRPr="00212BF1">
        <w:rPr>
          <w:rFonts w:ascii="Verdana" w:eastAsia="Times New Roman" w:hAnsi="Verdana"/>
          <w:sz w:val="22"/>
          <w:szCs w:val="22"/>
        </w:rPr>
        <w:t xml:space="preserve"> w przypadku, gdy Wykonawca nie wykona mycia i dezynfekcji pojemników na odpady zmieszane i biodegradowalne w terminach wskazanych w załączniku nr 10 do SWZ (OPZ) – w wysokości 500 zł za każdy przypadek (za każdą zgłoszoną nieruchomość); </w:t>
      </w:r>
    </w:p>
    <w:p w14:paraId="4048E424" w14:textId="7D5DFB7F" w:rsidR="00085255" w:rsidRPr="00FD466F" w:rsidRDefault="00085255" w:rsidP="000317E2">
      <w:pPr>
        <w:widowControl/>
        <w:numPr>
          <w:ilvl w:val="0"/>
          <w:numId w:val="17"/>
        </w:numPr>
        <w:tabs>
          <w:tab w:val="num" w:pos="720"/>
        </w:tabs>
        <w:suppressAutoHyphens/>
        <w:autoSpaceDE/>
        <w:autoSpaceDN/>
        <w:adjustRightInd/>
        <w:spacing w:line="360" w:lineRule="auto"/>
        <w:ind w:left="142" w:firstLine="0"/>
        <w:jc w:val="both"/>
        <w:rPr>
          <w:rFonts w:ascii="Verdana" w:eastAsia="Times New Roman" w:hAnsi="Verdana"/>
          <w:sz w:val="22"/>
          <w:szCs w:val="22"/>
        </w:rPr>
      </w:pPr>
      <w:r w:rsidRPr="00212BF1">
        <w:rPr>
          <w:rFonts w:ascii="Verdana" w:eastAsia="Times New Roman" w:hAnsi="Verdana"/>
          <w:sz w:val="22"/>
          <w:szCs w:val="22"/>
        </w:rPr>
        <w:t xml:space="preserve"> w przypadku nierozpatrzenia skarg i uwag w terminach określonych w § 11ust. 9 </w:t>
      </w:r>
      <w:r w:rsidR="0026792A">
        <w:rPr>
          <w:rFonts w:ascii="Verdana" w:eastAsia="Times New Roman" w:hAnsi="Verdana"/>
          <w:sz w:val="22"/>
          <w:szCs w:val="22"/>
        </w:rPr>
        <w:t>umowy</w:t>
      </w:r>
      <w:r w:rsidRPr="00212BF1">
        <w:rPr>
          <w:rFonts w:ascii="Verdana" w:eastAsia="Times New Roman" w:hAnsi="Verdana"/>
          <w:sz w:val="22"/>
          <w:szCs w:val="22"/>
        </w:rPr>
        <w:t xml:space="preserve"> </w:t>
      </w:r>
      <w:r w:rsidRPr="00FD466F">
        <w:rPr>
          <w:rFonts w:ascii="Verdana" w:eastAsia="Times New Roman" w:hAnsi="Verdana"/>
          <w:sz w:val="22"/>
          <w:szCs w:val="22"/>
        </w:rPr>
        <w:t>– w wysokości 100 zł za każdy stwierdzony przypadek;</w:t>
      </w:r>
    </w:p>
    <w:p w14:paraId="4764FE16" w14:textId="4A66E15B" w:rsidR="00085255" w:rsidRPr="00FD466F" w:rsidRDefault="00085255" w:rsidP="00F66BDD">
      <w:pPr>
        <w:widowControl/>
        <w:numPr>
          <w:ilvl w:val="0"/>
          <w:numId w:val="17"/>
        </w:numPr>
        <w:tabs>
          <w:tab w:val="num" w:pos="720"/>
        </w:tabs>
        <w:suppressAutoHyphens/>
        <w:autoSpaceDE/>
        <w:autoSpaceDN/>
        <w:adjustRightInd/>
        <w:spacing w:line="360" w:lineRule="auto"/>
        <w:ind w:left="0" w:firstLine="0"/>
        <w:jc w:val="both"/>
        <w:rPr>
          <w:rFonts w:ascii="Verdana" w:eastAsia="Times New Roman" w:hAnsi="Verdana"/>
          <w:sz w:val="22"/>
          <w:szCs w:val="22"/>
        </w:rPr>
      </w:pPr>
      <w:r w:rsidRPr="00FD466F">
        <w:rPr>
          <w:rFonts w:ascii="Verdana" w:eastAsia="Times New Roman" w:hAnsi="Verdana"/>
          <w:sz w:val="22"/>
          <w:szCs w:val="22"/>
        </w:rPr>
        <w:t xml:space="preserve">z tytułu niespełnienia przez Wykonawcę/Podwykonawcę wymogu zatrudnienia na podstawie umowy o pracę osób wykonujących wskazane w </w:t>
      </w:r>
      <w:bookmarkStart w:id="4" w:name="_Hlk127433951"/>
      <w:r w:rsidRPr="00FD466F">
        <w:rPr>
          <w:rFonts w:ascii="Verdana" w:eastAsia="Times New Roman" w:hAnsi="Verdana"/>
          <w:sz w:val="22"/>
          <w:szCs w:val="22"/>
        </w:rPr>
        <w:t>§ 4 ust.1 pkt a-</w:t>
      </w:r>
      <w:r w:rsidR="003B01D1" w:rsidRPr="00FD466F">
        <w:rPr>
          <w:rFonts w:ascii="Verdana" w:eastAsia="Times New Roman" w:hAnsi="Verdana"/>
          <w:sz w:val="22"/>
          <w:szCs w:val="22"/>
        </w:rPr>
        <w:t>c</w:t>
      </w:r>
      <w:r w:rsidRPr="00FD466F">
        <w:rPr>
          <w:rFonts w:ascii="Verdana" w:eastAsia="Times New Roman" w:hAnsi="Verdana"/>
          <w:sz w:val="22"/>
          <w:szCs w:val="22"/>
        </w:rPr>
        <w:t xml:space="preserve"> </w:t>
      </w:r>
      <w:bookmarkEnd w:id="4"/>
      <w:r w:rsidR="00527524">
        <w:rPr>
          <w:rFonts w:ascii="Verdana" w:eastAsia="Times New Roman" w:hAnsi="Verdana"/>
          <w:sz w:val="22"/>
          <w:szCs w:val="22"/>
        </w:rPr>
        <w:t xml:space="preserve"> umowy</w:t>
      </w:r>
      <w:r w:rsidRPr="00FD466F">
        <w:rPr>
          <w:rFonts w:ascii="Verdana" w:eastAsia="Times New Roman" w:hAnsi="Verdana"/>
          <w:sz w:val="22"/>
          <w:szCs w:val="22"/>
        </w:rPr>
        <w:t>, czynności, w szczególności nieprzedłożenie oświadczeń w terminie wskazanym przez Zamawiającego, Zamawiający przewiduje sankcję w postaci obowiązku zapłaty kar umownych:</w:t>
      </w:r>
    </w:p>
    <w:p w14:paraId="30CA9EA1" w14:textId="198624AF" w:rsidR="00905DE1" w:rsidRPr="00FD466F" w:rsidRDefault="00905DE1" w:rsidP="00905DE1">
      <w:pPr>
        <w:widowControl/>
        <w:tabs>
          <w:tab w:val="num" w:pos="720"/>
        </w:tabs>
        <w:suppressAutoHyphens/>
        <w:autoSpaceDE/>
        <w:autoSpaceDN/>
        <w:adjustRightInd/>
        <w:spacing w:line="360" w:lineRule="auto"/>
        <w:jc w:val="both"/>
        <w:rPr>
          <w:rFonts w:ascii="Verdana" w:eastAsia="Times New Roman" w:hAnsi="Verdana"/>
          <w:sz w:val="22"/>
          <w:szCs w:val="22"/>
        </w:rPr>
      </w:pPr>
      <w:r w:rsidRPr="00FD466F">
        <w:rPr>
          <w:rFonts w:ascii="Verdana" w:eastAsia="Times New Roman" w:hAnsi="Verdana"/>
          <w:sz w:val="22"/>
          <w:szCs w:val="22"/>
        </w:rPr>
        <w:t xml:space="preserve">a) w każdym przypadku niedopełnienia obowiązku, o którym mowa w § 4 ust. 1 umowy – w wysokości </w:t>
      </w:r>
      <w:r w:rsidR="0026792A">
        <w:rPr>
          <w:rFonts w:ascii="Verdana" w:eastAsia="Times New Roman" w:hAnsi="Verdana"/>
          <w:sz w:val="22"/>
          <w:szCs w:val="22"/>
        </w:rPr>
        <w:t>2</w:t>
      </w:r>
      <w:r w:rsidRPr="00FD466F">
        <w:rPr>
          <w:rFonts w:ascii="Verdana" w:eastAsia="Times New Roman" w:hAnsi="Verdana"/>
          <w:sz w:val="22"/>
          <w:szCs w:val="22"/>
        </w:rPr>
        <w:t xml:space="preserve">00,00 zł brutto za każdy dzień roboczy, w którym osoba niezatrudniona przez Wykonawcę / Podwykonawcę na podstawie stosunku pracy wykonywała czynności wymienione w § 4 ust. 1 umowy. </w:t>
      </w:r>
    </w:p>
    <w:p w14:paraId="683448F3" w14:textId="0B424881" w:rsidR="00905DE1" w:rsidRPr="00FD466F" w:rsidRDefault="00905DE1" w:rsidP="00905DE1">
      <w:pPr>
        <w:widowControl/>
        <w:tabs>
          <w:tab w:val="num" w:pos="720"/>
        </w:tabs>
        <w:suppressAutoHyphens/>
        <w:autoSpaceDE/>
        <w:autoSpaceDN/>
        <w:adjustRightInd/>
        <w:spacing w:line="360" w:lineRule="auto"/>
        <w:jc w:val="both"/>
        <w:rPr>
          <w:rFonts w:ascii="Verdana" w:eastAsia="Times New Roman" w:hAnsi="Verdana"/>
          <w:sz w:val="22"/>
          <w:szCs w:val="22"/>
        </w:rPr>
      </w:pPr>
      <w:r w:rsidRPr="00FD466F">
        <w:rPr>
          <w:rFonts w:ascii="Verdana" w:eastAsia="Times New Roman" w:hAnsi="Verdana"/>
          <w:sz w:val="22"/>
          <w:szCs w:val="22"/>
        </w:rPr>
        <w:t xml:space="preserve">b) za zwłokę w dostarczeniu oświadczenia i dokumentów, o którym mowa w § 4 ust. 2 lub 6 umowy w wysokości </w:t>
      </w:r>
      <w:r w:rsidR="00F66BDD" w:rsidRPr="00FD466F">
        <w:rPr>
          <w:rFonts w:ascii="Verdana" w:eastAsia="Times New Roman" w:hAnsi="Verdana"/>
          <w:sz w:val="22"/>
          <w:szCs w:val="22"/>
        </w:rPr>
        <w:t>1</w:t>
      </w:r>
      <w:r w:rsidRPr="00FD466F">
        <w:rPr>
          <w:rFonts w:ascii="Verdana" w:eastAsia="Times New Roman" w:hAnsi="Verdana"/>
          <w:sz w:val="22"/>
          <w:szCs w:val="22"/>
        </w:rPr>
        <w:t xml:space="preserve">00,00 zł brutto za każdy dzień zwłoki liczonej od terminu, o którym mowa w § </w:t>
      </w:r>
      <w:r w:rsidR="00F66BDD" w:rsidRPr="00FD466F">
        <w:rPr>
          <w:rFonts w:ascii="Verdana" w:eastAsia="Times New Roman" w:hAnsi="Verdana"/>
          <w:sz w:val="22"/>
          <w:szCs w:val="22"/>
        </w:rPr>
        <w:t>4</w:t>
      </w:r>
      <w:r w:rsidRPr="00FD466F">
        <w:rPr>
          <w:rFonts w:ascii="Verdana" w:eastAsia="Times New Roman" w:hAnsi="Verdana"/>
          <w:sz w:val="22"/>
          <w:szCs w:val="22"/>
        </w:rPr>
        <w:t xml:space="preserve"> ust. 2 </w:t>
      </w:r>
      <w:proofErr w:type="spellStart"/>
      <w:r w:rsidRPr="00FD466F">
        <w:rPr>
          <w:rFonts w:ascii="Verdana" w:eastAsia="Times New Roman" w:hAnsi="Verdana"/>
          <w:sz w:val="22"/>
          <w:szCs w:val="22"/>
        </w:rPr>
        <w:t>umowy</w:t>
      </w:r>
      <w:r w:rsidR="00527524">
        <w:rPr>
          <w:rFonts w:ascii="Verdana" w:eastAsia="Times New Roman" w:hAnsi="Verdana"/>
          <w:sz w:val="22"/>
          <w:szCs w:val="22"/>
        </w:rPr>
        <w:t>lub</w:t>
      </w:r>
      <w:proofErr w:type="spellEnd"/>
      <w:r w:rsidR="00527524">
        <w:rPr>
          <w:rFonts w:ascii="Verdana" w:eastAsia="Times New Roman" w:hAnsi="Verdana"/>
          <w:sz w:val="22"/>
          <w:szCs w:val="22"/>
        </w:rPr>
        <w:t xml:space="preserve"> </w:t>
      </w:r>
      <w:r w:rsidR="00527524" w:rsidRPr="00FD466F">
        <w:rPr>
          <w:rFonts w:ascii="Verdana" w:eastAsia="Times New Roman" w:hAnsi="Verdana"/>
          <w:sz w:val="22"/>
          <w:szCs w:val="22"/>
        </w:rPr>
        <w:t xml:space="preserve">§ 4 ust. </w:t>
      </w:r>
      <w:r w:rsidR="00527524">
        <w:rPr>
          <w:rFonts w:ascii="Verdana" w:eastAsia="Times New Roman" w:hAnsi="Verdana"/>
          <w:sz w:val="22"/>
          <w:szCs w:val="22"/>
        </w:rPr>
        <w:t>6</w:t>
      </w:r>
      <w:r w:rsidR="00527524" w:rsidRPr="00FD466F">
        <w:rPr>
          <w:rFonts w:ascii="Verdana" w:eastAsia="Times New Roman" w:hAnsi="Verdana"/>
          <w:sz w:val="22"/>
          <w:szCs w:val="22"/>
        </w:rPr>
        <w:t xml:space="preserve"> umowy</w:t>
      </w:r>
      <w:r w:rsidRPr="00FD466F">
        <w:rPr>
          <w:rFonts w:ascii="Verdana" w:eastAsia="Times New Roman" w:hAnsi="Verdana"/>
          <w:sz w:val="22"/>
          <w:szCs w:val="22"/>
        </w:rPr>
        <w:t>.</w:t>
      </w:r>
    </w:p>
    <w:p w14:paraId="7EBAFEB9" w14:textId="78FE80C4" w:rsidR="00905DE1" w:rsidRPr="00212BF1" w:rsidRDefault="00F66BDD" w:rsidP="00905DE1">
      <w:pPr>
        <w:widowControl/>
        <w:tabs>
          <w:tab w:val="num" w:pos="720"/>
        </w:tabs>
        <w:suppressAutoHyphens/>
        <w:autoSpaceDE/>
        <w:autoSpaceDN/>
        <w:adjustRightInd/>
        <w:spacing w:line="360" w:lineRule="auto"/>
        <w:jc w:val="both"/>
        <w:rPr>
          <w:rFonts w:ascii="Verdana" w:eastAsia="Times New Roman" w:hAnsi="Verdana"/>
          <w:sz w:val="22"/>
          <w:szCs w:val="22"/>
        </w:rPr>
      </w:pPr>
      <w:r w:rsidRPr="00FD466F">
        <w:rPr>
          <w:rFonts w:ascii="Verdana" w:eastAsia="Times New Roman" w:hAnsi="Verdana"/>
          <w:sz w:val="22"/>
          <w:szCs w:val="22"/>
        </w:rPr>
        <w:t>c</w:t>
      </w:r>
      <w:r w:rsidR="00905DE1" w:rsidRPr="00FD466F">
        <w:rPr>
          <w:rFonts w:ascii="Verdana" w:eastAsia="Times New Roman" w:hAnsi="Verdana"/>
          <w:sz w:val="22"/>
          <w:szCs w:val="22"/>
        </w:rPr>
        <w:t xml:space="preserve">) za zwłokę w poinformowaniu Zamawiającego o zmianie, o której mowa w § </w:t>
      </w:r>
      <w:r w:rsidRPr="00FD466F">
        <w:rPr>
          <w:rFonts w:ascii="Verdana" w:eastAsia="Times New Roman" w:hAnsi="Verdana"/>
          <w:sz w:val="22"/>
          <w:szCs w:val="22"/>
        </w:rPr>
        <w:t>4</w:t>
      </w:r>
      <w:r w:rsidR="00905DE1" w:rsidRPr="00FD466F">
        <w:rPr>
          <w:rFonts w:ascii="Verdana" w:eastAsia="Times New Roman" w:hAnsi="Verdana"/>
          <w:sz w:val="22"/>
          <w:szCs w:val="22"/>
        </w:rPr>
        <w:t xml:space="preserve"> ust. 3 umowy – w wysokości po </w:t>
      </w:r>
      <w:r w:rsidRPr="00FD466F">
        <w:rPr>
          <w:rFonts w:ascii="Verdana" w:eastAsia="Times New Roman" w:hAnsi="Verdana"/>
          <w:sz w:val="22"/>
          <w:szCs w:val="22"/>
        </w:rPr>
        <w:t>1</w:t>
      </w:r>
      <w:r w:rsidR="00905DE1" w:rsidRPr="00FD466F">
        <w:rPr>
          <w:rFonts w:ascii="Verdana" w:eastAsia="Times New Roman" w:hAnsi="Verdana"/>
          <w:sz w:val="22"/>
          <w:szCs w:val="22"/>
        </w:rPr>
        <w:t xml:space="preserve">00,00 zł brutto za każdy dzień zwłoki liczonej od terminu, o którym mowa w § </w:t>
      </w:r>
      <w:r w:rsidRPr="00FD466F">
        <w:rPr>
          <w:rFonts w:ascii="Verdana" w:eastAsia="Times New Roman" w:hAnsi="Verdana"/>
          <w:sz w:val="22"/>
          <w:szCs w:val="22"/>
        </w:rPr>
        <w:t>4</w:t>
      </w:r>
      <w:r w:rsidR="00905DE1" w:rsidRPr="00FD466F">
        <w:rPr>
          <w:rFonts w:ascii="Verdana" w:eastAsia="Times New Roman" w:hAnsi="Verdana"/>
          <w:sz w:val="22"/>
          <w:szCs w:val="22"/>
        </w:rPr>
        <w:t xml:space="preserve"> ust. 3 umowy.</w:t>
      </w:r>
    </w:p>
    <w:p w14:paraId="17862451" w14:textId="77777777" w:rsidR="00085255" w:rsidRPr="00212BF1" w:rsidRDefault="00085255" w:rsidP="003B01D1">
      <w:pPr>
        <w:widowControl/>
        <w:numPr>
          <w:ilvl w:val="0"/>
          <w:numId w:val="17"/>
        </w:numPr>
        <w:suppressAutoHyphens/>
        <w:autoSpaceDE/>
        <w:autoSpaceDN/>
        <w:adjustRightInd/>
        <w:spacing w:line="360" w:lineRule="auto"/>
        <w:ind w:left="0" w:firstLine="0"/>
        <w:jc w:val="both"/>
        <w:rPr>
          <w:rFonts w:ascii="Verdana" w:eastAsia="Times New Roman" w:hAnsi="Verdana"/>
          <w:sz w:val="22"/>
          <w:szCs w:val="22"/>
        </w:rPr>
      </w:pPr>
      <w:r w:rsidRPr="00212BF1">
        <w:rPr>
          <w:rFonts w:ascii="Verdana" w:eastAsia="Times New Roman" w:hAnsi="Verdana"/>
          <w:sz w:val="22"/>
          <w:szCs w:val="22"/>
        </w:rPr>
        <w:t>w przypadku, gdy Wykonawca w dniu rozpoczęcia realizacji usługi nie udostępni elektronicznego monitoringu GPS opisanego w  zał. Nr 10 (OPZ) do SWZ-</w:t>
      </w:r>
      <w:r w:rsidRPr="00212BF1">
        <w:rPr>
          <w:rFonts w:ascii="Verdana" w:eastAsia="Times New Roman" w:hAnsi="Verdana"/>
          <w:color w:val="FF0000"/>
          <w:sz w:val="22"/>
          <w:szCs w:val="22"/>
        </w:rPr>
        <w:t xml:space="preserve">  </w:t>
      </w:r>
      <w:r w:rsidRPr="00212BF1">
        <w:rPr>
          <w:rFonts w:ascii="Verdana" w:eastAsia="Times New Roman" w:hAnsi="Verdana"/>
          <w:sz w:val="22"/>
          <w:szCs w:val="22"/>
        </w:rPr>
        <w:t>w wysokości 500 zł za każdy dzień zwłoki</w:t>
      </w:r>
      <w:r w:rsidRPr="00212BF1">
        <w:rPr>
          <w:rFonts w:ascii="Verdana" w:eastAsia="Times New Roman" w:hAnsi="Verdana"/>
          <w:color w:val="FF0000"/>
          <w:sz w:val="22"/>
          <w:szCs w:val="22"/>
        </w:rPr>
        <w:t>;</w:t>
      </w:r>
      <w:r w:rsidRPr="00212BF1">
        <w:rPr>
          <w:rFonts w:ascii="Verdana" w:eastAsia="Times New Roman" w:hAnsi="Verdana"/>
          <w:sz w:val="22"/>
          <w:szCs w:val="22"/>
        </w:rPr>
        <w:t xml:space="preserve">  </w:t>
      </w:r>
    </w:p>
    <w:p w14:paraId="102BFA0A" w14:textId="77777777" w:rsidR="00085255" w:rsidRPr="00212BF1" w:rsidRDefault="00085255" w:rsidP="00D9592F">
      <w:pPr>
        <w:widowControl/>
        <w:numPr>
          <w:ilvl w:val="0"/>
          <w:numId w:val="17"/>
        </w:numPr>
        <w:tabs>
          <w:tab w:val="clear" w:pos="434"/>
          <w:tab w:val="num" w:pos="0"/>
        </w:tabs>
        <w:suppressAutoHyphens/>
        <w:autoSpaceDE/>
        <w:autoSpaceDN/>
        <w:adjustRightInd/>
        <w:spacing w:line="360" w:lineRule="auto"/>
        <w:ind w:left="0" w:firstLine="0"/>
        <w:jc w:val="both"/>
        <w:rPr>
          <w:rFonts w:ascii="Verdana" w:eastAsia="Times New Roman" w:hAnsi="Verdana"/>
          <w:sz w:val="22"/>
          <w:szCs w:val="22"/>
        </w:rPr>
      </w:pPr>
      <w:r w:rsidRPr="00212BF1">
        <w:rPr>
          <w:rFonts w:ascii="Verdana" w:eastAsia="Times New Roman" w:hAnsi="Verdana"/>
          <w:sz w:val="22"/>
          <w:szCs w:val="22"/>
        </w:rPr>
        <w:t>w przypadku, gdy system elektronicznego monitoringu GPS opisany w  zał. Nr 10 (OPZ) do SWZ nie będzie działał w danym dniu - w wysokości 500 zł za każdy kolejny dzień braku działania systemu</w:t>
      </w:r>
    </w:p>
    <w:p w14:paraId="02241778" w14:textId="77777777" w:rsidR="00085255" w:rsidRPr="00212BF1" w:rsidRDefault="00085255" w:rsidP="0026792A">
      <w:pPr>
        <w:widowControl/>
        <w:numPr>
          <w:ilvl w:val="0"/>
          <w:numId w:val="17"/>
        </w:numPr>
        <w:tabs>
          <w:tab w:val="clear" w:pos="434"/>
          <w:tab w:val="num" w:pos="0"/>
        </w:tabs>
        <w:suppressAutoHyphens/>
        <w:autoSpaceDE/>
        <w:autoSpaceDN/>
        <w:adjustRightInd/>
        <w:spacing w:line="360" w:lineRule="auto"/>
        <w:ind w:left="0" w:firstLine="0"/>
        <w:jc w:val="both"/>
        <w:rPr>
          <w:rFonts w:ascii="Verdana" w:eastAsia="Times New Roman" w:hAnsi="Verdana"/>
          <w:sz w:val="22"/>
          <w:szCs w:val="22"/>
        </w:rPr>
      </w:pPr>
      <w:r w:rsidRPr="00212BF1">
        <w:rPr>
          <w:rFonts w:ascii="Verdana" w:eastAsia="Times New Roman" w:hAnsi="Verdana"/>
          <w:sz w:val="22"/>
          <w:szCs w:val="22"/>
        </w:rPr>
        <w:t>w przypadku, gdy Wykonawca będzie realizował odbiór  i transport odpadów pojazdami nie wyposażonymi zgodnie z wymaganiami określonymi w zał. Nr 10 (OPZ) do SWZ -</w:t>
      </w:r>
      <w:r w:rsidRPr="00212BF1">
        <w:rPr>
          <w:rFonts w:ascii="Verdana" w:eastAsia="Times New Roman" w:hAnsi="Verdana"/>
          <w:color w:val="FF0000"/>
          <w:sz w:val="22"/>
          <w:szCs w:val="22"/>
        </w:rPr>
        <w:t xml:space="preserve">  </w:t>
      </w:r>
      <w:r w:rsidRPr="00212BF1">
        <w:rPr>
          <w:rFonts w:ascii="Verdana" w:eastAsia="Times New Roman" w:hAnsi="Verdana"/>
          <w:sz w:val="22"/>
          <w:szCs w:val="22"/>
        </w:rPr>
        <w:t xml:space="preserve">w wysokości 500 zł za każdy przypadek (każdy pojazd);  </w:t>
      </w:r>
    </w:p>
    <w:p w14:paraId="3DA51529" w14:textId="77777777" w:rsidR="00085255" w:rsidRPr="00212BF1" w:rsidRDefault="00085255" w:rsidP="0026792A">
      <w:pPr>
        <w:widowControl/>
        <w:numPr>
          <w:ilvl w:val="0"/>
          <w:numId w:val="17"/>
        </w:numPr>
        <w:tabs>
          <w:tab w:val="clear" w:pos="434"/>
          <w:tab w:val="num" w:pos="0"/>
        </w:tabs>
        <w:suppressAutoHyphens/>
        <w:autoSpaceDE/>
        <w:autoSpaceDN/>
        <w:adjustRightInd/>
        <w:spacing w:line="360" w:lineRule="auto"/>
        <w:ind w:left="0" w:firstLine="0"/>
        <w:jc w:val="both"/>
        <w:rPr>
          <w:rFonts w:ascii="Verdana" w:eastAsia="Times New Roman" w:hAnsi="Verdana"/>
          <w:sz w:val="22"/>
          <w:szCs w:val="22"/>
        </w:rPr>
      </w:pPr>
      <w:r w:rsidRPr="00212BF1">
        <w:rPr>
          <w:rFonts w:ascii="Verdana" w:eastAsia="Times New Roman" w:hAnsi="Verdana"/>
          <w:sz w:val="22"/>
          <w:szCs w:val="22"/>
        </w:rPr>
        <w:lastRenderedPageBreak/>
        <w:t xml:space="preserve">za brak właściwego oznakowania pojazdów służących do odbioru i transportu odpadów komunalnych oraz brak właściwego wyposażenia bazy </w:t>
      </w:r>
      <w:proofErr w:type="spellStart"/>
      <w:r w:rsidRPr="00212BF1">
        <w:rPr>
          <w:rFonts w:ascii="Verdana" w:eastAsia="Times New Roman" w:hAnsi="Verdana"/>
          <w:sz w:val="22"/>
          <w:szCs w:val="22"/>
        </w:rPr>
        <w:t>magazynowo-transportowej</w:t>
      </w:r>
      <w:proofErr w:type="spellEnd"/>
      <w:r w:rsidRPr="00212BF1">
        <w:rPr>
          <w:rFonts w:ascii="Verdana" w:eastAsia="Times New Roman" w:hAnsi="Verdana"/>
          <w:sz w:val="22"/>
          <w:szCs w:val="22"/>
        </w:rPr>
        <w:t xml:space="preserve"> – 1 000 zł za każdy stwierdzony przypadek</w:t>
      </w:r>
    </w:p>
    <w:p w14:paraId="01299314" w14:textId="77777777" w:rsidR="00085255" w:rsidRPr="00212BF1" w:rsidRDefault="00085255" w:rsidP="0026792A">
      <w:pPr>
        <w:widowControl/>
        <w:numPr>
          <w:ilvl w:val="0"/>
          <w:numId w:val="17"/>
        </w:numPr>
        <w:tabs>
          <w:tab w:val="clear" w:pos="434"/>
          <w:tab w:val="num" w:pos="0"/>
        </w:tabs>
        <w:suppressAutoHyphens/>
        <w:autoSpaceDE/>
        <w:autoSpaceDN/>
        <w:adjustRightInd/>
        <w:spacing w:line="360" w:lineRule="auto"/>
        <w:ind w:left="0" w:firstLine="0"/>
        <w:jc w:val="both"/>
        <w:rPr>
          <w:rFonts w:ascii="Verdana" w:eastAsia="Times New Roman" w:hAnsi="Verdana"/>
          <w:sz w:val="22"/>
          <w:szCs w:val="22"/>
        </w:rPr>
      </w:pPr>
      <w:r w:rsidRPr="00212BF1">
        <w:rPr>
          <w:rFonts w:ascii="Verdana" w:eastAsia="Times New Roman" w:hAnsi="Verdana"/>
          <w:sz w:val="22"/>
          <w:szCs w:val="22"/>
        </w:rPr>
        <w:t xml:space="preserve">niezapewnienie w ramach świadczenia usługi wymaganej przez Zamawiającego ilości wymaganego sprawnego sprzętu spełniającego normę emisji spalin EURO 6 (świadczenie usługi pojazdami nie wskazanymi w złożonej ofercie, za które otrzymał dodatkowe punkty w   kryterium „Aspekt środowiskowy”,) - w wysokości 2 000,00 zł za każdą brakującą jednostkę sprzętu w ciągu dnia; za wyjątkiem sytuacji opisanej  w § 5 ust. 3.  </w:t>
      </w:r>
    </w:p>
    <w:p w14:paraId="32FC0DD4" w14:textId="77777777" w:rsidR="00085255" w:rsidRPr="00212BF1" w:rsidRDefault="00085255" w:rsidP="0026792A">
      <w:pPr>
        <w:widowControl/>
        <w:numPr>
          <w:ilvl w:val="0"/>
          <w:numId w:val="17"/>
        </w:numPr>
        <w:tabs>
          <w:tab w:val="clear" w:pos="434"/>
          <w:tab w:val="num" w:pos="0"/>
        </w:tabs>
        <w:suppressAutoHyphens/>
        <w:autoSpaceDE/>
        <w:autoSpaceDN/>
        <w:adjustRightInd/>
        <w:spacing w:line="360" w:lineRule="auto"/>
        <w:ind w:left="0" w:firstLine="0"/>
        <w:jc w:val="both"/>
        <w:rPr>
          <w:rFonts w:ascii="Verdana" w:eastAsia="Times New Roman" w:hAnsi="Verdana"/>
          <w:strike/>
          <w:sz w:val="22"/>
          <w:szCs w:val="22"/>
        </w:rPr>
      </w:pPr>
      <w:r w:rsidRPr="00212BF1">
        <w:rPr>
          <w:rFonts w:ascii="Verdana" w:eastAsia="Times New Roman" w:hAnsi="Verdana"/>
          <w:sz w:val="22"/>
          <w:szCs w:val="22"/>
        </w:rPr>
        <w:t>niezapewnienie udziału zadeklarowanych w ofercie przez Wykonawcę pojazdów elektrycznych co  najmniej na poziomie 10% we flocie użytkowanych pojazdów przy wykonywania zamówienia – w wysokości 2 000,00 zł za każdy miesiąc, w którym stwierdzono brak spełnienia  wymogu, za wyjątkiem sytuacji opisanej  w § 5 ust. 3,</w:t>
      </w:r>
    </w:p>
    <w:p w14:paraId="0AAB5443" w14:textId="56183BE2" w:rsidR="00085255" w:rsidRPr="00212BF1" w:rsidRDefault="00085255" w:rsidP="0026792A">
      <w:pPr>
        <w:widowControl/>
        <w:numPr>
          <w:ilvl w:val="0"/>
          <w:numId w:val="17"/>
        </w:numPr>
        <w:tabs>
          <w:tab w:val="clear" w:pos="434"/>
          <w:tab w:val="num" w:pos="0"/>
        </w:tabs>
        <w:suppressAutoHyphens/>
        <w:autoSpaceDE/>
        <w:autoSpaceDN/>
        <w:adjustRightInd/>
        <w:spacing w:line="360" w:lineRule="auto"/>
        <w:ind w:left="0" w:firstLine="0"/>
        <w:jc w:val="both"/>
        <w:rPr>
          <w:rFonts w:ascii="Verdana" w:eastAsia="Times New Roman" w:hAnsi="Verdana"/>
          <w:sz w:val="22"/>
          <w:szCs w:val="22"/>
        </w:rPr>
      </w:pPr>
      <w:r w:rsidRPr="00212BF1">
        <w:rPr>
          <w:rFonts w:ascii="Verdana" w:eastAsia="Times New Roman" w:hAnsi="Verdana"/>
          <w:sz w:val="22"/>
          <w:szCs w:val="22"/>
        </w:rPr>
        <w:t>za brak</w:t>
      </w:r>
      <w:r w:rsidR="00527524">
        <w:rPr>
          <w:rFonts w:ascii="Verdana" w:eastAsia="Times New Roman" w:hAnsi="Verdana"/>
          <w:sz w:val="22"/>
          <w:szCs w:val="22"/>
        </w:rPr>
        <w:t xml:space="preserve"> przedłożenia</w:t>
      </w:r>
      <w:r w:rsidRPr="00212BF1">
        <w:rPr>
          <w:rFonts w:ascii="Verdana" w:eastAsia="Times New Roman" w:hAnsi="Verdana"/>
          <w:sz w:val="22"/>
          <w:szCs w:val="22"/>
        </w:rPr>
        <w:t xml:space="preserve"> polisy ubezpieczeniowej</w:t>
      </w:r>
      <w:r w:rsidR="00527524">
        <w:rPr>
          <w:rFonts w:ascii="Verdana" w:eastAsia="Times New Roman" w:hAnsi="Verdana"/>
          <w:sz w:val="22"/>
          <w:szCs w:val="22"/>
        </w:rPr>
        <w:t xml:space="preserve">, na wezwanie Zamawiającego, zgodnie z </w:t>
      </w:r>
      <w:r w:rsidR="00527524" w:rsidRPr="00FD466F">
        <w:rPr>
          <w:rFonts w:ascii="Verdana" w:eastAsia="Times New Roman" w:hAnsi="Verdana"/>
          <w:sz w:val="22"/>
          <w:szCs w:val="22"/>
        </w:rPr>
        <w:t xml:space="preserve">§ </w:t>
      </w:r>
      <w:r w:rsidR="00527524">
        <w:rPr>
          <w:rFonts w:ascii="Verdana" w:eastAsia="Times New Roman" w:hAnsi="Verdana"/>
          <w:sz w:val="22"/>
          <w:szCs w:val="22"/>
        </w:rPr>
        <w:t>13</w:t>
      </w:r>
      <w:r w:rsidR="00527524" w:rsidRPr="00FD466F">
        <w:rPr>
          <w:rFonts w:ascii="Verdana" w:eastAsia="Times New Roman" w:hAnsi="Verdana"/>
          <w:sz w:val="22"/>
          <w:szCs w:val="22"/>
        </w:rPr>
        <w:t xml:space="preserve"> umowy</w:t>
      </w:r>
      <w:r w:rsidRPr="00212BF1">
        <w:rPr>
          <w:rFonts w:ascii="Verdana" w:eastAsia="Times New Roman" w:hAnsi="Verdana"/>
          <w:sz w:val="22"/>
          <w:szCs w:val="22"/>
        </w:rPr>
        <w:t xml:space="preserve"> w wysokości 5000,00 zł;</w:t>
      </w:r>
    </w:p>
    <w:p w14:paraId="69CC4FF0" w14:textId="77777777" w:rsidR="00085255" w:rsidRPr="00212BF1" w:rsidRDefault="00085255" w:rsidP="0026792A">
      <w:pPr>
        <w:widowControl/>
        <w:numPr>
          <w:ilvl w:val="0"/>
          <w:numId w:val="17"/>
        </w:numPr>
        <w:tabs>
          <w:tab w:val="clear" w:pos="434"/>
          <w:tab w:val="num" w:pos="0"/>
        </w:tabs>
        <w:suppressAutoHyphens/>
        <w:autoSpaceDE/>
        <w:autoSpaceDN/>
        <w:adjustRightInd/>
        <w:spacing w:line="360" w:lineRule="auto"/>
        <w:ind w:left="0" w:firstLine="0"/>
        <w:jc w:val="both"/>
        <w:rPr>
          <w:rFonts w:ascii="Verdana" w:eastAsia="Times New Roman" w:hAnsi="Verdana"/>
          <w:sz w:val="22"/>
          <w:szCs w:val="22"/>
        </w:rPr>
      </w:pPr>
      <w:r w:rsidRPr="00212BF1">
        <w:rPr>
          <w:rFonts w:ascii="Verdana" w:eastAsia="Times New Roman" w:hAnsi="Verdana"/>
          <w:sz w:val="22"/>
          <w:szCs w:val="22"/>
        </w:rPr>
        <w:t>za brak osiągnięcia przez Gminę Stronie Śląskie podczas realizacji zamówienia odpowiednich poziomów recyklingu, w wysokości 50 % kary finansowej nałożonej na Zamawiającego z tego tytułu;</w:t>
      </w:r>
    </w:p>
    <w:p w14:paraId="5E239838" w14:textId="77777777" w:rsidR="00085255" w:rsidRPr="000E19CC" w:rsidRDefault="00085255" w:rsidP="0026792A">
      <w:pPr>
        <w:widowControl/>
        <w:numPr>
          <w:ilvl w:val="0"/>
          <w:numId w:val="17"/>
        </w:numPr>
        <w:tabs>
          <w:tab w:val="clear" w:pos="434"/>
          <w:tab w:val="num" w:pos="0"/>
        </w:tabs>
        <w:suppressAutoHyphens/>
        <w:autoSpaceDE/>
        <w:autoSpaceDN/>
        <w:adjustRightInd/>
        <w:spacing w:line="360" w:lineRule="auto"/>
        <w:ind w:left="0" w:firstLine="0"/>
        <w:jc w:val="both"/>
        <w:rPr>
          <w:rFonts w:ascii="Verdana" w:eastAsia="Times New Roman" w:hAnsi="Verdana"/>
          <w:sz w:val="22"/>
          <w:szCs w:val="22"/>
        </w:rPr>
      </w:pPr>
      <w:r w:rsidRPr="00212BF1">
        <w:rPr>
          <w:rFonts w:ascii="Verdana" w:eastAsia="Times New Roman" w:hAnsi="Verdana"/>
          <w:sz w:val="22"/>
          <w:szCs w:val="22"/>
        </w:rPr>
        <w:t xml:space="preserve">za odstąpienie od umowy z przyczyn zależnych od Wykonawcy – w wysokości 10%  </w:t>
      </w:r>
      <w:r w:rsidRPr="000E19CC">
        <w:rPr>
          <w:rFonts w:ascii="Verdana" w:eastAsia="Times New Roman" w:hAnsi="Verdana"/>
          <w:sz w:val="22"/>
          <w:szCs w:val="22"/>
        </w:rPr>
        <w:t>wynagrodzenia określonego w § 15 ust. 1 umowy;</w:t>
      </w:r>
    </w:p>
    <w:p w14:paraId="405466BD" w14:textId="68E0655B" w:rsidR="00542744" w:rsidRPr="000E19CC" w:rsidRDefault="00542744" w:rsidP="0026792A">
      <w:pPr>
        <w:widowControl/>
        <w:numPr>
          <w:ilvl w:val="0"/>
          <w:numId w:val="17"/>
        </w:numPr>
        <w:tabs>
          <w:tab w:val="clear" w:pos="434"/>
          <w:tab w:val="num" w:pos="0"/>
        </w:tabs>
        <w:suppressAutoHyphens/>
        <w:autoSpaceDE/>
        <w:autoSpaceDN/>
        <w:adjustRightInd/>
        <w:spacing w:line="360" w:lineRule="auto"/>
        <w:ind w:left="0" w:firstLine="0"/>
        <w:jc w:val="both"/>
        <w:rPr>
          <w:rFonts w:ascii="Verdana" w:eastAsia="Times New Roman" w:hAnsi="Verdana"/>
          <w:sz w:val="22"/>
          <w:szCs w:val="22"/>
        </w:rPr>
      </w:pPr>
      <w:r w:rsidRPr="000E19CC">
        <w:rPr>
          <w:rFonts w:ascii="Verdana" w:eastAsia="Times New Roman" w:hAnsi="Verdana"/>
          <w:sz w:val="22"/>
          <w:szCs w:val="22"/>
        </w:rPr>
        <w:t>za brak zapłaty lub nieterminową zapłatę wynagrodzenia należnego Podwykonawcom z tytułu zmiany wysokości wynagrodzenia, o którym mowa w</w:t>
      </w:r>
      <w:r w:rsidR="000E19CC" w:rsidRPr="000E19CC">
        <w:rPr>
          <w:rFonts w:ascii="Verdana" w:eastAsia="Times New Roman" w:hAnsi="Verdana"/>
          <w:sz w:val="22"/>
          <w:szCs w:val="22"/>
        </w:rPr>
        <w:t xml:space="preserve"> </w:t>
      </w:r>
      <w:r w:rsidRPr="000E19CC">
        <w:rPr>
          <w:rFonts w:ascii="Verdana" w:eastAsia="Times New Roman" w:hAnsi="Verdana"/>
          <w:sz w:val="22"/>
          <w:szCs w:val="22"/>
        </w:rPr>
        <w:t xml:space="preserve">§ 19 ust.13 umowy w </w:t>
      </w:r>
      <w:r w:rsidR="00067C23" w:rsidRPr="000E19CC">
        <w:rPr>
          <w:rFonts w:ascii="Verdana" w:eastAsia="Times New Roman" w:hAnsi="Verdana"/>
          <w:sz w:val="22"/>
          <w:szCs w:val="22"/>
        </w:rPr>
        <w:t>wysokości</w:t>
      </w:r>
      <w:r w:rsidRPr="000E19CC">
        <w:rPr>
          <w:rFonts w:ascii="Verdana" w:eastAsia="Times New Roman" w:hAnsi="Verdana"/>
          <w:sz w:val="22"/>
          <w:szCs w:val="22"/>
        </w:rPr>
        <w:t xml:space="preserve"> 100,</w:t>
      </w:r>
      <w:r w:rsidR="00067C23" w:rsidRPr="000E19CC">
        <w:rPr>
          <w:rFonts w:ascii="Verdana" w:eastAsia="Times New Roman" w:hAnsi="Verdana"/>
          <w:sz w:val="22"/>
          <w:szCs w:val="22"/>
        </w:rPr>
        <w:t xml:space="preserve">00 </w:t>
      </w:r>
      <w:r w:rsidRPr="000E19CC">
        <w:rPr>
          <w:rFonts w:ascii="Verdana" w:eastAsia="Times New Roman" w:hAnsi="Verdana"/>
          <w:sz w:val="22"/>
          <w:szCs w:val="22"/>
        </w:rPr>
        <w:t xml:space="preserve">zł za każdy dzień </w:t>
      </w:r>
      <w:r w:rsidR="00067C23" w:rsidRPr="000E19CC">
        <w:rPr>
          <w:rFonts w:ascii="Verdana" w:eastAsia="Times New Roman" w:hAnsi="Verdana"/>
          <w:sz w:val="22"/>
          <w:szCs w:val="22"/>
        </w:rPr>
        <w:t>braku zapłaty lub za każdy dzień nieterminowej zapłaty.</w:t>
      </w:r>
    </w:p>
    <w:p w14:paraId="16937F67" w14:textId="170A444A" w:rsidR="00085255" w:rsidRPr="00212BF1" w:rsidRDefault="00085255" w:rsidP="00D9592F">
      <w:pPr>
        <w:widowControl/>
        <w:tabs>
          <w:tab w:val="num" w:pos="0"/>
        </w:tabs>
        <w:autoSpaceDE/>
        <w:autoSpaceDN/>
        <w:adjustRightInd/>
        <w:spacing w:line="360" w:lineRule="auto"/>
        <w:ind w:left="-426"/>
        <w:jc w:val="both"/>
        <w:rPr>
          <w:rFonts w:ascii="Verdana" w:eastAsia="Times New Roman" w:hAnsi="Verdana"/>
          <w:sz w:val="22"/>
          <w:szCs w:val="22"/>
        </w:rPr>
      </w:pPr>
      <w:r w:rsidRPr="00212BF1">
        <w:rPr>
          <w:rFonts w:ascii="Verdana" w:eastAsia="Times New Roman" w:hAnsi="Verdana"/>
          <w:sz w:val="22"/>
          <w:szCs w:val="22"/>
        </w:rPr>
        <w:t xml:space="preserve">   3. Zamawiający zapłaci Wykonawcy kary umowne:</w:t>
      </w:r>
    </w:p>
    <w:p w14:paraId="338B4AD7" w14:textId="77777777" w:rsidR="00085255" w:rsidRPr="00212BF1" w:rsidRDefault="00085255" w:rsidP="00D9592F">
      <w:pPr>
        <w:widowControl/>
        <w:numPr>
          <w:ilvl w:val="1"/>
          <w:numId w:val="20"/>
        </w:numPr>
        <w:tabs>
          <w:tab w:val="num" w:pos="0"/>
          <w:tab w:val="left" w:pos="720"/>
        </w:tabs>
        <w:suppressAutoHyphens/>
        <w:autoSpaceDE/>
        <w:autoSpaceDN/>
        <w:adjustRightInd/>
        <w:spacing w:line="360" w:lineRule="auto"/>
        <w:ind w:left="284" w:firstLine="0"/>
        <w:jc w:val="both"/>
        <w:rPr>
          <w:rFonts w:ascii="Verdana" w:eastAsia="Times New Roman" w:hAnsi="Verdana"/>
          <w:sz w:val="22"/>
          <w:szCs w:val="22"/>
        </w:rPr>
      </w:pPr>
      <w:r w:rsidRPr="00212BF1">
        <w:rPr>
          <w:rFonts w:ascii="Verdana" w:eastAsia="Times New Roman" w:hAnsi="Verdana"/>
          <w:sz w:val="22"/>
          <w:szCs w:val="22"/>
          <w:lang w:eastAsia="hi-IN" w:bidi="hi-IN"/>
        </w:rPr>
        <w:t>za odstąpienie od umowy z przyczyn leżących po stronie Zamawiającego, w wysokości 10% brutto   wynagrodzenia wskazanego w § 15 ust. 1 umowy</w:t>
      </w:r>
      <w:r w:rsidRPr="00212BF1">
        <w:rPr>
          <w:rFonts w:ascii="Verdana" w:eastAsia="Times New Roman" w:hAnsi="Verdana"/>
          <w:sz w:val="22"/>
          <w:szCs w:val="22"/>
        </w:rPr>
        <w:t>,</w:t>
      </w:r>
    </w:p>
    <w:p w14:paraId="01C2EB55" w14:textId="7D45FD73" w:rsidR="00085255" w:rsidRPr="00212BF1" w:rsidRDefault="00085255" w:rsidP="00D9592F">
      <w:pPr>
        <w:widowControl/>
        <w:numPr>
          <w:ilvl w:val="1"/>
          <w:numId w:val="20"/>
        </w:numPr>
        <w:tabs>
          <w:tab w:val="num" w:pos="0"/>
          <w:tab w:val="left" w:pos="720"/>
        </w:tabs>
        <w:suppressAutoHyphens/>
        <w:autoSpaceDE/>
        <w:autoSpaceDN/>
        <w:adjustRightInd/>
        <w:spacing w:line="360" w:lineRule="auto"/>
        <w:ind w:left="567" w:hanging="283"/>
        <w:jc w:val="both"/>
        <w:rPr>
          <w:rFonts w:ascii="Verdana" w:eastAsia="Times New Roman" w:hAnsi="Verdana"/>
          <w:sz w:val="22"/>
          <w:szCs w:val="22"/>
        </w:rPr>
      </w:pPr>
      <w:r w:rsidRPr="00212BF1">
        <w:rPr>
          <w:rFonts w:ascii="Verdana" w:eastAsia="Times New Roman" w:hAnsi="Verdana"/>
          <w:sz w:val="22"/>
          <w:szCs w:val="22"/>
        </w:rPr>
        <w:t xml:space="preserve">za nieterminowe dokonywanie weryfikacji sprawozdań miesięcznych i oceny raportów i wykazów, w terminach wynikających z umowy – 100 zł za każdy dzień </w:t>
      </w:r>
      <w:r w:rsidR="0073584F">
        <w:rPr>
          <w:rFonts w:ascii="Verdana" w:eastAsia="Times New Roman" w:hAnsi="Verdana"/>
          <w:sz w:val="22"/>
          <w:szCs w:val="22"/>
        </w:rPr>
        <w:t>zwłoki</w:t>
      </w:r>
      <w:r w:rsidRPr="00212BF1">
        <w:rPr>
          <w:rFonts w:ascii="Verdana" w:eastAsia="Times New Roman" w:hAnsi="Verdana"/>
          <w:sz w:val="22"/>
          <w:szCs w:val="22"/>
        </w:rPr>
        <w:t>,</w:t>
      </w:r>
    </w:p>
    <w:p w14:paraId="2DCACB76" w14:textId="4CFAB08D" w:rsidR="00085255" w:rsidRPr="00212BF1" w:rsidRDefault="00085255" w:rsidP="00D9592F">
      <w:pPr>
        <w:widowControl/>
        <w:numPr>
          <w:ilvl w:val="1"/>
          <w:numId w:val="20"/>
        </w:numPr>
        <w:tabs>
          <w:tab w:val="num" w:pos="0"/>
          <w:tab w:val="left" w:pos="720"/>
        </w:tabs>
        <w:suppressAutoHyphens/>
        <w:autoSpaceDE/>
        <w:autoSpaceDN/>
        <w:adjustRightInd/>
        <w:spacing w:line="360" w:lineRule="auto"/>
        <w:ind w:left="567" w:hanging="283"/>
        <w:jc w:val="both"/>
        <w:rPr>
          <w:rFonts w:ascii="Verdana" w:eastAsia="Times New Roman" w:hAnsi="Verdana"/>
          <w:sz w:val="22"/>
          <w:szCs w:val="22"/>
        </w:rPr>
      </w:pPr>
      <w:r w:rsidRPr="00212BF1">
        <w:rPr>
          <w:rFonts w:ascii="Verdana" w:eastAsia="Times New Roman" w:hAnsi="Verdana"/>
          <w:sz w:val="22"/>
          <w:szCs w:val="22"/>
        </w:rPr>
        <w:t xml:space="preserve">za nieterminowe dokonanie akceptacji lub wniesienie uwag do harmonogramu odbioru odpadów komunalnych – 100 zł za każdy dzień </w:t>
      </w:r>
      <w:r w:rsidR="0073584F">
        <w:rPr>
          <w:rFonts w:ascii="Verdana" w:eastAsia="Times New Roman" w:hAnsi="Verdana"/>
          <w:sz w:val="22"/>
          <w:szCs w:val="22"/>
        </w:rPr>
        <w:t>zwłoki</w:t>
      </w:r>
      <w:r w:rsidRPr="00212BF1">
        <w:rPr>
          <w:rFonts w:ascii="Verdana" w:eastAsia="Times New Roman" w:hAnsi="Verdana"/>
          <w:sz w:val="22"/>
          <w:szCs w:val="22"/>
        </w:rPr>
        <w:t>.</w:t>
      </w:r>
    </w:p>
    <w:p w14:paraId="57EC2E75" w14:textId="77777777" w:rsidR="00085255" w:rsidRPr="00212BF1" w:rsidRDefault="00085255" w:rsidP="000317E2">
      <w:pPr>
        <w:widowControl/>
        <w:autoSpaceDE/>
        <w:autoSpaceDN/>
        <w:adjustRightInd/>
        <w:spacing w:line="360" w:lineRule="auto"/>
        <w:ind w:left="-142"/>
        <w:jc w:val="both"/>
        <w:rPr>
          <w:rFonts w:ascii="Verdana" w:eastAsia="Times New Roman" w:hAnsi="Verdana"/>
          <w:sz w:val="22"/>
          <w:szCs w:val="22"/>
        </w:rPr>
      </w:pPr>
      <w:r w:rsidRPr="00212BF1">
        <w:rPr>
          <w:rFonts w:ascii="Verdana" w:eastAsia="Times New Roman" w:hAnsi="Verdana"/>
          <w:sz w:val="22"/>
          <w:szCs w:val="22"/>
        </w:rPr>
        <w:t>4. Zamawiający ma prawo do dochodzenia odszkodowania na zasadach ogólnych w przypadku, gdy strony nie przewidziały odpowiedzialności Wykonawcy w formie kar umownych, jak również w przypadkach, gdy wysokość zastrzeżonej kary umownej jest niższa niż wysokość rzeczywistej szkody poniesionej przez Zamawiającego.</w:t>
      </w:r>
    </w:p>
    <w:p w14:paraId="31158E22" w14:textId="50AF2B50" w:rsidR="00085255" w:rsidRPr="00212BF1" w:rsidRDefault="00AE7E97" w:rsidP="000317E2">
      <w:pPr>
        <w:widowControl/>
        <w:autoSpaceDE/>
        <w:autoSpaceDN/>
        <w:adjustRightInd/>
        <w:spacing w:line="360" w:lineRule="auto"/>
        <w:ind w:hanging="142"/>
        <w:jc w:val="both"/>
        <w:rPr>
          <w:rFonts w:ascii="Verdana" w:eastAsia="Times New Roman" w:hAnsi="Verdana"/>
          <w:sz w:val="22"/>
          <w:szCs w:val="22"/>
        </w:rPr>
      </w:pPr>
      <w:r>
        <w:rPr>
          <w:rFonts w:ascii="Verdana" w:eastAsia="Times New Roman" w:hAnsi="Verdana"/>
          <w:sz w:val="22"/>
          <w:szCs w:val="22"/>
        </w:rPr>
        <w:lastRenderedPageBreak/>
        <w:t>5</w:t>
      </w:r>
      <w:r w:rsidR="00085255" w:rsidRPr="00212BF1">
        <w:rPr>
          <w:rFonts w:ascii="Verdana" w:eastAsia="Times New Roman" w:hAnsi="Verdana"/>
          <w:sz w:val="22"/>
          <w:szCs w:val="22"/>
        </w:rPr>
        <w:t>. Naliczone przez Zamawiającego kary umowne mogą być potrącone z należnego Wykonawcy wynagrodzenia na podstawie not obciążeniowych na co Wykonawca wyraża zgodę.</w:t>
      </w:r>
    </w:p>
    <w:p w14:paraId="22FA723D" w14:textId="6790EA70" w:rsidR="00085255" w:rsidRPr="00212BF1" w:rsidRDefault="00AE7E97" w:rsidP="000317E2">
      <w:pPr>
        <w:widowControl/>
        <w:autoSpaceDE/>
        <w:autoSpaceDN/>
        <w:adjustRightInd/>
        <w:spacing w:line="360" w:lineRule="auto"/>
        <w:ind w:hanging="142"/>
        <w:jc w:val="both"/>
        <w:rPr>
          <w:rFonts w:ascii="Verdana" w:eastAsia="Times New Roman" w:hAnsi="Verdana"/>
          <w:sz w:val="22"/>
          <w:szCs w:val="22"/>
        </w:rPr>
      </w:pPr>
      <w:r>
        <w:rPr>
          <w:rFonts w:ascii="Verdana" w:eastAsia="Times New Roman" w:hAnsi="Verdana"/>
          <w:sz w:val="22"/>
          <w:szCs w:val="22"/>
        </w:rPr>
        <w:t>6</w:t>
      </w:r>
      <w:r w:rsidR="00085255" w:rsidRPr="00212BF1">
        <w:rPr>
          <w:rFonts w:ascii="Verdana" w:eastAsia="Times New Roman" w:hAnsi="Verdana"/>
          <w:sz w:val="22"/>
          <w:szCs w:val="22"/>
        </w:rPr>
        <w:t>. Łączna suma kar umownych naliczonych przez Stronę nie może przekroczyć 30 % wynagrodzenia opisanego w § 15 ust. 1 niniejszej umowy.</w:t>
      </w:r>
    </w:p>
    <w:p w14:paraId="7CFD575D" w14:textId="40354CCD" w:rsidR="00085255" w:rsidRPr="00212BF1" w:rsidRDefault="00AE7E97" w:rsidP="000317E2">
      <w:pPr>
        <w:widowControl/>
        <w:autoSpaceDE/>
        <w:autoSpaceDN/>
        <w:adjustRightInd/>
        <w:spacing w:line="360" w:lineRule="auto"/>
        <w:ind w:hanging="142"/>
        <w:jc w:val="both"/>
        <w:rPr>
          <w:rFonts w:ascii="Verdana" w:eastAsia="Times New Roman" w:hAnsi="Verdana"/>
          <w:sz w:val="22"/>
          <w:szCs w:val="22"/>
        </w:rPr>
      </w:pPr>
      <w:r>
        <w:rPr>
          <w:rFonts w:ascii="Verdana" w:eastAsia="Times New Roman" w:hAnsi="Verdana"/>
          <w:sz w:val="22"/>
          <w:szCs w:val="22"/>
        </w:rPr>
        <w:t>7</w:t>
      </w:r>
      <w:r w:rsidR="00085255" w:rsidRPr="00212BF1">
        <w:rPr>
          <w:rFonts w:ascii="Verdana" w:eastAsia="Times New Roman" w:hAnsi="Verdana"/>
          <w:sz w:val="22"/>
          <w:szCs w:val="22"/>
        </w:rPr>
        <w:t>.  Strony Umowy uznają, ze Zamawiający ma prawo do potrącenia kar umownych                     z wynagrodzenia należnego Wykonawcy lub z zabezpieczenia wniesionego przez Wykonawcę na zabezpieczenie należytego wykonania Umowy.</w:t>
      </w:r>
    </w:p>
    <w:p w14:paraId="1E0D7662" w14:textId="655D2976" w:rsidR="00085255" w:rsidRPr="00212BF1" w:rsidRDefault="00AE7E97" w:rsidP="000317E2">
      <w:pPr>
        <w:widowControl/>
        <w:autoSpaceDE/>
        <w:autoSpaceDN/>
        <w:adjustRightInd/>
        <w:spacing w:line="360" w:lineRule="auto"/>
        <w:ind w:hanging="142"/>
        <w:jc w:val="both"/>
        <w:rPr>
          <w:rFonts w:ascii="Verdana" w:eastAsia="Times New Roman" w:hAnsi="Verdana"/>
          <w:sz w:val="22"/>
          <w:szCs w:val="22"/>
        </w:rPr>
      </w:pPr>
      <w:r>
        <w:rPr>
          <w:rFonts w:ascii="Verdana" w:eastAsia="Times New Roman" w:hAnsi="Verdana"/>
          <w:sz w:val="22"/>
          <w:szCs w:val="22"/>
        </w:rPr>
        <w:t>8</w:t>
      </w:r>
      <w:r w:rsidR="00085255" w:rsidRPr="00212BF1">
        <w:rPr>
          <w:rFonts w:ascii="Verdana" w:eastAsia="Times New Roman" w:hAnsi="Verdana"/>
          <w:sz w:val="22"/>
          <w:szCs w:val="22"/>
        </w:rPr>
        <w:t>. O naliczeniu kar umownych Zamawiający zawiadamia Wykonawcę pisemnie, pocztą tradycyjną lub e-mailem. W zawiadomieniu muszą znaleźć się co najmniej informacje o rodzaju uchybień i sposób wyliczeń wysokości kary.</w:t>
      </w:r>
    </w:p>
    <w:p w14:paraId="05836127" w14:textId="6F5855A5" w:rsidR="00085255" w:rsidRPr="00212BF1" w:rsidRDefault="00AE7E97" w:rsidP="000317E2">
      <w:pPr>
        <w:widowControl/>
        <w:autoSpaceDE/>
        <w:autoSpaceDN/>
        <w:adjustRightInd/>
        <w:spacing w:line="360" w:lineRule="auto"/>
        <w:ind w:hanging="142"/>
        <w:jc w:val="both"/>
        <w:rPr>
          <w:rFonts w:ascii="Verdana" w:eastAsia="Times New Roman" w:hAnsi="Verdana"/>
          <w:sz w:val="22"/>
          <w:szCs w:val="22"/>
        </w:rPr>
      </w:pPr>
      <w:r>
        <w:rPr>
          <w:rFonts w:ascii="Verdana" w:eastAsia="Times New Roman" w:hAnsi="Verdana"/>
          <w:sz w:val="22"/>
          <w:szCs w:val="22"/>
        </w:rPr>
        <w:t>9</w:t>
      </w:r>
      <w:r w:rsidR="00085255" w:rsidRPr="00212BF1">
        <w:rPr>
          <w:rFonts w:ascii="Verdana" w:eastAsia="Times New Roman" w:hAnsi="Verdana"/>
          <w:sz w:val="22"/>
          <w:szCs w:val="22"/>
        </w:rPr>
        <w:t xml:space="preserve">. Nieodebranie przez Wykonawcę zawiadomienia, o którym mowa w ust. </w:t>
      </w:r>
      <w:r w:rsidR="00527524">
        <w:rPr>
          <w:rFonts w:ascii="Verdana" w:eastAsia="Times New Roman" w:hAnsi="Verdana"/>
          <w:sz w:val="22"/>
          <w:szCs w:val="22"/>
        </w:rPr>
        <w:t>8</w:t>
      </w:r>
      <w:r w:rsidR="00085255" w:rsidRPr="00212BF1">
        <w:rPr>
          <w:rFonts w:ascii="Verdana" w:eastAsia="Times New Roman" w:hAnsi="Verdana"/>
          <w:sz w:val="22"/>
          <w:szCs w:val="22"/>
        </w:rPr>
        <w:t>, nie wstrzymuje procedury potrącenia kar umownych.</w:t>
      </w:r>
    </w:p>
    <w:p w14:paraId="1C32B697" w14:textId="1518C65C" w:rsidR="00085255" w:rsidRPr="00212BF1" w:rsidRDefault="00085255" w:rsidP="000317E2">
      <w:pPr>
        <w:widowControl/>
        <w:autoSpaceDE/>
        <w:autoSpaceDN/>
        <w:adjustRightInd/>
        <w:spacing w:line="360" w:lineRule="auto"/>
        <w:ind w:hanging="142"/>
        <w:jc w:val="both"/>
        <w:rPr>
          <w:rFonts w:ascii="Verdana" w:eastAsia="Times New Roman" w:hAnsi="Verdana"/>
          <w:sz w:val="22"/>
          <w:szCs w:val="22"/>
        </w:rPr>
      </w:pPr>
      <w:r w:rsidRPr="00212BF1">
        <w:rPr>
          <w:rFonts w:ascii="Verdana" w:eastAsia="Times New Roman" w:hAnsi="Verdana"/>
          <w:sz w:val="22"/>
          <w:szCs w:val="22"/>
        </w:rPr>
        <w:t>1</w:t>
      </w:r>
      <w:r w:rsidR="00AE7E97">
        <w:rPr>
          <w:rFonts w:ascii="Verdana" w:eastAsia="Times New Roman" w:hAnsi="Verdana"/>
          <w:sz w:val="22"/>
          <w:szCs w:val="22"/>
        </w:rPr>
        <w:t>0</w:t>
      </w:r>
      <w:r w:rsidRPr="00212BF1">
        <w:rPr>
          <w:rFonts w:ascii="Verdana" w:eastAsia="Times New Roman" w:hAnsi="Verdana"/>
          <w:sz w:val="22"/>
          <w:szCs w:val="22"/>
        </w:rPr>
        <w:t>. W przypadku, gdy Wykonawca nie rozpoczął  wykonywania przedmiotu umowy zgodnie     z przedłożonym harmonogramem wywozu odpadów komunalnych i pomimo wezwania nie podjął świadczenia usług w terminie 3 dni od pisemnego wezwania, bądź przerwał realizację przedmiotu umowy na okres 1 tygodnia i pomimo wezwania nie podjął świadczenia usług w terminie 3 dni od pisemnego wezwania, powodując tym samym konieczność doraźnego zlecenia przez Zamawiającego wykonania usługi innej firmie, Wykonawca zostanie obciążony pełnymi kosztami wykonania usługi zrealizowanej w zastępstwie. Wyżej wymienione koszty zostaną potrącone z faktury Wykonawcy za wykonane usługi odbioru i zagospodarowania odpadów komunalnych lub z zabezpieczenia należytego wykonania, o którym mowa w § 14 ust.1. Zamawiający zachowuje w takim przypadku prawo zastosowania postanowień § 17 ust. 2 pkt 1,2 oraz § 16 ust. 2 pkt. 1 i 2.</w:t>
      </w:r>
    </w:p>
    <w:p w14:paraId="609372C7" w14:textId="77EBBECF" w:rsidR="00085255" w:rsidRPr="00212BF1" w:rsidRDefault="00085255" w:rsidP="000317E2">
      <w:pPr>
        <w:widowControl/>
        <w:autoSpaceDE/>
        <w:autoSpaceDN/>
        <w:adjustRightInd/>
        <w:spacing w:line="360" w:lineRule="auto"/>
        <w:ind w:hanging="142"/>
        <w:jc w:val="both"/>
        <w:rPr>
          <w:rFonts w:ascii="Verdana" w:eastAsia="Times New Roman" w:hAnsi="Verdana"/>
          <w:sz w:val="22"/>
          <w:szCs w:val="22"/>
        </w:rPr>
      </w:pPr>
      <w:r w:rsidRPr="00212BF1">
        <w:rPr>
          <w:rFonts w:ascii="Verdana" w:eastAsia="Times New Roman" w:hAnsi="Verdana"/>
          <w:sz w:val="22"/>
          <w:szCs w:val="22"/>
        </w:rPr>
        <w:t>1</w:t>
      </w:r>
      <w:r w:rsidR="00AE7E97">
        <w:rPr>
          <w:rFonts w:ascii="Verdana" w:eastAsia="Times New Roman" w:hAnsi="Verdana"/>
          <w:sz w:val="22"/>
          <w:szCs w:val="22"/>
        </w:rPr>
        <w:t>1</w:t>
      </w:r>
      <w:r w:rsidRPr="00212BF1">
        <w:rPr>
          <w:rFonts w:ascii="Verdana" w:eastAsia="Times New Roman" w:hAnsi="Verdana"/>
          <w:sz w:val="22"/>
          <w:szCs w:val="22"/>
        </w:rPr>
        <w:t xml:space="preserve">. </w:t>
      </w:r>
      <w:r w:rsidRPr="00212BF1">
        <w:rPr>
          <w:rFonts w:ascii="Verdana" w:eastAsia="Times New Roman" w:hAnsi="Verdana"/>
          <w:sz w:val="22"/>
          <w:szCs w:val="22"/>
          <w:lang w:eastAsia="hi-IN" w:bidi="hi-IN"/>
        </w:rPr>
        <w:t xml:space="preserve">Wykonawca upoważnia Zamawiającego do potrącenia naliczonych kar z przysługującego mu wynagrodzenia brutto za miesiąc, w którym Wykonawca z </w:t>
      </w:r>
      <w:r w:rsidR="0073584F">
        <w:rPr>
          <w:rFonts w:ascii="Verdana" w:eastAsia="Times New Roman" w:hAnsi="Verdana"/>
          <w:sz w:val="22"/>
          <w:szCs w:val="22"/>
          <w:lang w:eastAsia="hi-IN" w:bidi="hi-IN"/>
        </w:rPr>
        <w:t>zwłoki</w:t>
      </w:r>
      <w:r w:rsidRPr="00212BF1">
        <w:rPr>
          <w:rFonts w:ascii="Verdana" w:eastAsia="Times New Roman" w:hAnsi="Verdana"/>
          <w:sz w:val="22"/>
          <w:szCs w:val="22"/>
          <w:lang w:eastAsia="hi-IN" w:bidi="hi-IN"/>
        </w:rPr>
        <w:t xml:space="preserve"> lub nienależycie wykonał przedmiot umowy.</w:t>
      </w:r>
    </w:p>
    <w:p w14:paraId="13A737C7" w14:textId="77777777" w:rsidR="00085255" w:rsidRPr="00212BF1" w:rsidRDefault="00085255" w:rsidP="000317E2">
      <w:pPr>
        <w:widowControl/>
        <w:autoSpaceDN/>
        <w:adjustRightInd/>
        <w:spacing w:line="360" w:lineRule="auto"/>
        <w:jc w:val="center"/>
        <w:rPr>
          <w:rFonts w:ascii="Verdana" w:eastAsia="Times New Roman" w:hAnsi="Verdana"/>
          <w:b/>
          <w:bCs/>
          <w:sz w:val="22"/>
          <w:szCs w:val="22"/>
          <w:lang w:eastAsia="hi-IN" w:bidi="hi-IN"/>
        </w:rPr>
      </w:pPr>
      <w:r w:rsidRPr="00212BF1">
        <w:rPr>
          <w:rFonts w:ascii="Verdana" w:eastAsia="Times New Roman" w:hAnsi="Verdana"/>
          <w:b/>
          <w:bCs/>
          <w:sz w:val="22"/>
          <w:szCs w:val="22"/>
          <w:lang w:eastAsia="hi-IN" w:bidi="hi-IN"/>
        </w:rPr>
        <w:t>§ 17</w:t>
      </w:r>
    </w:p>
    <w:p w14:paraId="11138DF6" w14:textId="77777777" w:rsidR="00085255" w:rsidRPr="00212BF1" w:rsidRDefault="00085255" w:rsidP="000317E2">
      <w:pPr>
        <w:widowControl/>
        <w:autoSpaceDE/>
        <w:autoSpaceDN/>
        <w:adjustRightInd/>
        <w:spacing w:line="360" w:lineRule="auto"/>
        <w:jc w:val="center"/>
        <w:rPr>
          <w:rFonts w:ascii="Verdana" w:eastAsia="Times New Roman" w:hAnsi="Verdana"/>
          <w:b/>
          <w:bCs/>
          <w:sz w:val="22"/>
          <w:szCs w:val="22"/>
        </w:rPr>
      </w:pPr>
      <w:r w:rsidRPr="00212BF1">
        <w:rPr>
          <w:rFonts w:ascii="Verdana" w:eastAsia="Times New Roman" w:hAnsi="Verdana"/>
          <w:b/>
          <w:bCs/>
          <w:sz w:val="22"/>
          <w:szCs w:val="22"/>
        </w:rPr>
        <w:t>Odstąpienie od umowy i jej rozwiązanie</w:t>
      </w:r>
    </w:p>
    <w:p w14:paraId="3639C07A" w14:textId="77777777" w:rsidR="00085255" w:rsidRPr="00212BF1" w:rsidRDefault="00085255" w:rsidP="000317E2">
      <w:pPr>
        <w:widowControl/>
        <w:autoSpaceDE/>
        <w:autoSpaceDN/>
        <w:adjustRightInd/>
        <w:spacing w:line="360" w:lineRule="auto"/>
        <w:jc w:val="both"/>
        <w:rPr>
          <w:rFonts w:ascii="Verdana" w:eastAsia="Times New Roman" w:hAnsi="Verdana"/>
          <w:sz w:val="22"/>
          <w:szCs w:val="22"/>
        </w:rPr>
      </w:pPr>
      <w:r w:rsidRPr="00212BF1">
        <w:rPr>
          <w:rFonts w:ascii="Verdana" w:eastAsia="Times New Roman" w:hAnsi="Verdana"/>
          <w:sz w:val="22"/>
          <w:szCs w:val="22"/>
        </w:rPr>
        <w:t>1.</w:t>
      </w:r>
      <w:r w:rsidRPr="00212BF1">
        <w:rPr>
          <w:rFonts w:ascii="Verdana" w:eastAsia="Times New Roman" w:hAnsi="Verdana"/>
          <w:sz w:val="22"/>
          <w:szCs w:val="22"/>
        </w:rPr>
        <w:tab/>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6099E54E" w14:textId="77777777" w:rsidR="00085255" w:rsidRPr="00212BF1" w:rsidRDefault="00085255" w:rsidP="000317E2">
      <w:pPr>
        <w:widowControl/>
        <w:autoSpaceDE/>
        <w:autoSpaceDN/>
        <w:adjustRightInd/>
        <w:spacing w:line="360" w:lineRule="auto"/>
        <w:jc w:val="both"/>
        <w:rPr>
          <w:rFonts w:ascii="Verdana" w:eastAsia="Times New Roman" w:hAnsi="Verdana"/>
          <w:sz w:val="22"/>
          <w:szCs w:val="22"/>
        </w:rPr>
      </w:pPr>
      <w:r w:rsidRPr="00212BF1">
        <w:rPr>
          <w:rFonts w:ascii="Verdana" w:eastAsia="Times New Roman" w:hAnsi="Verdana"/>
          <w:sz w:val="22"/>
          <w:szCs w:val="22"/>
        </w:rPr>
        <w:t>2.</w:t>
      </w:r>
      <w:r w:rsidRPr="00212BF1">
        <w:rPr>
          <w:rFonts w:ascii="Verdana" w:eastAsia="Times New Roman" w:hAnsi="Verdana"/>
          <w:sz w:val="22"/>
          <w:szCs w:val="22"/>
        </w:rPr>
        <w:tab/>
        <w:t>Zamawiającemu przysługuje prawo rozwiązania umowy ze skutkiem natychmiastowym w przypadku:</w:t>
      </w:r>
    </w:p>
    <w:p w14:paraId="0AFECB23" w14:textId="77777777" w:rsidR="00085255" w:rsidRPr="00212BF1" w:rsidRDefault="00085255" w:rsidP="000317E2">
      <w:pPr>
        <w:widowControl/>
        <w:autoSpaceDE/>
        <w:autoSpaceDN/>
        <w:adjustRightInd/>
        <w:spacing w:line="360" w:lineRule="auto"/>
        <w:ind w:left="142"/>
        <w:jc w:val="both"/>
        <w:rPr>
          <w:rFonts w:ascii="Verdana" w:eastAsia="Times New Roman" w:hAnsi="Verdana"/>
          <w:sz w:val="22"/>
          <w:szCs w:val="22"/>
        </w:rPr>
      </w:pPr>
      <w:r w:rsidRPr="00212BF1">
        <w:rPr>
          <w:rFonts w:ascii="Verdana" w:eastAsia="Times New Roman" w:hAnsi="Verdana"/>
          <w:sz w:val="22"/>
          <w:szCs w:val="22"/>
        </w:rPr>
        <w:lastRenderedPageBreak/>
        <w:t>1)</w:t>
      </w:r>
      <w:r w:rsidRPr="00212BF1">
        <w:rPr>
          <w:rFonts w:ascii="Verdana" w:eastAsia="Times New Roman" w:hAnsi="Verdana"/>
          <w:sz w:val="22"/>
          <w:szCs w:val="22"/>
        </w:rPr>
        <w:tab/>
        <w:t>gdy Wykonawca nie rozpoczął wykonywania przedmiotu umowy zgodnie z przedłożonym harmonogramem odbioru odpadów komunalnych i pomimo wezwania nie podjął świadczenia usług w terminie 3 dni od pisemnego wezwania,</w:t>
      </w:r>
    </w:p>
    <w:p w14:paraId="6BC3C379" w14:textId="77777777" w:rsidR="00085255" w:rsidRPr="00212BF1" w:rsidRDefault="00085255" w:rsidP="000317E2">
      <w:pPr>
        <w:widowControl/>
        <w:autoSpaceDE/>
        <w:autoSpaceDN/>
        <w:adjustRightInd/>
        <w:spacing w:line="360" w:lineRule="auto"/>
        <w:ind w:left="142"/>
        <w:jc w:val="both"/>
        <w:rPr>
          <w:rFonts w:ascii="Verdana" w:eastAsia="Times New Roman" w:hAnsi="Verdana"/>
          <w:sz w:val="22"/>
          <w:szCs w:val="22"/>
        </w:rPr>
      </w:pPr>
      <w:r w:rsidRPr="00212BF1">
        <w:rPr>
          <w:rFonts w:ascii="Verdana" w:eastAsia="Times New Roman" w:hAnsi="Verdana"/>
          <w:sz w:val="22"/>
          <w:szCs w:val="22"/>
        </w:rPr>
        <w:t>2)</w:t>
      </w:r>
      <w:r w:rsidRPr="00212BF1">
        <w:rPr>
          <w:rFonts w:ascii="Verdana" w:eastAsia="Times New Roman" w:hAnsi="Verdana"/>
          <w:sz w:val="22"/>
          <w:szCs w:val="22"/>
        </w:rPr>
        <w:tab/>
        <w:t>gdy Wykonawca przerwał realizację przedmiotu umowy na okres 1 tygodnia i pomimo wezwania nie podjął świadczenia usług w terminie 3 dni od pisemnego wezwania,</w:t>
      </w:r>
    </w:p>
    <w:p w14:paraId="502ED6EB" w14:textId="4020177D" w:rsidR="00085255" w:rsidRPr="00212BF1" w:rsidRDefault="00085255" w:rsidP="000317E2">
      <w:pPr>
        <w:widowControl/>
        <w:autoSpaceDE/>
        <w:autoSpaceDN/>
        <w:adjustRightInd/>
        <w:spacing w:line="360" w:lineRule="auto"/>
        <w:ind w:left="142"/>
        <w:jc w:val="both"/>
        <w:rPr>
          <w:rFonts w:ascii="Verdana" w:eastAsia="Times New Roman" w:hAnsi="Verdana"/>
          <w:sz w:val="22"/>
          <w:szCs w:val="22"/>
        </w:rPr>
      </w:pPr>
      <w:r w:rsidRPr="00212BF1">
        <w:rPr>
          <w:rFonts w:ascii="Verdana" w:eastAsia="Times New Roman" w:hAnsi="Verdana"/>
          <w:sz w:val="22"/>
          <w:szCs w:val="22"/>
        </w:rPr>
        <w:t>3)</w:t>
      </w:r>
      <w:r w:rsidRPr="00212BF1">
        <w:rPr>
          <w:rFonts w:ascii="Verdana" w:eastAsia="Times New Roman" w:hAnsi="Verdana"/>
          <w:sz w:val="22"/>
          <w:szCs w:val="22"/>
        </w:rPr>
        <w:tab/>
        <w:t>braku właściwej jakości usług świadczonych przez Wykonawcę, tj. niezgodnej z SWZ oraz ofertą Wykonawcy, a w szczególności przekazywania odpadów komunalnych zmieszanych, do miejsc innych niż wskazanych w § 5 ust. 2 pkt i</w:t>
      </w:r>
      <w:r w:rsidR="00527524">
        <w:rPr>
          <w:rFonts w:ascii="Verdana" w:eastAsia="Times New Roman" w:hAnsi="Verdana"/>
          <w:sz w:val="22"/>
          <w:szCs w:val="22"/>
        </w:rPr>
        <w:t>) umowy</w:t>
      </w:r>
      <w:r w:rsidRPr="00212BF1">
        <w:rPr>
          <w:rFonts w:ascii="Verdana" w:eastAsia="Times New Roman" w:hAnsi="Verdana"/>
          <w:sz w:val="22"/>
          <w:szCs w:val="22"/>
        </w:rPr>
        <w:t>, pomimo dwukrotnego wezwania Wykonawcy do poprawy jakości usług złożonego na piśmie przez Zamawiającego,</w:t>
      </w:r>
    </w:p>
    <w:p w14:paraId="2FF7C6D2" w14:textId="77777777" w:rsidR="00085255" w:rsidRPr="00212BF1" w:rsidRDefault="00085255" w:rsidP="000317E2">
      <w:pPr>
        <w:widowControl/>
        <w:autoSpaceDE/>
        <w:autoSpaceDN/>
        <w:adjustRightInd/>
        <w:spacing w:line="360" w:lineRule="auto"/>
        <w:ind w:left="142"/>
        <w:jc w:val="both"/>
        <w:rPr>
          <w:rFonts w:ascii="Verdana" w:eastAsia="Times New Roman" w:hAnsi="Verdana"/>
          <w:sz w:val="22"/>
          <w:szCs w:val="22"/>
        </w:rPr>
      </w:pPr>
      <w:r w:rsidRPr="00212BF1">
        <w:rPr>
          <w:rFonts w:ascii="Verdana" w:eastAsia="Times New Roman" w:hAnsi="Verdana"/>
          <w:sz w:val="22"/>
          <w:szCs w:val="22"/>
        </w:rPr>
        <w:t>4)</w:t>
      </w:r>
      <w:r w:rsidRPr="00212BF1">
        <w:rPr>
          <w:rFonts w:ascii="Verdana" w:eastAsia="Times New Roman" w:hAnsi="Verdana"/>
          <w:sz w:val="22"/>
          <w:szCs w:val="22"/>
        </w:rPr>
        <w:tab/>
        <w:t>Zamawiającemu przysługuje prawo do natychmiastowego odstąpienia także w przypadku stwierdzenia rażących zaniedbań w realizacji przedmiotu umowy. Przez rażące zaniedbanie należy rozumieć sytuację, w której Zamawiający naliczył, co najmniej 6 kar umownych, w trakcie rocznego okresu trwania umowy,</w:t>
      </w:r>
    </w:p>
    <w:p w14:paraId="4F932AC6" w14:textId="77777777" w:rsidR="00085255" w:rsidRPr="00212BF1" w:rsidRDefault="00085255" w:rsidP="000317E2">
      <w:pPr>
        <w:widowControl/>
        <w:autoSpaceDE/>
        <w:autoSpaceDN/>
        <w:adjustRightInd/>
        <w:spacing w:line="360" w:lineRule="auto"/>
        <w:ind w:left="142"/>
        <w:jc w:val="both"/>
        <w:rPr>
          <w:rFonts w:ascii="Verdana" w:eastAsia="Times New Roman" w:hAnsi="Verdana"/>
          <w:sz w:val="22"/>
          <w:szCs w:val="22"/>
        </w:rPr>
      </w:pPr>
      <w:r w:rsidRPr="00212BF1">
        <w:rPr>
          <w:rFonts w:ascii="Verdana" w:eastAsia="Times New Roman" w:hAnsi="Verdana"/>
          <w:sz w:val="22"/>
          <w:szCs w:val="22"/>
        </w:rPr>
        <w:t>5)</w:t>
      </w:r>
      <w:r w:rsidRPr="00212BF1">
        <w:rPr>
          <w:rFonts w:ascii="Verdana" w:eastAsia="Times New Roman" w:hAnsi="Verdana"/>
          <w:sz w:val="22"/>
          <w:szCs w:val="22"/>
        </w:rPr>
        <w:tab/>
        <w:t>braku polisy ubezpieczeniowej lub innego dokumentu potwierdzającego, że Wykonawca jest ubezpieczony w zakresie prowadzonej działalności,</w:t>
      </w:r>
    </w:p>
    <w:p w14:paraId="5BDCC884" w14:textId="77777777" w:rsidR="00085255" w:rsidRPr="00212BF1" w:rsidRDefault="00085255" w:rsidP="000317E2">
      <w:pPr>
        <w:widowControl/>
        <w:autoSpaceDE/>
        <w:autoSpaceDN/>
        <w:adjustRightInd/>
        <w:spacing w:line="360" w:lineRule="auto"/>
        <w:ind w:left="142"/>
        <w:jc w:val="both"/>
        <w:rPr>
          <w:rFonts w:ascii="Verdana" w:eastAsia="Times New Roman" w:hAnsi="Verdana"/>
          <w:sz w:val="22"/>
          <w:szCs w:val="22"/>
        </w:rPr>
      </w:pPr>
      <w:r w:rsidRPr="00212BF1">
        <w:rPr>
          <w:rFonts w:ascii="Verdana" w:eastAsia="Times New Roman" w:hAnsi="Verdana"/>
          <w:sz w:val="22"/>
          <w:szCs w:val="22"/>
        </w:rPr>
        <w:t>6)</w:t>
      </w:r>
      <w:r w:rsidRPr="00212BF1">
        <w:rPr>
          <w:rFonts w:ascii="Verdana" w:eastAsia="Times New Roman" w:hAnsi="Verdana"/>
          <w:sz w:val="22"/>
          <w:szCs w:val="22"/>
        </w:rPr>
        <w:tab/>
        <w:t>utraty przez Wykonawcę uprawnień do wykonywania umowy, wynikających z przepisów prawa,</w:t>
      </w:r>
    </w:p>
    <w:p w14:paraId="400560F2" w14:textId="77777777" w:rsidR="00085255" w:rsidRPr="00212BF1" w:rsidRDefault="00085255" w:rsidP="000317E2">
      <w:pPr>
        <w:widowControl/>
        <w:autoSpaceDE/>
        <w:autoSpaceDN/>
        <w:adjustRightInd/>
        <w:spacing w:line="360" w:lineRule="auto"/>
        <w:ind w:left="142"/>
        <w:jc w:val="both"/>
        <w:rPr>
          <w:rFonts w:ascii="Verdana" w:eastAsia="Times New Roman" w:hAnsi="Verdana"/>
          <w:sz w:val="22"/>
          <w:szCs w:val="22"/>
        </w:rPr>
      </w:pPr>
      <w:r w:rsidRPr="00212BF1">
        <w:rPr>
          <w:rFonts w:ascii="Verdana" w:eastAsia="Times New Roman" w:hAnsi="Verdana"/>
          <w:sz w:val="22"/>
          <w:szCs w:val="22"/>
        </w:rPr>
        <w:t>7)</w:t>
      </w:r>
      <w:r w:rsidRPr="00212BF1">
        <w:rPr>
          <w:rFonts w:ascii="Verdana" w:eastAsia="Times New Roman" w:hAnsi="Verdana"/>
          <w:sz w:val="22"/>
          <w:szCs w:val="22"/>
        </w:rPr>
        <w:tab/>
        <w:t>zaprzestania działalności przez Wykonawcę – w terminie 2 dni od dnia otrzymania informacji o zaprzestaniu działalności,</w:t>
      </w:r>
    </w:p>
    <w:p w14:paraId="2964FA75" w14:textId="77777777" w:rsidR="00085255" w:rsidRPr="00212BF1" w:rsidRDefault="00085255" w:rsidP="000317E2">
      <w:pPr>
        <w:widowControl/>
        <w:autoSpaceDE/>
        <w:autoSpaceDN/>
        <w:adjustRightInd/>
        <w:spacing w:line="360" w:lineRule="auto"/>
        <w:ind w:left="142"/>
        <w:jc w:val="both"/>
        <w:rPr>
          <w:rFonts w:ascii="Verdana" w:eastAsia="Times New Roman" w:hAnsi="Verdana"/>
          <w:sz w:val="22"/>
          <w:szCs w:val="22"/>
        </w:rPr>
      </w:pPr>
      <w:r w:rsidRPr="00212BF1">
        <w:rPr>
          <w:rFonts w:ascii="Verdana" w:eastAsia="Times New Roman" w:hAnsi="Verdana"/>
          <w:sz w:val="22"/>
          <w:szCs w:val="22"/>
        </w:rPr>
        <w:t>8) gdy zostanie wydany nakaz zajęcia majątku Wykonawcy lub gdy zostanie wszczęte postępowanie egzekucyjne w stopniu uniemożliwiającym realizację Umowy,</w:t>
      </w:r>
    </w:p>
    <w:p w14:paraId="21E92C7A" w14:textId="77777777" w:rsidR="00085255" w:rsidRPr="00212BF1" w:rsidRDefault="00085255" w:rsidP="000317E2">
      <w:pPr>
        <w:widowControl/>
        <w:autoSpaceDE/>
        <w:autoSpaceDN/>
        <w:adjustRightInd/>
        <w:spacing w:line="360" w:lineRule="auto"/>
        <w:ind w:left="142"/>
        <w:jc w:val="both"/>
        <w:rPr>
          <w:rFonts w:ascii="Verdana" w:eastAsia="Times New Roman" w:hAnsi="Verdana"/>
          <w:sz w:val="22"/>
          <w:szCs w:val="22"/>
        </w:rPr>
      </w:pPr>
      <w:r w:rsidRPr="00212BF1">
        <w:rPr>
          <w:rFonts w:ascii="Verdana" w:eastAsia="Times New Roman" w:hAnsi="Verdana"/>
          <w:sz w:val="22"/>
          <w:szCs w:val="22"/>
        </w:rPr>
        <w:t>9) gdy Wykonawca znajduje się w stanie zagrażającym niewypłacalnością lub przechodzi w stan likwidacji w celach innych niż przekształcenia przedsiębiorstwa lub połączenia się z innym przedsiębiorstwem.</w:t>
      </w:r>
    </w:p>
    <w:p w14:paraId="095C1339" w14:textId="77777777" w:rsidR="00085255" w:rsidRPr="00212BF1" w:rsidRDefault="00085255" w:rsidP="000317E2">
      <w:pPr>
        <w:widowControl/>
        <w:autoSpaceDE/>
        <w:autoSpaceDN/>
        <w:adjustRightInd/>
        <w:spacing w:line="360" w:lineRule="auto"/>
        <w:jc w:val="both"/>
        <w:rPr>
          <w:rFonts w:ascii="Verdana" w:eastAsia="Times New Roman" w:hAnsi="Verdana"/>
          <w:sz w:val="22"/>
          <w:szCs w:val="22"/>
        </w:rPr>
      </w:pPr>
      <w:r w:rsidRPr="00212BF1">
        <w:rPr>
          <w:rFonts w:ascii="Verdana" w:eastAsia="Times New Roman" w:hAnsi="Verdana"/>
          <w:sz w:val="22"/>
          <w:szCs w:val="22"/>
        </w:rPr>
        <w:t>3.</w:t>
      </w:r>
      <w:r w:rsidRPr="00212BF1">
        <w:rPr>
          <w:rFonts w:ascii="Verdana" w:eastAsia="Times New Roman" w:hAnsi="Verdana"/>
          <w:sz w:val="22"/>
          <w:szCs w:val="22"/>
        </w:rPr>
        <w:tab/>
        <w:t xml:space="preserve">Wykonawcy przysługuje prawo rozwiązania umowy ze skutkiem natychmiastowym </w:t>
      </w:r>
    </w:p>
    <w:p w14:paraId="2C5A2F73" w14:textId="77777777" w:rsidR="00085255" w:rsidRPr="00212BF1" w:rsidRDefault="00085255" w:rsidP="000317E2">
      <w:pPr>
        <w:widowControl/>
        <w:autoSpaceDE/>
        <w:autoSpaceDN/>
        <w:adjustRightInd/>
        <w:spacing w:line="360" w:lineRule="auto"/>
        <w:jc w:val="both"/>
        <w:rPr>
          <w:rFonts w:ascii="Verdana" w:eastAsia="Times New Roman" w:hAnsi="Verdana"/>
          <w:sz w:val="22"/>
          <w:szCs w:val="22"/>
        </w:rPr>
      </w:pPr>
      <w:r w:rsidRPr="00212BF1">
        <w:rPr>
          <w:rFonts w:ascii="Verdana" w:eastAsia="Times New Roman" w:hAnsi="Verdana"/>
          <w:sz w:val="22"/>
          <w:szCs w:val="22"/>
        </w:rPr>
        <w:t>w przypadku:</w:t>
      </w:r>
    </w:p>
    <w:p w14:paraId="1ADB1C08" w14:textId="77777777" w:rsidR="00085255" w:rsidRPr="00212BF1" w:rsidRDefault="00085255" w:rsidP="000317E2">
      <w:pPr>
        <w:widowControl/>
        <w:autoSpaceDE/>
        <w:autoSpaceDN/>
        <w:adjustRightInd/>
        <w:spacing w:line="360" w:lineRule="auto"/>
        <w:jc w:val="both"/>
        <w:rPr>
          <w:rFonts w:ascii="Verdana" w:eastAsia="Times New Roman" w:hAnsi="Verdana"/>
          <w:sz w:val="22"/>
          <w:szCs w:val="22"/>
        </w:rPr>
      </w:pPr>
      <w:r w:rsidRPr="00212BF1">
        <w:rPr>
          <w:rFonts w:ascii="Verdana" w:eastAsia="Times New Roman" w:hAnsi="Verdana"/>
          <w:sz w:val="22"/>
          <w:szCs w:val="22"/>
        </w:rPr>
        <w:t>1)</w:t>
      </w:r>
      <w:r w:rsidRPr="00212BF1">
        <w:rPr>
          <w:rFonts w:ascii="Verdana" w:eastAsia="Times New Roman" w:hAnsi="Verdana"/>
          <w:sz w:val="22"/>
          <w:szCs w:val="22"/>
        </w:rPr>
        <w:tab/>
        <w:t>gdy Zamawiający nie wywiązuje się z obowiązku zapłaty wynagrodzenia za należycie wykonaną usługę po upływie 30 dni od terminu wyznaczonego na zapłatę, pomimo pisemnego wezwania do zapłaty złożonego przez Wykonawcę,</w:t>
      </w:r>
    </w:p>
    <w:p w14:paraId="62CF1CCC" w14:textId="77777777" w:rsidR="00085255" w:rsidRPr="00212BF1" w:rsidRDefault="00085255" w:rsidP="000317E2">
      <w:pPr>
        <w:widowControl/>
        <w:autoSpaceDE/>
        <w:autoSpaceDN/>
        <w:adjustRightInd/>
        <w:spacing w:line="360" w:lineRule="auto"/>
        <w:jc w:val="both"/>
        <w:rPr>
          <w:rFonts w:ascii="Verdana" w:eastAsia="Times New Roman" w:hAnsi="Verdana"/>
          <w:sz w:val="22"/>
          <w:szCs w:val="22"/>
        </w:rPr>
      </w:pPr>
      <w:r w:rsidRPr="00212BF1">
        <w:rPr>
          <w:rFonts w:ascii="Verdana" w:eastAsia="Times New Roman" w:hAnsi="Verdana"/>
          <w:sz w:val="22"/>
          <w:szCs w:val="22"/>
        </w:rPr>
        <w:t>4.</w:t>
      </w:r>
      <w:r w:rsidRPr="00212BF1">
        <w:rPr>
          <w:rFonts w:ascii="Verdana" w:eastAsia="Times New Roman" w:hAnsi="Verdana"/>
          <w:sz w:val="22"/>
          <w:szCs w:val="22"/>
        </w:rPr>
        <w:tab/>
        <w:t>Rozwiązanie umowy ze skutkiem natychmiastowym powinno nastąpić w formie pisemnej, pod rygorem nieważności oraz powinno zawierać uzasadnienie wraz z terminem (datą pewną) określającym skutek rozwiązujący umowy.</w:t>
      </w:r>
    </w:p>
    <w:p w14:paraId="3E90994C" w14:textId="77777777" w:rsidR="00085255" w:rsidRPr="00212BF1" w:rsidRDefault="00085255" w:rsidP="000317E2">
      <w:pPr>
        <w:widowControl/>
        <w:autoSpaceDE/>
        <w:autoSpaceDN/>
        <w:adjustRightInd/>
        <w:spacing w:line="360" w:lineRule="auto"/>
        <w:jc w:val="both"/>
        <w:rPr>
          <w:rFonts w:ascii="Verdana" w:eastAsia="Times New Roman" w:hAnsi="Verdana"/>
          <w:sz w:val="22"/>
          <w:szCs w:val="22"/>
        </w:rPr>
      </w:pPr>
      <w:r w:rsidRPr="00212BF1">
        <w:rPr>
          <w:rFonts w:ascii="Verdana" w:eastAsia="Times New Roman" w:hAnsi="Verdana"/>
          <w:sz w:val="22"/>
          <w:szCs w:val="22"/>
        </w:rPr>
        <w:t>5.</w:t>
      </w:r>
      <w:r w:rsidRPr="00212BF1">
        <w:rPr>
          <w:rFonts w:ascii="Verdana" w:eastAsia="Times New Roman" w:hAnsi="Verdana"/>
          <w:sz w:val="22"/>
          <w:szCs w:val="22"/>
        </w:rPr>
        <w:tab/>
        <w:t>W przypadku rozwiązania umowy ze skutkiem natychmiastowym Zamawiający obowiązany jest do:</w:t>
      </w:r>
    </w:p>
    <w:p w14:paraId="4C55D49F" w14:textId="77777777" w:rsidR="00085255" w:rsidRPr="00212BF1" w:rsidRDefault="00085255" w:rsidP="000317E2">
      <w:pPr>
        <w:widowControl/>
        <w:autoSpaceDE/>
        <w:autoSpaceDN/>
        <w:adjustRightInd/>
        <w:spacing w:line="360" w:lineRule="auto"/>
        <w:jc w:val="both"/>
        <w:rPr>
          <w:rFonts w:ascii="Verdana" w:eastAsia="Times New Roman" w:hAnsi="Verdana"/>
          <w:sz w:val="22"/>
          <w:szCs w:val="22"/>
        </w:rPr>
      </w:pPr>
      <w:r w:rsidRPr="00212BF1">
        <w:rPr>
          <w:rFonts w:ascii="Verdana" w:eastAsia="Times New Roman" w:hAnsi="Verdana"/>
          <w:sz w:val="22"/>
          <w:szCs w:val="22"/>
        </w:rPr>
        <w:t>1)</w:t>
      </w:r>
      <w:r w:rsidRPr="00212BF1">
        <w:rPr>
          <w:rFonts w:ascii="Verdana" w:eastAsia="Times New Roman" w:hAnsi="Verdana"/>
          <w:sz w:val="22"/>
          <w:szCs w:val="22"/>
        </w:rPr>
        <w:tab/>
        <w:t>dokonania odbioru usługi przerwanej,</w:t>
      </w:r>
    </w:p>
    <w:p w14:paraId="13CAB3B4" w14:textId="77777777" w:rsidR="00085255" w:rsidRPr="00212BF1" w:rsidRDefault="00085255" w:rsidP="000317E2">
      <w:pPr>
        <w:widowControl/>
        <w:autoSpaceDE/>
        <w:autoSpaceDN/>
        <w:adjustRightInd/>
        <w:spacing w:line="360" w:lineRule="auto"/>
        <w:jc w:val="both"/>
        <w:rPr>
          <w:rFonts w:ascii="Verdana" w:eastAsia="Times New Roman" w:hAnsi="Verdana"/>
          <w:sz w:val="22"/>
          <w:szCs w:val="22"/>
        </w:rPr>
      </w:pPr>
      <w:r w:rsidRPr="00212BF1">
        <w:rPr>
          <w:rFonts w:ascii="Verdana" w:eastAsia="Times New Roman" w:hAnsi="Verdana"/>
          <w:sz w:val="22"/>
          <w:szCs w:val="22"/>
        </w:rPr>
        <w:lastRenderedPageBreak/>
        <w:t>2)</w:t>
      </w:r>
      <w:r w:rsidRPr="00212BF1">
        <w:rPr>
          <w:rFonts w:ascii="Verdana" w:eastAsia="Times New Roman" w:hAnsi="Verdana"/>
          <w:sz w:val="22"/>
          <w:szCs w:val="22"/>
        </w:rPr>
        <w:tab/>
        <w:t xml:space="preserve">dokonania zapłaty wynagrodzenia za usługi, które zostały wykonane przez Wykonawcę bez wad do terminu (daty pewnej), o którym mowa w ust. 5.1 powyżej. </w:t>
      </w:r>
    </w:p>
    <w:p w14:paraId="625CAEFF" w14:textId="2A31E011" w:rsidR="00085255" w:rsidRPr="00212BF1" w:rsidRDefault="00085255" w:rsidP="000317E2">
      <w:pPr>
        <w:widowControl/>
        <w:autoSpaceDE/>
        <w:autoSpaceDN/>
        <w:adjustRightInd/>
        <w:spacing w:line="360" w:lineRule="auto"/>
        <w:jc w:val="both"/>
        <w:rPr>
          <w:rFonts w:ascii="Verdana" w:eastAsia="Times New Roman" w:hAnsi="Verdana"/>
          <w:sz w:val="22"/>
          <w:szCs w:val="22"/>
        </w:rPr>
      </w:pPr>
      <w:r w:rsidRPr="00212BF1">
        <w:rPr>
          <w:rFonts w:ascii="Verdana" w:eastAsia="Times New Roman" w:hAnsi="Verdana"/>
          <w:sz w:val="22"/>
          <w:szCs w:val="22"/>
        </w:rPr>
        <w:t xml:space="preserve">6. Wezwanie, o którym mowa w ust. 2 pkt.1-3 powyżej musi nastąpić w formie pisemnej lub elektronicznej (e-mail). </w:t>
      </w:r>
    </w:p>
    <w:p w14:paraId="18B245BB" w14:textId="77777777" w:rsidR="00085255" w:rsidRPr="00212BF1" w:rsidRDefault="00085255" w:rsidP="000317E2">
      <w:pPr>
        <w:widowControl/>
        <w:autoSpaceDE/>
        <w:autoSpaceDN/>
        <w:adjustRightInd/>
        <w:spacing w:line="360" w:lineRule="auto"/>
        <w:jc w:val="both"/>
        <w:rPr>
          <w:rFonts w:ascii="Verdana" w:eastAsia="Times New Roman" w:hAnsi="Verdana"/>
          <w:sz w:val="22"/>
          <w:szCs w:val="22"/>
        </w:rPr>
      </w:pPr>
      <w:r w:rsidRPr="00212BF1">
        <w:rPr>
          <w:rFonts w:ascii="Verdana" w:eastAsia="Times New Roman" w:hAnsi="Verdana"/>
          <w:sz w:val="22"/>
          <w:szCs w:val="22"/>
        </w:rPr>
        <w:t xml:space="preserve">7.  Odstąpienie od umowy może nastąpić w terminie 30 dni od dnia upływu terminu dodatkowego określonego w ust. 2 pkt. 1 -3 powyżej, lub powzięcia przez Zamawiającego informacji      o zaistnieniu okoliczności określonych w ust. 2 pkt. 4-9 powyżej. Odstąpienie następuje poprzez złożenie pisemnego oświadczenia przez Zamawiającego. </w:t>
      </w:r>
    </w:p>
    <w:p w14:paraId="0A29C94A" w14:textId="77777777" w:rsidR="00085255" w:rsidRPr="00212BF1" w:rsidRDefault="00085255" w:rsidP="000317E2">
      <w:pPr>
        <w:widowControl/>
        <w:autoSpaceDE/>
        <w:autoSpaceDN/>
        <w:adjustRightInd/>
        <w:spacing w:line="360" w:lineRule="auto"/>
        <w:jc w:val="both"/>
        <w:rPr>
          <w:rFonts w:ascii="Verdana" w:eastAsia="Times New Roman" w:hAnsi="Verdana"/>
          <w:sz w:val="22"/>
          <w:szCs w:val="22"/>
        </w:rPr>
      </w:pPr>
      <w:r w:rsidRPr="00212BF1">
        <w:rPr>
          <w:rFonts w:ascii="Verdana" w:eastAsia="Times New Roman" w:hAnsi="Verdana"/>
          <w:sz w:val="22"/>
          <w:szCs w:val="22"/>
        </w:rPr>
        <w:t>8. Odstąpienie od umowy wywołuje ten skutek, że Wykonawca może żądać jedynie wynagrodzenia należnego mu z tytułu prawidłowego wykonania części Umowy do dnia wygaśnięcia Umowy na skutek odstąpienia.</w:t>
      </w:r>
    </w:p>
    <w:p w14:paraId="001BD1C3" w14:textId="43F2BB44" w:rsidR="00085255" w:rsidRPr="00212BF1" w:rsidRDefault="00085255" w:rsidP="000317E2">
      <w:pPr>
        <w:widowControl/>
        <w:autoSpaceDE/>
        <w:autoSpaceDN/>
        <w:adjustRightInd/>
        <w:spacing w:line="360" w:lineRule="auto"/>
        <w:jc w:val="both"/>
        <w:rPr>
          <w:rFonts w:ascii="Verdana" w:eastAsia="Times New Roman" w:hAnsi="Verdana"/>
          <w:sz w:val="22"/>
          <w:szCs w:val="22"/>
        </w:rPr>
      </w:pPr>
      <w:r w:rsidRPr="00212BF1">
        <w:rPr>
          <w:rFonts w:ascii="Verdana" w:eastAsia="Times New Roman" w:hAnsi="Verdana"/>
          <w:sz w:val="22"/>
          <w:szCs w:val="22"/>
        </w:rPr>
        <w:t>9. W przypadku odstąpienia od umowy z przyczyn określonych w ust. 2 pkt. 1-5 powyżej Zamawiający zachowuje prawo zastosowania postanowień § 16 ust. 2 pkt 1,2</w:t>
      </w:r>
      <w:r w:rsidR="00527524">
        <w:rPr>
          <w:rFonts w:ascii="Verdana" w:eastAsia="Times New Roman" w:hAnsi="Verdana"/>
          <w:sz w:val="22"/>
          <w:szCs w:val="22"/>
        </w:rPr>
        <w:t xml:space="preserve"> umowy</w:t>
      </w:r>
      <w:r w:rsidRPr="00212BF1">
        <w:rPr>
          <w:rFonts w:ascii="Verdana" w:eastAsia="Times New Roman" w:hAnsi="Verdana"/>
          <w:sz w:val="22"/>
          <w:szCs w:val="22"/>
        </w:rPr>
        <w:t>.</w:t>
      </w:r>
    </w:p>
    <w:p w14:paraId="464AC9F5" w14:textId="77777777" w:rsidR="00085255" w:rsidRPr="00212BF1" w:rsidRDefault="00085255" w:rsidP="000317E2">
      <w:pPr>
        <w:widowControl/>
        <w:suppressAutoHyphens/>
        <w:autoSpaceDN/>
        <w:adjustRightInd/>
        <w:spacing w:line="360" w:lineRule="auto"/>
        <w:jc w:val="both"/>
        <w:rPr>
          <w:rFonts w:ascii="Verdana" w:eastAsia="Times New Roman" w:hAnsi="Verdana"/>
          <w:sz w:val="22"/>
          <w:szCs w:val="22"/>
          <w:lang w:eastAsia="hi-IN" w:bidi="hi-IN"/>
        </w:rPr>
      </w:pPr>
      <w:r w:rsidRPr="00212BF1">
        <w:rPr>
          <w:rFonts w:ascii="Verdana" w:eastAsia="Times New Roman" w:hAnsi="Verdana"/>
          <w:sz w:val="22"/>
          <w:szCs w:val="22"/>
        </w:rPr>
        <w:t xml:space="preserve">10. </w:t>
      </w:r>
      <w:r w:rsidRPr="00212BF1">
        <w:rPr>
          <w:rFonts w:ascii="Verdana" w:eastAsia="Times New Roman" w:hAnsi="Verdana"/>
          <w:sz w:val="22"/>
          <w:szCs w:val="22"/>
          <w:lang w:eastAsia="hi-IN" w:bidi="hi-IN"/>
        </w:rPr>
        <w:t>Z tytułu rozwiązania umowy przez Zamawiającego w przypadkach określonych w ust. 2 Wykonawcy nie przysługuje względem Zamawiającego żadne roszczenie, w szczególności kary umowne, z zastrzeżeniem ust. 4 powyżej.</w:t>
      </w:r>
    </w:p>
    <w:p w14:paraId="3E32849C" w14:textId="77777777" w:rsidR="00085255" w:rsidRPr="00212BF1" w:rsidRDefault="00085255" w:rsidP="000317E2">
      <w:pPr>
        <w:widowControl/>
        <w:autoSpaceDN/>
        <w:adjustRightInd/>
        <w:spacing w:line="360" w:lineRule="auto"/>
        <w:jc w:val="center"/>
        <w:rPr>
          <w:rFonts w:ascii="Verdana" w:eastAsia="Times New Roman" w:hAnsi="Verdana"/>
          <w:b/>
          <w:bCs/>
          <w:sz w:val="22"/>
          <w:szCs w:val="22"/>
          <w:lang w:eastAsia="hi-IN" w:bidi="hi-IN"/>
        </w:rPr>
      </w:pPr>
    </w:p>
    <w:p w14:paraId="33163D46" w14:textId="77777777" w:rsidR="00085255" w:rsidRPr="00212BF1" w:rsidRDefault="00085255" w:rsidP="000317E2">
      <w:pPr>
        <w:widowControl/>
        <w:autoSpaceDN/>
        <w:adjustRightInd/>
        <w:spacing w:line="360" w:lineRule="auto"/>
        <w:jc w:val="center"/>
        <w:rPr>
          <w:rFonts w:ascii="Verdana" w:eastAsia="Times New Roman" w:hAnsi="Verdana"/>
          <w:b/>
          <w:bCs/>
          <w:sz w:val="22"/>
          <w:szCs w:val="22"/>
          <w:lang w:eastAsia="hi-IN" w:bidi="hi-IN"/>
        </w:rPr>
      </w:pPr>
      <w:r w:rsidRPr="00212BF1">
        <w:rPr>
          <w:rFonts w:ascii="Verdana" w:eastAsia="Times New Roman" w:hAnsi="Verdana"/>
          <w:b/>
          <w:bCs/>
          <w:sz w:val="22"/>
          <w:szCs w:val="22"/>
          <w:lang w:eastAsia="hi-IN" w:bidi="hi-IN"/>
        </w:rPr>
        <w:t>§ 18</w:t>
      </w:r>
    </w:p>
    <w:p w14:paraId="77396FC8" w14:textId="77777777" w:rsidR="00085255" w:rsidRPr="00212BF1" w:rsidRDefault="00085255" w:rsidP="000317E2">
      <w:pPr>
        <w:widowControl/>
        <w:autoSpaceDN/>
        <w:adjustRightInd/>
        <w:spacing w:line="360" w:lineRule="auto"/>
        <w:jc w:val="center"/>
        <w:rPr>
          <w:rFonts w:ascii="Verdana" w:eastAsia="Times New Roman" w:hAnsi="Verdana"/>
          <w:b/>
          <w:bCs/>
          <w:sz w:val="22"/>
          <w:szCs w:val="22"/>
          <w:lang w:eastAsia="hi-IN" w:bidi="hi-IN"/>
        </w:rPr>
      </w:pPr>
      <w:r w:rsidRPr="00212BF1">
        <w:rPr>
          <w:rFonts w:ascii="Verdana" w:eastAsia="Times New Roman" w:hAnsi="Verdana"/>
          <w:b/>
          <w:bCs/>
          <w:sz w:val="22"/>
          <w:szCs w:val="22"/>
          <w:lang w:eastAsia="hi-IN" w:bidi="hi-IN"/>
        </w:rPr>
        <w:t>Zmiany umowy</w:t>
      </w:r>
    </w:p>
    <w:p w14:paraId="2E80FD84" w14:textId="77777777" w:rsidR="00C43814" w:rsidRPr="00212BF1" w:rsidRDefault="00C43814" w:rsidP="000317E2">
      <w:pPr>
        <w:numPr>
          <w:ilvl w:val="1"/>
          <w:numId w:val="46"/>
        </w:numPr>
        <w:pBdr>
          <w:top w:val="nil"/>
          <w:left w:val="nil"/>
          <w:bottom w:val="nil"/>
          <w:right w:val="nil"/>
          <w:between w:val="nil"/>
          <w:bar w:val="nil"/>
        </w:pBdr>
        <w:tabs>
          <w:tab w:val="left" w:pos="426"/>
        </w:tabs>
        <w:suppressAutoHyphens/>
        <w:autoSpaceDE/>
        <w:autoSpaceDN/>
        <w:adjustRightInd/>
        <w:spacing w:line="360" w:lineRule="auto"/>
        <w:ind w:left="426" w:hanging="426"/>
        <w:contextualSpacing/>
        <w:jc w:val="both"/>
        <w:rPr>
          <w:rFonts w:ascii="Verdana" w:eastAsia="Arial Unicode MS" w:hAnsi="Verdana" w:cs="Arial Unicode MS"/>
          <w:kern w:val="3"/>
          <w:sz w:val="22"/>
          <w:szCs w:val="22"/>
          <w:u w:color="000000"/>
          <w:bdr w:val="nil"/>
        </w:rPr>
      </w:pPr>
      <w:r w:rsidRPr="00212BF1">
        <w:rPr>
          <w:rFonts w:ascii="Verdana" w:eastAsia="Arial Unicode MS" w:hAnsi="Verdana" w:cs="Arial Unicode MS"/>
          <w:color w:val="000000"/>
          <w:kern w:val="3"/>
          <w:sz w:val="22"/>
          <w:szCs w:val="22"/>
          <w:u w:color="000000"/>
          <w:bdr w:val="nil"/>
        </w:rPr>
        <w:t>Każda zmiana niniejszej umowy wymaga formy pisemnego aneksu – pod rygorem nieważności. Niedo</w:t>
      </w:r>
      <w:r w:rsidRPr="00212BF1">
        <w:rPr>
          <w:rFonts w:ascii="Verdana" w:eastAsia="Arial Unicode MS" w:hAnsi="Verdana" w:cs="Arial Unicode MS"/>
          <w:color w:val="000000"/>
          <w:kern w:val="3"/>
          <w:sz w:val="22"/>
          <w:szCs w:val="22"/>
          <w:u w:color="000000"/>
          <w:bdr w:val="nil"/>
        </w:rPr>
        <w:softHyphen/>
        <w:t>puszczalne są jednak, pod rygorem nieważności, zmiany postanowień zawartej umowy oraz wprowa</w:t>
      </w:r>
      <w:r w:rsidRPr="00212BF1">
        <w:rPr>
          <w:rFonts w:ascii="Verdana" w:eastAsia="Arial Unicode MS" w:hAnsi="Verdana" w:cs="Arial Unicode MS"/>
          <w:color w:val="000000"/>
          <w:kern w:val="3"/>
          <w:sz w:val="22"/>
          <w:szCs w:val="22"/>
          <w:u w:color="000000"/>
          <w:bdr w:val="nil"/>
        </w:rPr>
        <w:softHyphen/>
        <w:t>dzenie nowych postanowień do umowy, jeżeli przy ich uwzględnieniu należałoby zmienić treść oferty, na podstawie której dokonano wyboru Wykonawcy chyba, że Zamawiający przewidział możliwość do</w:t>
      </w:r>
      <w:r w:rsidRPr="00212BF1">
        <w:rPr>
          <w:rFonts w:ascii="Verdana" w:eastAsia="Arial Unicode MS" w:hAnsi="Verdana" w:cs="Arial Unicode MS"/>
          <w:color w:val="000000"/>
          <w:kern w:val="3"/>
          <w:sz w:val="22"/>
          <w:szCs w:val="22"/>
          <w:u w:color="000000"/>
          <w:bdr w:val="nil"/>
        </w:rPr>
        <w:softHyphen/>
        <w:t>konania takiej zmiany.</w:t>
      </w:r>
    </w:p>
    <w:p w14:paraId="258A6B8D" w14:textId="77777777" w:rsidR="00C43814" w:rsidRPr="00212BF1" w:rsidRDefault="00C43814" w:rsidP="000317E2">
      <w:pPr>
        <w:numPr>
          <w:ilvl w:val="1"/>
          <w:numId w:val="46"/>
        </w:numPr>
        <w:pBdr>
          <w:top w:val="nil"/>
          <w:left w:val="nil"/>
          <w:bottom w:val="nil"/>
          <w:right w:val="nil"/>
          <w:between w:val="nil"/>
          <w:bar w:val="nil"/>
        </w:pBdr>
        <w:tabs>
          <w:tab w:val="left" w:pos="426"/>
        </w:tabs>
        <w:suppressAutoHyphens/>
        <w:autoSpaceDE/>
        <w:autoSpaceDN/>
        <w:adjustRightInd/>
        <w:spacing w:line="360" w:lineRule="auto"/>
        <w:ind w:left="426" w:hanging="426"/>
        <w:contextualSpacing/>
        <w:jc w:val="both"/>
        <w:rPr>
          <w:rFonts w:ascii="Verdana" w:eastAsia="Arial Unicode MS" w:hAnsi="Verdana" w:cs="Arial Unicode MS"/>
          <w:kern w:val="3"/>
          <w:sz w:val="22"/>
          <w:szCs w:val="22"/>
          <w:u w:color="000000"/>
          <w:bdr w:val="nil"/>
        </w:rPr>
      </w:pPr>
      <w:r w:rsidRPr="00212BF1">
        <w:rPr>
          <w:rFonts w:ascii="Verdana" w:eastAsia="Arial Unicode MS" w:hAnsi="Verdana" w:cs="Arial Unicode MS"/>
          <w:color w:val="000000"/>
          <w:kern w:val="3"/>
          <w:sz w:val="22"/>
          <w:szCs w:val="22"/>
          <w:u w:color="000000"/>
          <w:bdr w:val="nil"/>
        </w:rPr>
        <w:t>W razie wystąpienia okoliczności niezależnych od Stron umowy powodujących konieczności wprowa</w:t>
      </w:r>
      <w:r w:rsidRPr="00212BF1">
        <w:rPr>
          <w:rFonts w:ascii="Verdana" w:eastAsia="Arial Unicode MS" w:hAnsi="Verdana" w:cs="Arial Unicode MS"/>
          <w:color w:val="000000"/>
          <w:kern w:val="3"/>
          <w:sz w:val="22"/>
          <w:szCs w:val="22"/>
          <w:u w:color="000000"/>
          <w:bdr w:val="nil"/>
        </w:rPr>
        <w:softHyphen/>
        <w:t>dzenia zmian do przedmiotu umowy, Strony dokonują zmian w umowie niezbędnych dla prawidłowej realizacji przedmiotu zamówienia.</w:t>
      </w:r>
    </w:p>
    <w:p w14:paraId="4A4CB559" w14:textId="77777777" w:rsidR="00C43814" w:rsidRPr="00212BF1" w:rsidRDefault="00C43814" w:rsidP="000317E2">
      <w:pPr>
        <w:numPr>
          <w:ilvl w:val="1"/>
          <w:numId w:val="46"/>
        </w:numPr>
        <w:pBdr>
          <w:top w:val="nil"/>
          <w:left w:val="nil"/>
          <w:bottom w:val="nil"/>
          <w:right w:val="nil"/>
          <w:between w:val="nil"/>
          <w:bar w:val="nil"/>
        </w:pBdr>
        <w:tabs>
          <w:tab w:val="left" w:pos="426"/>
        </w:tabs>
        <w:suppressAutoHyphens/>
        <w:autoSpaceDE/>
        <w:autoSpaceDN/>
        <w:adjustRightInd/>
        <w:spacing w:line="360" w:lineRule="auto"/>
        <w:ind w:left="426" w:hanging="426"/>
        <w:contextualSpacing/>
        <w:jc w:val="both"/>
        <w:rPr>
          <w:rFonts w:ascii="Verdana" w:eastAsia="Arial Unicode MS" w:hAnsi="Verdana" w:cs="Arial Unicode MS"/>
          <w:kern w:val="3"/>
          <w:sz w:val="22"/>
          <w:szCs w:val="22"/>
          <w:u w:color="000000"/>
          <w:bdr w:val="nil"/>
        </w:rPr>
      </w:pPr>
      <w:r w:rsidRPr="00212BF1">
        <w:rPr>
          <w:rFonts w:ascii="Verdana" w:eastAsia="Arial Unicode MS" w:hAnsi="Verdana" w:cs="Arial Unicode MS"/>
          <w:color w:val="000000"/>
          <w:kern w:val="3"/>
          <w:sz w:val="22"/>
          <w:szCs w:val="22"/>
          <w:u w:color="000000"/>
          <w:bdr w:val="nil"/>
        </w:rPr>
        <w:t xml:space="preserve">Zamawiający, poza możliwością zmiany niniejszej umowy w przypadkach określonych w art. 455 ustawy </w:t>
      </w:r>
      <w:proofErr w:type="spellStart"/>
      <w:r w:rsidRPr="00212BF1">
        <w:rPr>
          <w:rFonts w:ascii="Verdana" w:eastAsia="Arial Unicode MS" w:hAnsi="Verdana" w:cs="Arial Unicode MS"/>
          <w:color w:val="000000"/>
          <w:kern w:val="3"/>
          <w:sz w:val="22"/>
          <w:szCs w:val="22"/>
          <w:u w:color="000000"/>
          <w:bdr w:val="nil"/>
        </w:rPr>
        <w:t>Pzp</w:t>
      </w:r>
      <w:proofErr w:type="spellEnd"/>
      <w:r w:rsidRPr="00212BF1">
        <w:rPr>
          <w:rFonts w:ascii="Verdana" w:eastAsia="Arial Unicode MS" w:hAnsi="Verdana" w:cs="Arial Unicode MS"/>
          <w:color w:val="000000"/>
          <w:kern w:val="3"/>
          <w:sz w:val="22"/>
          <w:szCs w:val="22"/>
          <w:u w:color="000000"/>
          <w:bdr w:val="nil"/>
        </w:rPr>
        <w:t xml:space="preserve"> przewiduje również możliwość dokonywania zmian postanowień umowy w poniższych okolicznościach:</w:t>
      </w:r>
    </w:p>
    <w:p w14:paraId="60896293" w14:textId="33FF688A" w:rsidR="00A521A5" w:rsidRPr="0026792A" w:rsidRDefault="00C43814" w:rsidP="003B01D1">
      <w:pPr>
        <w:numPr>
          <w:ilvl w:val="1"/>
          <w:numId w:val="44"/>
        </w:numPr>
        <w:pBdr>
          <w:top w:val="nil"/>
          <w:left w:val="nil"/>
          <w:bottom w:val="nil"/>
          <w:right w:val="nil"/>
          <w:between w:val="nil"/>
          <w:bar w:val="nil"/>
        </w:pBdr>
        <w:tabs>
          <w:tab w:val="clear" w:pos="738"/>
          <w:tab w:val="left" w:pos="426"/>
          <w:tab w:val="left" w:pos="1276"/>
        </w:tabs>
        <w:suppressAutoHyphens/>
        <w:autoSpaceDE/>
        <w:autoSpaceDN/>
        <w:adjustRightInd/>
        <w:spacing w:line="360" w:lineRule="auto"/>
        <w:ind w:left="0" w:firstLine="0"/>
        <w:contextualSpacing/>
        <w:jc w:val="both"/>
        <w:rPr>
          <w:rFonts w:ascii="Verdana" w:eastAsia="Arial Unicode MS" w:hAnsi="Verdana" w:cs="Arial Unicode MS"/>
          <w:kern w:val="3"/>
          <w:sz w:val="22"/>
          <w:szCs w:val="22"/>
          <w:u w:color="000000"/>
          <w:bdr w:val="nil"/>
        </w:rPr>
      </w:pPr>
      <w:r w:rsidRPr="00212BF1">
        <w:rPr>
          <w:rFonts w:ascii="Verdana" w:eastAsia="Arial Unicode MS" w:hAnsi="Verdana" w:cs="Arial Unicode MS"/>
          <w:color w:val="000000"/>
          <w:kern w:val="3"/>
          <w:sz w:val="22"/>
          <w:szCs w:val="22"/>
          <w:u w:color="000000"/>
          <w:bdr w:val="nil"/>
        </w:rPr>
        <w:t>W przypadku zmiany powszechnie obowiązujących przepisów prawa w zakresie mającym wpływ na realizację umo</w:t>
      </w:r>
      <w:r w:rsidRPr="00212BF1">
        <w:rPr>
          <w:rFonts w:ascii="Verdana" w:eastAsia="Arial Unicode MS" w:hAnsi="Verdana" w:cs="Arial Unicode MS"/>
          <w:color w:val="000000"/>
          <w:kern w:val="3"/>
          <w:sz w:val="22"/>
          <w:szCs w:val="22"/>
          <w:u w:color="000000"/>
          <w:bdr w:val="nil"/>
        </w:rPr>
        <w:softHyphen/>
        <w:t>wy</w:t>
      </w:r>
      <w:r w:rsidRPr="0026792A">
        <w:rPr>
          <w:rFonts w:ascii="Verdana" w:eastAsia="Arial Unicode MS" w:hAnsi="Verdana" w:cs="Arial Unicode MS"/>
          <w:color w:val="000000"/>
          <w:kern w:val="3"/>
          <w:sz w:val="22"/>
          <w:szCs w:val="22"/>
          <w:u w:color="000000"/>
          <w:bdr w:val="nil"/>
        </w:rPr>
        <w:t>.</w:t>
      </w:r>
      <w:r w:rsidR="00A521A5" w:rsidRPr="0026792A">
        <w:rPr>
          <w:rFonts w:ascii="Verdana" w:eastAsia="Calibri" w:hAnsi="Verdana"/>
          <w:sz w:val="22"/>
          <w:szCs w:val="22"/>
          <w:lang w:eastAsia="en-US"/>
        </w:rPr>
        <w:t xml:space="preserve"> </w:t>
      </w:r>
      <w:r w:rsidR="003B01D1" w:rsidRPr="0026792A">
        <w:rPr>
          <w:rFonts w:ascii="Verdana" w:eastAsia="Calibri" w:hAnsi="Verdana"/>
          <w:sz w:val="22"/>
          <w:szCs w:val="22"/>
          <w:lang w:eastAsia="en-US"/>
        </w:rPr>
        <w:t>Z</w:t>
      </w:r>
      <w:r w:rsidR="00A521A5" w:rsidRPr="0026792A">
        <w:rPr>
          <w:rFonts w:ascii="Verdana" w:eastAsia="Calibri" w:hAnsi="Verdana"/>
          <w:sz w:val="22"/>
          <w:szCs w:val="22"/>
          <w:lang w:eastAsia="en-US"/>
        </w:rPr>
        <w:t xml:space="preserve">mianą powszechnie obowiązujących przepisów prawa w takim zakresie, w jakim będzie to niezbędne w celu dostosowania postanowień umowy do zaistniałego stanu prawnego lub faktycznego, </w:t>
      </w:r>
      <w:r w:rsidR="00A521A5" w:rsidRPr="0026792A">
        <w:rPr>
          <w:rFonts w:ascii="Verdana" w:eastAsia="Times New Roman" w:hAnsi="Verdana"/>
          <w:sz w:val="22"/>
          <w:szCs w:val="22"/>
        </w:rPr>
        <w:t>za wyjątkiem zmiany stawki opłaty</w:t>
      </w:r>
      <w:r w:rsidR="00A521A5" w:rsidRPr="0026792A">
        <w:rPr>
          <w:rFonts w:ascii="Verdana" w:eastAsia="Times New Roman" w:hAnsi="Verdana"/>
          <w:sz w:val="22"/>
          <w:szCs w:val="22"/>
          <w:shd w:val="clear" w:color="auto" w:fill="FFFFFF"/>
        </w:rPr>
        <w:t xml:space="preserve"> </w:t>
      </w:r>
      <w:r w:rsidR="00A521A5" w:rsidRPr="0026792A">
        <w:rPr>
          <w:rFonts w:ascii="Verdana" w:eastAsia="Times New Roman" w:hAnsi="Verdana"/>
          <w:sz w:val="22"/>
          <w:szCs w:val="22"/>
          <w:lang w:bidi="hi-IN"/>
        </w:rPr>
        <w:t>za korzystanie ze środowiska</w:t>
      </w:r>
      <w:r w:rsidR="003B01D1" w:rsidRPr="0026792A">
        <w:rPr>
          <w:rFonts w:ascii="Verdana" w:eastAsia="Calibri" w:hAnsi="Verdana"/>
          <w:sz w:val="22"/>
          <w:szCs w:val="22"/>
          <w:lang w:eastAsia="en-US"/>
        </w:rPr>
        <w:t>.</w:t>
      </w:r>
    </w:p>
    <w:p w14:paraId="4EF56AD3" w14:textId="52936B81" w:rsidR="00C43814" w:rsidRPr="00212BF1" w:rsidRDefault="00C43814" w:rsidP="00527524">
      <w:pPr>
        <w:numPr>
          <w:ilvl w:val="1"/>
          <w:numId w:val="45"/>
        </w:numPr>
        <w:pBdr>
          <w:top w:val="nil"/>
          <w:left w:val="nil"/>
          <w:bottom w:val="nil"/>
          <w:right w:val="nil"/>
          <w:between w:val="nil"/>
          <w:bar w:val="nil"/>
        </w:pBdr>
        <w:tabs>
          <w:tab w:val="left" w:pos="1276"/>
        </w:tabs>
        <w:suppressAutoHyphens/>
        <w:autoSpaceDE/>
        <w:autoSpaceDN/>
        <w:adjustRightInd/>
        <w:spacing w:line="360" w:lineRule="auto"/>
        <w:ind w:left="0" w:firstLine="0"/>
        <w:contextualSpacing/>
        <w:jc w:val="both"/>
        <w:rPr>
          <w:rFonts w:ascii="Verdana" w:eastAsia="Arial Unicode MS" w:hAnsi="Verdana" w:cs="Arial Unicode MS"/>
          <w:color w:val="000000"/>
          <w:kern w:val="3"/>
          <w:sz w:val="22"/>
          <w:szCs w:val="22"/>
          <w:u w:color="000000"/>
          <w:bdr w:val="nil"/>
        </w:rPr>
      </w:pPr>
      <w:r w:rsidRPr="00212BF1">
        <w:rPr>
          <w:rFonts w:ascii="Verdana" w:eastAsia="Arial Unicode MS" w:hAnsi="Verdana" w:cs="Arial Unicode MS"/>
          <w:color w:val="000000"/>
          <w:kern w:val="3"/>
          <w:sz w:val="22"/>
          <w:szCs w:val="22"/>
          <w:u w:color="000000"/>
          <w:bdr w:val="nil"/>
        </w:rPr>
        <w:t xml:space="preserve">W przypadku wystąpienia uzasadnionych zmian w zakresie sposobu </w:t>
      </w:r>
      <w:r w:rsidRPr="00212BF1">
        <w:rPr>
          <w:rFonts w:ascii="Verdana" w:eastAsia="Arial Unicode MS" w:hAnsi="Verdana" w:cs="Arial Unicode MS"/>
          <w:color w:val="000000"/>
          <w:kern w:val="3"/>
          <w:sz w:val="22"/>
          <w:szCs w:val="22"/>
          <w:u w:color="000000"/>
          <w:bdr w:val="nil"/>
        </w:rPr>
        <w:lastRenderedPageBreak/>
        <w:t>wykonania przedmiotu zamówienia proponowa</w:t>
      </w:r>
      <w:r w:rsidRPr="00212BF1">
        <w:rPr>
          <w:rFonts w:ascii="Verdana" w:eastAsia="Arial Unicode MS" w:hAnsi="Verdana" w:cs="Arial Unicode MS"/>
          <w:color w:val="000000"/>
          <w:kern w:val="3"/>
          <w:sz w:val="22"/>
          <w:szCs w:val="22"/>
          <w:u w:color="000000"/>
          <w:bdr w:val="nil"/>
        </w:rPr>
        <w:softHyphen/>
        <w:t>nych przez Zamawiającego lub Wykonawcę.</w:t>
      </w:r>
    </w:p>
    <w:p w14:paraId="380FEFB4" w14:textId="77777777" w:rsidR="00C43814" w:rsidRPr="00212BF1" w:rsidRDefault="00C43814" w:rsidP="00527524">
      <w:pPr>
        <w:numPr>
          <w:ilvl w:val="1"/>
          <w:numId w:val="45"/>
        </w:numPr>
        <w:pBdr>
          <w:top w:val="nil"/>
          <w:left w:val="nil"/>
          <w:bottom w:val="nil"/>
          <w:right w:val="nil"/>
          <w:between w:val="nil"/>
          <w:bar w:val="nil"/>
        </w:pBdr>
        <w:tabs>
          <w:tab w:val="left" w:pos="426"/>
          <w:tab w:val="left" w:pos="1276"/>
        </w:tabs>
        <w:suppressAutoHyphens/>
        <w:autoSpaceDE/>
        <w:autoSpaceDN/>
        <w:adjustRightInd/>
        <w:spacing w:line="360" w:lineRule="auto"/>
        <w:ind w:left="0" w:firstLine="0"/>
        <w:contextualSpacing/>
        <w:jc w:val="both"/>
        <w:rPr>
          <w:rFonts w:ascii="Verdana" w:eastAsia="Arial Unicode MS" w:hAnsi="Verdana" w:cs="Arial Unicode MS"/>
          <w:color w:val="000000"/>
          <w:kern w:val="3"/>
          <w:sz w:val="22"/>
          <w:szCs w:val="22"/>
          <w:u w:color="000000"/>
          <w:bdr w:val="nil"/>
        </w:rPr>
      </w:pPr>
      <w:r w:rsidRPr="00212BF1">
        <w:rPr>
          <w:rFonts w:ascii="Verdana" w:eastAsia="Arial Unicode MS" w:hAnsi="Verdana" w:cs="Arial Unicode MS"/>
          <w:color w:val="000000"/>
          <w:kern w:val="3"/>
          <w:sz w:val="22"/>
          <w:szCs w:val="22"/>
          <w:u w:color="000000"/>
          <w:bdr w:val="nil"/>
        </w:rPr>
        <w:t>zmiana terminów i sposobu wykonywania usługi wynikających z działania siły wyższej, w szczególności katastrofy naturalnej, strajku, pożaru, eksplozji, wojny, ataku terrorystycznego, epidemii, którego to zdarzenia nie można było przewidzieć, a które zagraża bezpośrednio życiu lub zdrowiu ludzi lub grożącego powstaniem szkody o znacznych rozmiarach. Termin zostanie wydłużony o udokumentowaną liczbę dni działania siły wyższej.</w:t>
      </w:r>
    </w:p>
    <w:p w14:paraId="42745BF7" w14:textId="01702344" w:rsidR="00A521A5" w:rsidRPr="00212BF1" w:rsidRDefault="00A521A5" w:rsidP="00527524">
      <w:pPr>
        <w:numPr>
          <w:ilvl w:val="1"/>
          <w:numId w:val="45"/>
        </w:numPr>
        <w:pBdr>
          <w:top w:val="nil"/>
          <w:left w:val="nil"/>
          <w:bottom w:val="nil"/>
          <w:right w:val="nil"/>
          <w:between w:val="nil"/>
          <w:bar w:val="nil"/>
        </w:pBdr>
        <w:tabs>
          <w:tab w:val="left" w:pos="426"/>
          <w:tab w:val="left" w:pos="1276"/>
        </w:tabs>
        <w:suppressAutoHyphens/>
        <w:autoSpaceDE/>
        <w:autoSpaceDN/>
        <w:adjustRightInd/>
        <w:spacing w:line="360" w:lineRule="auto"/>
        <w:ind w:left="0" w:firstLine="0"/>
        <w:contextualSpacing/>
        <w:jc w:val="both"/>
        <w:rPr>
          <w:rFonts w:ascii="Verdana" w:eastAsia="Arial Unicode MS" w:hAnsi="Verdana" w:cs="Arial Unicode MS"/>
          <w:color w:val="000000"/>
          <w:kern w:val="3"/>
          <w:sz w:val="22"/>
          <w:szCs w:val="22"/>
          <w:u w:color="000000"/>
          <w:bdr w:val="nil"/>
        </w:rPr>
      </w:pPr>
      <w:r w:rsidRPr="00212BF1">
        <w:rPr>
          <w:rFonts w:ascii="Verdana" w:eastAsia="Arial Unicode MS" w:hAnsi="Verdana" w:cs="Arial Unicode MS"/>
          <w:color w:val="000000"/>
          <w:kern w:val="3"/>
          <w:sz w:val="22"/>
          <w:szCs w:val="22"/>
          <w:u w:color="000000"/>
          <w:bdr w:val="nil"/>
        </w:rPr>
        <w:t>Strony przewidują możliwość zmian instalacji wskazanych w załączniku nr 4 do umowy, do których Wykonawca przekazuje odebrane odpady komunalne.</w:t>
      </w:r>
    </w:p>
    <w:p w14:paraId="566B9811" w14:textId="77777777" w:rsidR="00C43814" w:rsidRPr="00212BF1" w:rsidRDefault="00C43814" w:rsidP="00527524">
      <w:pPr>
        <w:numPr>
          <w:ilvl w:val="1"/>
          <w:numId w:val="45"/>
        </w:numPr>
        <w:pBdr>
          <w:top w:val="nil"/>
          <w:left w:val="nil"/>
          <w:bottom w:val="nil"/>
          <w:right w:val="nil"/>
          <w:between w:val="nil"/>
          <w:bar w:val="nil"/>
        </w:pBdr>
        <w:tabs>
          <w:tab w:val="left" w:pos="426"/>
          <w:tab w:val="left" w:pos="1276"/>
        </w:tabs>
        <w:suppressAutoHyphens/>
        <w:autoSpaceDE/>
        <w:autoSpaceDN/>
        <w:adjustRightInd/>
        <w:spacing w:line="360" w:lineRule="auto"/>
        <w:ind w:left="0" w:firstLine="0"/>
        <w:contextualSpacing/>
        <w:jc w:val="both"/>
        <w:rPr>
          <w:rFonts w:ascii="Verdana" w:eastAsia="Arial Unicode MS" w:hAnsi="Verdana" w:cs="Arial Unicode MS"/>
          <w:kern w:val="3"/>
          <w:sz w:val="22"/>
          <w:szCs w:val="22"/>
          <w:u w:color="000000"/>
          <w:bdr w:val="nil"/>
        </w:rPr>
      </w:pPr>
      <w:r w:rsidRPr="00212BF1">
        <w:rPr>
          <w:rFonts w:ascii="Verdana" w:eastAsia="Arial Unicode MS" w:hAnsi="Verdana" w:cs="Arial Unicode MS"/>
          <w:kern w:val="3"/>
          <w:sz w:val="22"/>
          <w:szCs w:val="22"/>
          <w:u w:color="000000"/>
          <w:bdr w:val="nil"/>
        </w:rPr>
        <w:t>Zmiana terminu w przypadku kiedy wydłuży się nadmiernie procedura wyłonienia Wykonawcy na kolejny okres w wyniku okoliczności niezawinionych przez Zamawiającego a wymagane będzie utrzymanie charakteru ciągłego usługi. Termin zostanie wydłużony o ilość dni mających wpływ na wydłużenie procedury.</w:t>
      </w:r>
    </w:p>
    <w:p w14:paraId="776F5C6D" w14:textId="77777777" w:rsidR="00C43814" w:rsidRPr="00212BF1" w:rsidRDefault="00C43814" w:rsidP="00527524">
      <w:pPr>
        <w:numPr>
          <w:ilvl w:val="1"/>
          <w:numId w:val="45"/>
        </w:numPr>
        <w:pBdr>
          <w:top w:val="nil"/>
          <w:left w:val="nil"/>
          <w:bottom w:val="nil"/>
          <w:right w:val="nil"/>
          <w:between w:val="nil"/>
          <w:bar w:val="nil"/>
        </w:pBdr>
        <w:tabs>
          <w:tab w:val="left" w:pos="426"/>
          <w:tab w:val="left" w:pos="1276"/>
        </w:tabs>
        <w:suppressAutoHyphens/>
        <w:autoSpaceDE/>
        <w:autoSpaceDN/>
        <w:adjustRightInd/>
        <w:spacing w:line="360" w:lineRule="auto"/>
        <w:ind w:left="0" w:firstLine="0"/>
        <w:contextualSpacing/>
        <w:jc w:val="both"/>
        <w:rPr>
          <w:rFonts w:ascii="Verdana" w:eastAsia="Arial Unicode MS" w:hAnsi="Verdana" w:cs="Arial Unicode MS"/>
          <w:color w:val="000000"/>
          <w:kern w:val="3"/>
          <w:sz w:val="22"/>
          <w:szCs w:val="22"/>
          <w:u w:color="000000"/>
          <w:bdr w:val="nil"/>
        </w:rPr>
      </w:pPr>
      <w:r w:rsidRPr="00212BF1">
        <w:rPr>
          <w:rFonts w:ascii="Verdana" w:eastAsia="Arial Unicode MS" w:hAnsi="Verdana" w:cs="Verdana"/>
          <w:color w:val="000000"/>
          <w:kern w:val="3"/>
          <w:sz w:val="22"/>
          <w:szCs w:val="22"/>
          <w:u w:color="000000"/>
          <w:bdr w:val="nil"/>
        </w:rPr>
        <w:t xml:space="preserve">Zmiana Podwykonawcy - podmiotu, na którego zasoby Wykonawca powołuje się, na zasadach określonych w art. 118 ustawy </w:t>
      </w:r>
      <w:proofErr w:type="spellStart"/>
      <w:r w:rsidRPr="00212BF1">
        <w:rPr>
          <w:rFonts w:ascii="Verdana" w:eastAsia="Arial Unicode MS" w:hAnsi="Verdana" w:cs="Verdana"/>
          <w:color w:val="000000"/>
          <w:kern w:val="3"/>
          <w:sz w:val="22"/>
          <w:szCs w:val="22"/>
          <w:u w:color="000000"/>
          <w:bdr w:val="nil"/>
        </w:rPr>
        <w:t>Pzp</w:t>
      </w:r>
      <w:proofErr w:type="spellEnd"/>
      <w:r w:rsidRPr="00212BF1">
        <w:rPr>
          <w:rFonts w:ascii="Verdana" w:eastAsia="Arial Unicode MS" w:hAnsi="Verdana" w:cs="Verdana"/>
          <w:color w:val="000000"/>
          <w:kern w:val="3"/>
          <w:sz w:val="22"/>
          <w:szCs w:val="22"/>
          <w:u w:color="000000"/>
          <w:bdr w:val="nil"/>
        </w:rPr>
        <w:t>, w celu wykazania spełniania warunków udziału w postępowaniu – w przypadku akceptacji przez Zamawiającego wskazanego innego Podwykonawcy po wykazaniu, iż proponowany inny Podwykonawca spełnia je w stopniu nie mniejszym niż Podwykonawca na którego zasoby Wykonawca się powołuje w trakcie postępowania o udzielenie zamówienia oraz nie zachodzą wobec Podwykonawcy podstawy wykluczenia, które zostały przewidziane względem Wykonawcy.</w:t>
      </w:r>
    </w:p>
    <w:p w14:paraId="0639C134" w14:textId="77777777" w:rsidR="00C43814" w:rsidRPr="00212BF1" w:rsidRDefault="00C43814" w:rsidP="00527524">
      <w:pPr>
        <w:numPr>
          <w:ilvl w:val="1"/>
          <w:numId w:val="45"/>
        </w:numPr>
        <w:pBdr>
          <w:top w:val="nil"/>
          <w:left w:val="nil"/>
          <w:bottom w:val="nil"/>
          <w:right w:val="nil"/>
          <w:between w:val="nil"/>
          <w:bar w:val="nil"/>
        </w:pBdr>
        <w:tabs>
          <w:tab w:val="left" w:pos="426"/>
          <w:tab w:val="left" w:pos="1276"/>
        </w:tabs>
        <w:suppressAutoHyphens/>
        <w:autoSpaceDE/>
        <w:autoSpaceDN/>
        <w:adjustRightInd/>
        <w:spacing w:line="360" w:lineRule="auto"/>
        <w:ind w:left="0" w:firstLine="0"/>
        <w:contextualSpacing/>
        <w:jc w:val="both"/>
        <w:rPr>
          <w:rFonts w:ascii="Verdana" w:eastAsia="Arial Unicode MS" w:hAnsi="Verdana" w:cs="Arial Unicode MS"/>
          <w:color w:val="000000"/>
          <w:kern w:val="3"/>
          <w:sz w:val="22"/>
          <w:szCs w:val="22"/>
          <w:u w:color="000000"/>
          <w:bdr w:val="nil"/>
        </w:rPr>
      </w:pPr>
      <w:r w:rsidRPr="00212BF1">
        <w:rPr>
          <w:rFonts w:ascii="Verdana" w:eastAsia="Arial Unicode MS" w:hAnsi="Verdana" w:cs="Verdana"/>
          <w:color w:val="000000"/>
          <w:kern w:val="3"/>
          <w:sz w:val="22"/>
          <w:szCs w:val="22"/>
          <w:u w:color="000000"/>
          <w:bdr w:val="nil"/>
        </w:rPr>
        <w:t xml:space="preserve">Rezygnacja z Podwykonawcy - podmiotu, na którego zasoby Wykonawca powołuje się, na zasadach określonych w art. 118 ustawy </w:t>
      </w:r>
      <w:proofErr w:type="spellStart"/>
      <w:r w:rsidRPr="00212BF1">
        <w:rPr>
          <w:rFonts w:ascii="Verdana" w:eastAsia="Arial Unicode MS" w:hAnsi="Verdana" w:cs="Verdana"/>
          <w:color w:val="000000"/>
          <w:kern w:val="3"/>
          <w:sz w:val="22"/>
          <w:szCs w:val="22"/>
          <w:u w:color="000000"/>
          <w:bdr w:val="nil"/>
        </w:rPr>
        <w:t>Pzp</w:t>
      </w:r>
      <w:proofErr w:type="spellEnd"/>
      <w:r w:rsidRPr="00212BF1">
        <w:rPr>
          <w:rFonts w:ascii="Verdana" w:eastAsia="Arial Unicode MS" w:hAnsi="Verdana" w:cs="Verdana"/>
          <w:color w:val="000000"/>
          <w:kern w:val="3"/>
          <w:sz w:val="22"/>
          <w:szCs w:val="22"/>
          <w:u w:color="000000"/>
          <w:bdr w:val="nil"/>
        </w:rPr>
        <w:t>, w celu wykazania spełniania warunków udziału w postępowaniu - w przypadku wykazania Zamawiającemu, iż Wykonawca samodzielnie spełnia je w stopniu nie mniejszym niż Podwykonawca, na którego zasoby Wykonawca się powołuje w trakcie postępowania o udzielenie zamówienia.</w:t>
      </w:r>
    </w:p>
    <w:p w14:paraId="0404A095" w14:textId="77777777" w:rsidR="00C43814" w:rsidRPr="00212BF1" w:rsidRDefault="00C43814" w:rsidP="00527524">
      <w:pPr>
        <w:numPr>
          <w:ilvl w:val="1"/>
          <w:numId w:val="45"/>
        </w:numPr>
        <w:pBdr>
          <w:top w:val="nil"/>
          <w:left w:val="nil"/>
          <w:bottom w:val="nil"/>
          <w:right w:val="nil"/>
          <w:between w:val="nil"/>
          <w:bar w:val="nil"/>
        </w:pBdr>
        <w:tabs>
          <w:tab w:val="left" w:pos="426"/>
          <w:tab w:val="left" w:pos="1276"/>
        </w:tabs>
        <w:suppressAutoHyphens/>
        <w:autoSpaceDE/>
        <w:autoSpaceDN/>
        <w:adjustRightInd/>
        <w:spacing w:line="360" w:lineRule="auto"/>
        <w:ind w:left="0" w:firstLine="0"/>
        <w:contextualSpacing/>
        <w:jc w:val="both"/>
        <w:rPr>
          <w:rFonts w:ascii="Verdana" w:eastAsia="Arial Unicode MS" w:hAnsi="Verdana" w:cs="Arial Unicode MS"/>
          <w:color w:val="000000"/>
          <w:kern w:val="3"/>
          <w:sz w:val="22"/>
          <w:szCs w:val="22"/>
          <w:u w:color="000000"/>
          <w:bdr w:val="nil"/>
        </w:rPr>
      </w:pPr>
      <w:r w:rsidRPr="00212BF1">
        <w:rPr>
          <w:rFonts w:ascii="Verdana" w:eastAsia="Arial Unicode MS" w:hAnsi="Verdana" w:cs="Open Sans"/>
          <w:color w:val="000000"/>
          <w:kern w:val="3"/>
          <w:sz w:val="22"/>
          <w:szCs w:val="22"/>
          <w:u w:color="000000"/>
          <w:bdr w:val="nil"/>
        </w:rPr>
        <w:t>Zaistnienie omyłki pisarskiej lub rachunkowej bądź innej omyłki polegającej na niezgodności treści umowy z ofertą przetargową lub zaistnienie błędu edycyjnego.</w:t>
      </w:r>
    </w:p>
    <w:p w14:paraId="40911506" w14:textId="77777777" w:rsidR="00C43814" w:rsidRPr="00212BF1" w:rsidRDefault="00C43814" w:rsidP="00527524">
      <w:pPr>
        <w:numPr>
          <w:ilvl w:val="1"/>
          <w:numId w:val="45"/>
        </w:numPr>
        <w:pBdr>
          <w:top w:val="nil"/>
          <w:left w:val="nil"/>
          <w:bottom w:val="nil"/>
          <w:right w:val="nil"/>
          <w:between w:val="nil"/>
          <w:bar w:val="nil"/>
        </w:pBdr>
        <w:tabs>
          <w:tab w:val="left" w:pos="426"/>
          <w:tab w:val="left" w:pos="1276"/>
        </w:tabs>
        <w:suppressAutoHyphens/>
        <w:autoSpaceDE/>
        <w:autoSpaceDN/>
        <w:adjustRightInd/>
        <w:spacing w:line="360" w:lineRule="auto"/>
        <w:ind w:left="0" w:firstLine="0"/>
        <w:contextualSpacing/>
        <w:jc w:val="both"/>
        <w:rPr>
          <w:rFonts w:ascii="Verdana" w:eastAsia="Arial Unicode MS" w:hAnsi="Verdana" w:cs="Arial Unicode MS"/>
          <w:color w:val="000000"/>
          <w:kern w:val="3"/>
          <w:sz w:val="22"/>
          <w:szCs w:val="22"/>
          <w:u w:color="000000"/>
          <w:bdr w:val="nil"/>
        </w:rPr>
      </w:pPr>
      <w:r w:rsidRPr="00212BF1">
        <w:rPr>
          <w:rFonts w:ascii="Verdana" w:eastAsia="Arial Unicode MS" w:hAnsi="Verdana" w:cs="Open Sans"/>
          <w:color w:val="000000"/>
          <w:kern w:val="3"/>
          <w:sz w:val="22"/>
          <w:szCs w:val="22"/>
          <w:u w:color="000000"/>
          <w:bdr w:val="nil"/>
        </w:rPr>
        <w:t>Zmiany podmiotowe, w szczególności: zmiana składu Wykonawcy – konsorcjum (np. usunięcie, rezygnacja jednego z członków konsorcjum, zmiana składu spółki cywilnej, przejęcie wykonywania zamówienia lub jego części przez Podmiot trzeci (Podwykonawcę), który wykazywał spełnianie warunku udziału w postępowaniu, upadłość przedsiębiorstwa / śmierć przedsiębiorcy).</w:t>
      </w:r>
    </w:p>
    <w:p w14:paraId="18E0570E" w14:textId="77777777" w:rsidR="00C43814" w:rsidRPr="00212BF1" w:rsidRDefault="00C43814" w:rsidP="00527524">
      <w:pPr>
        <w:numPr>
          <w:ilvl w:val="1"/>
          <w:numId w:val="45"/>
        </w:numPr>
        <w:pBdr>
          <w:top w:val="nil"/>
          <w:left w:val="nil"/>
          <w:bottom w:val="nil"/>
          <w:right w:val="nil"/>
          <w:between w:val="nil"/>
          <w:bar w:val="nil"/>
        </w:pBdr>
        <w:tabs>
          <w:tab w:val="left" w:pos="426"/>
          <w:tab w:val="left" w:pos="1276"/>
        </w:tabs>
        <w:suppressAutoHyphens/>
        <w:autoSpaceDE/>
        <w:autoSpaceDN/>
        <w:adjustRightInd/>
        <w:spacing w:line="360" w:lineRule="auto"/>
        <w:ind w:left="0" w:firstLine="0"/>
        <w:contextualSpacing/>
        <w:jc w:val="both"/>
        <w:rPr>
          <w:rFonts w:ascii="Verdana" w:eastAsia="Arial Unicode MS" w:hAnsi="Verdana" w:cs="Arial Unicode MS"/>
          <w:color w:val="000000"/>
          <w:kern w:val="3"/>
          <w:sz w:val="22"/>
          <w:szCs w:val="22"/>
          <w:u w:color="000000"/>
          <w:bdr w:val="nil"/>
        </w:rPr>
      </w:pPr>
      <w:r w:rsidRPr="00212BF1">
        <w:rPr>
          <w:rFonts w:ascii="Verdana" w:eastAsia="Arial Unicode MS" w:hAnsi="Verdana" w:cs="Arial Unicode MS"/>
          <w:color w:val="000000"/>
          <w:kern w:val="3"/>
          <w:sz w:val="22"/>
          <w:szCs w:val="22"/>
          <w:u w:color="000000"/>
          <w:bdr w:val="nil"/>
        </w:rPr>
        <w:t>Strony dopuszczają wprowadzenie zmian doraźnych w każdej sytuacji wzajemnie uzgodnionej.</w:t>
      </w:r>
    </w:p>
    <w:p w14:paraId="71787FB0" w14:textId="77777777" w:rsidR="00C43814" w:rsidRPr="00212BF1" w:rsidRDefault="00C43814" w:rsidP="00527524">
      <w:pPr>
        <w:numPr>
          <w:ilvl w:val="1"/>
          <w:numId w:val="45"/>
        </w:numPr>
        <w:pBdr>
          <w:top w:val="nil"/>
          <w:left w:val="nil"/>
          <w:bottom w:val="nil"/>
          <w:right w:val="nil"/>
          <w:between w:val="nil"/>
          <w:bar w:val="nil"/>
        </w:pBdr>
        <w:tabs>
          <w:tab w:val="left" w:pos="426"/>
          <w:tab w:val="left" w:pos="1276"/>
        </w:tabs>
        <w:suppressAutoHyphens/>
        <w:autoSpaceDE/>
        <w:autoSpaceDN/>
        <w:adjustRightInd/>
        <w:spacing w:line="360" w:lineRule="auto"/>
        <w:ind w:left="0" w:firstLine="0"/>
        <w:contextualSpacing/>
        <w:jc w:val="both"/>
        <w:rPr>
          <w:rFonts w:ascii="Verdana" w:eastAsia="Arial Unicode MS" w:hAnsi="Verdana" w:cs="Arial Unicode MS"/>
          <w:color w:val="000000"/>
          <w:kern w:val="3"/>
          <w:sz w:val="22"/>
          <w:szCs w:val="22"/>
          <w:u w:color="000000"/>
          <w:bdr w:val="nil"/>
        </w:rPr>
      </w:pPr>
      <w:r w:rsidRPr="00212BF1">
        <w:rPr>
          <w:rFonts w:ascii="Verdana" w:eastAsia="Arial Unicode MS" w:hAnsi="Verdana" w:cs="Cambria"/>
          <w:color w:val="000000"/>
          <w:kern w:val="3"/>
          <w:sz w:val="22"/>
          <w:szCs w:val="22"/>
          <w:u w:color="000000"/>
          <w:bdr w:val="nil"/>
        </w:rPr>
        <w:lastRenderedPageBreak/>
        <w:t>Zmiana sposobu rozliczania umowy lub dokonywania płatności, uzgodniona przez Strony umowy.</w:t>
      </w:r>
    </w:p>
    <w:p w14:paraId="36C76758" w14:textId="7F952E3B" w:rsidR="00C43814" w:rsidRPr="00212BF1" w:rsidRDefault="00C43814" w:rsidP="00527524">
      <w:pPr>
        <w:numPr>
          <w:ilvl w:val="1"/>
          <w:numId w:val="45"/>
        </w:numPr>
        <w:pBdr>
          <w:top w:val="nil"/>
          <w:left w:val="nil"/>
          <w:bottom w:val="nil"/>
          <w:right w:val="nil"/>
          <w:between w:val="nil"/>
          <w:bar w:val="nil"/>
        </w:pBdr>
        <w:tabs>
          <w:tab w:val="left" w:pos="426"/>
          <w:tab w:val="left" w:pos="1276"/>
        </w:tabs>
        <w:suppressAutoHyphens/>
        <w:autoSpaceDE/>
        <w:autoSpaceDN/>
        <w:adjustRightInd/>
        <w:spacing w:line="360" w:lineRule="auto"/>
        <w:ind w:left="0" w:firstLine="0"/>
        <w:contextualSpacing/>
        <w:jc w:val="both"/>
        <w:rPr>
          <w:rFonts w:ascii="Verdana" w:eastAsia="Arial Unicode MS" w:hAnsi="Verdana" w:cs="Arial Unicode MS"/>
          <w:color w:val="000000"/>
          <w:kern w:val="3"/>
          <w:sz w:val="22"/>
          <w:szCs w:val="22"/>
          <w:u w:color="000000"/>
          <w:bdr w:val="nil"/>
        </w:rPr>
      </w:pPr>
      <w:r w:rsidRPr="00212BF1">
        <w:rPr>
          <w:rFonts w:ascii="Verdana" w:eastAsia="Arial Unicode MS" w:hAnsi="Verdana" w:cs="Arial Unicode MS"/>
          <w:color w:val="000000"/>
          <w:kern w:val="3"/>
          <w:sz w:val="22"/>
          <w:szCs w:val="22"/>
          <w:u w:color="000000"/>
          <w:bdr w:val="nil"/>
        </w:rPr>
        <w:t xml:space="preserve">Zmiana ilości wykonywanej usługi (zmniejszenie lub zwiększenie zamówienia + / - </w:t>
      </w:r>
      <w:r w:rsidR="003B01D1" w:rsidRPr="00212BF1">
        <w:rPr>
          <w:rFonts w:ascii="Verdana" w:eastAsia="Arial Unicode MS" w:hAnsi="Verdana" w:cs="Arial Unicode MS"/>
          <w:color w:val="000000"/>
          <w:kern w:val="3"/>
          <w:sz w:val="22"/>
          <w:szCs w:val="22"/>
          <w:u w:color="000000"/>
          <w:bdr w:val="nil"/>
        </w:rPr>
        <w:t>2</w:t>
      </w:r>
      <w:r w:rsidRPr="00212BF1">
        <w:rPr>
          <w:rFonts w:ascii="Verdana" w:eastAsia="Arial Unicode MS" w:hAnsi="Verdana" w:cs="Arial Unicode MS"/>
          <w:color w:val="000000"/>
          <w:kern w:val="3"/>
          <w:sz w:val="22"/>
          <w:szCs w:val="22"/>
          <w:u w:color="000000"/>
          <w:bdr w:val="nil"/>
        </w:rPr>
        <w:t>0 % z możliwością zmiany terminu wykonywania umowy).</w:t>
      </w:r>
    </w:p>
    <w:p w14:paraId="1AD45DBC" w14:textId="77777777" w:rsidR="00C43814" w:rsidRPr="00212BF1" w:rsidRDefault="00C43814" w:rsidP="00527524">
      <w:pPr>
        <w:numPr>
          <w:ilvl w:val="1"/>
          <w:numId w:val="45"/>
        </w:numPr>
        <w:pBdr>
          <w:top w:val="nil"/>
          <w:left w:val="nil"/>
          <w:bottom w:val="nil"/>
          <w:right w:val="nil"/>
          <w:between w:val="nil"/>
          <w:bar w:val="nil"/>
        </w:pBdr>
        <w:tabs>
          <w:tab w:val="left" w:pos="426"/>
          <w:tab w:val="left" w:pos="1276"/>
        </w:tabs>
        <w:suppressAutoHyphens/>
        <w:autoSpaceDE/>
        <w:autoSpaceDN/>
        <w:adjustRightInd/>
        <w:spacing w:line="360" w:lineRule="auto"/>
        <w:ind w:left="0" w:firstLine="0"/>
        <w:contextualSpacing/>
        <w:jc w:val="both"/>
        <w:rPr>
          <w:rFonts w:ascii="Verdana" w:eastAsia="Arial Unicode MS" w:hAnsi="Verdana" w:cs="Arial Unicode MS"/>
          <w:color w:val="000000"/>
          <w:kern w:val="3"/>
          <w:sz w:val="22"/>
          <w:szCs w:val="22"/>
          <w:u w:color="000000"/>
          <w:bdr w:val="nil"/>
        </w:rPr>
      </w:pPr>
      <w:r w:rsidRPr="00212BF1">
        <w:rPr>
          <w:rFonts w:ascii="Verdana" w:eastAsia="Arial Unicode MS" w:hAnsi="Verdana" w:cs="Arial Unicode MS"/>
          <w:color w:val="000000"/>
          <w:kern w:val="3"/>
          <w:sz w:val="22"/>
          <w:szCs w:val="22"/>
          <w:u w:color="000000"/>
          <w:bdr w:val="nil"/>
        </w:rPr>
        <w:t>Zmiana stawki podatku VAT.</w:t>
      </w:r>
    </w:p>
    <w:p w14:paraId="601CA2B4" w14:textId="77777777" w:rsidR="00C43814" w:rsidRPr="00212BF1" w:rsidRDefault="00C43814" w:rsidP="00527524">
      <w:pPr>
        <w:numPr>
          <w:ilvl w:val="1"/>
          <w:numId w:val="45"/>
        </w:numPr>
        <w:pBdr>
          <w:top w:val="nil"/>
          <w:left w:val="nil"/>
          <w:bottom w:val="nil"/>
          <w:right w:val="nil"/>
          <w:between w:val="nil"/>
          <w:bar w:val="nil"/>
        </w:pBdr>
        <w:tabs>
          <w:tab w:val="left" w:pos="426"/>
          <w:tab w:val="left" w:pos="1276"/>
        </w:tabs>
        <w:suppressAutoHyphens/>
        <w:autoSpaceDE/>
        <w:autoSpaceDN/>
        <w:adjustRightInd/>
        <w:spacing w:line="360" w:lineRule="auto"/>
        <w:ind w:left="0" w:firstLine="0"/>
        <w:contextualSpacing/>
        <w:jc w:val="both"/>
        <w:rPr>
          <w:rFonts w:ascii="Verdana" w:eastAsia="Arial Unicode MS" w:hAnsi="Verdana" w:cs="Arial Unicode MS"/>
          <w:color w:val="000000"/>
          <w:kern w:val="3"/>
          <w:sz w:val="22"/>
          <w:szCs w:val="22"/>
          <w:u w:color="000000"/>
          <w:bdr w:val="nil"/>
        </w:rPr>
      </w:pPr>
      <w:r w:rsidRPr="00212BF1">
        <w:rPr>
          <w:rFonts w:ascii="Verdana" w:eastAsia="Arial Unicode MS" w:hAnsi="Verdana" w:cs="Arial Unicode MS"/>
          <w:color w:val="000000"/>
          <w:kern w:val="3"/>
          <w:sz w:val="22"/>
          <w:szCs w:val="22"/>
          <w:u w:color="000000"/>
          <w:bdr w:val="nil"/>
        </w:rPr>
        <w:t>Z powodu działań osób trzecich, uniemożliwiających wykonywanie usługi, które to działania nie są konsekwencją winy którejkolwiek ze Stron.</w:t>
      </w:r>
    </w:p>
    <w:p w14:paraId="459AB014" w14:textId="77777777" w:rsidR="00C43814" w:rsidRPr="00212BF1" w:rsidRDefault="00C43814" w:rsidP="000317E2">
      <w:pPr>
        <w:numPr>
          <w:ilvl w:val="1"/>
          <w:numId w:val="46"/>
        </w:numPr>
        <w:pBdr>
          <w:top w:val="nil"/>
          <w:left w:val="nil"/>
          <w:bottom w:val="nil"/>
          <w:right w:val="nil"/>
          <w:between w:val="nil"/>
          <w:bar w:val="nil"/>
        </w:pBdr>
        <w:tabs>
          <w:tab w:val="left" w:pos="426"/>
        </w:tabs>
        <w:suppressAutoHyphens/>
        <w:autoSpaceDE/>
        <w:autoSpaceDN/>
        <w:adjustRightInd/>
        <w:spacing w:line="360" w:lineRule="auto"/>
        <w:ind w:left="426" w:hanging="426"/>
        <w:contextualSpacing/>
        <w:jc w:val="both"/>
        <w:rPr>
          <w:rFonts w:ascii="Verdana" w:eastAsia="Arial Unicode MS" w:hAnsi="Verdana" w:cs="Arial Unicode MS"/>
          <w:kern w:val="3"/>
          <w:sz w:val="22"/>
          <w:szCs w:val="22"/>
          <w:u w:color="000000"/>
          <w:bdr w:val="nil"/>
        </w:rPr>
      </w:pPr>
      <w:r w:rsidRPr="00212BF1">
        <w:rPr>
          <w:rFonts w:ascii="Verdana" w:eastAsia="Arial Unicode MS" w:hAnsi="Verdana" w:cs="Arial Unicode MS"/>
          <w:color w:val="000000"/>
          <w:kern w:val="3"/>
          <w:sz w:val="22"/>
          <w:szCs w:val="22"/>
          <w:u w:color="000000"/>
          <w:bdr w:val="nil"/>
        </w:rPr>
        <w:t>Nie stanowi istotnej zmiany umowy zmiana danych teleadresowych lub osób wskazanych do kontak</w:t>
      </w:r>
      <w:r w:rsidRPr="00212BF1">
        <w:rPr>
          <w:rFonts w:ascii="Verdana" w:eastAsia="Arial Unicode MS" w:hAnsi="Verdana" w:cs="Arial Unicode MS"/>
          <w:color w:val="000000"/>
          <w:kern w:val="3"/>
          <w:sz w:val="22"/>
          <w:szCs w:val="22"/>
          <w:u w:color="000000"/>
          <w:bdr w:val="nil"/>
        </w:rPr>
        <w:softHyphen/>
        <w:t>tów między stronami umowy (postanowienia nie wymagają aneksu do umowy).</w:t>
      </w:r>
    </w:p>
    <w:p w14:paraId="5A61BD31" w14:textId="77777777" w:rsidR="00C43814" w:rsidRPr="00212BF1" w:rsidRDefault="00C43814" w:rsidP="000317E2">
      <w:pPr>
        <w:numPr>
          <w:ilvl w:val="1"/>
          <w:numId w:val="46"/>
        </w:numPr>
        <w:pBdr>
          <w:top w:val="nil"/>
          <w:left w:val="nil"/>
          <w:bottom w:val="nil"/>
          <w:right w:val="nil"/>
          <w:between w:val="nil"/>
          <w:bar w:val="nil"/>
        </w:pBdr>
        <w:tabs>
          <w:tab w:val="left" w:pos="426"/>
        </w:tabs>
        <w:suppressAutoHyphens/>
        <w:autoSpaceDE/>
        <w:autoSpaceDN/>
        <w:adjustRightInd/>
        <w:spacing w:line="360" w:lineRule="auto"/>
        <w:ind w:left="426" w:hanging="426"/>
        <w:contextualSpacing/>
        <w:jc w:val="both"/>
        <w:rPr>
          <w:rFonts w:ascii="Verdana" w:eastAsia="Arial Unicode MS" w:hAnsi="Verdana" w:cs="Arial Unicode MS"/>
          <w:kern w:val="3"/>
          <w:sz w:val="22"/>
          <w:szCs w:val="22"/>
          <w:u w:color="000000"/>
          <w:bdr w:val="nil"/>
        </w:rPr>
      </w:pPr>
      <w:r w:rsidRPr="00212BF1">
        <w:rPr>
          <w:rFonts w:ascii="Verdana" w:eastAsia="Arial Unicode MS" w:hAnsi="Verdana" w:cs="Arial Unicode MS"/>
          <w:color w:val="000000"/>
          <w:kern w:val="3"/>
          <w:sz w:val="22"/>
          <w:szCs w:val="22"/>
          <w:u w:color="000000"/>
          <w:bdr w:val="nil"/>
        </w:rPr>
        <w:t>Zmiany będą dokonywane na piśmie w postaci aneksu do zawartej umowy po uprzednim wyrażeniu zgody na zmianę przez obie strony.</w:t>
      </w:r>
    </w:p>
    <w:p w14:paraId="09F005DD" w14:textId="62F1AB41" w:rsidR="00C43814" w:rsidRPr="00212BF1" w:rsidRDefault="00C43814" w:rsidP="003B01D1">
      <w:pPr>
        <w:numPr>
          <w:ilvl w:val="1"/>
          <w:numId w:val="46"/>
        </w:numPr>
        <w:pBdr>
          <w:top w:val="nil"/>
          <w:left w:val="nil"/>
          <w:bottom w:val="nil"/>
          <w:right w:val="nil"/>
          <w:between w:val="nil"/>
          <w:bar w:val="nil"/>
        </w:pBdr>
        <w:tabs>
          <w:tab w:val="left" w:pos="426"/>
        </w:tabs>
        <w:suppressAutoHyphens/>
        <w:autoSpaceDE/>
        <w:autoSpaceDN/>
        <w:adjustRightInd/>
        <w:spacing w:line="360" w:lineRule="auto"/>
        <w:ind w:left="426" w:hanging="426"/>
        <w:contextualSpacing/>
        <w:jc w:val="both"/>
        <w:rPr>
          <w:rFonts w:ascii="Verdana" w:eastAsia="Arial Unicode MS" w:hAnsi="Verdana" w:cs="Arial Unicode MS"/>
          <w:kern w:val="3"/>
          <w:sz w:val="22"/>
          <w:szCs w:val="22"/>
          <w:u w:color="000000"/>
          <w:bdr w:val="nil"/>
        </w:rPr>
      </w:pPr>
      <w:r w:rsidRPr="00212BF1">
        <w:rPr>
          <w:rFonts w:ascii="Verdana" w:eastAsia="Arial Unicode MS" w:hAnsi="Verdana" w:cs="Arial Unicode MS"/>
          <w:color w:val="000000"/>
          <w:kern w:val="3"/>
          <w:sz w:val="22"/>
          <w:szCs w:val="22"/>
          <w:u w:color="000000"/>
          <w:bdr w:val="nil"/>
        </w:rPr>
        <w:t>Wszystkie powyższe postanowienia stanowią katalog zmian, na które Zamawiający może wyrazić zgo</w:t>
      </w:r>
      <w:r w:rsidRPr="00212BF1">
        <w:rPr>
          <w:rFonts w:ascii="Verdana" w:eastAsia="Arial Unicode MS" w:hAnsi="Verdana" w:cs="Arial Unicode MS"/>
          <w:color w:val="000000"/>
          <w:kern w:val="3"/>
          <w:sz w:val="22"/>
          <w:szCs w:val="22"/>
          <w:u w:color="000000"/>
          <w:bdr w:val="nil"/>
        </w:rPr>
        <w:softHyphen/>
        <w:t>dę. Nie stanowią jednocześnie zobowiązania do wyrażenia takiej zgody.</w:t>
      </w:r>
    </w:p>
    <w:p w14:paraId="2A3D197A" w14:textId="77777777" w:rsidR="00085255" w:rsidRPr="00212BF1" w:rsidRDefault="00085255" w:rsidP="000317E2">
      <w:pPr>
        <w:widowControl/>
        <w:autoSpaceDE/>
        <w:autoSpaceDN/>
        <w:adjustRightInd/>
        <w:spacing w:line="360" w:lineRule="auto"/>
        <w:jc w:val="center"/>
        <w:rPr>
          <w:rFonts w:ascii="Verdana" w:eastAsia="Calibri" w:hAnsi="Verdana"/>
          <w:b/>
          <w:bCs/>
          <w:sz w:val="22"/>
          <w:szCs w:val="22"/>
          <w:lang w:eastAsia="zh-CN"/>
        </w:rPr>
      </w:pPr>
      <w:bookmarkStart w:id="5" w:name="_Hlk187910284"/>
      <w:r w:rsidRPr="003B1DA0">
        <w:rPr>
          <w:rFonts w:ascii="Verdana" w:eastAsia="Calibri" w:hAnsi="Verdana"/>
          <w:b/>
          <w:bCs/>
          <w:sz w:val="22"/>
          <w:szCs w:val="22"/>
          <w:lang w:eastAsia="zh-CN"/>
        </w:rPr>
        <w:t>§ 19</w:t>
      </w:r>
    </w:p>
    <w:bookmarkEnd w:id="5"/>
    <w:p w14:paraId="05072EC5" w14:textId="77777777" w:rsidR="00085255" w:rsidRPr="00212BF1" w:rsidRDefault="00085255" w:rsidP="000317E2">
      <w:pPr>
        <w:widowControl/>
        <w:autoSpaceDE/>
        <w:autoSpaceDN/>
        <w:adjustRightInd/>
        <w:spacing w:line="360" w:lineRule="auto"/>
        <w:jc w:val="center"/>
        <w:rPr>
          <w:rFonts w:ascii="Verdana" w:eastAsia="Calibri" w:hAnsi="Verdana"/>
          <w:b/>
          <w:sz w:val="22"/>
          <w:szCs w:val="22"/>
          <w:lang w:eastAsia="zh-CN"/>
        </w:rPr>
      </w:pPr>
      <w:r w:rsidRPr="00212BF1">
        <w:rPr>
          <w:rFonts w:ascii="Verdana" w:eastAsia="Calibri" w:hAnsi="Verdana"/>
          <w:b/>
          <w:sz w:val="22"/>
          <w:szCs w:val="22"/>
          <w:lang w:eastAsia="zh-CN"/>
        </w:rPr>
        <w:t>Zmiana umowy w zakresie wynagrodzenia</w:t>
      </w:r>
    </w:p>
    <w:p w14:paraId="7F9A000C" w14:textId="77777777" w:rsidR="00085255" w:rsidRPr="00212BF1" w:rsidRDefault="00085255" w:rsidP="000317E2">
      <w:pPr>
        <w:widowControl/>
        <w:numPr>
          <w:ilvl w:val="3"/>
          <w:numId w:val="20"/>
        </w:numPr>
        <w:autoSpaceDE/>
        <w:autoSpaceDN/>
        <w:adjustRightInd/>
        <w:spacing w:line="360" w:lineRule="auto"/>
        <w:ind w:left="0"/>
        <w:jc w:val="both"/>
        <w:rPr>
          <w:rFonts w:ascii="Verdana" w:eastAsia="Calibri" w:hAnsi="Verdana"/>
          <w:sz w:val="22"/>
          <w:szCs w:val="22"/>
          <w:lang w:eastAsia="en-US"/>
        </w:rPr>
      </w:pPr>
      <w:r w:rsidRPr="00212BF1">
        <w:rPr>
          <w:rFonts w:ascii="Verdana" w:eastAsia="Calibri" w:hAnsi="Verdana"/>
          <w:sz w:val="22"/>
          <w:szCs w:val="22"/>
          <w:lang w:eastAsia="en-US"/>
        </w:rPr>
        <w:t>Strony przewidują możliwość dokonania zmian cen jednostkowych za odbiór i zagospodarowanie frakcji odpadów które stanowiły podstawę ustalenia wysokości wynagrodzenia należnego Wykonawcy, o którym mowa w § 15 umowy, w formie pisemnej  pod rygorem nieważności, każdorazowo w przypadku wystąpienia jednej z następujących okoliczności:</w:t>
      </w:r>
    </w:p>
    <w:p w14:paraId="5200CD4F" w14:textId="36858CBE" w:rsidR="00085255" w:rsidRPr="00212BF1" w:rsidRDefault="00085255" w:rsidP="000317E2">
      <w:pPr>
        <w:widowControl/>
        <w:autoSpaceDE/>
        <w:autoSpaceDN/>
        <w:adjustRightInd/>
        <w:spacing w:line="360" w:lineRule="auto"/>
        <w:jc w:val="both"/>
        <w:rPr>
          <w:rFonts w:ascii="Verdana" w:eastAsia="Calibri" w:hAnsi="Verdana"/>
          <w:sz w:val="22"/>
          <w:szCs w:val="22"/>
          <w:lang w:eastAsia="en-US"/>
        </w:rPr>
      </w:pPr>
      <w:r w:rsidRPr="00212BF1">
        <w:rPr>
          <w:rFonts w:ascii="Verdana" w:eastAsia="Calibri" w:hAnsi="Verdana"/>
          <w:sz w:val="22"/>
          <w:szCs w:val="22"/>
          <w:lang w:eastAsia="en-US"/>
        </w:rPr>
        <w:t>1) zmiany stawki podatku od towarów i usług;</w:t>
      </w:r>
    </w:p>
    <w:p w14:paraId="03D140C5" w14:textId="5FFF55A0" w:rsidR="00085255" w:rsidRPr="00212BF1" w:rsidRDefault="00085255" w:rsidP="000317E2">
      <w:pPr>
        <w:widowControl/>
        <w:autoSpaceDE/>
        <w:autoSpaceDN/>
        <w:adjustRightInd/>
        <w:spacing w:line="360" w:lineRule="auto"/>
        <w:jc w:val="both"/>
        <w:rPr>
          <w:rFonts w:ascii="Verdana" w:eastAsia="Calibri" w:hAnsi="Verdana"/>
          <w:sz w:val="22"/>
          <w:szCs w:val="22"/>
          <w:lang w:eastAsia="en-US"/>
        </w:rPr>
      </w:pPr>
      <w:r w:rsidRPr="00212BF1">
        <w:rPr>
          <w:rFonts w:ascii="Verdana" w:eastAsia="Calibri" w:hAnsi="Verdana"/>
          <w:sz w:val="22"/>
          <w:szCs w:val="22"/>
          <w:lang w:eastAsia="en-US"/>
        </w:rPr>
        <w:t xml:space="preserve">2) zmiany wysokości minimalnego wynagrodzenia za pracę albo wysokości minimalnej  stawki godzinowej, ustalonych na podstawie przepisów ustawy z dnia 10 października 2002 r. o minimalnym wynagrodzeniu za pracę; </w:t>
      </w:r>
    </w:p>
    <w:p w14:paraId="0DAE7CB8" w14:textId="77777777" w:rsidR="00085255" w:rsidRPr="00212BF1" w:rsidRDefault="00085255" w:rsidP="000317E2">
      <w:pPr>
        <w:widowControl/>
        <w:autoSpaceDE/>
        <w:autoSpaceDN/>
        <w:adjustRightInd/>
        <w:spacing w:line="360" w:lineRule="auto"/>
        <w:jc w:val="both"/>
        <w:rPr>
          <w:rFonts w:ascii="Verdana" w:eastAsia="Calibri" w:hAnsi="Verdana"/>
          <w:sz w:val="22"/>
          <w:szCs w:val="22"/>
          <w:lang w:eastAsia="en-US"/>
        </w:rPr>
      </w:pPr>
      <w:r w:rsidRPr="00212BF1">
        <w:rPr>
          <w:rFonts w:ascii="Verdana" w:eastAsia="Calibri" w:hAnsi="Verdana"/>
          <w:sz w:val="22"/>
          <w:szCs w:val="22"/>
          <w:lang w:eastAsia="en-US"/>
        </w:rPr>
        <w:t>3) zmiany zasad podlegania ubezpieczeniom społecznym lub ubezpieczeniu zdrowotnemu lub wysokości stawki składki na ubezpieczenia społeczne lub zdrowotne,</w:t>
      </w:r>
    </w:p>
    <w:p w14:paraId="79F34654" w14:textId="77777777" w:rsidR="00085255" w:rsidRPr="00212BF1" w:rsidRDefault="00085255" w:rsidP="000317E2">
      <w:pPr>
        <w:widowControl/>
        <w:autoSpaceDE/>
        <w:autoSpaceDN/>
        <w:adjustRightInd/>
        <w:spacing w:line="360" w:lineRule="auto"/>
        <w:jc w:val="both"/>
        <w:rPr>
          <w:rFonts w:ascii="Verdana" w:eastAsia="Calibri" w:hAnsi="Verdana"/>
          <w:sz w:val="22"/>
          <w:szCs w:val="22"/>
          <w:lang w:eastAsia="en-US"/>
        </w:rPr>
      </w:pPr>
      <w:r w:rsidRPr="00212BF1">
        <w:rPr>
          <w:rFonts w:ascii="Verdana" w:eastAsia="Calibri" w:hAnsi="Verdana"/>
          <w:sz w:val="22"/>
          <w:szCs w:val="22"/>
          <w:lang w:eastAsia="en-US"/>
        </w:rPr>
        <w:t>4) zmiany zasad gromadzenia i wysokości wpłat do pracowniczych planów kapitałowych, o których mowa w ustawie z dnia 4 października 2018 r. o pracowniczych planach kapitałowych, na zasadach i w sposób określony w ust. 2 – 12, jeżeli zmiany te będą miały wpływ na koszty wykonania umowy przez Wykonawcę.</w:t>
      </w:r>
    </w:p>
    <w:p w14:paraId="04DDFA28" w14:textId="33D0D027" w:rsidR="00085255" w:rsidRPr="00212BF1" w:rsidRDefault="00085255" w:rsidP="000317E2">
      <w:pPr>
        <w:widowControl/>
        <w:numPr>
          <w:ilvl w:val="0"/>
          <w:numId w:val="20"/>
        </w:numPr>
        <w:autoSpaceDE/>
        <w:autoSpaceDN/>
        <w:adjustRightInd/>
        <w:spacing w:line="360" w:lineRule="auto"/>
        <w:ind w:left="0" w:hanging="284"/>
        <w:jc w:val="both"/>
        <w:rPr>
          <w:rFonts w:ascii="Verdana" w:eastAsia="Calibri" w:hAnsi="Verdana"/>
          <w:sz w:val="22"/>
          <w:szCs w:val="22"/>
          <w:lang w:eastAsia="en-US"/>
        </w:rPr>
      </w:pPr>
      <w:r w:rsidRPr="00212BF1">
        <w:rPr>
          <w:rFonts w:ascii="Verdana" w:eastAsia="Calibri" w:hAnsi="Verdana"/>
          <w:sz w:val="22"/>
          <w:szCs w:val="22"/>
          <w:lang w:eastAsia="en-US"/>
        </w:rPr>
        <w:t>Zmiana wysokości wynagrodzenia należnego Wykonawcy w przypadku zaistnienia przesłanki, o której mowa w ust. 1 pkt 1</w:t>
      </w:r>
      <w:r w:rsidR="003B1DA0">
        <w:rPr>
          <w:rFonts w:ascii="Verdana" w:eastAsia="Calibri" w:hAnsi="Verdana"/>
          <w:sz w:val="22"/>
          <w:szCs w:val="22"/>
          <w:lang w:eastAsia="en-US"/>
        </w:rPr>
        <w:t>)</w:t>
      </w:r>
      <w:r w:rsidRPr="00212BF1">
        <w:rPr>
          <w:rFonts w:ascii="Verdana" w:eastAsia="Calibri" w:hAnsi="Verdana"/>
          <w:sz w:val="22"/>
          <w:szCs w:val="22"/>
          <w:lang w:eastAsia="en-US"/>
        </w:rPr>
        <w:t xml:space="preserve"> powyżej, będzie odnosić się wyłącznie do części przedmiotu umowy zrealizowanej, zgodnie z terminami ustalonymi umową, po dniu wejścia w życie przepisów zmieniających stawkę podatku od towarów i usług oraz </w:t>
      </w:r>
      <w:r w:rsidRPr="00212BF1">
        <w:rPr>
          <w:rFonts w:ascii="Verdana" w:eastAsia="Calibri" w:hAnsi="Verdana"/>
          <w:sz w:val="22"/>
          <w:szCs w:val="22"/>
          <w:lang w:eastAsia="en-US"/>
        </w:rPr>
        <w:lastRenderedPageBreak/>
        <w:t>wyłącznie do części przedmiotu umowy, do której zastosowanie znajdzie zmiana stawki podatku od towarów i usług.</w:t>
      </w:r>
    </w:p>
    <w:p w14:paraId="52D28AE6" w14:textId="6CCE3484" w:rsidR="00085255" w:rsidRPr="00212BF1" w:rsidRDefault="00085255" w:rsidP="000317E2">
      <w:pPr>
        <w:widowControl/>
        <w:numPr>
          <w:ilvl w:val="0"/>
          <w:numId w:val="20"/>
        </w:numPr>
        <w:autoSpaceDE/>
        <w:autoSpaceDN/>
        <w:adjustRightInd/>
        <w:spacing w:line="360" w:lineRule="auto"/>
        <w:ind w:left="0" w:hanging="284"/>
        <w:jc w:val="both"/>
        <w:rPr>
          <w:rFonts w:ascii="Verdana" w:eastAsia="Calibri" w:hAnsi="Verdana"/>
          <w:sz w:val="22"/>
          <w:szCs w:val="22"/>
          <w:lang w:eastAsia="en-US"/>
        </w:rPr>
      </w:pPr>
      <w:r w:rsidRPr="00212BF1">
        <w:rPr>
          <w:rFonts w:ascii="Verdana" w:eastAsia="Calibri" w:hAnsi="Verdana"/>
          <w:sz w:val="22"/>
          <w:szCs w:val="22"/>
          <w:lang w:eastAsia="en-US"/>
        </w:rPr>
        <w:t>W przypadku zmiany, o której mowa w ust. 1 pkt 1</w:t>
      </w:r>
      <w:r w:rsidR="003B1DA0">
        <w:rPr>
          <w:rFonts w:ascii="Verdana" w:eastAsia="Calibri" w:hAnsi="Verdana"/>
          <w:sz w:val="22"/>
          <w:szCs w:val="22"/>
          <w:lang w:eastAsia="en-US"/>
        </w:rPr>
        <w:t>)</w:t>
      </w:r>
      <w:r w:rsidRPr="00212BF1">
        <w:rPr>
          <w:rFonts w:ascii="Verdana" w:eastAsia="Calibri" w:hAnsi="Verdana"/>
          <w:sz w:val="22"/>
          <w:szCs w:val="22"/>
          <w:lang w:eastAsia="en-US"/>
        </w:rPr>
        <w:t>, wartość wynagrodzenia netto nie zmieni się, a wartość wynagrodzenia brutto zostanie wyliczona na podstawie nowych przepisów.</w:t>
      </w:r>
    </w:p>
    <w:p w14:paraId="7227867F" w14:textId="3B97F3F9" w:rsidR="00085255" w:rsidRPr="00212BF1" w:rsidRDefault="00085255" w:rsidP="000317E2">
      <w:pPr>
        <w:widowControl/>
        <w:numPr>
          <w:ilvl w:val="0"/>
          <w:numId w:val="20"/>
        </w:numPr>
        <w:autoSpaceDE/>
        <w:autoSpaceDN/>
        <w:adjustRightInd/>
        <w:spacing w:line="360" w:lineRule="auto"/>
        <w:ind w:left="0" w:hanging="284"/>
        <w:jc w:val="both"/>
        <w:rPr>
          <w:rFonts w:ascii="Verdana" w:eastAsia="Calibri" w:hAnsi="Verdana"/>
          <w:sz w:val="22"/>
          <w:szCs w:val="22"/>
          <w:lang w:eastAsia="en-US"/>
        </w:rPr>
      </w:pPr>
      <w:r w:rsidRPr="00212BF1">
        <w:rPr>
          <w:rFonts w:ascii="Verdana" w:eastAsia="Calibri" w:hAnsi="Verdana"/>
          <w:sz w:val="22"/>
          <w:szCs w:val="22"/>
          <w:lang w:eastAsia="en-US"/>
        </w:rPr>
        <w:t xml:space="preserve">Zmiana wysokości wynagrodzenia w przypadku zaistnienia przesłanki, o której mowa w ust. 1 pkt 2, 3 lub 4 powyżej, będzie obejmować wyłącznie część wynagrodzenia należnego Wykonawcy, w odniesieniu do której nastąpiła zmiana wysokości kosztów wykonania umowy przez Wykonawcę w związku z wejściem w życie przepisów odpowiednio zmieniających wysokość minimalnego wynagrodzenia za pracę lub dokonujących zmian w zakresie zasad podlegania ubezpieczeniom społecznym lub ubezpieczeniu zdrowotnemu lub w zakresie wysokości stawki składki na ubezpieczenia społeczne lub zdrowotne oraz przepisów zmieniających zasady gromadzenia i wysokości wpłat do pracowniczych planów kapitałowych. </w:t>
      </w:r>
    </w:p>
    <w:p w14:paraId="715FBA62" w14:textId="474DAD60" w:rsidR="00085255" w:rsidRPr="00212BF1" w:rsidRDefault="00085255" w:rsidP="000317E2">
      <w:pPr>
        <w:widowControl/>
        <w:numPr>
          <w:ilvl w:val="0"/>
          <w:numId w:val="20"/>
        </w:numPr>
        <w:autoSpaceDE/>
        <w:autoSpaceDN/>
        <w:adjustRightInd/>
        <w:spacing w:line="360" w:lineRule="auto"/>
        <w:ind w:left="0" w:hanging="284"/>
        <w:jc w:val="both"/>
        <w:rPr>
          <w:rFonts w:ascii="Verdana" w:eastAsia="Calibri" w:hAnsi="Verdana"/>
          <w:sz w:val="22"/>
          <w:szCs w:val="22"/>
          <w:lang w:eastAsia="en-US"/>
        </w:rPr>
      </w:pPr>
      <w:r w:rsidRPr="00212BF1">
        <w:rPr>
          <w:rFonts w:ascii="Verdana" w:eastAsia="Calibri" w:hAnsi="Verdana"/>
          <w:sz w:val="22"/>
          <w:szCs w:val="22"/>
          <w:lang w:eastAsia="en-US"/>
        </w:rPr>
        <w:t xml:space="preserve">W przypadku zmiany, o której mowa w ust. 1 pkt 2 powyżej, wynagrodzenie Wykonawcy ulegnie zmianie o kwotę odpowiadającą zmianie kosztu Wykonawcy w związku ze zmianą  wysokości wynagrodzeń pracowników, o których mowa § 4 ust. 1 </w:t>
      </w:r>
      <w:r w:rsidR="003B1DA0">
        <w:rPr>
          <w:rFonts w:ascii="Verdana" w:eastAsia="Calibri" w:hAnsi="Verdana"/>
          <w:sz w:val="22"/>
          <w:szCs w:val="22"/>
          <w:lang w:eastAsia="en-US"/>
        </w:rPr>
        <w:t>umowy</w:t>
      </w:r>
      <w:r w:rsidRPr="00212BF1">
        <w:rPr>
          <w:rFonts w:ascii="Verdana" w:eastAsia="Calibri" w:hAnsi="Verdana"/>
          <w:sz w:val="22"/>
          <w:szCs w:val="22"/>
          <w:lang w:eastAsia="en-US"/>
        </w:rPr>
        <w:t xml:space="preserve">, do wysokości aktualnie obowiązującego minimalnego wynagrodzenia za pracę, z uwzględnieniem wszystkich obciążeń publicznoprawnych od kwoty wzrostu minimalnego wynagrodzenia. Kwota odpowiadająca zmianie kosztu Wykonawcy będzie odnosić się wyłącznie do części wynagrodzenia pracowników, o których mowa w zdaniu poprzedzającym, odpowiadającej zakresowi, w jakim wykonują oni prace bezpośrednio związane z realizacją przedmiotu umowy. </w:t>
      </w:r>
    </w:p>
    <w:p w14:paraId="007E325F" w14:textId="73C83058" w:rsidR="00085255" w:rsidRPr="00212BF1" w:rsidRDefault="00085255" w:rsidP="000317E2">
      <w:pPr>
        <w:widowControl/>
        <w:numPr>
          <w:ilvl w:val="0"/>
          <w:numId w:val="20"/>
        </w:numPr>
        <w:autoSpaceDE/>
        <w:autoSpaceDN/>
        <w:adjustRightInd/>
        <w:spacing w:line="360" w:lineRule="auto"/>
        <w:ind w:left="0" w:hanging="284"/>
        <w:jc w:val="both"/>
        <w:rPr>
          <w:rFonts w:ascii="Verdana" w:eastAsia="Calibri" w:hAnsi="Verdana"/>
          <w:sz w:val="22"/>
          <w:szCs w:val="22"/>
          <w:lang w:eastAsia="en-US"/>
        </w:rPr>
      </w:pPr>
      <w:r w:rsidRPr="00212BF1">
        <w:rPr>
          <w:rFonts w:ascii="Verdana" w:eastAsia="Calibri" w:hAnsi="Verdana"/>
          <w:sz w:val="22"/>
          <w:szCs w:val="22"/>
          <w:lang w:eastAsia="en-US"/>
        </w:rPr>
        <w:t>W przypadku zmiany, o której mowa w ust. 1 pkt 3 i 4</w:t>
      </w:r>
      <w:r w:rsidR="003B1DA0">
        <w:rPr>
          <w:rFonts w:ascii="Verdana" w:eastAsia="Calibri" w:hAnsi="Verdana"/>
          <w:sz w:val="22"/>
          <w:szCs w:val="22"/>
          <w:lang w:eastAsia="en-US"/>
        </w:rPr>
        <w:t xml:space="preserve"> powyżej</w:t>
      </w:r>
      <w:r w:rsidRPr="00212BF1">
        <w:rPr>
          <w:rFonts w:ascii="Verdana" w:eastAsia="Calibri" w:hAnsi="Verdana"/>
          <w:sz w:val="22"/>
          <w:szCs w:val="22"/>
          <w:lang w:eastAsia="en-US"/>
        </w:rPr>
        <w:t xml:space="preserve">, wynagrodzenie Wykonawcy ulegnie zmianie o kwotę odpowiadającą zmianie kosztu Wykonawcy ponoszonego w związku z wypłatą wynagrodzeń pracowników, o których mowa w § 4 ust. 1 powyżej. Kwota odpowiadająca zmianie kosztu Wykonawcy będzie odnosić się wyłącznie do części wynagrodzenia pracowników, o których mowa w zdaniu poprzedzającym, odpowiadającej zakresowi, w jakim wykonują oni prace bezpośrednio związane z realizacją przedmiotu umowy. </w:t>
      </w:r>
    </w:p>
    <w:p w14:paraId="045F283A" w14:textId="448DFF04" w:rsidR="00085255" w:rsidRPr="00212BF1" w:rsidRDefault="00085255" w:rsidP="000317E2">
      <w:pPr>
        <w:widowControl/>
        <w:numPr>
          <w:ilvl w:val="0"/>
          <w:numId w:val="20"/>
        </w:numPr>
        <w:autoSpaceDE/>
        <w:autoSpaceDN/>
        <w:adjustRightInd/>
        <w:spacing w:line="360" w:lineRule="auto"/>
        <w:ind w:left="0" w:hanging="284"/>
        <w:jc w:val="both"/>
        <w:rPr>
          <w:rFonts w:ascii="Verdana" w:eastAsia="Calibri" w:hAnsi="Verdana"/>
          <w:sz w:val="22"/>
          <w:szCs w:val="22"/>
          <w:lang w:eastAsia="en-US"/>
        </w:rPr>
      </w:pPr>
      <w:r w:rsidRPr="00212BF1">
        <w:rPr>
          <w:rFonts w:ascii="Verdana" w:eastAsia="Calibri" w:hAnsi="Verdana"/>
          <w:sz w:val="22"/>
          <w:szCs w:val="22"/>
          <w:lang w:eastAsia="en-US"/>
        </w:rPr>
        <w:t>W celu zawarcia aneksu, o którym mowa w ust. 1</w:t>
      </w:r>
      <w:r w:rsidR="003B1DA0">
        <w:rPr>
          <w:rFonts w:ascii="Verdana" w:eastAsia="Calibri" w:hAnsi="Verdana"/>
          <w:sz w:val="22"/>
          <w:szCs w:val="22"/>
          <w:lang w:eastAsia="en-US"/>
        </w:rPr>
        <w:t xml:space="preserve"> powyżej</w:t>
      </w:r>
      <w:r w:rsidRPr="00212BF1">
        <w:rPr>
          <w:rFonts w:ascii="Verdana" w:eastAsia="Calibri" w:hAnsi="Verdana"/>
          <w:sz w:val="22"/>
          <w:szCs w:val="22"/>
          <w:lang w:eastAsia="en-US"/>
        </w:rPr>
        <w:t xml:space="preserve">, każda ze Stron może wystąpić do drugiej Strony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wynagrodzenia należnego Wykonawcy. </w:t>
      </w:r>
    </w:p>
    <w:p w14:paraId="5196F803" w14:textId="77777777" w:rsidR="00085255" w:rsidRPr="00212BF1" w:rsidRDefault="00085255" w:rsidP="000317E2">
      <w:pPr>
        <w:widowControl/>
        <w:numPr>
          <w:ilvl w:val="0"/>
          <w:numId w:val="20"/>
        </w:numPr>
        <w:autoSpaceDE/>
        <w:autoSpaceDN/>
        <w:adjustRightInd/>
        <w:spacing w:line="360" w:lineRule="auto"/>
        <w:ind w:left="0" w:hanging="284"/>
        <w:jc w:val="both"/>
        <w:rPr>
          <w:rFonts w:ascii="Verdana" w:eastAsia="Calibri" w:hAnsi="Verdana"/>
          <w:sz w:val="22"/>
          <w:szCs w:val="22"/>
          <w:lang w:eastAsia="en-US"/>
        </w:rPr>
      </w:pPr>
      <w:r w:rsidRPr="00212BF1">
        <w:rPr>
          <w:rFonts w:ascii="Verdana" w:eastAsia="Calibri" w:hAnsi="Verdana"/>
          <w:sz w:val="22"/>
          <w:szCs w:val="22"/>
          <w:lang w:eastAsia="en-US"/>
        </w:rPr>
        <w:lastRenderedPageBreak/>
        <w:t xml:space="preserve">W przypadku zmian, o których mowa w ust. 1 pkt 2, pkt 3 lub pkt 4 powyżej, jeżeli z wnioskiem występuje Wykonawca, jest on zobowiązany dołączyć do wniosku dokumenty, z których będzie wynikać, w jakim zakresie zmiany te mają wpływ na koszty wykonania umowy, w szczególności: </w:t>
      </w:r>
    </w:p>
    <w:p w14:paraId="27B5603E" w14:textId="01E4C68B" w:rsidR="00085255" w:rsidRPr="00212BF1" w:rsidRDefault="00085255" w:rsidP="000317E2">
      <w:pPr>
        <w:widowControl/>
        <w:numPr>
          <w:ilvl w:val="1"/>
          <w:numId w:val="30"/>
        </w:numPr>
        <w:autoSpaceDE/>
        <w:autoSpaceDN/>
        <w:adjustRightInd/>
        <w:spacing w:line="360" w:lineRule="auto"/>
        <w:ind w:left="0" w:hanging="142"/>
        <w:jc w:val="both"/>
        <w:rPr>
          <w:rFonts w:ascii="Verdana" w:eastAsia="Calibri" w:hAnsi="Verdana"/>
          <w:sz w:val="22"/>
          <w:szCs w:val="22"/>
          <w:lang w:eastAsia="en-US"/>
        </w:rPr>
      </w:pPr>
      <w:r w:rsidRPr="00212BF1">
        <w:rPr>
          <w:rFonts w:ascii="Verdana" w:eastAsia="Calibri" w:hAnsi="Verdana"/>
          <w:sz w:val="22"/>
          <w:szCs w:val="22"/>
          <w:lang w:eastAsia="en-US"/>
        </w:rPr>
        <w:t>pisemne zestawienie wynagrodzeń (zarówno przed jak i po zmianie) pracowników, o których mowa § 4 ust. 1</w:t>
      </w:r>
      <w:r w:rsidR="003B1DA0">
        <w:rPr>
          <w:rFonts w:ascii="Verdana" w:eastAsia="Calibri" w:hAnsi="Verdana"/>
          <w:sz w:val="22"/>
          <w:szCs w:val="22"/>
          <w:lang w:eastAsia="en-US"/>
        </w:rPr>
        <w:t xml:space="preserve"> umowy</w:t>
      </w:r>
      <w:r w:rsidRPr="00212BF1">
        <w:rPr>
          <w:rFonts w:ascii="Verdana" w:eastAsia="Calibri" w:hAnsi="Verdana"/>
          <w:sz w:val="22"/>
          <w:szCs w:val="22"/>
          <w:lang w:eastAsia="en-US"/>
        </w:rPr>
        <w:t xml:space="preserve">, wraz z określeniem zakresu (części etatu), w jakim wykonują oni prace bezpośrednio związane z realizacją przedmiotu umowy oraz części wynagrodzenia odpowiadającej temu zakresowi - w przypadku zmiany, o której mowa w ust. 1 pkt 2 powyżej , lub </w:t>
      </w:r>
    </w:p>
    <w:p w14:paraId="7439FA3F" w14:textId="4C50B446" w:rsidR="00085255" w:rsidRPr="00212BF1" w:rsidRDefault="00085255" w:rsidP="000317E2">
      <w:pPr>
        <w:widowControl/>
        <w:numPr>
          <w:ilvl w:val="1"/>
          <w:numId w:val="30"/>
        </w:numPr>
        <w:autoSpaceDE/>
        <w:autoSpaceDN/>
        <w:adjustRightInd/>
        <w:spacing w:line="360" w:lineRule="auto"/>
        <w:ind w:left="0" w:hanging="142"/>
        <w:jc w:val="both"/>
        <w:rPr>
          <w:rFonts w:ascii="Verdana" w:eastAsia="Calibri" w:hAnsi="Verdana"/>
          <w:sz w:val="22"/>
          <w:szCs w:val="22"/>
          <w:lang w:eastAsia="en-US"/>
        </w:rPr>
      </w:pPr>
      <w:r w:rsidRPr="00212BF1">
        <w:rPr>
          <w:rFonts w:ascii="Verdana" w:eastAsia="Calibri" w:hAnsi="Verdana"/>
          <w:sz w:val="22"/>
          <w:szCs w:val="22"/>
          <w:lang w:eastAsia="en-US"/>
        </w:rPr>
        <w:t>pisemne zestawienie wynagrodzeń (zarówno przed jak i po zmianie pracowników, o których mowa § 4 ust. 1</w:t>
      </w:r>
      <w:r w:rsidR="003B1DA0">
        <w:rPr>
          <w:rFonts w:ascii="Verdana" w:eastAsia="Calibri" w:hAnsi="Verdana"/>
          <w:sz w:val="22"/>
          <w:szCs w:val="22"/>
          <w:lang w:eastAsia="en-US"/>
        </w:rPr>
        <w:t xml:space="preserve"> umowy</w:t>
      </w:r>
      <w:r w:rsidRPr="00212BF1">
        <w:rPr>
          <w:rFonts w:ascii="Verdana" w:eastAsia="Calibri" w:hAnsi="Verdana"/>
          <w:sz w:val="22"/>
          <w:szCs w:val="22"/>
          <w:lang w:eastAsia="en-US"/>
        </w:rPr>
        <w:t xml:space="preserve">, wraz z kwotami składek uiszczanych do Zakładu Ubezpieczeń Społecznych/Kasy Rolniczego Ubezpieczenia Społecznego w części finansowanej przez Wykonawcę oraz kwotami przekazanymi do pracowniczych planów kapitałowych w części finansowanej przez Wykonawcę wraz z określeniem zakresu (części etatu), w jakim wykonują oni prace bezpośrednio związane z realizacją przedmiotu umowy oraz części wynagrodzenia odpowiadającej temu zakresowi - w przypadku zmiany, o której mowa w ust. 1 pkt 3 i 4 powyżej. </w:t>
      </w:r>
    </w:p>
    <w:p w14:paraId="6F4226EA" w14:textId="77777777" w:rsidR="00085255" w:rsidRPr="00212BF1" w:rsidRDefault="00085255" w:rsidP="000317E2">
      <w:pPr>
        <w:widowControl/>
        <w:numPr>
          <w:ilvl w:val="0"/>
          <w:numId w:val="20"/>
        </w:numPr>
        <w:autoSpaceDE/>
        <w:autoSpaceDN/>
        <w:adjustRightInd/>
        <w:spacing w:line="360" w:lineRule="auto"/>
        <w:ind w:left="0"/>
        <w:jc w:val="both"/>
        <w:rPr>
          <w:rFonts w:ascii="Verdana" w:eastAsia="Calibri" w:hAnsi="Verdana"/>
          <w:sz w:val="22"/>
          <w:szCs w:val="22"/>
          <w:lang w:eastAsia="en-US"/>
        </w:rPr>
      </w:pPr>
      <w:r w:rsidRPr="00212BF1">
        <w:rPr>
          <w:rFonts w:ascii="Verdana" w:eastAsia="Calibri" w:hAnsi="Verdana"/>
          <w:sz w:val="22"/>
          <w:szCs w:val="22"/>
          <w:lang w:eastAsia="en-US"/>
        </w:rPr>
        <w:t xml:space="preserve">W przypadku zmiany, o której mowa w ust. 1 pkt 2 i 3 powyżej , jeżeli z wnioskiem występuje Zamawiający, jest on uprawniony do zobowiązania Wykonawcy do przedstawienia w wyznaczonym terminie, nie krótszym niż 14 dni roboczych, dokumentów, z których będzie wynikać w jakim zakresie zmiana ta ma wpływ na koszty wykonania umowy, w tym pisemnych zestawień wynagrodzeń, o których mowa w ust. 8 pkt 1 i 2 powyżej. </w:t>
      </w:r>
    </w:p>
    <w:p w14:paraId="57DBCBBA" w14:textId="77777777" w:rsidR="00085255" w:rsidRPr="00212BF1" w:rsidRDefault="00085255" w:rsidP="000317E2">
      <w:pPr>
        <w:widowControl/>
        <w:numPr>
          <w:ilvl w:val="0"/>
          <w:numId w:val="20"/>
        </w:numPr>
        <w:autoSpaceDE/>
        <w:autoSpaceDN/>
        <w:adjustRightInd/>
        <w:spacing w:line="360" w:lineRule="auto"/>
        <w:ind w:left="0"/>
        <w:jc w:val="both"/>
        <w:rPr>
          <w:rFonts w:ascii="Verdana" w:eastAsia="Calibri" w:hAnsi="Verdana"/>
          <w:sz w:val="22"/>
          <w:szCs w:val="22"/>
          <w:lang w:eastAsia="en-US"/>
        </w:rPr>
      </w:pPr>
      <w:r w:rsidRPr="00212BF1">
        <w:rPr>
          <w:rFonts w:ascii="Verdana" w:eastAsia="Calibri" w:hAnsi="Verdana"/>
          <w:sz w:val="22"/>
          <w:szCs w:val="22"/>
          <w:lang w:eastAsia="en-US"/>
        </w:rPr>
        <w:t xml:space="preserve">W terminie 21 dni roboczych od dnia przekazania wniosku, o którym mowa w ust. 7, Strona, która otrzymała wniosek, przekaże drugiej Stronie informację o zakresie, w jakim zatwierdza wniosek oraz wskaże kwotę, o którą wynagrodzenie należne Wykonawcy powinno ulec zmianie, albo informację o niezatwierdzeniu wniosku wraz z uzasadnieniem. </w:t>
      </w:r>
    </w:p>
    <w:p w14:paraId="26238DFE" w14:textId="77777777" w:rsidR="00085255" w:rsidRPr="00212BF1" w:rsidRDefault="00085255" w:rsidP="000317E2">
      <w:pPr>
        <w:widowControl/>
        <w:numPr>
          <w:ilvl w:val="0"/>
          <w:numId w:val="20"/>
        </w:numPr>
        <w:autoSpaceDE/>
        <w:autoSpaceDN/>
        <w:adjustRightInd/>
        <w:spacing w:line="360" w:lineRule="auto"/>
        <w:ind w:left="0"/>
        <w:jc w:val="both"/>
        <w:rPr>
          <w:rFonts w:ascii="Verdana" w:eastAsia="Calibri" w:hAnsi="Verdana"/>
          <w:sz w:val="22"/>
          <w:szCs w:val="22"/>
          <w:lang w:eastAsia="en-US"/>
        </w:rPr>
      </w:pPr>
      <w:r w:rsidRPr="00212BF1">
        <w:rPr>
          <w:rFonts w:ascii="Verdana" w:eastAsia="Calibri" w:hAnsi="Verdana"/>
          <w:sz w:val="22"/>
          <w:szCs w:val="22"/>
          <w:lang w:eastAsia="en-US"/>
        </w:rPr>
        <w:t xml:space="preserve">Strona, o której mowa w ust. 10 powyżej, może jednokrotnie ponownie wystąpić z wnioskiem, o którym mowa w ust. 7 przedstawiając okoliczności, których Strona nie mogła z przyczyn od niej niezależnych wykazać w pierwszym wniosku. W takim przypadku przepisy ust. 7 - 10 oraz 12 stosuje się odpowiednio. </w:t>
      </w:r>
    </w:p>
    <w:p w14:paraId="3D0B0092" w14:textId="77777777" w:rsidR="00085255" w:rsidRPr="00212BF1" w:rsidRDefault="00085255" w:rsidP="000317E2">
      <w:pPr>
        <w:widowControl/>
        <w:numPr>
          <w:ilvl w:val="0"/>
          <w:numId w:val="20"/>
        </w:numPr>
        <w:autoSpaceDE/>
        <w:autoSpaceDN/>
        <w:adjustRightInd/>
        <w:spacing w:line="360" w:lineRule="auto"/>
        <w:ind w:left="0"/>
        <w:jc w:val="both"/>
        <w:rPr>
          <w:rFonts w:ascii="Verdana" w:eastAsia="Calibri" w:hAnsi="Verdana"/>
          <w:sz w:val="22"/>
          <w:szCs w:val="22"/>
          <w:lang w:eastAsia="en-US"/>
        </w:rPr>
      </w:pPr>
      <w:r w:rsidRPr="00212BF1">
        <w:rPr>
          <w:rFonts w:ascii="Verdana" w:eastAsia="Calibri" w:hAnsi="Verdana"/>
          <w:sz w:val="22"/>
          <w:szCs w:val="22"/>
          <w:lang w:eastAsia="en-US"/>
        </w:rPr>
        <w:t>Zawarcie aneksu nastąpi nie później niż w terminie 14 dni roboczych od dnia zatwierdzenia wniosku o dokonanie zmiany wysokości wynagrodzenia należnego Wykonawcy.</w:t>
      </w:r>
    </w:p>
    <w:p w14:paraId="6A21BCD3" w14:textId="17F60D53" w:rsidR="00085255" w:rsidRPr="00212BF1" w:rsidRDefault="00085255" w:rsidP="000317E2">
      <w:pPr>
        <w:widowControl/>
        <w:numPr>
          <w:ilvl w:val="0"/>
          <w:numId w:val="20"/>
        </w:numPr>
        <w:autoSpaceDE/>
        <w:autoSpaceDN/>
        <w:adjustRightInd/>
        <w:spacing w:line="360" w:lineRule="auto"/>
        <w:ind w:left="0"/>
        <w:jc w:val="both"/>
        <w:rPr>
          <w:rFonts w:ascii="Verdana" w:eastAsia="Times New Roman" w:hAnsi="Verdana"/>
          <w:sz w:val="22"/>
          <w:szCs w:val="22"/>
        </w:rPr>
      </w:pPr>
      <w:r w:rsidRPr="00212BF1">
        <w:rPr>
          <w:rFonts w:ascii="Verdana" w:eastAsia="Times New Roman" w:hAnsi="Verdana"/>
          <w:sz w:val="22"/>
          <w:szCs w:val="22"/>
        </w:rPr>
        <w:t>Zamawiający przewiduje zmianę wynagrodzenia należnego Wykonawcy poprzez zmianę cen jednostkow</w:t>
      </w:r>
      <w:r w:rsidR="00C90B97">
        <w:rPr>
          <w:rFonts w:ascii="Verdana" w:eastAsia="Times New Roman" w:hAnsi="Verdana"/>
          <w:sz w:val="22"/>
          <w:szCs w:val="22"/>
        </w:rPr>
        <w:t>ych</w:t>
      </w:r>
      <w:r w:rsidRPr="00212BF1">
        <w:rPr>
          <w:rFonts w:ascii="Verdana" w:eastAsia="Times New Roman" w:hAnsi="Verdana"/>
          <w:sz w:val="22"/>
          <w:szCs w:val="22"/>
        </w:rPr>
        <w:t>, o któr</w:t>
      </w:r>
      <w:r w:rsidR="00C90B97">
        <w:rPr>
          <w:rFonts w:ascii="Verdana" w:eastAsia="Times New Roman" w:hAnsi="Verdana"/>
          <w:sz w:val="22"/>
          <w:szCs w:val="22"/>
        </w:rPr>
        <w:t>ych</w:t>
      </w:r>
      <w:r w:rsidRPr="00212BF1">
        <w:rPr>
          <w:rFonts w:ascii="Verdana" w:eastAsia="Times New Roman" w:hAnsi="Verdana"/>
          <w:sz w:val="22"/>
          <w:szCs w:val="22"/>
        </w:rPr>
        <w:t xml:space="preserve"> mowa w § 15 ust.5 niniejszej umowy, przy czym waloryzacja będzie następowała na poniższych zasadach:</w:t>
      </w:r>
    </w:p>
    <w:p w14:paraId="2B55D80D" w14:textId="77777777" w:rsidR="00085255" w:rsidRPr="00212BF1" w:rsidRDefault="00085255" w:rsidP="000317E2">
      <w:pPr>
        <w:widowControl/>
        <w:numPr>
          <w:ilvl w:val="0"/>
          <w:numId w:val="31"/>
        </w:numPr>
        <w:autoSpaceDE/>
        <w:autoSpaceDN/>
        <w:adjustRightInd/>
        <w:spacing w:line="360" w:lineRule="auto"/>
        <w:ind w:left="0"/>
        <w:jc w:val="both"/>
        <w:rPr>
          <w:rFonts w:ascii="Verdana" w:eastAsia="Times New Roman" w:hAnsi="Verdana"/>
          <w:sz w:val="22"/>
          <w:szCs w:val="22"/>
        </w:rPr>
      </w:pPr>
      <w:r w:rsidRPr="00212BF1">
        <w:rPr>
          <w:rFonts w:ascii="Verdana" w:eastAsia="Times New Roman" w:hAnsi="Verdana"/>
          <w:sz w:val="22"/>
          <w:szCs w:val="22"/>
        </w:rPr>
        <w:lastRenderedPageBreak/>
        <w:t>wynagrodzenie w części dotyczącej odbioru i zagospodarowania odpadów komunalnych będzie podlegało waloryzacji z uwzględnieniem wskaźnika cen towarów i usług konsumpcyjnych ogłoszonego w komunikacie Prezesa Głównego Urzędu Statystycznego (dalej jako wskaźnik) z zastrzeżeniem warunków określonych w pkt. 2-9 poniżej,</w:t>
      </w:r>
    </w:p>
    <w:p w14:paraId="174E25B2" w14:textId="77777777" w:rsidR="00085255" w:rsidRPr="00212BF1" w:rsidRDefault="00085255" w:rsidP="000317E2">
      <w:pPr>
        <w:widowControl/>
        <w:numPr>
          <w:ilvl w:val="0"/>
          <w:numId w:val="31"/>
        </w:numPr>
        <w:autoSpaceDE/>
        <w:autoSpaceDN/>
        <w:adjustRightInd/>
        <w:spacing w:line="360" w:lineRule="auto"/>
        <w:ind w:left="0"/>
        <w:jc w:val="both"/>
        <w:rPr>
          <w:rFonts w:ascii="Verdana" w:eastAsia="Times New Roman" w:hAnsi="Verdana"/>
          <w:sz w:val="22"/>
          <w:szCs w:val="22"/>
        </w:rPr>
      </w:pPr>
      <w:r w:rsidRPr="00212BF1">
        <w:rPr>
          <w:rFonts w:ascii="Verdana" w:eastAsia="Times New Roman" w:hAnsi="Verdana"/>
          <w:sz w:val="22"/>
          <w:szCs w:val="22"/>
        </w:rPr>
        <w:t>waloryzacja nie będzie dotyczyła wynagrodzenia za część przedmiotu niniejszej umowy wykonanej do dnia pierwszej waloryzacji, o której mowa w pkt. 3 poniżej,</w:t>
      </w:r>
    </w:p>
    <w:p w14:paraId="2C08CF45" w14:textId="77C51BF8" w:rsidR="00085255" w:rsidRPr="00212BF1" w:rsidRDefault="00085255" w:rsidP="000317E2">
      <w:pPr>
        <w:widowControl/>
        <w:numPr>
          <w:ilvl w:val="0"/>
          <w:numId w:val="31"/>
        </w:numPr>
        <w:autoSpaceDE/>
        <w:autoSpaceDN/>
        <w:adjustRightInd/>
        <w:spacing w:line="360" w:lineRule="auto"/>
        <w:ind w:left="0"/>
        <w:jc w:val="both"/>
        <w:rPr>
          <w:rFonts w:ascii="Verdana" w:eastAsia="Times New Roman" w:hAnsi="Verdana"/>
          <w:sz w:val="22"/>
          <w:szCs w:val="22"/>
        </w:rPr>
      </w:pPr>
      <w:r w:rsidRPr="00212BF1">
        <w:rPr>
          <w:rFonts w:ascii="Verdana" w:eastAsia="Times New Roman" w:hAnsi="Verdana"/>
          <w:sz w:val="22"/>
          <w:szCs w:val="22"/>
        </w:rPr>
        <w:t xml:space="preserve">pierwsza waloryzacja wynagrodzenia może nastąpić po 12 miesiącach od dnia zawarcia umowy, pod warunkiem, że wskaźnik o którym mowa w pkt.1 wzrośnie o więcej niż </w:t>
      </w:r>
      <w:r w:rsidR="00224C66">
        <w:rPr>
          <w:rFonts w:ascii="Verdana" w:eastAsia="Times New Roman" w:hAnsi="Verdana"/>
          <w:sz w:val="22"/>
          <w:szCs w:val="22"/>
        </w:rPr>
        <w:t>5</w:t>
      </w:r>
      <w:r w:rsidRPr="00212BF1">
        <w:rPr>
          <w:rFonts w:ascii="Verdana" w:eastAsia="Times New Roman" w:hAnsi="Verdana"/>
          <w:sz w:val="22"/>
          <w:szCs w:val="22"/>
        </w:rPr>
        <w:t xml:space="preserve"> % od wysokości wskaźnika cen towarów i usług konsumpcyjnych ogłoszonego w komunikacie Prezesa Głównego Urzędu Statystycznego </w:t>
      </w:r>
      <w:r w:rsidR="00224C66" w:rsidRPr="00224C66">
        <w:rPr>
          <w:rFonts w:ascii="Verdana" w:eastAsia="Times New Roman" w:hAnsi="Verdana"/>
          <w:sz w:val="22"/>
          <w:szCs w:val="22"/>
        </w:rPr>
        <w:t>w porównaniu z analogicznym miesiącem ub. r</w:t>
      </w:r>
      <w:r w:rsidRPr="00212BF1">
        <w:rPr>
          <w:rFonts w:ascii="Verdana" w:eastAsia="Times New Roman" w:hAnsi="Verdana"/>
          <w:sz w:val="22"/>
          <w:szCs w:val="22"/>
        </w:rPr>
        <w:t>. Pierwszej waloryzacji wynagrodzenia dokonuje się na pierwszy dzień miesiąca kalendarzowego następującego po upływie 12 miesięcy od dnia podpisania umowy. Jeżeli umowa zostanie zawarta po upływie 180 dni od dnia upływu terminu składnia ofert, początkowym terminem ustalenia zmiany wynagrodzenia jest dzień otwarcia ofert,</w:t>
      </w:r>
    </w:p>
    <w:p w14:paraId="690446FB" w14:textId="77777777" w:rsidR="00085255" w:rsidRPr="00212BF1" w:rsidRDefault="00085255" w:rsidP="000317E2">
      <w:pPr>
        <w:widowControl/>
        <w:numPr>
          <w:ilvl w:val="0"/>
          <w:numId w:val="31"/>
        </w:numPr>
        <w:autoSpaceDE/>
        <w:autoSpaceDN/>
        <w:adjustRightInd/>
        <w:spacing w:line="360" w:lineRule="auto"/>
        <w:ind w:left="0"/>
        <w:jc w:val="both"/>
        <w:rPr>
          <w:rFonts w:ascii="Verdana" w:eastAsia="Times New Roman" w:hAnsi="Verdana"/>
          <w:sz w:val="22"/>
          <w:szCs w:val="22"/>
        </w:rPr>
      </w:pPr>
      <w:r w:rsidRPr="00212BF1">
        <w:rPr>
          <w:rFonts w:ascii="Verdana" w:eastAsia="Times New Roman" w:hAnsi="Verdana"/>
          <w:sz w:val="22"/>
          <w:szCs w:val="22"/>
        </w:rPr>
        <w:t>wynagrodzenie w wyniku waloryzacji zostanie ustalone z zastosowaniem stawki VAT obowiązującej w dniu, w którym dokonuje się waloryzacji,</w:t>
      </w:r>
    </w:p>
    <w:p w14:paraId="6423FEDF" w14:textId="77777777" w:rsidR="00085255" w:rsidRPr="00224C66" w:rsidRDefault="00085255" w:rsidP="000317E2">
      <w:pPr>
        <w:widowControl/>
        <w:numPr>
          <w:ilvl w:val="0"/>
          <w:numId w:val="31"/>
        </w:numPr>
        <w:autoSpaceDE/>
        <w:autoSpaceDN/>
        <w:adjustRightInd/>
        <w:spacing w:line="360" w:lineRule="auto"/>
        <w:ind w:left="0"/>
        <w:jc w:val="both"/>
        <w:rPr>
          <w:rFonts w:ascii="Verdana" w:eastAsia="Times New Roman" w:hAnsi="Verdana"/>
          <w:sz w:val="22"/>
          <w:szCs w:val="22"/>
        </w:rPr>
      </w:pPr>
      <w:r w:rsidRPr="00212BF1">
        <w:rPr>
          <w:rFonts w:ascii="Verdana" w:eastAsia="Times New Roman" w:hAnsi="Verdana"/>
          <w:sz w:val="22"/>
          <w:szCs w:val="22"/>
        </w:rPr>
        <w:t xml:space="preserve">w przypadku likwidacji wskaźnika, o którym mowa w ust. 1 lub zmiany podmiotu, który urzędowo go ustala, mechanizm, o którym mowa w ust. 1 stosuje się odpowiednio do wskaźnika i podmiotu, który zgodnie z odpowiednimi przepisami prawa zastąpi </w:t>
      </w:r>
      <w:r w:rsidRPr="00224C66">
        <w:rPr>
          <w:rFonts w:ascii="Verdana" w:eastAsia="Times New Roman" w:hAnsi="Verdana"/>
          <w:sz w:val="22"/>
          <w:szCs w:val="22"/>
        </w:rPr>
        <w:t>dotychczasowy wskaźnik lub podmiot,</w:t>
      </w:r>
    </w:p>
    <w:p w14:paraId="53F59C3C" w14:textId="1774F215" w:rsidR="00085255" w:rsidRPr="00224C66" w:rsidRDefault="00085255" w:rsidP="000317E2">
      <w:pPr>
        <w:widowControl/>
        <w:numPr>
          <w:ilvl w:val="0"/>
          <w:numId w:val="31"/>
        </w:numPr>
        <w:autoSpaceDE/>
        <w:autoSpaceDN/>
        <w:adjustRightInd/>
        <w:spacing w:line="360" w:lineRule="auto"/>
        <w:ind w:left="0"/>
        <w:jc w:val="both"/>
        <w:rPr>
          <w:rFonts w:ascii="Verdana" w:eastAsia="Times New Roman" w:hAnsi="Verdana"/>
          <w:sz w:val="22"/>
          <w:szCs w:val="22"/>
        </w:rPr>
      </w:pPr>
      <w:r w:rsidRPr="00224C66">
        <w:rPr>
          <w:rFonts w:ascii="Verdana" w:eastAsia="Times New Roman" w:hAnsi="Verdana"/>
          <w:sz w:val="22"/>
          <w:szCs w:val="22"/>
        </w:rPr>
        <w:t xml:space="preserve">łącznie zmiana wynagrodzenia Wykonawcy wynikająca z waloryzacji, o której mowa w ust. 1-4 powyżej, nie może przekroczyć w okresie obowiązywania niniejszej umowy wartości </w:t>
      </w:r>
      <w:r w:rsidR="00B1270C" w:rsidRPr="00224C66">
        <w:rPr>
          <w:rFonts w:ascii="Verdana" w:eastAsia="Times New Roman" w:hAnsi="Verdana"/>
          <w:sz w:val="22"/>
          <w:szCs w:val="22"/>
        </w:rPr>
        <w:t>2</w:t>
      </w:r>
      <w:r w:rsidRPr="00224C66">
        <w:rPr>
          <w:rFonts w:ascii="Verdana" w:eastAsia="Times New Roman" w:hAnsi="Verdana"/>
          <w:sz w:val="22"/>
          <w:szCs w:val="22"/>
        </w:rPr>
        <w:t xml:space="preserve">% wynagrodzenia brutto określonego w </w:t>
      </w:r>
      <w:r w:rsidR="0020776F" w:rsidRPr="00224C66">
        <w:rPr>
          <w:rFonts w:ascii="Verdana" w:eastAsia="Times New Roman" w:hAnsi="Verdana"/>
          <w:sz w:val="22"/>
          <w:szCs w:val="22"/>
        </w:rPr>
        <w:t>§ 15 ust. 1 umowy</w:t>
      </w:r>
      <w:r w:rsidRPr="00224C66">
        <w:rPr>
          <w:rFonts w:ascii="Verdana" w:eastAsia="Times New Roman" w:hAnsi="Verdana"/>
          <w:sz w:val="22"/>
          <w:szCs w:val="22"/>
        </w:rPr>
        <w:t>. Przez zmianę wynagrodzenia rozumie się wzrost odpowiednio cen lub kosztów, jak i ich obniżenie, względem cen lub kosztów przyjętych w celu ustalenia wynagrodzenia Wykonawcy zawartego w ofercie Wykonawcy w zależności od zmian wskaźnika,</w:t>
      </w:r>
    </w:p>
    <w:p w14:paraId="107780DE" w14:textId="57068B47" w:rsidR="00085255" w:rsidRPr="00224C66" w:rsidRDefault="00085255" w:rsidP="000317E2">
      <w:pPr>
        <w:widowControl/>
        <w:numPr>
          <w:ilvl w:val="0"/>
          <w:numId w:val="31"/>
        </w:numPr>
        <w:autoSpaceDE/>
        <w:autoSpaceDN/>
        <w:adjustRightInd/>
        <w:spacing w:line="360" w:lineRule="auto"/>
        <w:ind w:left="0"/>
        <w:jc w:val="both"/>
        <w:rPr>
          <w:rFonts w:ascii="Verdana" w:eastAsia="Times New Roman" w:hAnsi="Verdana"/>
          <w:sz w:val="22"/>
          <w:szCs w:val="22"/>
        </w:rPr>
      </w:pPr>
      <w:r w:rsidRPr="00224C66">
        <w:rPr>
          <w:rFonts w:ascii="Verdana" w:eastAsia="Times New Roman" w:hAnsi="Verdana"/>
          <w:sz w:val="22"/>
          <w:szCs w:val="22"/>
        </w:rPr>
        <w:t>waloryzacja wynagrodzenia, na podstawie pkt. 1-</w:t>
      </w:r>
      <w:r w:rsidR="00636AC4" w:rsidRPr="00224C66">
        <w:rPr>
          <w:rFonts w:ascii="Verdana" w:eastAsia="Times New Roman" w:hAnsi="Verdana"/>
          <w:sz w:val="22"/>
          <w:szCs w:val="22"/>
        </w:rPr>
        <w:t>6</w:t>
      </w:r>
      <w:r w:rsidRPr="00224C66">
        <w:rPr>
          <w:rFonts w:ascii="Verdana" w:eastAsia="Times New Roman" w:hAnsi="Verdana"/>
          <w:sz w:val="22"/>
          <w:szCs w:val="22"/>
        </w:rPr>
        <w:t xml:space="preserve"> stanowi zmian</w:t>
      </w:r>
      <w:r w:rsidR="00B1270C" w:rsidRPr="00224C66">
        <w:rPr>
          <w:rFonts w:ascii="Verdana" w:eastAsia="Times New Roman" w:hAnsi="Verdana"/>
          <w:sz w:val="22"/>
          <w:szCs w:val="22"/>
        </w:rPr>
        <w:t>ę</w:t>
      </w:r>
      <w:r w:rsidRPr="00224C66">
        <w:rPr>
          <w:rFonts w:ascii="Verdana" w:eastAsia="Times New Roman" w:hAnsi="Verdana"/>
          <w:sz w:val="22"/>
          <w:szCs w:val="22"/>
        </w:rPr>
        <w:t xml:space="preserve"> niniejszej umowy i wymaga sporządzenia aneksu. Na użytek waloryzacji strony sporządzą protokół uzgodnień, w którym określą:</w:t>
      </w:r>
    </w:p>
    <w:p w14:paraId="53977AAC" w14:textId="77777777" w:rsidR="00085255" w:rsidRPr="00224C66" w:rsidRDefault="00085255" w:rsidP="000317E2">
      <w:pPr>
        <w:widowControl/>
        <w:numPr>
          <w:ilvl w:val="0"/>
          <w:numId w:val="32"/>
        </w:numPr>
        <w:autoSpaceDE/>
        <w:autoSpaceDN/>
        <w:adjustRightInd/>
        <w:spacing w:line="360" w:lineRule="auto"/>
        <w:ind w:left="0"/>
        <w:jc w:val="both"/>
        <w:rPr>
          <w:rFonts w:ascii="Verdana" w:eastAsia="Times New Roman" w:hAnsi="Verdana"/>
          <w:sz w:val="22"/>
          <w:szCs w:val="22"/>
        </w:rPr>
      </w:pPr>
      <w:r w:rsidRPr="00224C66">
        <w:rPr>
          <w:rFonts w:ascii="Verdana" w:eastAsia="Times New Roman" w:hAnsi="Verdana"/>
          <w:sz w:val="22"/>
          <w:szCs w:val="22"/>
        </w:rPr>
        <w:t>okres, za który dokonują waloryzacji;</w:t>
      </w:r>
    </w:p>
    <w:p w14:paraId="7549F0E6" w14:textId="77777777" w:rsidR="00085255" w:rsidRPr="00224C66" w:rsidRDefault="00085255" w:rsidP="000317E2">
      <w:pPr>
        <w:widowControl/>
        <w:numPr>
          <w:ilvl w:val="0"/>
          <w:numId w:val="32"/>
        </w:numPr>
        <w:autoSpaceDE/>
        <w:autoSpaceDN/>
        <w:adjustRightInd/>
        <w:spacing w:line="360" w:lineRule="auto"/>
        <w:ind w:left="0"/>
        <w:jc w:val="both"/>
        <w:rPr>
          <w:rFonts w:ascii="Verdana" w:eastAsia="Times New Roman" w:hAnsi="Verdana"/>
          <w:sz w:val="22"/>
          <w:szCs w:val="22"/>
        </w:rPr>
      </w:pPr>
      <w:r w:rsidRPr="00224C66">
        <w:rPr>
          <w:rFonts w:ascii="Verdana" w:eastAsia="Times New Roman" w:hAnsi="Verdana"/>
          <w:sz w:val="22"/>
          <w:szCs w:val="22"/>
        </w:rPr>
        <w:t>wartość wskaźnika waloryzacji;</w:t>
      </w:r>
    </w:p>
    <w:p w14:paraId="30AB8E48" w14:textId="77777777" w:rsidR="00085255" w:rsidRPr="00224C66" w:rsidRDefault="00085255" w:rsidP="000317E2">
      <w:pPr>
        <w:widowControl/>
        <w:numPr>
          <w:ilvl w:val="0"/>
          <w:numId w:val="32"/>
        </w:numPr>
        <w:autoSpaceDE/>
        <w:autoSpaceDN/>
        <w:adjustRightInd/>
        <w:spacing w:line="360" w:lineRule="auto"/>
        <w:ind w:left="0"/>
        <w:jc w:val="both"/>
        <w:rPr>
          <w:rFonts w:ascii="Verdana" w:eastAsia="Times New Roman" w:hAnsi="Verdana"/>
          <w:sz w:val="22"/>
          <w:szCs w:val="22"/>
        </w:rPr>
      </w:pPr>
      <w:r w:rsidRPr="00224C66">
        <w:rPr>
          <w:rFonts w:ascii="Verdana" w:eastAsia="Times New Roman" w:hAnsi="Verdana"/>
          <w:sz w:val="22"/>
          <w:szCs w:val="22"/>
        </w:rPr>
        <w:t>wartość wynagrodzenia podlegającego waloryzacji;</w:t>
      </w:r>
    </w:p>
    <w:p w14:paraId="407E3B32" w14:textId="77777777" w:rsidR="00085255" w:rsidRPr="00224C66" w:rsidRDefault="00085255" w:rsidP="000317E2">
      <w:pPr>
        <w:widowControl/>
        <w:numPr>
          <w:ilvl w:val="0"/>
          <w:numId w:val="32"/>
        </w:numPr>
        <w:autoSpaceDE/>
        <w:autoSpaceDN/>
        <w:adjustRightInd/>
        <w:spacing w:line="360" w:lineRule="auto"/>
        <w:ind w:left="0"/>
        <w:jc w:val="both"/>
        <w:rPr>
          <w:rFonts w:ascii="Verdana" w:eastAsia="Times New Roman" w:hAnsi="Verdana"/>
          <w:sz w:val="22"/>
          <w:szCs w:val="22"/>
        </w:rPr>
      </w:pPr>
      <w:r w:rsidRPr="00224C66">
        <w:rPr>
          <w:rFonts w:ascii="Verdana" w:eastAsia="Times New Roman" w:hAnsi="Verdana"/>
          <w:sz w:val="22"/>
          <w:szCs w:val="22"/>
        </w:rPr>
        <w:t>wysokość wynagrodzenia przed i po waloryzacji;</w:t>
      </w:r>
    </w:p>
    <w:p w14:paraId="45B1BB3D" w14:textId="77777777" w:rsidR="00085255" w:rsidRPr="00224C66" w:rsidRDefault="00085255" w:rsidP="000317E2">
      <w:pPr>
        <w:widowControl/>
        <w:numPr>
          <w:ilvl w:val="0"/>
          <w:numId w:val="32"/>
        </w:numPr>
        <w:autoSpaceDE/>
        <w:autoSpaceDN/>
        <w:adjustRightInd/>
        <w:spacing w:line="360" w:lineRule="auto"/>
        <w:ind w:left="0"/>
        <w:jc w:val="both"/>
        <w:rPr>
          <w:rFonts w:ascii="Verdana" w:eastAsia="Times New Roman" w:hAnsi="Verdana"/>
          <w:sz w:val="22"/>
          <w:szCs w:val="22"/>
        </w:rPr>
      </w:pPr>
      <w:r w:rsidRPr="00224C66">
        <w:rPr>
          <w:rFonts w:ascii="Verdana" w:eastAsia="Times New Roman" w:hAnsi="Verdana"/>
          <w:sz w:val="22"/>
          <w:szCs w:val="22"/>
        </w:rPr>
        <w:t>łączna wartość zmiany wynagrodzenia w wyniku waloryzacji,</w:t>
      </w:r>
    </w:p>
    <w:p w14:paraId="4E68F757" w14:textId="41FA52C8" w:rsidR="00085255" w:rsidRPr="00224C66" w:rsidRDefault="00085255" w:rsidP="000317E2">
      <w:pPr>
        <w:widowControl/>
        <w:numPr>
          <w:ilvl w:val="0"/>
          <w:numId w:val="31"/>
        </w:numPr>
        <w:autoSpaceDE/>
        <w:autoSpaceDN/>
        <w:adjustRightInd/>
        <w:spacing w:line="360" w:lineRule="auto"/>
        <w:ind w:left="0"/>
        <w:jc w:val="both"/>
        <w:rPr>
          <w:rFonts w:ascii="Verdana" w:eastAsia="Times New Roman" w:hAnsi="Verdana"/>
          <w:sz w:val="22"/>
          <w:szCs w:val="22"/>
        </w:rPr>
      </w:pPr>
      <w:r w:rsidRPr="00224C66">
        <w:rPr>
          <w:rFonts w:ascii="Verdana" w:eastAsia="Times New Roman" w:hAnsi="Verdana"/>
          <w:sz w:val="22"/>
          <w:szCs w:val="22"/>
        </w:rPr>
        <w:t xml:space="preserve">protokół, o którym mowa w pkt. 7, po zatwierdzeniu przez osoby uprawnione do reprezentacji Zamawiającego i Wykonawcy staje się załącznikiem do </w:t>
      </w:r>
      <w:r w:rsidR="00B1270C" w:rsidRPr="00224C66">
        <w:rPr>
          <w:rFonts w:ascii="Verdana" w:eastAsia="Times New Roman" w:hAnsi="Verdana"/>
          <w:sz w:val="22"/>
          <w:szCs w:val="22"/>
        </w:rPr>
        <w:t>aneksu</w:t>
      </w:r>
      <w:r w:rsidRPr="00224C66">
        <w:rPr>
          <w:rFonts w:ascii="Verdana" w:eastAsia="Times New Roman" w:hAnsi="Verdana"/>
          <w:sz w:val="22"/>
          <w:szCs w:val="22"/>
        </w:rPr>
        <w:t>,</w:t>
      </w:r>
    </w:p>
    <w:p w14:paraId="2BE598D4" w14:textId="647B95F7" w:rsidR="00085255" w:rsidRPr="00212BF1" w:rsidRDefault="00085255" w:rsidP="000317E2">
      <w:pPr>
        <w:widowControl/>
        <w:numPr>
          <w:ilvl w:val="0"/>
          <w:numId w:val="31"/>
        </w:numPr>
        <w:autoSpaceDE/>
        <w:autoSpaceDN/>
        <w:adjustRightInd/>
        <w:spacing w:line="360" w:lineRule="auto"/>
        <w:ind w:left="0"/>
        <w:jc w:val="both"/>
        <w:rPr>
          <w:rFonts w:ascii="Verdana" w:eastAsia="Times New Roman" w:hAnsi="Verdana"/>
          <w:sz w:val="22"/>
          <w:szCs w:val="22"/>
        </w:rPr>
      </w:pPr>
      <w:r w:rsidRPr="00212BF1">
        <w:rPr>
          <w:rFonts w:ascii="Verdana" w:eastAsia="Times New Roman" w:hAnsi="Verdana"/>
          <w:sz w:val="22"/>
          <w:szCs w:val="22"/>
        </w:rPr>
        <w:lastRenderedPageBreak/>
        <w:t xml:space="preserve">nie dokonuje się waloryzacji wynagrodzenia za tę część przedmiotu umowy, która winna być wykonana zgodnie z warunkami niniejszej umowy w okresie poprzedzającym waloryzację, a którą Wykonawca </w:t>
      </w:r>
      <w:r w:rsidRPr="00224C66">
        <w:rPr>
          <w:rFonts w:ascii="Verdana" w:eastAsia="Times New Roman" w:hAnsi="Verdana"/>
          <w:sz w:val="22"/>
          <w:szCs w:val="22"/>
        </w:rPr>
        <w:t xml:space="preserve">realizuje z </w:t>
      </w:r>
      <w:r w:rsidR="0073584F" w:rsidRPr="00224C66">
        <w:rPr>
          <w:rFonts w:ascii="Verdana" w:eastAsia="Times New Roman" w:hAnsi="Verdana"/>
          <w:sz w:val="22"/>
          <w:szCs w:val="22"/>
        </w:rPr>
        <w:t>zwłoką</w:t>
      </w:r>
      <w:r w:rsidRPr="00224C66">
        <w:rPr>
          <w:rFonts w:ascii="Verdana" w:eastAsia="Times New Roman" w:hAnsi="Verdana"/>
          <w:sz w:val="22"/>
          <w:szCs w:val="22"/>
        </w:rPr>
        <w:t xml:space="preserve">. </w:t>
      </w:r>
      <w:r w:rsidRPr="00212BF1">
        <w:rPr>
          <w:rFonts w:ascii="Verdana" w:eastAsia="Times New Roman" w:hAnsi="Verdana"/>
          <w:sz w:val="22"/>
          <w:szCs w:val="22"/>
        </w:rPr>
        <w:t xml:space="preserve">Wartość wynagrodzenia za wykonanie tej części przedmiotu umowy nie podlega wliczeniu do wartości wynagrodzenia podlegającego waloryzacji, o której mowa w pkt. 7 lit. </w:t>
      </w:r>
      <w:r w:rsidR="00224C66">
        <w:rPr>
          <w:rFonts w:ascii="Verdana" w:eastAsia="Times New Roman" w:hAnsi="Verdana"/>
          <w:sz w:val="22"/>
          <w:szCs w:val="22"/>
        </w:rPr>
        <w:t xml:space="preserve">c) </w:t>
      </w:r>
      <w:r w:rsidRPr="00212BF1">
        <w:rPr>
          <w:rFonts w:ascii="Verdana" w:eastAsia="Times New Roman" w:hAnsi="Verdana"/>
          <w:sz w:val="22"/>
          <w:szCs w:val="22"/>
        </w:rPr>
        <w:t xml:space="preserve"> powyżej;</w:t>
      </w:r>
    </w:p>
    <w:p w14:paraId="2224B6CA" w14:textId="059C9EAD" w:rsidR="00085255" w:rsidRPr="00212BF1" w:rsidRDefault="00085255" w:rsidP="000317E2">
      <w:pPr>
        <w:widowControl/>
        <w:numPr>
          <w:ilvl w:val="0"/>
          <w:numId w:val="31"/>
        </w:numPr>
        <w:autoSpaceDE/>
        <w:autoSpaceDN/>
        <w:adjustRightInd/>
        <w:spacing w:line="360" w:lineRule="auto"/>
        <w:ind w:left="0"/>
        <w:jc w:val="both"/>
        <w:rPr>
          <w:rFonts w:ascii="Verdana" w:eastAsia="Times New Roman" w:hAnsi="Verdana"/>
          <w:sz w:val="22"/>
          <w:szCs w:val="22"/>
        </w:rPr>
      </w:pPr>
      <w:r w:rsidRPr="00212BF1">
        <w:rPr>
          <w:rFonts w:ascii="Verdana" w:eastAsia="Times New Roman" w:hAnsi="Verdana"/>
          <w:sz w:val="22"/>
          <w:szCs w:val="22"/>
        </w:rPr>
        <w:t xml:space="preserve"> Wykonawca, którego wynagrodzenie zostało zmienione zgodnie z ust. 13 powyżej, niniejszego paragrafu, zobowiązany jest do zmiany wynagrodzenia przysługującego Podwykonawcy, z którym zawarł umowę, w zakresie odpowiadającym zmianom cen</w:t>
      </w:r>
      <w:r w:rsidR="00224C66">
        <w:rPr>
          <w:rFonts w:ascii="Verdana" w:eastAsia="Times New Roman" w:hAnsi="Verdana"/>
          <w:sz w:val="22"/>
          <w:szCs w:val="22"/>
        </w:rPr>
        <w:t xml:space="preserve"> lub</w:t>
      </w:r>
      <w:r w:rsidRPr="00212BF1">
        <w:rPr>
          <w:rFonts w:ascii="Verdana" w:eastAsia="Times New Roman" w:hAnsi="Verdana"/>
          <w:sz w:val="22"/>
          <w:szCs w:val="22"/>
        </w:rPr>
        <w:t xml:space="preserve"> kosztów dotyczących zobowiązania Podwykonawcy, jeżeli łącznie spełnione są następujące warunki:</w:t>
      </w:r>
    </w:p>
    <w:p w14:paraId="75851894" w14:textId="77777777" w:rsidR="00085255" w:rsidRPr="00212BF1" w:rsidRDefault="00085255" w:rsidP="000317E2">
      <w:pPr>
        <w:widowControl/>
        <w:numPr>
          <w:ilvl w:val="2"/>
          <w:numId w:val="29"/>
        </w:numPr>
        <w:tabs>
          <w:tab w:val="num" w:pos="284"/>
        </w:tabs>
        <w:autoSpaceDE/>
        <w:autoSpaceDN/>
        <w:adjustRightInd/>
        <w:spacing w:line="360" w:lineRule="auto"/>
        <w:ind w:left="0" w:firstLine="0"/>
        <w:jc w:val="both"/>
        <w:rPr>
          <w:rFonts w:ascii="Verdana" w:eastAsia="Times New Roman" w:hAnsi="Verdana"/>
          <w:sz w:val="22"/>
          <w:szCs w:val="22"/>
        </w:rPr>
      </w:pPr>
      <w:r w:rsidRPr="00212BF1">
        <w:rPr>
          <w:rFonts w:ascii="Verdana" w:eastAsia="Times New Roman" w:hAnsi="Verdana"/>
          <w:sz w:val="22"/>
          <w:szCs w:val="22"/>
        </w:rPr>
        <w:t>przedmiotem umowy z podwykonawcą są usługi;</w:t>
      </w:r>
    </w:p>
    <w:p w14:paraId="0E0CE49F" w14:textId="77777777" w:rsidR="00085255" w:rsidRPr="00212BF1" w:rsidRDefault="00085255" w:rsidP="000317E2">
      <w:pPr>
        <w:widowControl/>
        <w:numPr>
          <w:ilvl w:val="2"/>
          <w:numId w:val="29"/>
        </w:numPr>
        <w:tabs>
          <w:tab w:val="num" w:pos="284"/>
        </w:tabs>
        <w:autoSpaceDE/>
        <w:autoSpaceDN/>
        <w:adjustRightInd/>
        <w:spacing w:line="360" w:lineRule="auto"/>
        <w:ind w:left="0" w:firstLine="0"/>
        <w:jc w:val="both"/>
        <w:rPr>
          <w:rFonts w:ascii="Verdana" w:eastAsia="Times New Roman" w:hAnsi="Verdana"/>
          <w:sz w:val="22"/>
          <w:szCs w:val="22"/>
        </w:rPr>
      </w:pPr>
      <w:r w:rsidRPr="00212BF1">
        <w:rPr>
          <w:rFonts w:ascii="Verdana" w:eastAsia="Times New Roman" w:hAnsi="Verdana"/>
          <w:sz w:val="22"/>
          <w:szCs w:val="22"/>
        </w:rPr>
        <w:t>okres obowiązywania umowy z Podwykonawcą przekracza 12 miesięcy.</w:t>
      </w:r>
    </w:p>
    <w:p w14:paraId="1FAB6F2C" w14:textId="77777777" w:rsidR="00085255" w:rsidRPr="00212BF1" w:rsidRDefault="00085255" w:rsidP="000317E2">
      <w:pPr>
        <w:widowControl/>
        <w:autoSpaceDE/>
        <w:autoSpaceDN/>
        <w:adjustRightInd/>
        <w:spacing w:line="360" w:lineRule="auto"/>
        <w:jc w:val="center"/>
        <w:rPr>
          <w:rFonts w:ascii="Verdana" w:eastAsia="Times New Roman" w:hAnsi="Verdana"/>
          <w:b/>
          <w:bCs/>
          <w:sz w:val="22"/>
          <w:szCs w:val="22"/>
        </w:rPr>
      </w:pPr>
      <w:r w:rsidRPr="00212BF1">
        <w:rPr>
          <w:rFonts w:ascii="Verdana" w:eastAsia="Times New Roman" w:hAnsi="Verdana"/>
          <w:b/>
          <w:bCs/>
          <w:sz w:val="22"/>
          <w:szCs w:val="22"/>
        </w:rPr>
        <w:t>§ 20</w:t>
      </w:r>
    </w:p>
    <w:p w14:paraId="0ED4A26F" w14:textId="77777777" w:rsidR="00085255" w:rsidRPr="00212BF1" w:rsidRDefault="00085255" w:rsidP="000317E2">
      <w:pPr>
        <w:widowControl/>
        <w:autoSpaceDE/>
        <w:autoSpaceDN/>
        <w:adjustRightInd/>
        <w:spacing w:line="360" w:lineRule="auto"/>
        <w:jc w:val="center"/>
        <w:rPr>
          <w:rFonts w:ascii="Verdana" w:eastAsia="Times New Roman" w:hAnsi="Verdana"/>
          <w:b/>
          <w:bCs/>
          <w:sz w:val="22"/>
          <w:szCs w:val="22"/>
        </w:rPr>
      </w:pPr>
      <w:r w:rsidRPr="00212BF1">
        <w:rPr>
          <w:rFonts w:ascii="Verdana" w:eastAsia="Times New Roman" w:hAnsi="Verdana"/>
          <w:b/>
          <w:bCs/>
          <w:sz w:val="22"/>
          <w:szCs w:val="22"/>
        </w:rPr>
        <w:t>Podwykonawstwo</w:t>
      </w:r>
    </w:p>
    <w:p w14:paraId="47F81967" w14:textId="77777777" w:rsidR="00AE0430" w:rsidRPr="00212BF1" w:rsidRDefault="00AE0430" w:rsidP="000317E2">
      <w:pPr>
        <w:widowControl/>
        <w:spacing w:line="360" w:lineRule="auto"/>
        <w:jc w:val="both"/>
        <w:rPr>
          <w:rFonts w:ascii="Verdana" w:eastAsia="Times New Roman" w:hAnsi="Verdana"/>
          <w:sz w:val="22"/>
          <w:szCs w:val="22"/>
        </w:rPr>
      </w:pPr>
      <w:r w:rsidRPr="00212BF1">
        <w:rPr>
          <w:rFonts w:ascii="Verdana" w:eastAsia="Times New Roman" w:hAnsi="Verdana"/>
          <w:sz w:val="22"/>
          <w:szCs w:val="22"/>
        </w:rPr>
        <w:t>1.</w:t>
      </w:r>
      <w:r w:rsidRPr="00212BF1">
        <w:rPr>
          <w:rFonts w:ascii="Verdana" w:eastAsia="Times New Roman" w:hAnsi="Verdana"/>
          <w:sz w:val="22"/>
          <w:szCs w:val="22"/>
        </w:rPr>
        <w:tab/>
        <w:t>Wykonawca może powierzyć wykonanie części zamówienia Podwykonawcy. Przez umowę o podwykonawstwo - należy rozumieć umowę w formie pisemnej o charakterze odpłatnym, której przedmiotem są usługi stanowiące przedmiot niniejszej umowy, zawartą między Wykonawcą a innym podmiotem (Podwykonawcą).</w:t>
      </w:r>
    </w:p>
    <w:p w14:paraId="13F34F59" w14:textId="55673A15" w:rsidR="00AE0430" w:rsidRPr="00212BF1" w:rsidRDefault="00AE0430" w:rsidP="000317E2">
      <w:pPr>
        <w:widowControl/>
        <w:spacing w:line="360" w:lineRule="auto"/>
        <w:jc w:val="both"/>
        <w:rPr>
          <w:rFonts w:ascii="Verdana" w:eastAsia="Times New Roman" w:hAnsi="Verdana"/>
          <w:sz w:val="22"/>
          <w:szCs w:val="22"/>
        </w:rPr>
      </w:pPr>
      <w:r w:rsidRPr="00212BF1">
        <w:rPr>
          <w:rFonts w:ascii="Verdana" w:eastAsia="Times New Roman" w:hAnsi="Verdana"/>
          <w:sz w:val="22"/>
          <w:szCs w:val="22"/>
        </w:rPr>
        <w:t>2.</w:t>
      </w:r>
      <w:r w:rsidRPr="00212BF1">
        <w:rPr>
          <w:rFonts w:ascii="Verdana" w:eastAsia="Times New Roman" w:hAnsi="Verdana"/>
          <w:sz w:val="22"/>
          <w:szCs w:val="22"/>
        </w:rPr>
        <w:tab/>
      </w:r>
      <w:r w:rsidRPr="00224C66">
        <w:rPr>
          <w:rFonts w:ascii="Verdana" w:eastAsia="Times New Roman" w:hAnsi="Verdana"/>
          <w:sz w:val="22"/>
          <w:szCs w:val="22"/>
        </w:rPr>
        <w:t xml:space="preserve">Wykonawca jest obowiązany, w trakcie realizacji niniejszej umowy do przedłożenia Zamawiającemu poświadczonej za zgodność z oryginałem kopii umowy o podwykonawstwo w terminie 7 dni od daty jej zawarcia. Za zwłokę w dotrzymaniu tego terminu Zamawiający naliczy Wykonawcy karę umowną w wysokości </w:t>
      </w:r>
      <w:r w:rsidR="00406AB2">
        <w:rPr>
          <w:rFonts w:ascii="Verdana" w:eastAsia="Times New Roman" w:hAnsi="Verdana"/>
          <w:sz w:val="22"/>
          <w:szCs w:val="22"/>
        </w:rPr>
        <w:t>100</w:t>
      </w:r>
      <w:r w:rsidRPr="00224C66">
        <w:rPr>
          <w:rFonts w:ascii="Verdana" w:eastAsia="Times New Roman" w:hAnsi="Verdana"/>
          <w:sz w:val="22"/>
          <w:szCs w:val="22"/>
        </w:rPr>
        <w:t>,00 zł za każdy dzień zwłoki.</w:t>
      </w:r>
    </w:p>
    <w:p w14:paraId="7837D562" w14:textId="77777777" w:rsidR="00AE0430" w:rsidRPr="00212BF1" w:rsidRDefault="00AE0430" w:rsidP="000317E2">
      <w:pPr>
        <w:widowControl/>
        <w:spacing w:line="360" w:lineRule="auto"/>
        <w:jc w:val="both"/>
        <w:rPr>
          <w:rFonts w:ascii="Verdana" w:eastAsia="Times New Roman" w:hAnsi="Verdana"/>
          <w:sz w:val="22"/>
          <w:szCs w:val="22"/>
        </w:rPr>
      </w:pPr>
      <w:r w:rsidRPr="00212BF1">
        <w:rPr>
          <w:rFonts w:ascii="Verdana" w:eastAsia="Times New Roman" w:hAnsi="Verdana"/>
          <w:sz w:val="22"/>
          <w:szCs w:val="22"/>
        </w:rPr>
        <w:t>3.</w:t>
      </w:r>
      <w:r w:rsidRPr="00212BF1">
        <w:rPr>
          <w:rFonts w:ascii="Verdana" w:eastAsia="Times New Roman" w:hAnsi="Verdana"/>
          <w:sz w:val="22"/>
          <w:szCs w:val="22"/>
        </w:rPr>
        <w:tab/>
        <w:t>Termin zapłaty wynagrodzenia Podwykonawcy przewidziany w umowie o podwykonawstwo nie może być dłuższy niż 30 dni od dnia doręczenia Wykonawcy faktury lub rachunku, potwierdzających wykonanie zleconych Podwykonawcy prac, stanowiących przedmiot niniejszej umowy.</w:t>
      </w:r>
    </w:p>
    <w:p w14:paraId="1101F875" w14:textId="1A085D66" w:rsidR="00AE0430" w:rsidRPr="00212BF1" w:rsidRDefault="00AE0430" w:rsidP="000317E2">
      <w:pPr>
        <w:widowControl/>
        <w:spacing w:line="360" w:lineRule="auto"/>
        <w:jc w:val="both"/>
        <w:rPr>
          <w:rFonts w:ascii="Verdana" w:eastAsia="Times New Roman" w:hAnsi="Verdana"/>
          <w:sz w:val="22"/>
          <w:szCs w:val="22"/>
        </w:rPr>
      </w:pPr>
      <w:r w:rsidRPr="00212BF1">
        <w:rPr>
          <w:rFonts w:ascii="Verdana" w:eastAsia="Times New Roman" w:hAnsi="Verdana"/>
          <w:sz w:val="22"/>
          <w:szCs w:val="22"/>
        </w:rPr>
        <w:t>4.</w:t>
      </w:r>
      <w:r w:rsidRPr="00212BF1">
        <w:rPr>
          <w:rFonts w:ascii="Verdana" w:eastAsia="Times New Roman" w:hAnsi="Verdana"/>
          <w:sz w:val="22"/>
          <w:szCs w:val="22"/>
        </w:rPr>
        <w:tab/>
        <w:t xml:space="preserve">W przypadku gdy termin, o którym mowa w ust. 3 jest dłuższy, Zamawiający poinformuje o tym Wykonawcę i wezwie go do doprowadzenia do zmiany tej umowy w terminie 7 dni od daty otrzymania wezwania pod rygorem naliczenia kary umownej w wysokości </w:t>
      </w:r>
      <w:r w:rsidR="00224C66">
        <w:rPr>
          <w:rFonts w:ascii="Verdana" w:eastAsia="Times New Roman" w:hAnsi="Verdana"/>
          <w:sz w:val="22"/>
          <w:szCs w:val="22"/>
        </w:rPr>
        <w:t>1</w:t>
      </w:r>
      <w:r w:rsidRPr="00212BF1">
        <w:rPr>
          <w:rFonts w:ascii="Verdana" w:eastAsia="Times New Roman" w:hAnsi="Verdana"/>
          <w:sz w:val="22"/>
          <w:szCs w:val="22"/>
        </w:rPr>
        <w:t>00 zł za każdy dzień zwłoki w dotrzymaniu wskazanego terminu.</w:t>
      </w:r>
    </w:p>
    <w:p w14:paraId="13A54AB1" w14:textId="2EF7057B" w:rsidR="00AE0430" w:rsidRDefault="00AE0430" w:rsidP="000317E2">
      <w:pPr>
        <w:widowControl/>
        <w:spacing w:line="360" w:lineRule="auto"/>
        <w:jc w:val="both"/>
        <w:rPr>
          <w:rFonts w:ascii="Verdana" w:eastAsia="Times New Roman" w:hAnsi="Verdana"/>
          <w:sz w:val="22"/>
          <w:szCs w:val="22"/>
        </w:rPr>
      </w:pPr>
      <w:r w:rsidRPr="00212BF1">
        <w:rPr>
          <w:rFonts w:ascii="Verdana" w:eastAsia="Times New Roman" w:hAnsi="Verdana"/>
          <w:sz w:val="22"/>
          <w:szCs w:val="22"/>
        </w:rPr>
        <w:t>5.</w:t>
      </w:r>
      <w:r w:rsidRPr="00212BF1">
        <w:rPr>
          <w:rFonts w:ascii="Verdana" w:eastAsia="Times New Roman" w:hAnsi="Verdana"/>
          <w:sz w:val="22"/>
          <w:szCs w:val="22"/>
        </w:rPr>
        <w:tab/>
        <w:t xml:space="preserve">Wykonawca jest zobowiązany do terminowego dokonywania zapłat wynagrodzenia należnego Podwykonawcy. Wykonawca w terminie 7 dni od daty zapłaty przedłoży Zamawiającemu dowód zapłaty oraz kopię faktury lub rachunku stanowiących podstawę do zapłaty. Za zwłokę w dotrzymaniu </w:t>
      </w:r>
      <w:r w:rsidR="00406AB2">
        <w:rPr>
          <w:rFonts w:ascii="Verdana" w:eastAsia="Times New Roman" w:hAnsi="Verdana"/>
          <w:sz w:val="22"/>
          <w:szCs w:val="22"/>
        </w:rPr>
        <w:t xml:space="preserve">tego terminu </w:t>
      </w:r>
      <w:r w:rsidRPr="00212BF1">
        <w:rPr>
          <w:rFonts w:ascii="Verdana" w:eastAsia="Times New Roman" w:hAnsi="Verdana"/>
          <w:sz w:val="22"/>
          <w:szCs w:val="22"/>
        </w:rPr>
        <w:t xml:space="preserve">Zamawiający naliczy Wykonawcy karę umowną w wysokości </w:t>
      </w:r>
      <w:r w:rsidR="00406AB2">
        <w:rPr>
          <w:rFonts w:ascii="Verdana" w:eastAsia="Times New Roman" w:hAnsi="Verdana"/>
          <w:sz w:val="22"/>
          <w:szCs w:val="22"/>
        </w:rPr>
        <w:t>1</w:t>
      </w:r>
      <w:r w:rsidRPr="00212BF1">
        <w:rPr>
          <w:rFonts w:ascii="Verdana" w:eastAsia="Times New Roman" w:hAnsi="Verdana"/>
          <w:sz w:val="22"/>
          <w:szCs w:val="22"/>
        </w:rPr>
        <w:t>00 zł za każdy dzień.</w:t>
      </w:r>
    </w:p>
    <w:p w14:paraId="7F364E84" w14:textId="77777777" w:rsidR="00406AB2" w:rsidRPr="00212BF1" w:rsidRDefault="00406AB2" w:rsidP="000317E2">
      <w:pPr>
        <w:widowControl/>
        <w:spacing w:line="360" w:lineRule="auto"/>
        <w:jc w:val="both"/>
        <w:rPr>
          <w:rFonts w:ascii="Verdana" w:eastAsia="Times New Roman" w:hAnsi="Verdana"/>
          <w:sz w:val="22"/>
          <w:szCs w:val="22"/>
        </w:rPr>
      </w:pPr>
    </w:p>
    <w:p w14:paraId="472F25E4" w14:textId="77777777" w:rsidR="00AE0430" w:rsidRPr="00212BF1" w:rsidRDefault="00AE0430" w:rsidP="000317E2">
      <w:pPr>
        <w:widowControl/>
        <w:spacing w:line="360" w:lineRule="auto"/>
        <w:jc w:val="both"/>
        <w:rPr>
          <w:rFonts w:ascii="Verdana" w:eastAsia="Times New Roman" w:hAnsi="Verdana"/>
          <w:sz w:val="22"/>
          <w:szCs w:val="22"/>
        </w:rPr>
      </w:pPr>
      <w:r w:rsidRPr="00212BF1">
        <w:rPr>
          <w:rFonts w:ascii="Verdana" w:eastAsia="Times New Roman" w:hAnsi="Verdana"/>
          <w:sz w:val="22"/>
          <w:szCs w:val="22"/>
        </w:rPr>
        <w:lastRenderedPageBreak/>
        <w:t>6.</w:t>
      </w:r>
      <w:r w:rsidRPr="00212BF1">
        <w:rPr>
          <w:rFonts w:ascii="Verdana" w:eastAsia="Times New Roman" w:hAnsi="Verdana"/>
          <w:sz w:val="22"/>
          <w:szCs w:val="22"/>
        </w:rPr>
        <w:tab/>
        <w:t xml:space="preserve">Podwykonawcą, na którego zasoby powoływał się Wykonawca w złożonej ofercie, na zasadach określonych w art. 118 ust. 1 ustawy </w:t>
      </w:r>
      <w:proofErr w:type="spellStart"/>
      <w:r w:rsidRPr="00212BF1">
        <w:rPr>
          <w:rFonts w:ascii="Verdana" w:eastAsia="Times New Roman" w:hAnsi="Verdana"/>
          <w:sz w:val="22"/>
          <w:szCs w:val="22"/>
        </w:rPr>
        <w:t>Pzp</w:t>
      </w:r>
      <w:proofErr w:type="spellEnd"/>
      <w:r w:rsidRPr="00212BF1">
        <w:rPr>
          <w:rFonts w:ascii="Verdana" w:eastAsia="Times New Roman" w:hAnsi="Verdana"/>
          <w:sz w:val="22"/>
          <w:szCs w:val="22"/>
        </w:rPr>
        <w:t>, w celu potwierdzenia spełniania warunków udziału w postępowaniu, jest: …………………….</w:t>
      </w:r>
    </w:p>
    <w:p w14:paraId="7E0F89DB" w14:textId="77777777" w:rsidR="00AE0430" w:rsidRPr="00212BF1" w:rsidRDefault="00AE0430" w:rsidP="000317E2">
      <w:pPr>
        <w:widowControl/>
        <w:spacing w:line="360" w:lineRule="auto"/>
        <w:jc w:val="both"/>
        <w:rPr>
          <w:rFonts w:ascii="Verdana" w:eastAsia="Times New Roman" w:hAnsi="Verdana"/>
          <w:sz w:val="22"/>
          <w:szCs w:val="22"/>
        </w:rPr>
      </w:pPr>
      <w:r w:rsidRPr="00212BF1">
        <w:rPr>
          <w:rFonts w:ascii="Verdana" w:eastAsia="Times New Roman" w:hAnsi="Verdana"/>
          <w:sz w:val="22"/>
          <w:szCs w:val="22"/>
        </w:rPr>
        <w:t>7.</w:t>
      </w:r>
      <w:r w:rsidRPr="00212BF1">
        <w:rPr>
          <w:rFonts w:ascii="Verdana" w:eastAsia="Times New Roman" w:hAnsi="Verdana"/>
          <w:sz w:val="22"/>
          <w:szCs w:val="22"/>
        </w:rPr>
        <w:tab/>
        <w:t xml:space="preserve">Jeżeli Wykonawca zamierza zmienić albo zrezygnować z Podwykonawcy - podmiotu, na którego zasoby powoływał się w złożonej ofercie, na zasadach określonych w art. 118 ust. 1 ustawy </w:t>
      </w:r>
      <w:proofErr w:type="spellStart"/>
      <w:r w:rsidRPr="00212BF1">
        <w:rPr>
          <w:rFonts w:ascii="Verdana" w:eastAsia="Times New Roman" w:hAnsi="Verdana"/>
          <w:sz w:val="22"/>
          <w:szCs w:val="22"/>
        </w:rPr>
        <w:t>Pzp</w:t>
      </w:r>
      <w:proofErr w:type="spellEnd"/>
      <w:r w:rsidRPr="00212BF1">
        <w:rPr>
          <w:rFonts w:ascii="Verdana" w:eastAsia="Times New Roman" w:hAnsi="Verdana"/>
          <w:sz w:val="22"/>
          <w:szCs w:val="22"/>
        </w:rPr>
        <w:t>, w celu potwierdzenia spełniania warunków udziału w postępowaniu, to Wykonawca jest obowiązany wykazać Zamawiającemu, iż proponowany inny Podwykonawca lub Wykonawca samodzielnie spełnia je w stopniu nie mniejszym niż Podwykonawca na którego zasoby Wykonawca się powołuje w trakcie postępowania o udzielenie zamówienia oraz nie zachodzą wobec podwykonawcy podstawy wykluczenia, które zostały przewidziane względem Wykonawcy.</w:t>
      </w:r>
    </w:p>
    <w:p w14:paraId="13B78FEC" w14:textId="44EE1E5C" w:rsidR="00085255" w:rsidRPr="00212BF1" w:rsidRDefault="00085255" w:rsidP="000317E2">
      <w:pPr>
        <w:widowControl/>
        <w:spacing w:line="360" w:lineRule="auto"/>
        <w:jc w:val="center"/>
        <w:rPr>
          <w:rFonts w:ascii="Verdana" w:eastAsia="Times New Roman" w:hAnsi="Verdana"/>
          <w:b/>
          <w:bCs/>
          <w:sz w:val="22"/>
          <w:szCs w:val="22"/>
        </w:rPr>
      </w:pPr>
      <w:r w:rsidRPr="00212BF1">
        <w:rPr>
          <w:rFonts w:ascii="Verdana" w:eastAsia="Times New Roman" w:hAnsi="Verdana"/>
          <w:b/>
          <w:bCs/>
          <w:sz w:val="22"/>
          <w:szCs w:val="22"/>
        </w:rPr>
        <w:t>§ 21</w:t>
      </w:r>
    </w:p>
    <w:p w14:paraId="0419197E" w14:textId="77777777" w:rsidR="00085255" w:rsidRPr="00212BF1" w:rsidRDefault="00085255" w:rsidP="000317E2">
      <w:pPr>
        <w:widowControl/>
        <w:spacing w:line="360" w:lineRule="auto"/>
        <w:jc w:val="center"/>
        <w:rPr>
          <w:rFonts w:ascii="Verdana" w:eastAsia="Times New Roman" w:hAnsi="Verdana"/>
          <w:b/>
          <w:bCs/>
          <w:sz w:val="22"/>
          <w:szCs w:val="22"/>
        </w:rPr>
      </w:pPr>
      <w:r w:rsidRPr="00212BF1">
        <w:rPr>
          <w:rFonts w:ascii="Verdana" w:eastAsia="Times New Roman" w:hAnsi="Verdana"/>
          <w:b/>
          <w:bCs/>
          <w:sz w:val="22"/>
          <w:szCs w:val="22"/>
        </w:rPr>
        <w:t>Poufność informacji i ochrona danych osobowych</w:t>
      </w:r>
    </w:p>
    <w:p w14:paraId="51F3B88F" w14:textId="77777777" w:rsidR="00085255" w:rsidRPr="00212BF1" w:rsidRDefault="00085255" w:rsidP="000317E2">
      <w:pPr>
        <w:widowControl/>
        <w:numPr>
          <w:ilvl w:val="0"/>
          <w:numId w:val="23"/>
        </w:numPr>
        <w:autoSpaceDE/>
        <w:autoSpaceDN/>
        <w:adjustRightInd/>
        <w:spacing w:line="360" w:lineRule="auto"/>
        <w:ind w:left="0" w:hanging="426"/>
        <w:jc w:val="both"/>
        <w:rPr>
          <w:rFonts w:ascii="Verdana" w:eastAsia="Times New Roman" w:hAnsi="Verdana"/>
          <w:sz w:val="22"/>
          <w:szCs w:val="22"/>
        </w:rPr>
      </w:pPr>
      <w:r w:rsidRPr="00212BF1">
        <w:rPr>
          <w:rFonts w:ascii="Verdana" w:eastAsia="Times New Roman" w:hAnsi="Verdana"/>
          <w:sz w:val="22"/>
          <w:szCs w:val="22"/>
        </w:rPr>
        <w:t>Strony zobowiązują się w czasie trwania umowy oraz po jej rozwiązaniu lub wygaśnięciu do zachowania poufności, co do informacji, o których dowiedziały się w związku z realizacją niniejszej umowy oraz informacji technicznych, technologicznych, ekonomicznych, finansowych, handlowych, prawnych i organizacyjnych dotyczących drugiej Strony, niezależnie od formy przekazania tych informacji i ich źródła, o ile bezwzględnie obowiązujące przepisy nie stanowią inaczej.</w:t>
      </w:r>
    </w:p>
    <w:p w14:paraId="0DFC3239" w14:textId="77777777" w:rsidR="00085255" w:rsidRPr="00212BF1" w:rsidRDefault="00085255" w:rsidP="000317E2">
      <w:pPr>
        <w:widowControl/>
        <w:numPr>
          <w:ilvl w:val="0"/>
          <w:numId w:val="23"/>
        </w:numPr>
        <w:autoSpaceDE/>
        <w:autoSpaceDN/>
        <w:adjustRightInd/>
        <w:spacing w:line="360" w:lineRule="auto"/>
        <w:ind w:left="0" w:hanging="426"/>
        <w:jc w:val="both"/>
        <w:rPr>
          <w:rFonts w:ascii="Verdana" w:eastAsia="Times New Roman" w:hAnsi="Verdana"/>
          <w:sz w:val="22"/>
          <w:szCs w:val="22"/>
        </w:rPr>
      </w:pPr>
      <w:r w:rsidRPr="00212BF1">
        <w:rPr>
          <w:rFonts w:ascii="Verdana" w:eastAsia="Times New Roman" w:hAnsi="Verdana"/>
          <w:sz w:val="22"/>
          <w:szCs w:val="22"/>
        </w:rPr>
        <w:t>Wykonawca nie może wykorzystywać pozyskanych danych w żaden inny sposób lub w innym celu niż dla wykonywania niniejszej umowy, w szczególności zakazuje się wykorzystywania danych w celach reklamowych lub marketingowych.</w:t>
      </w:r>
    </w:p>
    <w:p w14:paraId="1F1F7A3E" w14:textId="77777777" w:rsidR="00085255" w:rsidRPr="00212BF1" w:rsidRDefault="00085255" w:rsidP="000317E2">
      <w:pPr>
        <w:widowControl/>
        <w:numPr>
          <w:ilvl w:val="0"/>
          <w:numId w:val="23"/>
        </w:numPr>
        <w:autoSpaceDE/>
        <w:autoSpaceDN/>
        <w:adjustRightInd/>
        <w:spacing w:line="360" w:lineRule="auto"/>
        <w:ind w:left="0" w:hanging="426"/>
        <w:jc w:val="both"/>
        <w:rPr>
          <w:rFonts w:ascii="Verdana" w:eastAsia="Times New Roman" w:hAnsi="Verdana"/>
          <w:sz w:val="22"/>
          <w:szCs w:val="22"/>
        </w:rPr>
      </w:pPr>
      <w:r w:rsidRPr="00212BF1">
        <w:rPr>
          <w:rFonts w:ascii="Verdana" w:eastAsia="Times New Roman" w:hAnsi="Verdana"/>
          <w:sz w:val="22"/>
          <w:szCs w:val="22"/>
        </w:rPr>
        <w:t xml:space="preserve">Wykonawca zobowiązuje się przetwarzać dane osobowe na zasadach określonych w </w:t>
      </w:r>
      <w:r w:rsidRPr="00212BF1">
        <w:rPr>
          <w:rFonts w:ascii="Verdana" w:eastAsia="Times New Roman" w:hAnsi="Verdana"/>
          <w:b/>
          <w:bCs/>
          <w:sz w:val="22"/>
          <w:szCs w:val="22"/>
        </w:rPr>
        <w:t>załączniku nr 6</w:t>
      </w:r>
      <w:r w:rsidRPr="00212BF1">
        <w:rPr>
          <w:rFonts w:ascii="Verdana" w:eastAsia="Times New Roman" w:hAnsi="Verdana"/>
          <w:sz w:val="22"/>
          <w:szCs w:val="22"/>
        </w:rPr>
        <w:t xml:space="preserve"> do niniejszej umowy, to jest na warunkach określonych w umowie powierzenia przetwarzania danych osobowych. </w:t>
      </w:r>
    </w:p>
    <w:p w14:paraId="15A16595" w14:textId="77777777" w:rsidR="00085255" w:rsidRPr="00212BF1" w:rsidRDefault="00085255" w:rsidP="000317E2">
      <w:pPr>
        <w:widowControl/>
        <w:spacing w:line="360" w:lineRule="auto"/>
        <w:jc w:val="center"/>
        <w:rPr>
          <w:rFonts w:ascii="Verdana" w:eastAsia="Times New Roman" w:hAnsi="Verdana"/>
          <w:b/>
          <w:bCs/>
          <w:sz w:val="22"/>
          <w:szCs w:val="22"/>
        </w:rPr>
      </w:pPr>
    </w:p>
    <w:p w14:paraId="6BC2BC6C" w14:textId="77777777" w:rsidR="00085255" w:rsidRPr="00212BF1" w:rsidRDefault="00085255" w:rsidP="000317E2">
      <w:pPr>
        <w:widowControl/>
        <w:spacing w:line="360" w:lineRule="auto"/>
        <w:jc w:val="center"/>
        <w:rPr>
          <w:rFonts w:ascii="Verdana" w:eastAsia="Times New Roman" w:hAnsi="Verdana"/>
          <w:b/>
          <w:bCs/>
          <w:sz w:val="22"/>
          <w:szCs w:val="22"/>
        </w:rPr>
      </w:pPr>
      <w:r w:rsidRPr="00212BF1">
        <w:rPr>
          <w:rFonts w:ascii="Verdana" w:eastAsia="Times New Roman" w:hAnsi="Verdana"/>
          <w:b/>
          <w:bCs/>
          <w:sz w:val="22"/>
          <w:szCs w:val="22"/>
        </w:rPr>
        <w:t>§ 22</w:t>
      </w:r>
    </w:p>
    <w:p w14:paraId="28C37D63" w14:textId="77777777" w:rsidR="00085255" w:rsidRPr="00212BF1" w:rsidRDefault="00085255" w:rsidP="000317E2">
      <w:pPr>
        <w:widowControl/>
        <w:spacing w:line="360" w:lineRule="auto"/>
        <w:jc w:val="center"/>
        <w:rPr>
          <w:rFonts w:ascii="Verdana" w:eastAsia="Times New Roman" w:hAnsi="Verdana"/>
          <w:b/>
          <w:bCs/>
          <w:sz w:val="22"/>
          <w:szCs w:val="22"/>
        </w:rPr>
      </w:pPr>
      <w:r w:rsidRPr="00212BF1">
        <w:rPr>
          <w:rFonts w:ascii="Verdana" w:eastAsia="Times New Roman" w:hAnsi="Verdana"/>
          <w:b/>
          <w:bCs/>
          <w:sz w:val="22"/>
          <w:szCs w:val="22"/>
        </w:rPr>
        <w:t>Przedstawiciele Stron</w:t>
      </w:r>
    </w:p>
    <w:p w14:paraId="6EAE0612" w14:textId="77777777" w:rsidR="00085255" w:rsidRPr="00212BF1" w:rsidRDefault="00085255" w:rsidP="000317E2">
      <w:pPr>
        <w:widowControl/>
        <w:numPr>
          <w:ilvl w:val="0"/>
          <w:numId w:val="24"/>
        </w:numPr>
        <w:autoSpaceDE/>
        <w:autoSpaceDN/>
        <w:adjustRightInd/>
        <w:spacing w:line="360" w:lineRule="auto"/>
        <w:ind w:left="0" w:hanging="426"/>
        <w:jc w:val="both"/>
        <w:rPr>
          <w:rFonts w:ascii="Verdana" w:eastAsia="Times New Roman" w:hAnsi="Verdana"/>
          <w:sz w:val="22"/>
          <w:szCs w:val="22"/>
        </w:rPr>
      </w:pPr>
      <w:r w:rsidRPr="00212BF1">
        <w:rPr>
          <w:rFonts w:ascii="Verdana" w:eastAsia="Times New Roman" w:hAnsi="Verdana"/>
          <w:sz w:val="22"/>
          <w:szCs w:val="22"/>
        </w:rPr>
        <w:t>Ze strony Zamawiającego nadzór nad czynnościami będącymi przedmiotem umowy prowadzić będzie:</w:t>
      </w:r>
    </w:p>
    <w:p w14:paraId="252BC8D7" w14:textId="77777777" w:rsidR="00085255" w:rsidRPr="00212BF1" w:rsidRDefault="00085255" w:rsidP="000317E2">
      <w:pPr>
        <w:widowControl/>
        <w:numPr>
          <w:ilvl w:val="0"/>
          <w:numId w:val="25"/>
        </w:numPr>
        <w:autoSpaceDE/>
        <w:autoSpaceDN/>
        <w:adjustRightInd/>
        <w:spacing w:line="360" w:lineRule="auto"/>
        <w:ind w:left="0"/>
        <w:contextualSpacing/>
        <w:jc w:val="both"/>
        <w:rPr>
          <w:rFonts w:ascii="Verdana" w:eastAsia="Calibri" w:hAnsi="Verdana"/>
          <w:sz w:val="22"/>
          <w:szCs w:val="22"/>
          <w:lang w:eastAsia="en-US"/>
        </w:rPr>
      </w:pPr>
      <w:r w:rsidRPr="00212BF1">
        <w:rPr>
          <w:rFonts w:ascii="Verdana" w:eastAsia="Calibri" w:hAnsi="Verdana"/>
          <w:sz w:val="22"/>
          <w:szCs w:val="22"/>
          <w:lang w:eastAsia="en-US"/>
        </w:rPr>
        <w:t>………………………. , tel. ………….., e-mail: ………………</w:t>
      </w:r>
    </w:p>
    <w:p w14:paraId="1BC4B3F4" w14:textId="77777777" w:rsidR="00085255" w:rsidRPr="00212BF1" w:rsidRDefault="00085255" w:rsidP="000317E2">
      <w:pPr>
        <w:widowControl/>
        <w:numPr>
          <w:ilvl w:val="0"/>
          <w:numId w:val="24"/>
        </w:numPr>
        <w:autoSpaceDE/>
        <w:autoSpaceDN/>
        <w:adjustRightInd/>
        <w:spacing w:line="360" w:lineRule="auto"/>
        <w:ind w:left="0" w:hanging="426"/>
        <w:contextualSpacing/>
        <w:jc w:val="both"/>
        <w:rPr>
          <w:rFonts w:ascii="Verdana" w:eastAsia="Calibri" w:hAnsi="Verdana"/>
          <w:sz w:val="22"/>
          <w:szCs w:val="22"/>
          <w:lang w:eastAsia="en-US"/>
        </w:rPr>
      </w:pPr>
      <w:r w:rsidRPr="00212BF1">
        <w:rPr>
          <w:rFonts w:ascii="Verdana" w:eastAsia="Calibri" w:hAnsi="Verdana"/>
          <w:sz w:val="22"/>
          <w:szCs w:val="22"/>
          <w:lang w:eastAsia="en-US"/>
        </w:rPr>
        <w:t>Ze Strony Wykonawcy upoważnionym do występowania w sprawach związanych z wykonaniem Umowy i kontroli jej realizacji będą:</w:t>
      </w:r>
    </w:p>
    <w:p w14:paraId="643854EE" w14:textId="77777777" w:rsidR="00085255" w:rsidRPr="00212BF1" w:rsidRDefault="00085255" w:rsidP="000317E2">
      <w:pPr>
        <w:widowControl/>
        <w:numPr>
          <w:ilvl w:val="0"/>
          <w:numId w:val="25"/>
        </w:numPr>
        <w:autoSpaceDE/>
        <w:autoSpaceDN/>
        <w:adjustRightInd/>
        <w:spacing w:line="360" w:lineRule="auto"/>
        <w:ind w:left="0"/>
        <w:contextualSpacing/>
        <w:rPr>
          <w:rFonts w:ascii="Verdana" w:eastAsia="Calibri" w:hAnsi="Verdana"/>
          <w:sz w:val="22"/>
          <w:szCs w:val="22"/>
          <w:lang w:eastAsia="en-US"/>
        </w:rPr>
      </w:pPr>
      <w:r w:rsidRPr="00212BF1">
        <w:rPr>
          <w:rFonts w:ascii="Verdana" w:eastAsia="Calibri" w:hAnsi="Verdana"/>
          <w:sz w:val="22"/>
          <w:szCs w:val="22"/>
          <w:lang w:eastAsia="en-US"/>
        </w:rPr>
        <w:t xml:space="preserve">…………….  </w:t>
      </w:r>
      <w:proofErr w:type="spellStart"/>
      <w:r w:rsidRPr="00212BF1">
        <w:rPr>
          <w:rFonts w:ascii="Verdana" w:eastAsia="Calibri" w:hAnsi="Verdana"/>
          <w:sz w:val="22"/>
          <w:szCs w:val="22"/>
          <w:lang w:eastAsia="en-US"/>
        </w:rPr>
        <w:t>tel</w:t>
      </w:r>
      <w:proofErr w:type="spellEnd"/>
      <w:r w:rsidRPr="00212BF1">
        <w:rPr>
          <w:rFonts w:ascii="Verdana" w:eastAsia="Calibri" w:hAnsi="Verdana"/>
          <w:sz w:val="22"/>
          <w:szCs w:val="22"/>
          <w:lang w:eastAsia="en-US"/>
        </w:rPr>
        <w:t>………………, e-mail:…………………………….</w:t>
      </w:r>
    </w:p>
    <w:p w14:paraId="601F1EA1" w14:textId="77777777" w:rsidR="00085255" w:rsidRPr="00212BF1" w:rsidRDefault="00085255" w:rsidP="000317E2">
      <w:pPr>
        <w:widowControl/>
        <w:numPr>
          <w:ilvl w:val="0"/>
          <w:numId w:val="24"/>
        </w:numPr>
        <w:autoSpaceDE/>
        <w:autoSpaceDN/>
        <w:adjustRightInd/>
        <w:spacing w:line="360" w:lineRule="auto"/>
        <w:ind w:left="0" w:hanging="426"/>
        <w:jc w:val="both"/>
        <w:rPr>
          <w:rFonts w:ascii="Verdana" w:eastAsia="Times New Roman" w:hAnsi="Verdana"/>
          <w:sz w:val="22"/>
          <w:szCs w:val="22"/>
        </w:rPr>
      </w:pPr>
      <w:r w:rsidRPr="00212BF1">
        <w:rPr>
          <w:rFonts w:ascii="Verdana" w:eastAsia="Times New Roman" w:hAnsi="Verdana"/>
          <w:sz w:val="22"/>
          <w:szCs w:val="22"/>
        </w:rPr>
        <w:t>W zakresie wzajemnego współdziałania przy realizacji przedmiotu umowy, Strony zobowiązują się działać niezwłocznie, przestrzegając obwiązujących przepisów prawa i ustalonych zwyczajów z poszanowaniem praw drugiej Strony umowy.</w:t>
      </w:r>
    </w:p>
    <w:p w14:paraId="24E6DD1B" w14:textId="77777777" w:rsidR="00085255" w:rsidRPr="00212BF1" w:rsidRDefault="00085255" w:rsidP="000317E2">
      <w:pPr>
        <w:widowControl/>
        <w:numPr>
          <w:ilvl w:val="0"/>
          <w:numId w:val="24"/>
        </w:numPr>
        <w:autoSpaceDE/>
        <w:autoSpaceDN/>
        <w:adjustRightInd/>
        <w:spacing w:line="360" w:lineRule="auto"/>
        <w:ind w:left="0" w:hanging="426"/>
        <w:jc w:val="both"/>
        <w:rPr>
          <w:rFonts w:ascii="Verdana" w:eastAsia="Times New Roman" w:hAnsi="Verdana"/>
          <w:sz w:val="22"/>
          <w:szCs w:val="22"/>
        </w:rPr>
      </w:pPr>
      <w:r w:rsidRPr="00212BF1">
        <w:rPr>
          <w:rFonts w:ascii="Verdana" w:eastAsia="Times New Roman" w:hAnsi="Verdana"/>
          <w:sz w:val="22"/>
          <w:szCs w:val="22"/>
        </w:rPr>
        <w:lastRenderedPageBreak/>
        <w:t>Strony dopuszczają możliwość zmiany osób wymienionych wyżej, o czym niezwłocznie powiadomią drugą Stronę w formie pisemnej.</w:t>
      </w:r>
    </w:p>
    <w:p w14:paraId="47BD2DC0" w14:textId="77777777" w:rsidR="00085255" w:rsidRPr="00212BF1" w:rsidRDefault="00085255" w:rsidP="000317E2">
      <w:pPr>
        <w:widowControl/>
        <w:numPr>
          <w:ilvl w:val="0"/>
          <w:numId w:val="24"/>
        </w:numPr>
        <w:autoSpaceDE/>
        <w:autoSpaceDN/>
        <w:adjustRightInd/>
        <w:spacing w:line="360" w:lineRule="auto"/>
        <w:ind w:left="0" w:hanging="426"/>
        <w:jc w:val="both"/>
        <w:rPr>
          <w:rFonts w:ascii="Verdana" w:eastAsia="Times New Roman" w:hAnsi="Verdana"/>
          <w:sz w:val="22"/>
          <w:szCs w:val="22"/>
        </w:rPr>
      </w:pPr>
      <w:r w:rsidRPr="00212BF1">
        <w:rPr>
          <w:rFonts w:ascii="Verdana" w:eastAsia="Times New Roman" w:hAnsi="Verdana"/>
          <w:sz w:val="22"/>
          <w:szCs w:val="22"/>
        </w:rPr>
        <w:t>Przedstawiciel Wykonawcy jest zobowiązany dokonywać na każde wezwanie Zamawiającego, bez prawa domagania się dodatkowego wynagrodzenia, objazdów miejsc objętych przedmiotem umowy, celem oględzin, sprawdzenia wykonanych usług.</w:t>
      </w:r>
    </w:p>
    <w:p w14:paraId="3F90E987" w14:textId="77777777" w:rsidR="00085255" w:rsidRPr="00212BF1" w:rsidRDefault="00085255" w:rsidP="000317E2">
      <w:pPr>
        <w:widowControl/>
        <w:numPr>
          <w:ilvl w:val="0"/>
          <w:numId w:val="24"/>
        </w:numPr>
        <w:autoSpaceDE/>
        <w:autoSpaceDN/>
        <w:adjustRightInd/>
        <w:spacing w:line="360" w:lineRule="auto"/>
        <w:ind w:left="0" w:hanging="426"/>
        <w:jc w:val="both"/>
        <w:rPr>
          <w:rFonts w:ascii="Verdana" w:eastAsia="Times New Roman" w:hAnsi="Verdana"/>
          <w:sz w:val="22"/>
          <w:szCs w:val="22"/>
        </w:rPr>
      </w:pPr>
      <w:r w:rsidRPr="00212BF1">
        <w:rPr>
          <w:rFonts w:ascii="Verdana" w:eastAsia="Times New Roman" w:hAnsi="Verdana"/>
          <w:sz w:val="22"/>
          <w:szCs w:val="22"/>
        </w:rPr>
        <w:t>Przedstawiciel Zamawiającego jest uprawniony do kontroli realizacji przedmiotu umowy w każdym czasie.</w:t>
      </w:r>
    </w:p>
    <w:p w14:paraId="355BC486" w14:textId="77777777" w:rsidR="00085255" w:rsidRPr="00212BF1" w:rsidRDefault="00085255" w:rsidP="000317E2">
      <w:pPr>
        <w:widowControl/>
        <w:numPr>
          <w:ilvl w:val="0"/>
          <w:numId w:val="24"/>
        </w:numPr>
        <w:autoSpaceDE/>
        <w:autoSpaceDN/>
        <w:adjustRightInd/>
        <w:spacing w:line="360" w:lineRule="auto"/>
        <w:ind w:left="0" w:hanging="426"/>
        <w:jc w:val="both"/>
        <w:rPr>
          <w:rFonts w:ascii="Verdana" w:eastAsia="Times New Roman" w:hAnsi="Verdana"/>
          <w:sz w:val="22"/>
          <w:szCs w:val="22"/>
        </w:rPr>
      </w:pPr>
      <w:r w:rsidRPr="00212BF1">
        <w:rPr>
          <w:rFonts w:ascii="Verdana" w:eastAsia="Times New Roman" w:hAnsi="Verdana"/>
          <w:sz w:val="22"/>
          <w:szCs w:val="22"/>
        </w:rPr>
        <w:t>Wykonawca zobowiązuje się do przekazywania niezwłocznie informacji dotyczących realizacji niniejszej Umowy, na każde żądanie Zamawiającego, jednak nie później niż w terminie 3 dni od dnia otrzymania zapytania.</w:t>
      </w:r>
    </w:p>
    <w:p w14:paraId="1C8F1269" w14:textId="77777777" w:rsidR="00085255" w:rsidRPr="00212BF1" w:rsidRDefault="00085255" w:rsidP="000317E2">
      <w:pPr>
        <w:widowControl/>
        <w:autoSpaceDN/>
        <w:adjustRightInd/>
        <w:spacing w:line="360" w:lineRule="auto"/>
        <w:jc w:val="center"/>
        <w:rPr>
          <w:rFonts w:ascii="Verdana" w:eastAsia="Times New Roman" w:hAnsi="Verdana"/>
          <w:b/>
          <w:bCs/>
          <w:sz w:val="22"/>
          <w:szCs w:val="22"/>
          <w:lang w:eastAsia="hi-IN" w:bidi="hi-IN"/>
        </w:rPr>
      </w:pPr>
    </w:p>
    <w:p w14:paraId="37C215CB" w14:textId="77777777" w:rsidR="00085255" w:rsidRPr="00212BF1" w:rsidRDefault="00085255" w:rsidP="000317E2">
      <w:pPr>
        <w:widowControl/>
        <w:autoSpaceDN/>
        <w:adjustRightInd/>
        <w:spacing w:line="360" w:lineRule="auto"/>
        <w:jc w:val="center"/>
        <w:rPr>
          <w:rFonts w:ascii="Verdana" w:eastAsia="Times New Roman" w:hAnsi="Verdana"/>
          <w:b/>
          <w:bCs/>
          <w:sz w:val="22"/>
          <w:szCs w:val="22"/>
          <w:lang w:eastAsia="hi-IN" w:bidi="hi-IN"/>
        </w:rPr>
      </w:pPr>
      <w:r w:rsidRPr="00212BF1">
        <w:rPr>
          <w:rFonts w:ascii="Verdana" w:eastAsia="Times New Roman" w:hAnsi="Verdana"/>
          <w:b/>
          <w:bCs/>
          <w:sz w:val="22"/>
          <w:szCs w:val="22"/>
          <w:lang w:eastAsia="hi-IN" w:bidi="hi-IN"/>
        </w:rPr>
        <w:t>§ 23</w:t>
      </w:r>
    </w:p>
    <w:p w14:paraId="2BCAE9CF" w14:textId="77777777" w:rsidR="00085255" w:rsidRPr="00212BF1" w:rsidRDefault="00085255" w:rsidP="000317E2">
      <w:pPr>
        <w:widowControl/>
        <w:autoSpaceDN/>
        <w:adjustRightInd/>
        <w:spacing w:line="360" w:lineRule="auto"/>
        <w:jc w:val="center"/>
        <w:rPr>
          <w:rFonts w:ascii="Verdana" w:eastAsia="Times New Roman" w:hAnsi="Verdana"/>
          <w:b/>
          <w:bCs/>
          <w:sz w:val="22"/>
          <w:szCs w:val="22"/>
          <w:lang w:eastAsia="hi-IN" w:bidi="hi-IN"/>
        </w:rPr>
      </w:pPr>
      <w:r w:rsidRPr="00212BF1">
        <w:rPr>
          <w:rFonts w:ascii="Verdana" w:eastAsia="Times New Roman" w:hAnsi="Verdana"/>
          <w:b/>
          <w:bCs/>
          <w:sz w:val="22"/>
          <w:szCs w:val="22"/>
          <w:lang w:eastAsia="hi-IN" w:bidi="hi-IN"/>
        </w:rPr>
        <w:t>Postanowienia końcowe</w:t>
      </w:r>
    </w:p>
    <w:p w14:paraId="2278749B" w14:textId="77777777" w:rsidR="00085255" w:rsidRPr="00212BF1" w:rsidRDefault="00085255" w:rsidP="000317E2">
      <w:pPr>
        <w:widowControl/>
        <w:numPr>
          <w:ilvl w:val="0"/>
          <w:numId w:val="27"/>
        </w:numPr>
        <w:tabs>
          <w:tab w:val="num" w:pos="0"/>
        </w:tabs>
        <w:suppressAutoHyphens/>
        <w:autoSpaceDE/>
        <w:autoSpaceDN/>
        <w:adjustRightInd/>
        <w:spacing w:line="360" w:lineRule="auto"/>
        <w:ind w:left="0"/>
        <w:jc w:val="both"/>
        <w:rPr>
          <w:rFonts w:ascii="Verdana" w:eastAsia="Times New Roman" w:hAnsi="Verdana"/>
          <w:sz w:val="22"/>
          <w:szCs w:val="22"/>
        </w:rPr>
      </w:pPr>
      <w:r w:rsidRPr="00212BF1">
        <w:rPr>
          <w:rFonts w:ascii="Verdana" w:eastAsia="Times New Roman" w:hAnsi="Verdana"/>
          <w:sz w:val="22"/>
          <w:szCs w:val="22"/>
        </w:rPr>
        <w:t>Przez okres trwania umowy Strony zobowiązane do współdziałania w zakresie ustalania aktualnych potrzeb związanych z prawidłowym działaniem systemu selektywnego zbierania odpadów, a w szczególności:</w:t>
      </w:r>
    </w:p>
    <w:p w14:paraId="021E1FF3" w14:textId="77777777" w:rsidR="00085255" w:rsidRPr="00212BF1" w:rsidRDefault="00085255" w:rsidP="000317E2">
      <w:pPr>
        <w:widowControl/>
        <w:numPr>
          <w:ilvl w:val="1"/>
          <w:numId w:val="27"/>
        </w:numPr>
        <w:suppressAutoHyphens/>
        <w:autoSpaceDE/>
        <w:autoSpaceDN/>
        <w:adjustRightInd/>
        <w:spacing w:line="360" w:lineRule="auto"/>
        <w:ind w:left="0" w:firstLine="284"/>
        <w:jc w:val="both"/>
        <w:rPr>
          <w:rFonts w:ascii="Verdana" w:eastAsia="Times New Roman" w:hAnsi="Verdana"/>
          <w:sz w:val="22"/>
          <w:szCs w:val="22"/>
        </w:rPr>
      </w:pPr>
      <w:r w:rsidRPr="00212BF1">
        <w:rPr>
          <w:rFonts w:ascii="Verdana" w:eastAsia="Times New Roman" w:hAnsi="Verdana"/>
          <w:sz w:val="22"/>
          <w:szCs w:val="22"/>
        </w:rPr>
        <w:t>dostosowaniem częstotliwości odbioru odpadów,</w:t>
      </w:r>
    </w:p>
    <w:p w14:paraId="58BC653F" w14:textId="77777777" w:rsidR="00085255" w:rsidRPr="00212BF1" w:rsidRDefault="00085255" w:rsidP="000317E2">
      <w:pPr>
        <w:widowControl/>
        <w:numPr>
          <w:ilvl w:val="1"/>
          <w:numId w:val="27"/>
        </w:numPr>
        <w:suppressAutoHyphens/>
        <w:autoSpaceDE/>
        <w:autoSpaceDN/>
        <w:adjustRightInd/>
        <w:spacing w:line="360" w:lineRule="auto"/>
        <w:ind w:left="0" w:firstLine="284"/>
        <w:jc w:val="both"/>
        <w:rPr>
          <w:rFonts w:ascii="Verdana" w:eastAsia="Times New Roman" w:hAnsi="Verdana"/>
          <w:sz w:val="22"/>
          <w:szCs w:val="22"/>
        </w:rPr>
      </w:pPr>
      <w:r w:rsidRPr="00212BF1">
        <w:rPr>
          <w:rFonts w:ascii="Verdana" w:eastAsia="Times New Roman" w:hAnsi="Verdana"/>
          <w:sz w:val="22"/>
          <w:szCs w:val="22"/>
        </w:rPr>
        <w:t>sposobu odbioru odpadów (indywidualny lub zbiorowy),</w:t>
      </w:r>
    </w:p>
    <w:p w14:paraId="4E851607" w14:textId="77777777" w:rsidR="00085255" w:rsidRPr="00212BF1" w:rsidRDefault="00085255" w:rsidP="000317E2">
      <w:pPr>
        <w:widowControl/>
        <w:numPr>
          <w:ilvl w:val="1"/>
          <w:numId w:val="27"/>
        </w:numPr>
        <w:suppressAutoHyphens/>
        <w:autoSpaceDE/>
        <w:autoSpaceDN/>
        <w:adjustRightInd/>
        <w:spacing w:line="360" w:lineRule="auto"/>
        <w:ind w:left="0" w:firstLine="284"/>
        <w:jc w:val="both"/>
        <w:rPr>
          <w:rFonts w:ascii="Verdana" w:eastAsia="Times New Roman" w:hAnsi="Verdana"/>
          <w:sz w:val="22"/>
          <w:szCs w:val="22"/>
        </w:rPr>
      </w:pPr>
      <w:r w:rsidRPr="00212BF1">
        <w:rPr>
          <w:rFonts w:ascii="Verdana" w:eastAsia="Times New Roman" w:hAnsi="Verdana"/>
          <w:sz w:val="22"/>
          <w:szCs w:val="22"/>
        </w:rPr>
        <w:t xml:space="preserve">zwiększenia, bądź zmniejszenia ilości  pojemników </w:t>
      </w:r>
    </w:p>
    <w:p w14:paraId="62AAE9DA" w14:textId="77777777" w:rsidR="00085255" w:rsidRPr="00212BF1" w:rsidRDefault="00085255" w:rsidP="000317E2">
      <w:pPr>
        <w:widowControl/>
        <w:numPr>
          <w:ilvl w:val="0"/>
          <w:numId w:val="27"/>
        </w:numPr>
        <w:tabs>
          <w:tab w:val="num" w:pos="0"/>
        </w:tabs>
        <w:autoSpaceDE/>
        <w:autoSpaceDN/>
        <w:adjustRightInd/>
        <w:spacing w:line="360" w:lineRule="auto"/>
        <w:ind w:left="0"/>
        <w:jc w:val="both"/>
        <w:rPr>
          <w:rFonts w:ascii="Verdana" w:eastAsia="Times New Roman" w:hAnsi="Verdana"/>
          <w:sz w:val="22"/>
          <w:szCs w:val="22"/>
          <w:lang w:bidi="hi-IN"/>
        </w:rPr>
      </w:pPr>
      <w:r w:rsidRPr="00212BF1">
        <w:rPr>
          <w:rFonts w:ascii="Verdana" w:eastAsia="Times New Roman" w:hAnsi="Verdana"/>
          <w:sz w:val="22"/>
          <w:szCs w:val="22"/>
          <w:lang w:bidi="hi-IN"/>
        </w:rPr>
        <w:t>Jakakolwiek zmiana postanowień niniejszej umowy wymaga formy pisemnej pod rygorem nieważności.</w:t>
      </w:r>
    </w:p>
    <w:p w14:paraId="51DA2BD5" w14:textId="77777777" w:rsidR="00085255" w:rsidRPr="00212BF1" w:rsidRDefault="00085255" w:rsidP="000317E2">
      <w:pPr>
        <w:widowControl/>
        <w:numPr>
          <w:ilvl w:val="0"/>
          <w:numId w:val="27"/>
        </w:numPr>
        <w:tabs>
          <w:tab w:val="num" w:pos="0"/>
        </w:tabs>
        <w:autoSpaceDE/>
        <w:autoSpaceDN/>
        <w:adjustRightInd/>
        <w:spacing w:line="360" w:lineRule="auto"/>
        <w:ind w:left="0"/>
        <w:jc w:val="both"/>
        <w:rPr>
          <w:rFonts w:ascii="Verdana" w:eastAsia="Times New Roman" w:hAnsi="Verdana"/>
          <w:sz w:val="22"/>
          <w:szCs w:val="22"/>
          <w:lang w:bidi="hi-IN"/>
        </w:rPr>
      </w:pPr>
      <w:r w:rsidRPr="00212BF1">
        <w:rPr>
          <w:rFonts w:ascii="Verdana" w:eastAsia="Times New Roman" w:hAnsi="Verdana"/>
          <w:sz w:val="22"/>
          <w:szCs w:val="22"/>
        </w:rPr>
        <w:t>Żadna ze stron nie może przenieść praw, obowiązków i wierzytelności wynikających z niniejszej umowy na osoby trzecie bez uprzedniej, pisemnej pod rygorem nieważności, zgody drugiej strony.</w:t>
      </w:r>
    </w:p>
    <w:p w14:paraId="39D069D7" w14:textId="77777777" w:rsidR="00085255" w:rsidRPr="00212BF1" w:rsidRDefault="00085255" w:rsidP="000317E2">
      <w:pPr>
        <w:widowControl/>
        <w:numPr>
          <w:ilvl w:val="0"/>
          <w:numId w:val="27"/>
        </w:numPr>
        <w:tabs>
          <w:tab w:val="num" w:pos="0"/>
        </w:tabs>
        <w:autoSpaceDE/>
        <w:autoSpaceDN/>
        <w:adjustRightInd/>
        <w:spacing w:line="360" w:lineRule="auto"/>
        <w:ind w:left="0"/>
        <w:jc w:val="both"/>
        <w:rPr>
          <w:rFonts w:ascii="Verdana" w:eastAsia="Times New Roman" w:hAnsi="Verdana"/>
          <w:sz w:val="22"/>
          <w:szCs w:val="22"/>
          <w:lang w:bidi="hi-IN"/>
        </w:rPr>
      </w:pPr>
      <w:r w:rsidRPr="00212BF1">
        <w:rPr>
          <w:rFonts w:ascii="Verdana" w:eastAsia="Times New Roman" w:hAnsi="Verdana"/>
          <w:sz w:val="22"/>
          <w:szCs w:val="22"/>
          <w:lang w:bidi="hi-IN"/>
        </w:rPr>
        <w:t>W sprawach nieuregulowanych niniejszą umową stosuje się przepisy ustawy – Prawo zamówień publicznych oraz Kodeksu cywilnego oraz w sprawach procesowych – przepisy Kodeksu postępowania cywilnego.</w:t>
      </w:r>
    </w:p>
    <w:p w14:paraId="0B792052" w14:textId="77777777" w:rsidR="00085255" w:rsidRPr="00212BF1" w:rsidRDefault="00085255" w:rsidP="000317E2">
      <w:pPr>
        <w:widowControl/>
        <w:numPr>
          <w:ilvl w:val="0"/>
          <w:numId w:val="27"/>
        </w:numPr>
        <w:tabs>
          <w:tab w:val="num" w:pos="0"/>
        </w:tabs>
        <w:autoSpaceDE/>
        <w:autoSpaceDN/>
        <w:adjustRightInd/>
        <w:spacing w:line="360" w:lineRule="auto"/>
        <w:ind w:left="0"/>
        <w:jc w:val="both"/>
        <w:rPr>
          <w:rFonts w:ascii="Verdana" w:eastAsia="Times New Roman" w:hAnsi="Verdana"/>
          <w:sz w:val="22"/>
          <w:szCs w:val="22"/>
          <w:lang w:bidi="hi-IN"/>
        </w:rPr>
      </w:pPr>
      <w:r w:rsidRPr="00212BF1">
        <w:rPr>
          <w:rFonts w:ascii="Verdana" w:eastAsia="Times New Roman" w:hAnsi="Verdana"/>
          <w:sz w:val="22"/>
          <w:szCs w:val="22"/>
          <w:lang w:bidi="hi-IN"/>
        </w:rPr>
        <w:t>Integralną częścią niniejszej umowy są:</w:t>
      </w:r>
    </w:p>
    <w:p w14:paraId="40D99AA5" w14:textId="77777777" w:rsidR="00085255" w:rsidRPr="00212BF1" w:rsidRDefault="00085255" w:rsidP="000317E2">
      <w:pPr>
        <w:widowControl/>
        <w:numPr>
          <w:ilvl w:val="0"/>
          <w:numId w:val="28"/>
        </w:numPr>
        <w:autoSpaceDE/>
        <w:autoSpaceDN/>
        <w:adjustRightInd/>
        <w:spacing w:line="360" w:lineRule="auto"/>
        <w:ind w:left="0" w:firstLine="0"/>
        <w:jc w:val="both"/>
        <w:rPr>
          <w:rFonts w:ascii="Verdana" w:eastAsia="Times New Roman" w:hAnsi="Verdana"/>
          <w:sz w:val="22"/>
          <w:szCs w:val="22"/>
          <w:lang w:bidi="hi-IN"/>
        </w:rPr>
      </w:pPr>
      <w:r w:rsidRPr="00212BF1">
        <w:rPr>
          <w:rFonts w:ascii="Verdana" w:eastAsia="Times New Roman" w:hAnsi="Verdana"/>
          <w:sz w:val="22"/>
          <w:szCs w:val="22"/>
          <w:lang w:bidi="hi-IN"/>
        </w:rPr>
        <w:t>Specyfikacja Warunków Zamówienia z załącznikami (SWZ),</w:t>
      </w:r>
    </w:p>
    <w:p w14:paraId="770E6FE6" w14:textId="77777777" w:rsidR="00085255" w:rsidRPr="00212BF1" w:rsidRDefault="00085255" w:rsidP="000317E2">
      <w:pPr>
        <w:widowControl/>
        <w:numPr>
          <w:ilvl w:val="0"/>
          <w:numId w:val="28"/>
        </w:numPr>
        <w:autoSpaceDE/>
        <w:autoSpaceDN/>
        <w:adjustRightInd/>
        <w:spacing w:line="360" w:lineRule="auto"/>
        <w:ind w:left="0" w:firstLine="0"/>
        <w:jc w:val="both"/>
        <w:rPr>
          <w:rFonts w:ascii="Verdana" w:eastAsia="Times New Roman" w:hAnsi="Verdana"/>
          <w:sz w:val="22"/>
          <w:szCs w:val="22"/>
          <w:lang w:bidi="hi-IN"/>
        </w:rPr>
      </w:pPr>
      <w:r w:rsidRPr="00212BF1">
        <w:rPr>
          <w:rFonts w:ascii="Verdana" w:eastAsia="Times New Roman" w:hAnsi="Verdana"/>
          <w:sz w:val="22"/>
          <w:szCs w:val="22"/>
          <w:lang w:bidi="hi-IN"/>
        </w:rPr>
        <w:t>Oferta Wykonawcy,</w:t>
      </w:r>
    </w:p>
    <w:p w14:paraId="7FE7C116" w14:textId="77777777" w:rsidR="00085255" w:rsidRPr="00212BF1" w:rsidRDefault="00085255" w:rsidP="000317E2">
      <w:pPr>
        <w:widowControl/>
        <w:numPr>
          <w:ilvl w:val="0"/>
          <w:numId w:val="28"/>
        </w:numPr>
        <w:autoSpaceDE/>
        <w:autoSpaceDN/>
        <w:adjustRightInd/>
        <w:spacing w:line="360" w:lineRule="auto"/>
        <w:ind w:left="0" w:firstLine="0"/>
        <w:jc w:val="both"/>
        <w:rPr>
          <w:rFonts w:ascii="Verdana" w:eastAsia="Times New Roman" w:hAnsi="Verdana"/>
          <w:sz w:val="22"/>
          <w:szCs w:val="22"/>
          <w:lang w:bidi="hi-IN"/>
        </w:rPr>
      </w:pPr>
      <w:r w:rsidRPr="00212BF1">
        <w:rPr>
          <w:rFonts w:ascii="Verdana" w:eastAsia="Times New Roman" w:hAnsi="Verdana"/>
          <w:sz w:val="22"/>
          <w:szCs w:val="22"/>
          <w:lang w:bidi="hi-IN"/>
        </w:rPr>
        <w:t>Polisa OC Wykonawcy.</w:t>
      </w:r>
    </w:p>
    <w:p w14:paraId="78E776FA" w14:textId="77777777" w:rsidR="00085255" w:rsidRPr="00212BF1" w:rsidRDefault="00085255" w:rsidP="000317E2">
      <w:pPr>
        <w:widowControl/>
        <w:numPr>
          <w:ilvl w:val="0"/>
          <w:numId w:val="27"/>
        </w:numPr>
        <w:autoSpaceDE/>
        <w:autoSpaceDN/>
        <w:adjustRightInd/>
        <w:spacing w:line="360" w:lineRule="auto"/>
        <w:ind w:left="0"/>
        <w:jc w:val="both"/>
        <w:rPr>
          <w:rFonts w:ascii="Verdana" w:eastAsia="Times New Roman" w:hAnsi="Verdana"/>
          <w:sz w:val="22"/>
          <w:szCs w:val="22"/>
          <w:lang w:bidi="hi-IN"/>
        </w:rPr>
      </w:pPr>
      <w:r w:rsidRPr="00212BF1">
        <w:rPr>
          <w:rFonts w:ascii="Verdana" w:eastAsia="Times New Roman" w:hAnsi="Verdana"/>
          <w:sz w:val="22"/>
          <w:szCs w:val="22"/>
          <w:lang w:bidi="hi-IN"/>
        </w:rPr>
        <w:t>Wszelkie spory, jaki mogą powstać na tle niniejszej umowy zostają poddane pod rozstrzygniecie sądu powszechnego właściwego dla siedziby Zamawiającego.</w:t>
      </w:r>
    </w:p>
    <w:p w14:paraId="551D0AF5" w14:textId="1E791A53" w:rsidR="00085255" w:rsidRDefault="00085255" w:rsidP="000317E2">
      <w:pPr>
        <w:widowControl/>
        <w:numPr>
          <w:ilvl w:val="0"/>
          <w:numId w:val="27"/>
        </w:numPr>
        <w:autoSpaceDE/>
        <w:autoSpaceDN/>
        <w:adjustRightInd/>
        <w:spacing w:line="360" w:lineRule="auto"/>
        <w:ind w:left="0"/>
        <w:jc w:val="both"/>
        <w:rPr>
          <w:rFonts w:ascii="Verdana" w:eastAsia="Times New Roman" w:hAnsi="Verdana"/>
          <w:sz w:val="22"/>
          <w:szCs w:val="22"/>
          <w:lang w:bidi="hi-IN"/>
        </w:rPr>
      </w:pPr>
      <w:r w:rsidRPr="00212BF1">
        <w:rPr>
          <w:rFonts w:ascii="Verdana" w:eastAsia="Times New Roman" w:hAnsi="Verdana"/>
          <w:sz w:val="22"/>
          <w:szCs w:val="22"/>
          <w:lang w:bidi="hi-IN"/>
        </w:rPr>
        <w:t>Umowę sporządzono w trzech jednobrzmiących egzemplarzach, jeden dla Wykonawcy, dwa dla Zamawiającego.</w:t>
      </w:r>
    </w:p>
    <w:p w14:paraId="77115429" w14:textId="77777777" w:rsidR="006D5A04" w:rsidRPr="006D5A04" w:rsidRDefault="006D5A04" w:rsidP="006D5A04">
      <w:pPr>
        <w:widowControl/>
        <w:numPr>
          <w:ilvl w:val="0"/>
          <w:numId w:val="27"/>
        </w:numPr>
        <w:autoSpaceDE/>
        <w:autoSpaceDN/>
        <w:adjustRightInd/>
        <w:spacing w:line="360" w:lineRule="auto"/>
        <w:ind w:left="0"/>
        <w:jc w:val="both"/>
        <w:rPr>
          <w:rFonts w:ascii="Verdana" w:eastAsia="Times New Roman" w:hAnsi="Verdana"/>
          <w:sz w:val="22"/>
          <w:szCs w:val="22"/>
          <w:lang w:bidi="hi-IN"/>
        </w:rPr>
      </w:pPr>
      <w:r w:rsidRPr="006D5A04">
        <w:rPr>
          <w:rFonts w:ascii="Verdana" w:eastAsia="Times New Roman" w:hAnsi="Verdana"/>
          <w:sz w:val="22"/>
          <w:szCs w:val="22"/>
        </w:rPr>
        <w:t>Załączniki :</w:t>
      </w:r>
    </w:p>
    <w:p w14:paraId="6ED699BC" w14:textId="77777777" w:rsidR="006D5A04" w:rsidRPr="00212BF1" w:rsidRDefault="006D5A04" w:rsidP="006D5A04">
      <w:pPr>
        <w:widowControl/>
        <w:numPr>
          <w:ilvl w:val="1"/>
          <w:numId w:val="22"/>
        </w:numPr>
        <w:autoSpaceDE/>
        <w:autoSpaceDN/>
        <w:adjustRightInd/>
        <w:spacing w:line="360" w:lineRule="auto"/>
        <w:ind w:left="0" w:firstLine="0"/>
        <w:jc w:val="both"/>
        <w:rPr>
          <w:rFonts w:ascii="Verdana" w:eastAsia="Times New Roman" w:hAnsi="Verdana"/>
          <w:sz w:val="22"/>
          <w:szCs w:val="22"/>
        </w:rPr>
      </w:pPr>
      <w:r w:rsidRPr="00212BF1">
        <w:rPr>
          <w:rFonts w:ascii="Verdana" w:eastAsia="Times New Roman" w:hAnsi="Verdana"/>
          <w:sz w:val="22"/>
          <w:szCs w:val="22"/>
        </w:rPr>
        <w:t>załącznik nr 1 - wykaz nieruchomości przeznaczonych do odbioru odpadów</w:t>
      </w:r>
    </w:p>
    <w:p w14:paraId="39D4B06B" w14:textId="77777777" w:rsidR="006D5A04" w:rsidRPr="00212BF1" w:rsidRDefault="006D5A04" w:rsidP="006D5A04">
      <w:pPr>
        <w:widowControl/>
        <w:numPr>
          <w:ilvl w:val="1"/>
          <w:numId w:val="22"/>
        </w:numPr>
        <w:autoSpaceDE/>
        <w:autoSpaceDN/>
        <w:adjustRightInd/>
        <w:spacing w:line="360" w:lineRule="auto"/>
        <w:ind w:left="0" w:firstLine="0"/>
        <w:jc w:val="both"/>
        <w:rPr>
          <w:rFonts w:ascii="Verdana" w:eastAsia="Times New Roman" w:hAnsi="Verdana"/>
          <w:sz w:val="22"/>
          <w:szCs w:val="22"/>
        </w:rPr>
      </w:pPr>
      <w:r w:rsidRPr="00212BF1">
        <w:rPr>
          <w:rFonts w:ascii="Verdana" w:eastAsia="Times New Roman" w:hAnsi="Verdana"/>
          <w:sz w:val="22"/>
          <w:szCs w:val="22"/>
        </w:rPr>
        <w:lastRenderedPageBreak/>
        <w:t>załącznik nr 2 - ceny jednostkowe frakcji odpadów</w:t>
      </w:r>
    </w:p>
    <w:p w14:paraId="2F80BABC" w14:textId="77777777" w:rsidR="006D5A04" w:rsidRPr="00212BF1" w:rsidRDefault="006D5A04" w:rsidP="006D5A04">
      <w:pPr>
        <w:widowControl/>
        <w:numPr>
          <w:ilvl w:val="1"/>
          <w:numId w:val="22"/>
        </w:numPr>
        <w:autoSpaceDE/>
        <w:autoSpaceDN/>
        <w:adjustRightInd/>
        <w:spacing w:line="360" w:lineRule="auto"/>
        <w:ind w:left="0" w:firstLine="0"/>
        <w:jc w:val="both"/>
        <w:rPr>
          <w:rFonts w:ascii="Verdana" w:eastAsia="Times New Roman" w:hAnsi="Verdana"/>
          <w:sz w:val="22"/>
          <w:szCs w:val="22"/>
        </w:rPr>
      </w:pPr>
      <w:r w:rsidRPr="00212BF1">
        <w:rPr>
          <w:rFonts w:ascii="Verdana" w:eastAsia="Times New Roman" w:hAnsi="Verdana"/>
          <w:sz w:val="22"/>
          <w:szCs w:val="22"/>
        </w:rPr>
        <w:t>załącznik nr 3 - wykaz pojazdów skierowanych do realizacji umowy, za które wykonawca uzyskał punkty w kryterium Aspekty Środowiskowe</w:t>
      </w:r>
    </w:p>
    <w:p w14:paraId="78888B2C" w14:textId="77777777" w:rsidR="006D5A04" w:rsidRPr="00212BF1" w:rsidRDefault="006D5A04" w:rsidP="006D5A04">
      <w:pPr>
        <w:widowControl/>
        <w:numPr>
          <w:ilvl w:val="1"/>
          <w:numId w:val="22"/>
        </w:numPr>
        <w:autoSpaceDE/>
        <w:autoSpaceDN/>
        <w:adjustRightInd/>
        <w:spacing w:line="360" w:lineRule="auto"/>
        <w:ind w:left="0" w:firstLine="0"/>
        <w:jc w:val="both"/>
        <w:rPr>
          <w:rFonts w:ascii="Verdana" w:eastAsia="Times New Roman" w:hAnsi="Verdana"/>
          <w:sz w:val="22"/>
          <w:szCs w:val="22"/>
        </w:rPr>
      </w:pPr>
      <w:r w:rsidRPr="00212BF1">
        <w:rPr>
          <w:rFonts w:ascii="Verdana" w:eastAsia="Times New Roman" w:hAnsi="Verdana"/>
          <w:sz w:val="22"/>
          <w:szCs w:val="22"/>
        </w:rPr>
        <w:t>załącznik nr 4 –wykaz instalacji i bazy</w:t>
      </w:r>
    </w:p>
    <w:p w14:paraId="294FFEC3" w14:textId="77777777" w:rsidR="006D5A04" w:rsidRPr="00212BF1" w:rsidRDefault="006D5A04" w:rsidP="006D5A04">
      <w:pPr>
        <w:widowControl/>
        <w:numPr>
          <w:ilvl w:val="1"/>
          <w:numId w:val="22"/>
        </w:numPr>
        <w:autoSpaceDE/>
        <w:autoSpaceDN/>
        <w:adjustRightInd/>
        <w:spacing w:line="360" w:lineRule="auto"/>
        <w:ind w:left="0" w:firstLine="0"/>
        <w:jc w:val="both"/>
        <w:rPr>
          <w:rFonts w:ascii="Verdana" w:eastAsia="Times New Roman" w:hAnsi="Verdana"/>
          <w:sz w:val="22"/>
          <w:szCs w:val="22"/>
        </w:rPr>
      </w:pPr>
      <w:r w:rsidRPr="00212BF1">
        <w:rPr>
          <w:rFonts w:ascii="Verdana" w:eastAsia="Times New Roman" w:hAnsi="Verdana"/>
          <w:sz w:val="22"/>
          <w:szCs w:val="22"/>
        </w:rPr>
        <w:t>załącznik nr 5 - raport z odbioru, odzysku i unieszkodliwiania odpadów,</w:t>
      </w:r>
    </w:p>
    <w:p w14:paraId="7CED4857" w14:textId="77777777" w:rsidR="006D5A04" w:rsidRPr="00212BF1" w:rsidRDefault="006D5A04" w:rsidP="006D5A04">
      <w:pPr>
        <w:widowControl/>
        <w:numPr>
          <w:ilvl w:val="1"/>
          <w:numId w:val="22"/>
        </w:numPr>
        <w:autoSpaceDE/>
        <w:autoSpaceDN/>
        <w:adjustRightInd/>
        <w:spacing w:line="360" w:lineRule="auto"/>
        <w:ind w:left="0" w:firstLine="0"/>
        <w:jc w:val="both"/>
        <w:rPr>
          <w:rFonts w:ascii="Verdana" w:eastAsia="Times New Roman" w:hAnsi="Verdana"/>
          <w:sz w:val="22"/>
          <w:szCs w:val="22"/>
        </w:rPr>
      </w:pPr>
      <w:r w:rsidRPr="00212BF1">
        <w:rPr>
          <w:rFonts w:ascii="Verdana" w:eastAsia="Times New Roman" w:hAnsi="Verdana"/>
          <w:sz w:val="22"/>
          <w:szCs w:val="22"/>
        </w:rPr>
        <w:t>załącznik nr 6 - umowa powierzenia przetwarzania danych osobowych.</w:t>
      </w:r>
    </w:p>
    <w:p w14:paraId="35FD3914" w14:textId="77777777" w:rsidR="006D5A04" w:rsidRPr="00212BF1" w:rsidRDefault="006D5A04" w:rsidP="006D5A04">
      <w:pPr>
        <w:widowControl/>
        <w:spacing w:line="360" w:lineRule="auto"/>
        <w:rPr>
          <w:rFonts w:ascii="Verdana" w:eastAsia="Times New Roman" w:hAnsi="Verdana"/>
          <w:color w:val="FF0000"/>
          <w:sz w:val="22"/>
          <w:szCs w:val="22"/>
        </w:rPr>
      </w:pPr>
    </w:p>
    <w:p w14:paraId="4E837753" w14:textId="77777777" w:rsidR="006D5A04" w:rsidRPr="00212BF1" w:rsidRDefault="006D5A04" w:rsidP="006D5A04">
      <w:pPr>
        <w:widowControl/>
        <w:spacing w:line="360" w:lineRule="auto"/>
        <w:rPr>
          <w:rFonts w:ascii="Verdana" w:eastAsia="Times New Roman" w:hAnsi="Verdana"/>
          <w:color w:val="FF0000"/>
          <w:sz w:val="22"/>
          <w:szCs w:val="22"/>
        </w:rPr>
      </w:pPr>
    </w:p>
    <w:p w14:paraId="563A48A5" w14:textId="77777777" w:rsidR="00085255" w:rsidRPr="00212BF1" w:rsidRDefault="00085255" w:rsidP="000317E2">
      <w:pPr>
        <w:widowControl/>
        <w:autoSpaceDN/>
        <w:adjustRightInd/>
        <w:spacing w:line="360" w:lineRule="auto"/>
        <w:jc w:val="center"/>
        <w:rPr>
          <w:rFonts w:ascii="Verdana" w:eastAsia="Times New Roman" w:hAnsi="Verdana"/>
          <w:b/>
          <w:bCs/>
          <w:sz w:val="22"/>
          <w:szCs w:val="22"/>
          <w:lang w:eastAsia="hi-IN" w:bidi="hi-IN"/>
        </w:rPr>
      </w:pPr>
    </w:p>
    <w:p w14:paraId="44D024D3" w14:textId="26F39E8C" w:rsidR="00085255" w:rsidRPr="006D5A04" w:rsidRDefault="00085255" w:rsidP="006D5A04">
      <w:pPr>
        <w:widowControl/>
        <w:tabs>
          <w:tab w:val="left" w:pos="5954"/>
        </w:tabs>
        <w:autoSpaceDE/>
        <w:autoSpaceDN/>
        <w:adjustRightInd/>
        <w:spacing w:line="360" w:lineRule="auto"/>
        <w:jc w:val="center"/>
        <w:rPr>
          <w:rFonts w:ascii="Verdana" w:eastAsia="Times New Roman" w:hAnsi="Verdana"/>
          <w:b/>
          <w:sz w:val="22"/>
          <w:szCs w:val="22"/>
          <w:lang w:eastAsia="hi-IN" w:bidi="hi-IN"/>
        </w:rPr>
      </w:pPr>
      <w:r w:rsidRPr="00212BF1">
        <w:rPr>
          <w:rFonts w:ascii="Verdana" w:eastAsia="Times New Roman" w:hAnsi="Verdana"/>
          <w:b/>
          <w:sz w:val="22"/>
          <w:szCs w:val="22"/>
          <w:lang w:eastAsia="hi-IN" w:bidi="hi-IN"/>
        </w:rPr>
        <w:t>WYKONAWCA</w:t>
      </w:r>
      <w:r w:rsidRPr="00212BF1">
        <w:rPr>
          <w:rFonts w:ascii="Verdana" w:eastAsia="Times New Roman" w:hAnsi="Verdana"/>
          <w:b/>
          <w:sz w:val="22"/>
          <w:szCs w:val="22"/>
          <w:lang w:eastAsia="hi-IN" w:bidi="hi-IN"/>
        </w:rPr>
        <w:tab/>
        <w:t xml:space="preserve">ZAMAWIAJĄCY  </w:t>
      </w:r>
    </w:p>
    <w:p w14:paraId="0021896D" w14:textId="77777777" w:rsidR="00085255" w:rsidRPr="00212BF1" w:rsidRDefault="00085255" w:rsidP="000317E2">
      <w:pPr>
        <w:widowControl/>
        <w:spacing w:line="360" w:lineRule="auto"/>
        <w:jc w:val="both"/>
        <w:rPr>
          <w:rFonts w:ascii="Verdana" w:eastAsia="Times New Roman" w:hAnsi="Verdana"/>
          <w:sz w:val="22"/>
          <w:szCs w:val="22"/>
        </w:rPr>
      </w:pPr>
    </w:p>
    <w:p w14:paraId="33BA7C0E" w14:textId="77777777" w:rsidR="00085255" w:rsidRPr="00212BF1" w:rsidRDefault="00085255" w:rsidP="000317E2">
      <w:pPr>
        <w:widowControl/>
        <w:spacing w:line="360" w:lineRule="auto"/>
        <w:rPr>
          <w:rFonts w:ascii="Verdana" w:eastAsia="Times New Roman" w:hAnsi="Verdana"/>
          <w:color w:val="FF0000"/>
          <w:sz w:val="22"/>
          <w:szCs w:val="22"/>
        </w:rPr>
      </w:pPr>
    </w:p>
    <w:p w14:paraId="1435FBC8" w14:textId="77777777" w:rsidR="00085255" w:rsidRPr="00212BF1" w:rsidRDefault="00085255" w:rsidP="000317E2">
      <w:pPr>
        <w:widowControl/>
        <w:autoSpaceDE/>
        <w:autoSpaceDN/>
        <w:adjustRightInd/>
        <w:spacing w:line="360" w:lineRule="auto"/>
        <w:jc w:val="right"/>
        <w:rPr>
          <w:rFonts w:ascii="Verdana" w:eastAsia="Times New Roman" w:hAnsi="Verdana"/>
          <w:b/>
          <w:sz w:val="22"/>
          <w:szCs w:val="22"/>
        </w:rPr>
      </w:pPr>
      <w:bookmarkStart w:id="6" w:name="_Hlk127275601"/>
      <w:r w:rsidRPr="00212BF1">
        <w:rPr>
          <w:rFonts w:ascii="Verdana" w:eastAsia="TimesNewRomanPSMT" w:hAnsi="Verdana"/>
          <w:b/>
          <w:iCs/>
          <w:sz w:val="22"/>
          <w:szCs w:val="22"/>
          <w:lang w:eastAsia="en-US"/>
        </w:rPr>
        <w:br w:type="page"/>
      </w:r>
      <w:r w:rsidRPr="00212BF1">
        <w:rPr>
          <w:rFonts w:ascii="Verdana" w:eastAsia="TimesNewRomanPSMT" w:hAnsi="Verdana"/>
          <w:b/>
          <w:iCs/>
          <w:sz w:val="22"/>
          <w:szCs w:val="22"/>
          <w:lang w:eastAsia="en-US"/>
        </w:rPr>
        <w:lastRenderedPageBreak/>
        <w:t>Załącznik nr 2 do umowy</w:t>
      </w:r>
      <w:bookmarkEnd w:id="6"/>
    </w:p>
    <w:p w14:paraId="7608E133" w14:textId="77777777" w:rsidR="00085255" w:rsidRPr="00212BF1" w:rsidRDefault="00085255" w:rsidP="000317E2">
      <w:pPr>
        <w:widowControl/>
        <w:autoSpaceDE/>
        <w:autoSpaceDN/>
        <w:adjustRightInd/>
        <w:spacing w:line="360" w:lineRule="auto"/>
        <w:jc w:val="center"/>
        <w:rPr>
          <w:rFonts w:ascii="Verdana" w:eastAsia="Times New Roman" w:hAnsi="Verdana"/>
          <w:b/>
          <w:sz w:val="22"/>
          <w:szCs w:val="22"/>
        </w:rPr>
      </w:pPr>
    </w:p>
    <w:p w14:paraId="4DB44E8C" w14:textId="77777777" w:rsidR="00085255" w:rsidRPr="00212BF1" w:rsidRDefault="00085255" w:rsidP="000317E2">
      <w:pPr>
        <w:widowControl/>
        <w:autoSpaceDE/>
        <w:autoSpaceDN/>
        <w:adjustRightInd/>
        <w:spacing w:line="360" w:lineRule="auto"/>
        <w:jc w:val="center"/>
        <w:rPr>
          <w:rFonts w:ascii="Verdana" w:eastAsia="Times New Roman" w:hAnsi="Verdana"/>
          <w:b/>
          <w:sz w:val="22"/>
          <w:szCs w:val="22"/>
        </w:rPr>
      </w:pPr>
      <w:r w:rsidRPr="00212BF1">
        <w:rPr>
          <w:rFonts w:ascii="Verdana" w:eastAsia="Times New Roman" w:hAnsi="Verdana"/>
          <w:b/>
          <w:sz w:val="22"/>
          <w:szCs w:val="22"/>
        </w:rPr>
        <w:t>CENY JEDNOSTKOWE FRAKCJI</w:t>
      </w:r>
    </w:p>
    <w:tbl>
      <w:tblPr>
        <w:tblpPr w:leftFromText="141" w:rightFromText="141" w:vertAnchor="text" w:horzAnchor="margin" w:tblpXSpec="center" w:tblpY="414"/>
        <w:tblW w:w="8065" w:type="dxa"/>
        <w:tblLayout w:type="fixed"/>
        <w:tblCellMar>
          <w:top w:w="55" w:type="dxa"/>
          <w:left w:w="55" w:type="dxa"/>
          <w:bottom w:w="55" w:type="dxa"/>
          <w:right w:w="55" w:type="dxa"/>
        </w:tblCellMar>
        <w:tblLook w:val="04A0" w:firstRow="1" w:lastRow="0" w:firstColumn="1" w:lastColumn="0" w:noHBand="0" w:noVBand="1"/>
      </w:tblPr>
      <w:tblGrid>
        <w:gridCol w:w="509"/>
        <w:gridCol w:w="3602"/>
        <w:gridCol w:w="567"/>
        <w:gridCol w:w="1129"/>
        <w:gridCol w:w="1129"/>
        <w:gridCol w:w="1129"/>
      </w:tblGrid>
      <w:tr w:rsidR="00AE0430" w:rsidRPr="00E024E8" w14:paraId="1FCCBA97" w14:textId="14D8946F" w:rsidTr="00AE0430">
        <w:trPr>
          <w:trHeight w:val="689"/>
        </w:trPr>
        <w:tc>
          <w:tcPr>
            <w:tcW w:w="509" w:type="dxa"/>
            <w:tcBorders>
              <w:top w:val="single" w:sz="4" w:space="0" w:color="auto"/>
              <w:left w:val="single" w:sz="4" w:space="0" w:color="auto"/>
              <w:bottom w:val="single" w:sz="4" w:space="0" w:color="auto"/>
              <w:right w:val="single" w:sz="4" w:space="0" w:color="auto"/>
            </w:tcBorders>
            <w:hideMark/>
          </w:tcPr>
          <w:p w14:paraId="193635CA" w14:textId="77777777" w:rsidR="00AE0430" w:rsidRPr="00E024E8" w:rsidRDefault="00AE0430" w:rsidP="000317E2">
            <w:pPr>
              <w:suppressLineNumbers/>
              <w:suppressAutoHyphens/>
              <w:autoSpaceDE/>
              <w:autoSpaceDN/>
              <w:adjustRightInd/>
              <w:spacing w:line="360" w:lineRule="auto"/>
              <w:jc w:val="center"/>
              <w:rPr>
                <w:rFonts w:ascii="Verdana" w:eastAsia="SimSun" w:hAnsi="Verdana"/>
                <w:b/>
                <w:bCs/>
                <w:kern w:val="2"/>
                <w:lang w:eastAsia="hi-IN" w:bidi="hi-IN"/>
              </w:rPr>
            </w:pPr>
            <w:r w:rsidRPr="00E024E8">
              <w:rPr>
                <w:rFonts w:ascii="Verdana" w:eastAsia="SimSun" w:hAnsi="Verdana"/>
                <w:b/>
                <w:bCs/>
                <w:kern w:val="2"/>
                <w:lang w:eastAsia="hi-IN" w:bidi="hi-IN"/>
              </w:rPr>
              <w:t>Lp.</w:t>
            </w:r>
          </w:p>
        </w:tc>
        <w:tc>
          <w:tcPr>
            <w:tcW w:w="3602" w:type="dxa"/>
            <w:tcBorders>
              <w:top w:val="single" w:sz="4" w:space="0" w:color="auto"/>
              <w:left w:val="single" w:sz="4" w:space="0" w:color="auto"/>
              <w:bottom w:val="single" w:sz="4" w:space="0" w:color="auto"/>
              <w:right w:val="single" w:sz="4" w:space="0" w:color="auto"/>
            </w:tcBorders>
            <w:hideMark/>
          </w:tcPr>
          <w:p w14:paraId="4FBA538F" w14:textId="77777777" w:rsidR="00AE0430" w:rsidRPr="00E024E8" w:rsidRDefault="00AE0430" w:rsidP="000317E2">
            <w:pPr>
              <w:suppressLineNumbers/>
              <w:suppressAutoHyphens/>
              <w:autoSpaceDE/>
              <w:autoSpaceDN/>
              <w:adjustRightInd/>
              <w:spacing w:line="360" w:lineRule="auto"/>
              <w:jc w:val="center"/>
              <w:rPr>
                <w:rFonts w:ascii="Verdana" w:eastAsia="SimSun" w:hAnsi="Verdana"/>
                <w:b/>
                <w:bCs/>
                <w:kern w:val="2"/>
                <w:lang w:eastAsia="hi-IN" w:bidi="hi-IN"/>
              </w:rPr>
            </w:pPr>
            <w:r w:rsidRPr="00E024E8">
              <w:rPr>
                <w:rFonts w:ascii="Verdana" w:eastAsia="SimSun" w:hAnsi="Verdana"/>
                <w:b/>
                <w:bCs/>
                <w:kern w:val="2"/>
                <w:lang w:eastAsia="hi-IN" w:bidi="hi-IN"/>
              </w:rPr>
              <w:t>Usługa</w:t>
            </w:r>
          </w:p>
        </w:tc>
        <w:tc>
          <w:tcPr>
            <w:tcW w:w="567" w:type="dxa"/>
            <w:tcBorders>
              <w:top w:val="single" w:sz="4" w:space="0" w:color="auto"/>
              <w:left w:val="single" w:sz="4" w:space="0" w:color="auto"/>
              <w:bottom w:val="single" w:sz="4" w:space="0" w:color="auto"/>
              <w:right w:val="single" w:sz="4" w:space="0" w:color="auto"/>
            </w:tcBorders>
            <w:hideMark/>
          </w:tcPr>
          <w:p w14:paraId="3A24723C" w14:textId="51FDAD16" w:rsidR="00AE0430" w:rsidRPr="00E024E8" w:rsidRDefault="00AE0430" w:rsidP="000317E2">
            <w:pPr>
              <w:suppressLineNumbers/>
              <w:suppressAutoHyphens/>
              <w:autoSpaceDE/>
              <w:autoSpaceDN/>
              <w:adjustRightInd/>
              <w:spacing w:line="360" w:lineRule="auto"/>
              <w:jc w:val="center"/>
              <w:rPr>
                <w:rFonts w:ascii="Verdana" w:eastAsia="SimSun" w:hAnsi="Verdana"/>
                <w:b/>
                <w:bCs/>
                <w:kern w:val="2"/>
                <w:lang w:eastAsia="hi-IN" w:bidi="hi-IN"/>
              </w:rPr>
            </w:pPr>
            <w:proofErr w:type="spellStart"/>
            <w:r w:rsidRPr="00E024E8">
              <w:rPr>
                <w:rFonts w:ascii="Verdana" w:eastAsia="SimSun" w:hAnsi="Verdana"/>
                <w:b/>
                <w:bCs/>
                <w:kern w:val="2"/>
                <w:lang w:eastAsia="hi-IN" w:bidi="hi-IN"/>
              </w:rPr>
              <w:t>Jm</w:t>
            </w:r>
            <w:proofErr w:type="spellEnd"/>
          </w:p>
        </w:tc>
        <w:tc>
          <w:tcPr>
            <w:tcW w:w="1129" w:type="dxa"/>
            <w:tcBorders>
              <w:top w:val="single" w:sz="4" w:space="0" w:color="auto"/>
              <w:left w:val="single" w:sz="4" w:space="0" w:color="auto"/>
              <w:bottom w:val="single" w:sz="4" w:space="0" w:color="auto"/>
              <w:right w:val="single" w:sz="4" w:space="0" w:color="auto"/>
            </w:tcBorders>
            <w:hideMark/>
          </w:tcPr>
          <w:p w14:paraId="233F471C" w14:textId="77777777" w:rsidR="00AE0430" w:rsidRPr="00E024E8" w:rsidRDefault="00AE0430" w:rsidP="000317E2">
            <w:pPr>
              <w:suppressLineNumbers/>
              <w:suppressAutoHyphens/>
              <w:autoSpaceDE/>
              <w:autoSpaceDN/>
              <w:adjustRightInd/>
              <w:spacing w:line="360" w:lineRule="auto"/>
              <w:jc w:val="center"/>
              <w:rPr>
                <w:rFonts w:ascii="Verdana" w:eastAsia="SimSun" w:hAnsi="Verdana"/>
                <w:b/>
                <w:bCs/>
                <w:kern w:val="2"/>
                <w:lang w:eastAsia="hi-IN" w:bidi="hi-IN"/>
              </w:rPr>
            </w:pPr>
            <w:r w:rsidRPr="00E024E8">
              <w:rPr>
                <w:rFonts w:ascii="Verdana" w:eastAsia="SimSun" w:hAnsi="Verdana"/>
                <w:b/>
                <w:bCs/>
                <w:kern w:val="2"/>
                <w:lang w:eastAsia="hi-IN" w:bidi="hi-IN"/>
              </w:rPr>
              <w:t xml:space="preserve">Cena jedn. netto </w:t>
            </w:r>
          </w:p>
        </w:tc>
        <w:tc>
          <w:tcPr>
            <w:tcW w:w="1129" w:type="dxa"/>
            <w:tcBorders>
              <w:top w:val="single" w:sz="4" w:space="0" w:color="auto"/>
              <w:left w:val="single" w:sz="4" w:space="0" w:color="auto"/>
              <w:bottom w:val="single" w:sz="4" w:space="0" w:color="auto"/>
              <w:right w:val="single" w:sz="4" w:space="0" w:color="auto"/>
            </w:tcBorders>
          </w:tcPr>
          <w:p w14:paraId="2A468E8A" w14:textId="779FD805" w:rsidR="00AE0430" w:rsidRPr="00E024E8" w:rsidRDefault="00AE0430" w:rsidP="000317E2">
            <w:pPr>
              <w:suppressLineNumbers/>
              <w:suppressAutoHyphens/>
              <w:autoSpaceDE/>
              <w:autoSpaceDN/>
              <w:adjustRightInd/>
              <w:spacing w:line="360" w:lineRule="auto"/>
              <w:jc w:val="center"/>
              <w:rPr>
                <w:rFonts w:ascii="Verdana" w:eastAsia="SimSun" w:hAnsi="Verdana"/>
                <w:b/>
                <w:bCs/>
                <w:kern w:val="2"/>
                <w:lang w:eastAsia="hi-IN" w:bidi="hi-IN"/>
              </w:rPr>
            </w:pPr>
            <w:r w:rsidRPr="00E024E8">
              <w:rPr>
                <w:rFonts w:ascii="Verdana" w:eastAsia="SimSun" w:hAnsi="Verdana"/>
                <w:b/>
                <w:bCs/>
                <w:kern w:val="2"/>
                <w:lang w:eastAsia="hi-IN" w:bidi="hi-IN"/>
              </w:rPr>
              <w:t>Stawka podatku VAT</w:t>
            </w:r>
          </w:p>
        </w:tc>
        <w:tc>
          <w:tcPr>
            <w:tcW w:w="1129" w:type="dxa"/>
            <w:tcBorders>
              <w:top w:val="single" w:sz="4" w:space="0" w:color="auto"/>
              <w:left w:val="single" w:sz="4" w:space="0" w:color="auto"/>
              <w:bottom w:val="single" w:sz="4" w:space="0" w:color="auto"/>
              <w:right w:val="single" w:sz="4" w:space="0" w:color="auto"/>
            </w:tcBorders>
          </w:tcPr>
          <w:p w14:paraId="53C332E6" w14:textId="109A55DF" w:rsidR="00AE0430" w:rsidRPr="00E024E8" w:rsidRDefault="00AE0430" w:rsidP="000317E2">
            <w:pPr>
              <w:suppressLineNumbers/>
              <w:suppressAutoHyphens/>
              <w:autoSpaceDE/>
              <w:autoSpaceDN/>
              <w:adjustRightInd/>
              <w:spacing w:line="360" w:lineRule="auto"/>
              <w:jc w:val="center"/>
              <w:rPr>
                <w:rFonts w:ascii="Verdana" w:eastAsia="SimSun" w:hAnsi="Verdana"/>
                <w:b/>
                <w:bCs/>
                <w:kern w:val="2"/>
                <w:lang w:eastAsia="hi-IN" w:bidi="hi-IN"/>
              </w:rPr>
            </w:pPr>
            <w:r w:rsidRPr="00E024E8">
              <w:rPr>
                <w:rFonts w:ascii="Verdana" w:eastAsia="SimSun" w:hAnsi="Verdana"/>
                <w:b/>
                <w:bCs/>
                <w:kern w:val="2"/>
                <w:lang w:eastAsia="hi-IN" w:bidi="hi-IN"/>
              </w:rPr>
              <w:t>Cena jedn. brutto</w:t>
            </w:r>
          </w:p>
        </w:tc>
      </w:tr>
      <w:tr w:rsidR="00AE0430" w:rsidRPr="00E024E8" w14:paraId="1631DB61" w14:textId="028493D3" w:rsidTr="00AE0430">
        <w:trPr>
          <w:trHeight w:val="123"/>
        </w:trPr>
        <w:tc>
          <w:tcPr>
            <w:tcW w:w="509" w:type="dxa"/>
            <w:tcBorders>
              <w:top w:val="single" w:sz="4" w:space="0" w:color="auto"/>
              <w:left w:val="single" w:sz="4" w:space="0" w:color="auto"/>
              <w:bottom w:val="single" w:sz="4" w:space="0" w:color="auto"/>
              <w:right w:val="single" w:sz="4" w:space="0" w:color="auto"/>
            </w:tcBorders>
            <w:hideMark/>
          </w:tcPr>
          <w:p w14:paraId="17F156DA" w14:textId="77777777" w:rsidR="00AE0430" w:rsidRPr="00E024E8" w:rsidRDefault="00AE0430" w:rsidP="000317E2">
            <w:pPr>
              <w:widowControl/>
              <w:autoSpaceDE/>
              <w:autoSpaceDN/>
              <w:adjustRightInd/>
              <w:spacing w:line="360" w:lineRule="auto"/>
              <w:jc w:val="center"/>
              <w:rPr>
                <w:rFonts w:ascii="Verdana" w:eastAsia="Times New Roman" w:hAnsi="Verdana"/>
                <w:b/>
              </w:rPr>
            </w:pPr>
            <w:r w:rsidRPr="00E024E8">
              <w:rPr>
                <w:rFonts w:ascii="Verdana" w:eastAsia="Times New Roman" w:hAnsi="Verdana"/>
                <w:b/>
              </w:rPr>
              <w:t>1</w:t>
            </w:r>
          </w:p>
        </w:tc>
        <w:tc>
          <w:tcPr>
            <w:tcW w:w="3602" w:type="dxa"/>
            <w:tcBorders>
              <w:top w:val="single" w:sz="4" w:space="0" w:color="auto"/>
              <w:left w:val="single" w:sz="4" w:space="0" w:color="auto"/>
              <w:bottom w:val="single" w:sz="4" w:space="0" w:color="auto"/>
              <w:right w:val="single" w:sz="4" w:space="0" w:color="auto"/>
            </w:tcBorders>
            <w:hideMark/>
          </w:tcPr>
          <w:p w14:paraId="209D9FBF" w14:textId="77777777" w:rsidR="00AE0430" w:rsidRPr="00E024E8" w:rsidRDefault="00AE0430" w:rsidP="000317E2">
            <w:pPr>
              <w:widowControl/>
              <w:autoSpaceDE/>
              <w:autoSpaceDN/>
              <w:adjustRightInd/>
              <w:spacing w:line="360" w:lineRule="auto"/>
              <w:jc w:val="center"/>
              <w:rPr>
                <w:rFonts w:ascii="Verdana" w:eastAsia="Times New Roman" w:hAnsi="Verdana"/>
                <w:b/>
              </w:rPr>
            </w:pPr>
            <w:r w:rsidRPr="00E024E8">
              <w:rPr>
                <w:rFonts w:ascii="Verdana" w:eastAsia="Times New Roman" w:hAnsi="Verdana"/>
                <w:b/>
              </w:rPr>
              <w:t>2</w:t>
            </w:r>
          </w:p>
        </w:tc>
        <w:tc>
          <w:tcPr>
            <w:tcW w:w="567" w:type="dxa"/>
            <w:tcBorders>
              <w:top w:val="single" w:sz="4" w:space="0" w:color="auto"/>
              <w:left w:val="single" w:sz="4" w:space="0" w:color="auto"/>
              <w:bottom w:val="single" w:sz="4" w:space="0" w:color="auto"/>
              <w:right w:val="single" w:sz="4" w:space="0" w:color="auto"/>
            </w:tcBorders>
            <w:hideMark/>
          </w:tcPr>
          <w:p w14:paraId="5A061EDA" w14:textId="77777777" w:rsidR="00AE0430" w:rsidRPr="00E024E8" w:rsidRDefault="00AE0430" w:rsidP="000317E2">
            <w:pPr>
              <w:widowControl/>
              <w:autoSpaceDE/>
              <w:autoSpaceDN/>
              <w:adjustRightInd/>
              <w:spacing w:line="360" w:lineRule="auto"/>
              <w:jc w:val="center"/>
              <w:rPr>
                <w:rFonts w:ascii="Verdana" w:eastAsia="Times New Roman" w:hAnsi="Verdana"/>
                <w:b/>
              </w:rPr>
            </w:pPr>
            <w:r w:rsidRPr="00E024E8">
              <w:rPr>
                <w:rFonts w:ascii="Verdana" w:eastAsia="Times New Roman" w:hAnsi="Verdana"/>
                <w:b/>
              </w:rPr>
              <w:t>3</w:t>
            </w:r>
          </w:p>
        </w:tc>
        <w:tc>
          <w:tcPr>
            <w:tcW w:w="1129" w:type="dxa"/>
            <w:tcBorders>
              <w:top w:val="single" w:sz="4" w:space="0" w:color="auto"/>
              <w:left w:val="single" w:sz="4" w:space="0" w:color="auto"/>
              <w:bottom w:val="single" w:sz="4" w:space="0" w:color="auto"/>
              <w:right w:val="single" w:sz="4" w:space="0" w:color="auto"/>
            </w:tcBorders>
            <w:hideMark/>
          </w:tcPr>
          <w:p w14:paraId="37DA8170" w14:textId="77777777" w:rsidR="00AE0430" w:rsidRPr="00E024E8" w:rsidRDefault="00AE0430" w:rsidP="000317E2">
            <w:pPr>
              <w:widowControl/>
              <w:autoSpaceDE/>
              <w:autoSpaceDN/>
              <w:adjustRightInd/>
              <w:spacing w:line="360" w:lineRule="auto"/>
              <w:jc w:val="center"/>
              <w:rPr>
                <w:rFonts w:ascii="Verdana" w:eastAsia="Times New Roman" w:hAnsi="Verdana"/>
                <w:b/>
              </w:rPr>
            </w:pPr>
            <w:r w:rsidRPr="00E024E8">
              <w:rPr>
                <w:rFonts w:ascii="Verdana" w:eastAsia="Times New Roman" w:hAnsi="Verdana"/>
                <w:b/>
              </w:rPr>
              <w:t>4</w:t>
            </w:r>
          </w:p>
        </w:tc>
        <w:tc>
          <w:tcPr>
            <w:tcW w:w="1129" w:type="dxa"/>
            <w:tcBorders>
              <w:top w:val="single" w:sz="4" w:space="0" w:color="auto"/>
              <w:left w:val="single" w:sz="4" w:space="0" w:color="auto"/>
              <w:bottom w:val="single" w:sz="4" w:space="0" w:color="auto"/>
              <w:right w:val="single" w:sz="4" w:space="0" w:color="auto"/>
            </w:tcBorders>
          </w:tcPr>
          <w:p w14:paraId="274A31CD" w14:textId="77777777" w:rsidR="00AE0430" w:rsidRPr="00E024E8" w:rsidRDefault="00AE0430" w:rsidP="000317E2">
            <w:pPr>
              <w:widowControl/>
              <w:autoSpaceDE/>
              <w:autoSpaceDN/>
              <w:adjustRightInd/>
              <w:spacing w:line="360" w:lineRule="auto"/>
              <w:jc w:val="center"/>
              <w:rPr>
                <w:rFonts w:ascii="Verdana" w:eastAsia="Times New Roman" w:hAnsi="Verdana"/>
                <w:b/>
              </w:rPr>
            </w:pPr>
          </w:p>
        </w:tc>
        <w:tc>
          <w:tcPr>
            <w:tcW w:w="1129" w:type="dxa"/>
            <w:tcBorders>
              <w:top w:val="single" w:sz="4" w:space="0" w:color="auto"/>
              <w:left w:val="single" w:sz="4" w:space="0" w:color="auto"/>
              <w:bottom w:val="single" w:sz="4" w:space="0" w:color="auto"/>
              <w:right w:val="single" w:sz="4" w:space="0" w:color="auto"/>
            </w:tcBorders>
          </w:tcPr>
          <w:p w14:paraId="3327B934" w14:textId="77777777" w:rsidR="00AE0430" w:rsidRPr="00E024E8" w:rsidRDefault="00AE0430" w:rsidP="000317E2">
            <w:pPr>
              <w:widowControl/>
              <w:autoSpaceDE/>
              <w:autoSpaceDN/>
              <w:adjustRightInd/>
              <w:spacing w:line="360" w:lineRule="auto"/>
              <w:jc w:val="center"/>
              <w:rPr>
                <w:rFonts w:ascii="Verdana" w:eastAsia="Times New Roman" w:hAnsi="Verdana"/>
                <w:b/>
              </w:rPr>
            </w:pPr>
          </w:p>
        </w:tc>
      </w:tr>
      <w:tr w:rsidR="00AE0430" w:rsidRPr="00E024E8" w14:paraId="487CD922" w14:textId="15F8D889" w:rsidTr="00AE0430">
        <w:tc>
          <w:tcPr>
            <w:tcW w:w="509" w:type="dxa"/>
            <w:tcBorders>
              <w:top w:val="single" w:sz="4" w:space="0" w:color="auto"/>
              <w:left w:val="single" w:sz="4" w:space="0" w:color="auto"/>
              <w:bottom w:val="single" w:sz="4" w:space="0" w:color="auto"/>
              <w:right w:val="single" w:sz="4" w:space="0" w:color="auto"/>
            </w:tcBorders>
            <w:hideMark/>
          </w:tcPr>
          <w:p w14:paraId="11B9CD5E" w14:textId="77777777" w:rsidR="00AE0430" w:rsidRPr="00E024E8" w:rsidRDefault="00AE0430" w:rsidP="000317E2">
            <w:pPr>
              <w:suppressLineNumbers/>
              <w:suppressAutoHyphens/>
              <w:autoSpaceDE/>
              <w:autoSpaceDN/>
              <w:adjustRightInd/>
              <w:spacing w:line="360" w:lineRule="auto"/>
              <w:jc w:val="center"/>
              <w:rPr>
                <w:rFonts w:ascii="Verdana" w:eastAsia="SimSun" w:hAnsi="Verdana"/>
                <w:kern w:val="2"/>
                <w:lang w:eastAsia="hi-IN" w:bidi="hi-IN"/>
              </w:rPr>
            </w:pPr>
            <w:r w:rsidRPr="00E024E8">
              <w:rPr>
                <w:rFonts w:ascii="Verdana" w:eastAsia="SimSun" w:hAnsi="Verdana"/>
                <w:kern w:val="2"/>
                <w:lang w:eastAsia="hi-IN" w:bidi="hi-IN"/>
              </w:rPr>
              <w:t>1.</w:t>
            </w:r>
          </w:p>
        </w:tc>
        <w:tc>
          <w:tcPr>
            <w:tcW w:w="3602" w:type="dxa"/>
            <w:tcBorders>
              <w:top w:val="single" w:sz="4" w:space="0" w:color="auto"/>
              <w:left w:val="single" w:sz="4" w:space="0" w:color="auto"/>
              <w:bottom w:val="single" w:sz="4" w:space="0" w:color="auto"/>
              <w:right w:val="single" w:sz="4" w:space="0" w:color="auto"/>
            </w:tcBorders>
            <w:hideMark/>
          </w:tcPr>
          <w:p w14:paraId="20083A4F"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r w:rsidRPr="00E024E8">
              <w:rPr>
                <w:rFonts w:ascii="Verdana" w:eastAsia="SimSun" w:hAnsi="Verdana"/>
                <w:kern w:val="2"/>
                <w:lang w:eastAsia="hi-IN" w:bidi="hi-IN"/>
              </w:rPr>
              <w:t xml:space="preserve">Odbiór i zagospodarowanie </w:t>
            </w:r>
            <w:r w:rsidRPr="00E024E8">
              <w:rPr>
                <w:rFonts w:ascii="Verdana" w:eastAsia="SimSun" w:hAnsi="Verdana"/>
                <w:b/>
                <w:kern w:val="2"/>
                <w:lang w:eastAsia="hi-IN" w:bidi="hi-IN"/>
              </w:rPr>
              <w:t>niesegregowanych (zmieszanych) odpadów komunalnych</w:t>
            </w:r>
            <w:r w:rsidRPr="00E024E8">
              <w:rPr>
                <w:rFonts w:ascii="Verdana" w:eastAsia="SimSun" w:hAnsi="Verdana"/>
                <w:kern w:val="2"/>
                <w:lang w:eastAsia="hi-IN" w:bidi="hi-IN"/>
              </w:rPr>
              <w:t xml:space="preserve"> łącznie z kosztami transportu – kod odpadu 20 03 01</w:t>
            </w:r>
          </w:p>
        </w:tc>
        <w:tc>
          <w:tcPr>
            <w:tcW w:w="567" w:type="dxa"/>
            <w:tcBorders>
              <w:top w:val="single" w:sz="4" w:space="0" w:color="auto"/>
              <w:left w:val="single" w:sz="4" w:space="0" w:color="auto"/>
              <w:bottom w:val="single" w:sz="4" w:space="0" w:color="auto"/>
              <w:right w:val="single" w:sz="4" w:space="0" w:color="auto"/>
            </w:tcBorders>
            <w:hideMark/>
          </w:tcPr>
          <w:p w14:paraId="76B1B426" w14:textId="77777777" w:rsidR="00AE0430" w:rsidRPr="00E024E8" w:rsidRDefault="00AE0430" w:rsidP="000317E2">
            <w:pPr>
              <w:suppressLineNumbers/>
              <w:suppressAutoHyphens/>
              <w:autoSpaceDE/>
              <w:autoSpaceDN/>
              <w:adjustRightInd/>
              <w:spacing w:line="360" w:lineRule="auto"/>
              <w:jc w:val="center"/>
              <w:rPr>
                <w:rFonts w:ascii="Verdana" w:eastAsia="SimSun" w:hAnsi="Verdana"/>
                <w:kern w:val="2"/>
                <w:lang w:eastAsia="hi-IN" w:bidi="hi-IN"/>
              </w:rPr>
            </w:pPr>
            <w:r w:rsidRPr="00E024E8">
              <w:rPr>
                <w:rFonts w:ascii="Verdana" w:eastAsia="SimSun" w:hAnsi="Verdana"/>
                <w:kern w:val="2"/>
                <w:lang w:eastAsia="hi-IN" w:bidi="hi-IN"/>
              </w:rPr>
              <w:t>Mg</w:t>
            </w:r>
          </w:p>
        </w:tc>
        <w:tc>
          <w:tcPr>
            <w:tcW w:w="1129" w:type="dxa"/>
            <w:tcBorders>
              <w:top w:val="single" w:sz="4" w:space="0" w:color="auto"/>
              <w:left w:val="single" w:sz="4" w:space="0" w:color="auto"/>
              <w:bottom w:val="single" w:sz="4" w:space="0" w:color="auto"/>
              <w:right w:val="single" w:sz="4" w:space="0" w:color="auto"/>
            </w:tcBorders>
          </w:tcPr>
          <w:p w14:paraId="1A5912A3"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p>
        </w:tc>
        <w:tc>
          <w:tcPr>
            <w:tcW w:w="1129" w:type="dxa"/>
            <w:tcBorders>
              <w:top w:val="single" w:sz="4" w:space="0" w:color="auto"/>
              <w:left w:val="single" w:sz="4" w:space="0" w:color="auto"/>
              <w:bottom w:val="single" w:sz="4" w:space="0" w:color="auto"/>
              <w:right w:val="single" w:sz="4" w:space="0" w:color="auto"/>
            </w:tcBorders>
          </w:tcPr>
          <w:p w14:paraId="1AE78CB6"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p>
        </w:tc>
        <w:tc>
          <w:tcPr>
            <w:tcW w:w="1129" w:type="dxa"/>
            <w:tcBorders>
              <w:top w:val="single" w:sz="4" w:space="0" w:color="auto"/>
              <w:left w:val="single" w:sz="4" w:space="0" w:color="auto"/>
              <w:bottom w:val="single" w:sz="4" w:space="0" w:color="auto"/>
              <w:right w:val="single" w:sz="4" w:space="0" w:color="auto"/>
            </w:tcBorders>
          </w:tcPr>
          <w:p w14:paraId="0697C5AE"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p>
        </w:tc>
      </w:tr>
      <w:tr w:rsidR="00AE0430" w:rsidRPr="00E024E8" w14:paraId="314D7801" w14:textId="078769C0" w:rsidTr="00AE0430">
        <w:tc>
          <w:tcPr>
            <w:tcW w:w="509" w:type="dxa"/>
            <w:tcBorders>
              <w:top w:val="single" w:sz="4" w:space="0" w:color="auto"/>
              <w:left w:val="single" w:sz="4" w:space="0" w:color="auto"/>
              <w:bottom w:val="single" w:sz="4" w:space="0" w:color="auto"/>
              <w:right w:val="single" w:sz="4" w:space="0" w:color="auto"/>
            </w:tcBorders>
          </w:tcPr>
          <w:p w14:paraId="78A2B8CD" w14:textId="77777777" w:rsidR="00AE0430" w:rsidRPr="00E024E8" w:rsidRDefault="00AE0430" w:rsidP="000317E2">
            <w:pPr>
              <w:suppressLineNumbers/>
              <w:suppressAutoHyphens/>
              <w:autoSpaceDE/>
              <w:autoSpaceDN/>
              <w:adjustRightInd/>
              <w:spacing w:line="360" w:lineRule="auto"/>
              <w:jc w:val="center"/>
              <w:rPr>
                <w:rFonts w:ascii="Verdana" w:eastAsia="SimSun" w:hAnsi="Verdana"/>
                <w:kern w:val="2"/>
                <w:lang w:eastAsia="hi-IN" w:bidi="hi-IN"/>
              </w:rPr>
            </w:pPr>
            <w:r w:rsidRPr="00E024E8">
              <w:rPr>
                <w:rFonts w:ascii="Verdana" w:eastAsia="SimSun" w:hAnsi="Verdana"/>
                <w:kern w:val="2"/>
                <w:lang w:eastAsia="hi-IN" w:bidi="hi-IN"/>
              </w:rPr>
              <w:t>2.</w:t>
            </w:r>
          </w:p>
        </w:tc>
        <w:tc>
          <w:tcPr>
            <w:tcW w:w="3602" w:type="dxa"/>
            <w:tcBorders>
              <w:top w:val="single" w:sz="4" w:space="0" w:color="auto"/>
              <w:left w:val="single" w:sz="4" w:space="0" w:color="auto"/>
              <w:bottom w:val="single" w:sz="4" w:space="0" w:color="auto"/>
              <w:right w:val="single" w:sz="4" w:space="0" w:color="auto"/>
            </w:tcBorders>
          </w:tcPr>
          <w:p w14:paraId="15988D4E"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r w:rsidRPr="00E024E8">
              <w:rPr>
                <w:rFonts w:ascii="Verdana" w:eastAsia="SimSun" w:hAnsi="Verdana"/>
                <w:kern w:val="2"/>
                <w:lang w:eastAsia="hi-IN" w:bidi="hi-IN"/>
              </w:rPr>
              <w:t xml:space="preserve">Odbiór i zagospodarowanie selektywnie zebranych odpadów frakcja </w:t>
            </w:r>
            <w:r w:rsidRPr="00E024E8">
              <w:rPr>
                <w:rFonts w:ascii="Verdana" w:eastAsia="SimSun" w:hAnsi="Verdana"/>
                <w:b/>
                <w:kern w:val="2"/>
                <w:lang w:eastAsia="hi-IN" w:bidi="hi-IN"/>
              </w:rPr>
              <w:t>tworzywa sztuczne, metale i odpady opakowaniowe wielomateriałowe</w:t>
            </w:r>
            <w:r w:rsidRPr="00E024E8">
              <w:rPr>
                <w:rFonts w:ascii="Verdana" w:eastAsia="SimSun" w:hAnsi="Verdana"/>
                <w:kern w:val="2"/>
                <w:lang w:eastAsia="hi-IN" w:bidi="hi-IN"/>
              </w:rPr>
              <w:t xml:space="preserve">  łącznie z kosztami transportu -  kod odpadu 15 01 02, 20 01 39, 15 01 04, 15 01 05,</w:t>
            </w:r>
          </w:p>
        </w:tc>
        <w:tc>
          <w:tcPr>
            <w:tcW w:w="567" w:type="dxa"/>
            <w:tcBorders>
              <w:top w:val="single" w:sz="4" w:space="0" w:color="auto"/>
              <w:left w:val="single" w:sz="4" w:space="0" w:color="auto"/>
              <w:bottom w:val="single" w:sz="4" w:space="0" w:color="auto"/>
              <w:right w:val="single" w:sz="4" w:space="0" w:color="auto"/>
            </w:tcBorders>
          </w:tcPr>
          <w:p w14:paraId="1871B47E" w14:textId="77777777" w:rsidR="00AE0430" w:rsidRPr="00E024E8" w:rsidRDefault="00AE0430" w:rsidP="000317E2">
            <w:pPr>
              <w:suppressLineNumbers/>
              <w:suppressAutoHyphens/>
              <w:autoSpaceDE/>
              <w:autoSpaceDN/>
              <w:adjustRightInd/>
              <w:spacing w:line="360" w:lineRule="auto"/>
              <w:jc w:val="center"/>
              <w:rPr>
                <w:rFonts w:ascii="Verdana" w:eastAsia="SimSun" w:hAnsi="Verdana"/>
                <w:kern w:val="2"/>
                <w:lang w:eastAsia="hi-IN" w:bidi="hi-IN"/>
              </w:rPr>
            </w:pPr>
            <w:r w:rsidRPr="00E024E8">
              <w:rPr>
                <w:rFonts w:ascii="Verdana" w:eastAsia="SimSun" w:hAnsi="Verdana"/>
                <w:kern w:val="2"/>
                <w:lang w:eastAsia="hi-IN" w:bidi="hi-IN"/>
              </w:rPr>
              <w:t>Mg</w:t>
            </w:r>
          </w:p>
        </w:tc>
        <w:tc>
          <w:tcPr>
            <w:tcW w:w="1129" w:type="dxa"/>
            <w:tcBorders>
              <w:top w:val="single" w:sz="4" w:space="0" w:color="auto"/>
              <w:left w:val="single" w:sz="4" w:space="0" w:color="auto"/>
              <w:bottom w:val="single" w:sz="4" w:space="0" w:color="auto"/>
              <w:right w:val="single" w:sz="4" w:space="0" w:color="auto"/>
            </w:tcBorders>
          </w:tcPr>
          <w:p w14:paraId="5D26005E"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p>
        </w:tc>
        <w:tc>
          <w:tcPr>
            <w:tcW w:w="1129" w:type="dxa"/>
            <w:tcBorders>
              <w:top w:val="single" w:sz="4" w:space="0" w:color="auto"/>
              <w:left w:val="single" w:sz="4" w:space="0" w:color="auto"/>
              <w:bottom w:val="single" w:sz="4" w:space="0" w:color="auto"/>
              <w:right w:val="single" w:sz="4" w:space="0" w:color="auto"/>
            </w:tcBorders>
          </w:tcPr>
          <w:p w14:paraId="6D9FBBB3"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p>
        </w:tc>
        <w:tc>
          <w:tcPr>
            <w:tcW w:w="1129" w:type="dxa"/>
            <w:tcBorders>
              <w:top w:val="single" w:sz="4" w:space="0" w:color="auto"/>
              <w:left w:val="single" w:sz="4" w:space="0" w:color="auto"/>
              <w:bottom w:val="single" w:sz="4" w:space="0" w:color="auto"/>
              <w:right w:val="single" w:sz="4" w:space="0" w:color="auto"/>
            </w:tcBorders>
          </w:tcPr>
          <w:p w14:paraId="70F08D70"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p>
        </w:tc>
      </w:tr>
      <w:tr w:rsidR="00AE0430" w:rsidRPr="00E024E8" w14:paraId="220F1090" w14:textId="576F05B6" w:rsidTr="00AE0430">
        <w:tc>
          <w:tcPr>
            <w:tcW w:w="509" w:type="dxa"/>
            <w:tcBorders>
              <w:top w:val="single" w:sz="4" w:space="0" w:color="auto"/>
              <w:left w:val="single" w:sz="4" w:space="0" w:color="auto"/>
              <w:bottom w:val="single" w:sz="4" w:space="0" w:color="auto"/>
              <w:right w:val="single" w:sz="4" w:space="0" w:color="auto"/>
            </w:tcBorders>
          </w:tcPr>
          <w:p w14:paraId="04018985" w14:textId="77777777" w:rsidR="00AE0430" w:rsidRPr="00E024E8" w:rsidRDefault="00AE0430" w:rsidP="000317E2">
            <w:pPr>
              <w:suppressLineNumbers/>
              <w:suppressAutoHyphens/>
              <w:autoSpaceDE/>
              <w:autoSpaceDN/>
              <w:adjustRightInd/>
              <w:spacing w:line="360" w:lineRule="auto"/>
              <w:jc w:val="center"/>
              <w:rPr>
                <w:rFonts w:ascii="Verdana" w:eastAsia="SimSun" w:hAnsi="Verdana"/>
                <w:kern w:val="2"/>
                <w:lang w:eastAsia="hi-IN" w:bidi="hi-IN"/>
              </w:rPr>
            </w:pPr>
            <w:r w:rsidRPr="00E024E8">
              <w:rPr>
                <w:rFonts w:ascii="Verdana" w:eastAsia="SimSun" w:hAnsi="Verdana"/>
                <w:kern w:val="2"/>
                <w:lang w:eastAsia="hi-IN" w:bidi="hi-IN"/>
              </w:rPr>
              <w:t>3.</w:t>
            </w:r>
          </w:p>
        </w:tc>
        <w:tc>
          <w:tcPr>
            <w:tcW w:w="3602" w:type="dxa"/>
            <w:tcBorders>
              <w:top w:val="single" w:sz="4" w:space="0" w:color="auto"/>
              <w:left w:val="single" w:sz="4" w:space="0" w:color="auto"/>
              <w:bottom w:val="single" w:sz="4" w:space="0" w:color="auto"/>
              <w:right w:val="single" w:sz="4" w:space="0" w:color="auto"/>
            </w:tcBorders>
          </w:tcPr>
          <w:p w14:paraId="4A056DE9"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r w:rsidRPr="00E024E8">
              <w:rPr>
                <w:rFonts w:ascii="Verdana" w:eastAsia="SimSun" w:hAnsi="Verdana"/>
                <w:kern w:val="2"/>
                <w:lang w:eastAsia="hi-IN" w:bidi="hi-IN"/>
              </w:rPr>
              <w:t xml:space="preserve">Odbiór i zagospodarowanie selektywnie zebranych odpadów frakcja </w:t>
            </w:r>
            <w:r w:rsidRPr="00E024E8">
              <w:rPr>
                <w:rFonts w:ascii="Verdana" w:eastAsia="SimSun" w:hAnsi="Verdana"/>
                <w:b/>
                <w:kern w:val="2"/>
                <w:lang w:eastAsia="hi-IN" w:bidi="hi-IN"/>
              </w:rPr>
              <w:t>szkło</w:t>
            </w:r>
            <w:r w:rsidRPr="00E024E8">
              <w:rPr>
                <w:rFonts w:ascii="Verdana" w:eastAsia="SimSun" w:hAnsi="Verdana"/>
                <w:kern w:val="2"/>
                <w:lang w:eastAsia="hi-IN" w:bidi="hi-IN"/>
              </w:rPr>
              <w:t xml:space="preserve"> łącznie z kosztami transportu – kod odpadu 15 01 07, 20 01 02</w:t>
            </w:r>
          </w:p>
        </w:tc>
        <w:tc>
          <w:tcPr>
            <w:tcW w:w="567" w:type="dxa"/>
            <w:tcBorders>
              <w:top w:val="single" w:sz="4" w:space="0" w:color="auto"/>
              <w:left w:val="single" w:sz="4" w:space="0" w:color="auto"/>
              <w:bottom w:val="single" w:sz="4" w:space="0" w:color="auto"/>
              <w:right w:val="single" w:sz="4" w:space="0" w:color="auto"/>
            </w:tcBorders>
          </w:tcPr>
          <w:p w14:paraId="4D565F22" w14:textId="77777777" w:rsidR="00AE0430" w:rsidRPr="00E024E8" w:rsidRDefault="00AE0430" w:rsidP="000317E2">
            <w:pPr>
              <w:suppressLineNumbers/>
              <w:suppressAutoHyphens/>
              <w:autoSpaceDE/>
              <w:autoSpaceDN/>
              <w:adjustRightInd/>
              <w:spacing w:line="360" w:lineRule="auto"/>
              <w:jc w:val="center"/>
              <w:rPr>
                <w:rFonts w:ascii="Verdana" w:eastAsia="SimSun" w:hAnsi="Verdana"/>
                <w:kern w:val="2"/>
                <w:lang w:eastAsia="hi-IN" w:bidi="hi-IN"/>
              </w:rPr>
            </w:pPr>
            <w:r w:rsidRPr="00E024E8">
              <w:rPr>
                <w:rFonts w:ascii="Verdana" w:eastAsia="SimSun" w:hAnsi="Verdana"/>
                <w:kern w:val="2"/>
                <w:lang w:eastAsia="hi-IN" w:bidi="hi-IN"/>
              </w:rPr>
              <w:t>Mg</w:t>
            </w:r>
          </w:p>
        </w:tc>
        <w:tc>
          <w:tcPr>
            <w:tcW w:w="1129" w:type="dxa"/>
            <w:tcBorders>
              <w:top w:val="single" w:sz="4" w:space="0" w:color="auto"/>
              <w:left w:val="single" w:sz="4" w:space="0" w:color="auto"/>
              <w:bottom w:val="single" w:sz="4" w:space="0" w:color="auto"/>
              <w:right w:val="single" w:sz="4" w:space="0" w:color="auto"/>
            </w:tcBorders>
          </w:tcPr>
          <w:p w14:paraId="058C6CE1"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p>
        </w:tc>
        <w:tc>
          <w:tcPr>
            <w:tcW w:w="1129" w:type="dxa"/>
            <w:tcBorders>
              <w:top w:val="single" w:sz="4" w:space="0" w:color="auto"/>
              <w:left w:val="single" w:sz="4" w:space="0" w:color="auto"/>
              <w:bottom w:val="single" w:sz="4" w:space="0" w:color="auto"/>
              <w:right w:val="single" w:sz="4" w:space="0" w:color="auto"/>
            </w:tcBorders>
          </w:tcPr>
          <w:p w14:paraId="636CC4CE"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p>
        </w:tc>
        <w:tc>
          <w:tcPr>
            <w:tcW w:w="1129" w:type="dxa"/>
            <w:tcBorders>
              <w:top w:val="single" w:sz="4" w:space="0" w:color="auto"/>
              <w:left w:val="single" w:sz="4" w:space="0" w:color="auto"/>
              <w:bottom w:val="single" w:sz="4" w:space="0" w:color="auto"/>
              <w:right w:val="single" w:sz="4" w:space="0" w:color="auto"/>
            </w:tcBorders>
          </w:tcPr>
          <w:p w14:paraId="593AF30E"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p>
        </w:tc>
      </w:tr>
      <w:tr w:rsidR="00AE0430" w:rsidRPr="00E024E8" w14:paraId="4FEB2522" w14:textId="458B350E" w:rsidTr="00AE0430">
        <w:tc>
          <w:tcPr>
            <w:tcW w:w="509" w:type="dxa"/>
            <w:tcBorders>
              <w:top w:val="single" w:sz="4" w:space="0" w:color="auto"/>
              <w:left w:val="single" w:sz="4" w:space="0" w:color="auto"/>
              <w:bottom w:val="single" w:sz="4" w:space="0" w:color="auto"/>
              <w:right w:val="single" w:sz="4" w:space="0" w:color="auto"/>
            </w:tcBorders>
          </w:tcPr>
          <w:p w14:paraId="36FB2068" w14:textId="77777777" w:rsidR="00AE0430" w:rsidRPr="00E024E8" w:rsidRDefault="00AE0430" w:rsidP="000317E2">
            <w:pPr>
              <w:suppressLineNumbers/>
              <w:suppressAutoHyphens/>
              <w:autoSpaceDE/>
              <w:autoSpaceDN/>
              <w:adjustRightInd/>
              <w:spacing w:line="360" w:lineRule="auto"/>
              <w:jc w:val="center"/>
              <w:rPr>
                <w:rFonts w:ascii="Verdana" w:eastAsia="SimSun" w:hAnsi="Verdana"/>
                <w:kern w:val="2"/>
                <w:lang w:eastAsia="hi-IN" w:bidi="hi-IN"/>
              </w:rPr>
            </w:pPr>
            <w:r w:rsidRPr="00E024E8">
              <w:rPr>
                <w:rFonts w:ascii="Verdana" w:eastAsia="SimSun" w:hAnsi="Verdana"/>
                <w:kern w:val="2"/>
                <w:lang w:eastAsia="hi-IN" w:bidi="hi-IN"/>
              </w:rPr>
              <w:t>4.</w:t>
            </w:r>
          </w:p>
        </w:tc>
        <w:tc>
          <w:tcPr>
            <w:tcW w:w="3602" w:type="dxa"/>
            <w:tcBorders>
              <w:top w:val="single" w:sz="4" w:space="0" w:color="auto"/>
              <w:left w:val="single" w:sz="4" w:space="0" w:color="auto"/>
              <w:bottom w:val="single" w:sz="4" w:space="0" w:color="auto"/>
              <w:right w:val="single" w:sz="4" w:space="0" w:color="auto"/>
            </w:tcBorders>
          </w:tcPr>
          <w:p w14:paraId="5B17032E"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r w:rsidRPr="00E024E8">
              <w:rPr>
                <w:rFonts w:ascii="Verdana" w:eastAsia="SimSun" w:hAnsi="Verdana"/>
                <w:kern w:val="2"/>
                <w:lang w:eastAsia="hi-IN" w:bidi="hi-IN"/>
              </w:rPr>
              <w:t xml:space="preserve">Odbiór i zagospodarowanie selektywnie zebranych odpadów frakcja </w:t>
            </w:r>
            <w:r w:rsidRPr="00E024E8">
              <w:rPr>
                <w:rFonts w:ascii="Verdana" w:eastAsia="SimSun" w:hAnsi="Verdana"/>
                <w:b/>
                <w:kern w:val="2"/>
                <w:lang w:eastAsia="hi-IN" w:bidi="hi-IN"/>
              </w:rPr>
              <w:t>papier i tektura</w:t>
            </w:r>
            <w:r w:rsidRPr="00E024E8">
              <w:rPr>
                <w:rFonts w:ascii="Verdana" w:eastAsia="SimSun" w:hAnsi="Verdana"/>
                <w:kern w:val="2"/>
                <w:lang w:eastAsia="hi-IN" w:bidi="hi-IN"/>
              </w:rPr>
              <w:t xml:space="preserve">  łącznie z kosztami transportu – kod odpadu 15 01 01, 20 01 01</w:t>
            </w:r>
          </w:p>
        </w:tc>
        <w:tc>
          <w:tcPr>
            <w:tcW w:w="567" w:type="dxa"/>
            <w:tcBorders>
              <w:top w:val="single" w:sz="4" w:space="0" w:color="auto"/>
              <w:left w:val="single" w:sz="4" w:space="0" w:color="auto"/>
              <w:bottom w:val="single" w:sz="4" w:space="0" w:color="auto"/>
              <w:right w:val="single" w:sz="4" w:space="0" w:color="auto"/>
            </w:tcBorders>
          </w:tcPr>
          <w:p w14:paraId="1CE1EDE7" w14:textId="77777777" w:rsidR="00AE0430" w:rsidRPr="00E024E8" w:rsidRDefault="00AE0430" w:rsidP="000317E2">
            <w:pPr>
              <w:suppressLineNumbers/>
              <w:suppressAutoHyphens/>
              <w:autoSpaceDE/>
              <w:autoSpaceDN/>
              <w:adjustRightInd/>
              <w:spacing w:line="360" w:lineRule="auto"/>
              <w:jc w:val="center"/>
              <w:rPr>
                <w:rFonts w:ascii="Verdana" w:eastAsia="SimSun" w:hAnsi="Verdana"/>
                <w:kern w:val="2"/>
                <w:lang w:eastAsia="hi-IN" w:bidi="hi-IN"/>
              </w:rPr>
            </w:pPr>
            <w:r w:rsidRPr="00E024E8">
              <w:rPr>
                <w:rFonts w:ascii="Verdana" w:eastAsia="SimSun" w:hAnsi="Verdana"/>
                <w:kern w:val="2"/>
                <w:lang w:eastAsia="hi-IN" w:bidi="hi-IN"/>
              </w:rPr>
              <w:t>Mg</w:t>
            </w:r>
          </w:p>
        </w:tc>
        <w:tc>
          <w:tcPr>
            <w:tcW w:w="1129" w:type="dxa"/>
            <w:tcBorders>
              <w:top w:val="single" w:sz="4" w:space="0" w:color="auto"/>
              <w:left w:val="single" w:sz="4" w:space="0" w:color="auto"/>
              <w:bottom w:val="single" w:sz="4" w:space="0" w:color="auto"/>
              <w:right w:val="single" w:sz="4" w:space="0" w:color="auto"/>
            </w:tcBorders>
          </w:tcPr>
          <w:p w14:paraId="227089DE"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p>
        </w:tc>
        <w:tc>
          <w:tcPr>
            <w:tcW w:w="1129" w:type="dxa"/>
            <w:tcBorders>
              <w:top w:val="single" w:sz="4" w:space="0" w:color="auto"/>
              <w:left w:val="single" w:sz="4" w:space="0" w:color="auto"/>
              <w:bottom w:val="single" w:sz="4" w:space="0" w:color="auto"/>
              <w:right w:val="single" w:sz="4" w:space="0" w:color="auto"/>
            </w:tcBorders>
          </w:tcPr>
          <w:p w14:paraId="110513ED"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p>
        </w:tc>
        <w:tc>
          <w:tcPr>
            <w:tcW w:w="1129" w:type="dxa"/>
            <w:tcBorders>
              <w:top w:val="single" w:sz="4" w:space="0" w:color="auto"/>
              <w:left w:val="single" w:sz="4" w:space="0" w:color="auto"/>
              <w:bottom w:val="single" w:sz="4" w:space="0" w:color="auto"/>
              <w:right w:val="single" w:sz="4" w:space="0" w:color="auto"/>
            </w:tcBorders>
          </w:tcPr>
          <w:p w14:paraId="087F332E"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p>
        </w:tc>
      </w:tr>
      <w:tr w:rsidR="00AE0430" w:rsidRPr="00E024E8" w14:paraId="7F6A8C37" w14:textId="12DB1E11" w:rsidTr="00AE0430">
        <w:tc>
          <w:tcPr>
            <w:tcW w:w="509" w:type="dxa"/>
            <w:tcBorders>
              <w:top w:val="single" w:sz="4" w:space="0" w:color="auto"/>
              <w:left w:val="single" w:sz="4" w:space="0" w:color="auto"/>
              <w:bottom w:val="single" w:sz="4" w:space="0" w:color="auto"/>
              <w:right w:val="single" w:sz="4" w:space="0" w:color="auto"/>
            </w:tcBorders>
          </w:tcPr>
          <w:p w14:paraId="0AFC6538" w14:textId="77777777" w:rsidR="00AE0430" w:rsidRPr="00E024E8" w:rsidRDefault="00AE0430" w:rsidP="000317E2">
            <w:pPr>
              <w:suppressLineNumbers/>
              <w:suppressAutoHyphens/>
              <w:autoSpaceDE/>
              <w:autoSpaceDN/>
              <w:adjustRightInd/>
              <w:spacing w:line="360" w:lineRule="auto"/>
              <w:jc w:val="center"/>
              <w:rPr>
                <w:rFonts w:ascii="Verdana" w:eastAsia="SimSun" w:hAnsi="Verdana"/>
                <w:kern w:val="2"/>
                <w:lang w:eastAsia="hi-IN" w:bidi="hi-IN"/>
              </w:rPr>
            </w:pPr>
            <w:r w:rsidRPr="00E024E8">
              <w:rPr>
                <w:rFonts w:ascii="Verdana" w:eastAsia="SimSun" w:hAnsi="Verdana"/>
                <w:kern w:val="2"/>
                <w:lang w:eastAsia="hi-IN" w:bidi="hi-IN"/>
              </w:rPr>
              <w:t>5.</w:t>
            </w:r>
          </w:p>
        </w:tc>
        <w:tc>
          <w:tcPr>
            <w:tcW w:w="3602" w:type="dxa"/>
            <w:tcBorders>
              <w:top w:val="single" w:sz="4" w:space="0" w:color="auto"/>
              <w:left w:val="single" w:sz="4" w:space="0" w:color="auto"/>
              <w:bottom w:val="single" w:sz="4" w:space="0" w:color="auto"/>
              <w:right w:val="single" w:sz="4" w:space="0" w:color="auto"/>
            </w:tcBorders>
          </w:tcPr>
          <w:p w14:paraId="0FC3BCFC"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r w:rsidRPr="00E024E8">
              <w:rPr>
                <w:rFonts w:ascii="Verdana" w:eastAsia="SimSun" w:hAnsi="Verdana"/>
                <w:kern w:val="2"/>
                <w:lang w:eastAsia="hi-IN" w:bidi="hi-IN"/>
              </w:rPr>
              <w:t xml:space="preserve">Odbiór i zagospodarowanie selektywnie zebranych  </w:t>
            </w:r>
            <w:r w:rsidRPr="00E024E8">
              <w:rPr>
                <w:rFonts w:ascii="Verdana" w:eastAsia="SimSun" w:hAnsi="Verdana"/>
                <w:b/>
                <w:kern w:val="2"/>
                <w:lang w:eastAsia="hi-IN" w:bidi="hi-IN"/>
              </w:rPr>
              <w:t>bioodpadów</w:t>
            </w:r>
            <w:r w:rsidRPr="00E024E8">
              <w:rPr>
                <w:rFonts w:ascii="Verdana" w:eastAsia="SimSun" w:hAnsi="Verdana"/>
                <w:kern w:val="2"/>
                <w:lang w:eastAsia="hi-IN" w:bidi="hi-IN"/>
              </w:rPr>
              <w:t xml:space="preserve">  łącznie z kosztami transportu – kod odpadu 20 01 08, 20 02 01</w:t>
            </w:r>
          </w:p>
        </w:tc>
        <w:tc>
          <w:tcPr>
            <w:tcW w:w="567" w:type="dxa"/>
            <w:tcBorders>
              <w:top w:val="single" w:sz="4" w:space="0" w:color="auto"/>
              <w:left w:val="single" w:sz="4" w:space="0" w:color="auto"/>
              <w:bottom w:val="single" w:sz="4" w:space="0" w:color="auto"/>
              <w:right w:val="single" w:sz="4" w:space="0" w:color="auto"/>
            </w:tcBorders>
          </w:tcPr>
          <w:p w14:paraId="6335C664" w14:textId="77777777" w:rsidR="00AE0430" w:rsidRPr="00E024E8" w:rsidRDefault="00AE0430" w:rsidP="000317E2">
            <w:pPr>
              <w:suppressLineNumbers/>
              <w:suppressAutoHyphens/>
              <w:autoSpaceDE/>
              <w:autoSpaceDN/>
              <w:adjustRightInd/>
              <w:spacing w:line="360" w:lineRule="auto"/>
              <w:jc w:val="center"/>
              <w:rPr>
                <w:rFonts w:ascii="Verdana" w:eastAsia="SimSun" w:hAnsi="Verdana"/>
                <w:kern w:val="2"/>
                <w:lang w:eastAsia="hi-IN" w:bidi="hi-IN"/>
              </w:rPr>
            </w:pPr>
            <w:r w:rsidRPr="00E024E8">
              <w:rPr>
                <w:rFonts w:ascii="Verdana" w:eastAsia="SimSun" w:hAnsi="Verdana"/>
                <w:kern w:val="2"/>
                <w:lang w:eastAsia="hi-IN" w:bidi="hi-IN"/>
              </w:rPr>
              <w:t>Mg</w:t>
            </w:r>
          </w:p>
        </w:tc>
        <w:tc>
          <w:tcPr>
            <w:tcW w:w="1129" w:type="dxa"/>
            <w:tcBorders>
              <w:top w:val="single" w:sz="4" w:space="0" w:color="auto"/>
              <w:left w:val="single" w:sz="4" w:space="0" w:color="auto"/>
              <w:bottom w:val="single" w:sz="4" w:space="0" w:color="auto"/>
              <w:right w:val="single" w:sz="4" w:space="0" w:color="auto"/>
            </w:tcBorders>
          </w:tcPr>
          <w:p w14:paraId="2108E909"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p>
        </w:tc>
        <w:tc>
          <w:tcPr>
            <w:tcW w:w="1129" w:type="dxa"/>
            <w:tcBorders>
              <w:top w:val="single" w:sz="4" w:space="0" w:color="auto"/>
              <w:left w:val="single" w:sz="4" w:space="0" w:color="auto"/>
              <w:bottom w:val="single" w:sz="4" w:space="0" w:color="auto"/>
              <w:right w:val="single" w:sz="4" w:space="0" w:color="auto"/>
            </w:tcBorders>
          </w:tcPr>
          <w:p w14:paraId="6FC1FD51"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p>
        </w:tc>
        <w:tc>
          <w:tcPr>
            <w:tcW w:w="1129" w:type="dxa"/>
            <w:tcBorders>
              <w:top w:val="single" w:sz="4" w:space="0" w:color="auto"/>
              <w:left w:val="single" w:sz="4" w:space="0" w:color="auto"/>
              <w:bottom w:val="single" w:sz="4" w:space="0" w:color="auto"/>
              <w:right w:val="single" w:sz="4" w:space="0" w:color="auto"/>
            </w:tcBorders>
          </w:tcPr>
          <w:p w14:paraId="7B1D280C"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p>
        </w:tc>
      </w:tr>
      <w:tr w:rsidR="00AE0430" w:rsidRPr="00E024E8" w14:paraId="7B2825A6" w14:textId="28964534" w:rsidTr="00AE0430">
        <w:tc>
          <w:tcPr>
            <w:tcW w:w="509" w:type="dxa"/>
            <w:tcBorders>
              <w:top w:val="single" w:sz="4" w:space="0" w:color="auto"/>
              <w:left w:val="single" w:sz="4" w:space="0" w:color="auto"/>
              <w:bottom w:val="single" w:sz="4" w:space="0" w:color="auto"/>
              <w:right w:val="single" w:sz="4" w:space="0" w:color="auto"/>
            </w:tcBorders>
          </w:tcPr>
          <w:p w14:paraId="359224AC" w14:textId="77777777" w:rsidR="00AE0430" w:rsidRPr="00E024E8" w:rsidRDefault="00AE0430" w:rsidP="000317E2">
            <w:pPr>
              <w:suppressLineNumbers/>
              <w:suppressAutoHyphens/>
              <w:autoSpaceDE/>
              <w:autoSpaceDN/>
              <w:adjustRightInd/>
              <w:spacing w:line="360" w:lineRule="auto"/>
              <w:jc w:val="center"/>
              <w:rPr>
                <w:rFonts w:ascii="Verdana" w:eastAsia="SimSun" w:hAnsi="Verdana"/>
                <w:kern w:val="2"/>
                <w:lang w:eastAsia="hi-IN" w:bidi="hi-IN"/>
              </w:rPr>
            </w:pPr>
            <w:r w:rsidRPr="00E024E8">
              <w:rPr>
                <w:rFonts w:ascii="Verdana" w:eastAsia="SimSun" w:hAnsi="Verdana"/>
                <w:kern w:val="2"/>
                <w:lang w:eastAsia="hi-IN" w:bidi="hi-IN"/>
              </w:rPr>
              <w:lastRenderedPageBreak/>
              <w:t>6.</w:t>
            </w:r>
          </w:p>
        </w:tc>
        <w:tc>
          <w:tcPr>
            <w:tcW w:w="3602" w:type="dxa"/>
            <w:tcBorders>
              <w:top w:val="single" w:sz="4" w:space="0" w:color="auto"/>
              <w:left w:val="single" w:sz="4" w:space="0" w:color="auto"/>
              <w:bottom w:val="single" w:sz="4" w:space="0" w:color="auto"/>
              <w:right w:val="single" w:sz="4" w:space="0" w:color="auto"/>
            </w:tcBorders>
          </w:tcPr>
          <w:p w14:paraId="4295BCB7"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r w:rsidRPr="00E024E8">
              <w:rPr>
                <w:rFonts w:ascii="Verdana" w:eastAsia="SimSun" w:hAnsi="Verdana"/>
                <w:kern w:val="2"/>
                <w:lang w:eastAsia="hi-IN" w:bidi="hi-IN"/>
              </w:rPr>
              <w:t xml:space="preserve">Odbiór i zagospodarowanie selektywnie zebranych  </w:t>
            </w:r>
            <w:r w:rsidRPr="00E024E8">
              <w:rPr>
                <w:rFonts w:ascii="Verdana" w:eastAsia="SimSun" w:hAnsi="Verdana"/>
                <w:b/>
                <w:kern w:val="2"/>
                <w:lang w:eastAsia="hi-IN" w:bidi="hi-IN"/>
              </w:rPr>
              <w:t>zużytych opon</w:t>
            </w:r>
            <w:r w:rsidRPr="00E024E8">
              <w:rPr>
                <w:rFonts w:ascii="Verdana" w:eastAsia="SimSun" w:hAnsi="Verdana"/>
                <w:kern w:val="2"/>
                <w:lang w:eastAsia="hi-IN" w:bidi="hi-IN"/>
              </w:rPr>
              <w:t xml:space="preserve">  łącznie z kosztami transportu kod odpadu 16 01 03</w:t>
            </w:r>
          </w:p>
        </w:tc>
        <w:tc>
          <w:tcPr>
            <w:tcW w:w="567" w:type="dxa"/>
            <w:tcBorders>
              <w:top w:val="single" w:sz="4" w:space="0" w:color="auto"/>
              <w:left w:val="single" w:sz="4" w:space="0" w:color="auto"/>
              <w:bottom w:val="single" w:sz="4" w:space="0" w:color="auto"/>
              <w:right w:val="single" w:sz="4" w:space="0" w:color="auto"/>
            </w:tcBorders>
          </w:tcPr>
          <w:p w14:paraId="05759758" w14:textId="77777777" w:rsidR="00AE0430" w:rsidRPr="00E024E8" w:rsidRDefault="00AE0430" w:rsidP="000317E2">
            <w:pPr>
              <w:suppressLineNumbers/>
              <w:suppressAutoHyphens/>
              <w:autoSpaceDE/>
              <w:autoSpaceDN/>
              <w:adjustRightInd/>
              <w:spacing w:line="360" w:lineRule="auto"/>
              <w:jc w:val="center"/>
              <w:rPr>
                <w:rFonts w:ascii="Verdana" w:eastAsia="SimSun" w:hAnsi="Verdana"/>
                <w:kern w:val="2"/>
                <w:lang w:eastAsia="hi-IN" w:bidi="hi-IN"/>
              </w:rPr>
            </w:pPr>
            <w:r w:rsidRPr="00E024E8">
              <w:rPr>
                <w:rFonts w:ascii="Verdana" w:eastAsia="SimSun" w:hAnsi="Verdana"/>
                <w:kern w:val="2"/>
                <w:lang w:eastAsia="hi-IN" w:bidi="hi-IN"/>
              </w:rPr>
              <w:t>Mg</w:t>
            </w:r>
          </w:p>
        </w:tc>
        <w:tc>
          <w:tcPr>
            <w:tcW w:w="1129" w:type="dxa"/>
            <w:tcBorders>
              <w:top w:val="single" w:sz="4" w:space="0" w:color="auto"/>
              <w:left w:val="single" w:sz="4" w:space="0" w:color="auto"/>
              <w:bottom w:val="single" w:sz="4" w:space="0" w:color="auto"/>
              <w:right w:val="single" w:sz="4" w:space="0" w:color="auto"/>
            </w:tcBorders>
          </w:tcPr>
          <w:p w14:paraId="0B3BBCCD"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p>
        </w:tc>
        <w:tc>
          <w:tcPr>
            <w:tcW w:w="1129" w:type="dxa"/>
            <w:tcBorders>
              <w:top w:val="single" w:sz="4" w:space="0" w:color="auto"/>
              <w:left w:val="single" w:sz="4" w:space="0" w:color="auto"/>
              <w:bottom w:val="single" w:sz="4" w:space="0" w:color="auto"/>
              <w:right w:val="single" w:sz="4" w:space="0" w:color="auto"/>
            </w:tcBorders>
          </w:tcPr>
          <w:p w14:paraId="6849718A"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p>
        </w:tc>
        <w:tc>
          <w:tcPr>
            <w:tcW w:w="1129" w:type="dxa"/>
            <w:tcBorders>
              <w:top w:val="single" w:sz="4" w:space="0" w:color="auto"/>
              <w:left w:val="single" w:sz="4" w:space="0" w:color="auto"/>
              <w:bottom w:val="single" w:sz="4" w:space="0" w:color="auto"/>
              <w:right w:val="single" w:sz="4" w:space="0" w:color="auto"/>
            </w:tcBorders>
          </w:tcPr>
          <w:p w14:paraId="27E9A4A6"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p>
        </w:tc>
      </w:tr>
      <w:tr w:rsidR="00AE0430" w:rsidRPr="00E024E8" w14:paraId="39B86565" w14:textId="495E3617" w:rsidTr="00AE0430">
        <w:tc>
          <w:tcPr>
            <w:tcW w:w="509" w:type="dxa"/>
            <w:tcBorders>
              <w:top w:val="single" w:sz="4" w:space="0" w:color="auto"/>
              <w:left w:val="single" w:sz="4" w:space="0" w:color="auto"/>
              <w:bottom w:val="single" w:sz="4" w:space="0" w:color="auto"/>
              <w:right w:val="single" w:sz="4" w:space="0" w:color="auto"/>
            </w:tcBorders>
          </w:tcPr>
          <w:p w14:paraId="4E393C9A" w14:textId="77777777" w:rsidR="00AE0430" w:rsidRPr="00E024E8" w:rsidRDefault="00AE0430" w:rsidP="000317E2">
            <w:pPr>
              <w:suppressLineNumbers/>
              <w:suppressAutoHyphens/>
              <w:autoSpaceDE/>
              <w:autoSpaceDN/>
              <w:adjustRightInd/>
              <w:spacing w:line="360" w:lineRule="auto"/>
              <w:jc w:val="center"/>
              <w:rPr>
                <w:rFonts w:ascii="Verdana" w:eastAsia="SimSun" w:hAnsi="Verdana"/>
                <w:kern w:val="2"/>
                <w:lang w:eastAsia="hi-IN" w:bidi="hi-IN"/>
              </w:rPr>
            </w:pPr>
            <w:r w:rsidRPr="00E024E8">
              <w:rPr>
                <w:rFonts w:ascii="Verdana" w:eastAsia="SimSun" w:hAnsi="Verdana"/>
                <w:kern w:val="2"/>
                <w:lang w:eastAsia="hi-IN" w:bidi="hi-IN"/>
              </w:rPr>
              <w:t>7.</w:t>
            </w:r>
          </w:p>
        </w:tc>
        <w:tc>
          <w:tcPr>
            <w:tcW w:w="3602" w:type="dxa"/>
            <w:tcBorders>
              <w:top w:val="single" w:sz="4" w:space="0" w:color="auto"/>
              <w:left w:val="single" w:sz="4" w:space="0" w:color="auto"/>
              <w:bottom w:val="single" w:sz="4" w:space="0" w:color="auto"/>
              <w:right w:val="single" w:sz="4" w:space="0" w:color="auto"/>
            </w:tcBorders>
          </w:tcPr>
          <w:p w14:paraId="04D6BDFC"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r w:rsidRPr="00E024E8">
              <w:rPr>
                <w:rFonts w:ascii="Verdana" w:eastAsia="SimSun" w:hAnsi="Verdana"/>
                <w:kern w:val="2"/>
                <w:lang w:eastAsia="hi-IN" w:bidi="hi-IN"/>
              </w:rPr>
              <w:t xml:space="preserve">Odbiór i zagospodarowanie selektywnie zebranych  </w:t>
            </w:r>
            <w:r w:rsidRPr="00E024E8">
              <w:rPr>
                <w:rFonts w:ascii="Verdana" w:eastAsia="SimSun" w:hAnsi="Verdana"/>
                <w:b/>
                <w:kern w:val="2"/>
                <w:lang w:eastAsia="hi-IN" w:bidi="hi-IN"/>
              </w:rPr>
              <w:t>mebli i odpadów wielkogabarytowych</w:t>
            </w:r>
            <w:r w:rsidRPr="00E024E8">
              <w:rPr>
                <w:rFonts w:ascii="Verdana" w:eastAsia="SimSun" w:hAnsi="Verdana"/>
                <w:kern w:val="2"/>
                <w:lang w:eastAsia="hi-IN" w:bidi="hi-IN"/>
              </w:rPr>
              <w:t xml:space="preserve">  łącznie z kosztami transportu – kod odpadu 20 03 07</w:t>
            </w:r>
          </w:p>
        </w:tc>
        <w:tc>
          <w:tcPr>
            <w:tcW w:w="567" w:type="dxa"/>
            <w:tcBorders>
              <w:top w:val="single" w:sz="4" w:space="0" w:color="auto"/>
              <w:left w:val="single" w:sz="4" w:space="0" w:color="auto"/>
              <w:bottom w:val="single" w:sz="4" w:space="0" w:color="auto"/>
              <w:right w:val="single" w:sz="4" w:space="0" w:color="auto"/>
            </w:tcBorders>
          </w:tcPr>
          <w:p w14:paraId="3D431E73" w14:textId="77777777" w:rsidR="00AE0430" w:rsidRPr="00E024E8" w:rsidRDefault="00AE0430" w:rsidP="000317E2">
            <w:pPr>
              <w:suppressLineNumbers/>
              <w:suppressAutoHyphens/>
              <w:autoSpaceDE/>
              <w:autoSpaceDN/>
              <w:adjustRightInd/>
              <w:spacing w:line="360" w:lineRule="auto"/>
              <w:jc w:val="center"/>
              <w:rPr>
                <w:rFonts w:ascii="Verdana" w:eastAsia="SimSun" w:hAnsi="Verdana"/>
                <w:kern w:val="2"/>
                <w:lang w:eastAsia="hi-IN" w:bidi="hi-IN"/>
              </w:rPr>
            </w:pPr>
            <w:r w:rsidRPr="00E024E8">
              <w:rPr>
                <w:rFonts w:ascii="Verdana" w:eastAsia="SimSun" w:hAnsi="Verdana"/>
                <w:kern w:val="2"/>
                <w:lang w:eastAsia="hi-IN" w:bidi="hi-IN"/>
              </w:rPr>
              <w:t>Mg</w:t>
            </w:r>
          </w:p>
        </w:tc>
        <w:tc>
          <w:tcPr>
            <w:tcW w:w="1129" w:type="dxa"/>
            <w:tcBorders>
              <w:top w:val="single" w:sz="4" w:space="0" w:color="auto"/>
              <w:left w:val="single" w:sz="4" w:space="0" w:color="auto"/>
              <w:bottom w:val="single" w:sz="4" w:space="0" w:color="auto"/>
              <w:right w:val="single" w:sz="4" w:space="0" w:color="auto"/>
            </w:tcBorders>
          </w:tcPr>
          <w:p w14:paraId="52F3FA91"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p>
        </w:tc>
        <w:tc>
          <w:tcPr>
            <w:tcW w:w="1129" w:type="dxa"/>
            <w:tcBorders>
              <w:top w:val="single" w:sz="4" w:space="0" w:color="auto"/>
              <w:left w:val="single" w:sz="4" w:space="0" w:color="auto"/>
              <w:bottom w:val="single" w:sz="4" w:space="0" w:color="auto"/>
              <w:right w:val="single" w:sz="4" w:space="0" w:color="auto"/>
            </w:tcBorders>
          </w:tcPr>
          <w:p w14:paraId="5F774FD7"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p>
        </w:tc>
        <w:tc>
          <w:tcPr>
            <w:tcW w:w="1129" w:type="dxa"/>
            <w:tcBorders>
              <w:top w:val="single" w:sz="4" w:space="0" w:color="auto"/>
              <w:left w:val="single" w:sz="4" w:space="0" w:color="auto"/>
              <w:bottom w:val="single" w:sz="4" w:space="0" w:color="auto"/>
              <w:right w:val="single" w:sz="4" w:space="0" w:color="auto"/>
            </w:tcBorders>
          </w:tcPr>
          <w:p w14:paraId="3E4DFCA1"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p>
        </w:tc>
      </w:tr>
      <w:tr w:rsidR="00AE0430" w:rsidRPr="00E024E8" w14:paraId="6ADE1922" w14:textId="50E17205" w:rsidTr="00AE0430">
        <w:tc>
          <w:tcPr>
            <w:tcW w:w="509" w:type="dxa"/>
            <w:tcBorders>
              <w:top w:val="single" w:sz="4" w:space="0" w:color="auto"/>
              <w:left w:val="single" w:sz="4" w:space="0" w:color="auto"/>
              <w:bottom w:val="single" w:sz="4" w:space="0" w:color="auto"/>
              <w:right w:val="single" w:sz="4" w:space="0" w:color="auto"/>
            </w:tcBorders>
          </w:tcPr>
          <w:p w14:paraId="7216AF7A" w14:textId="77777777" w:rsidR="00AE0430" w:rsidRPr="00E024E8" w:rsidRDefault="00AE0430" w:rsidP="000317E2">
            <w:pPr>
              <w:suppressLineNumbers/>
              <w:suppressAutoHyphens/>
              <w:autoSpaceDE/>
              <w:autoSpaceDN/>
              <w:adjustRightInd/>
              <w:spacing w:line="360" w:lineRule="auto"/>
              <w:jc w:val="center"/>
              <w:rPr>
                <w:rFonts w:ascii="Verdana" w:eastAsia="SimSun" w:hAnsi="Verdana"/>
                <w:kern w:val="2"/>
                <w:lang w:eastAsia="hi-IN" w:bidi="hi-IN"/>
              </w:rPr>
            </w:pPr>
            <w:r w:rsidRPr="00E024E8">
              <w:rPr>
                <w:rFonts w:ascii="Verdana" w:eastAsia="SimSun" w:hAnsi="Verdana"/>
                <w:kern w:val="2"/>
                <w:lang w:eastAsia="hi-IN" w:bidi="hi-IN"/>
              </w:rPr>
              <w:t>8.</w:t>
            </w:r>
          </w:p>
        </w:tc>
        <w:tc>
          <w:tcPr>
            <w:tcW w:w="3602" w:type="dxa"/>
            <w:tcBorders>
              <w:top w:val="single" w:sz="4" w:space="0" w:color="auto"/>
              <w:left w:val="single" w:sz="4" w:space="0" w:color="auto"/>
              <w:bottom w:val="single" w:sz="4" w:space="0" w:color="auto"/>
              <w:right w:val="single" w:sz="4" w:space="0" w:color="auto"/>
            </w:tcBorders>
          </w:tcPr>
          <w:p w14:paraId="6B56C8B7"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r w:rsidRPr="00E024E8">
              <w:rPr>
                <w:rFonts w:ascii="Verdana" w:eastAsia="SimSun" w:hAnsi="Verdana"/>
                <w:kern w:val="2"/>
                <w:lang w:eastAsia="hi-IN" w:bidi="hi-IN"/>
              </w:rPr>
              <w:t xml:space="preserve">Odbiór i zagospodarowanie selektywnie zebranego  </w:t>
            </w:r>
            <w:r w:rsidRPr="00E024E8">
              <w:rPr>
                <w:rFonts w:ascii="Verdana" w:eastAsia="SimSun" w:hAnsi="Verdana"/>
                <w:b/>
                <w:bCs/>
                <w:kern w:val="2"/>
                <w:lang w:eastAsia="hi-IN" w:bidi="hi-IN"/>
              </w:rPr>
              <w:t>zużytego sprzętu elektrycznego i elektronicznego</w:t>
            </w:r>
            <w:r w:rsidRPr="00E024E8">
              <w:rPr>
                <w:rFonts w:ascii="Verdana" w:eastAsia="SimSun" w:hAnsi="Verdana"/>
                <w:kern w:val="2"/>
                <w:lang w:eastAsia="hi-IN" w:bidi="hi-IN"/>
              </w:rPr>
              <w:t xml:space="preserve"> łącznie z kosztami transportu – kod odpadu 20 01 35, 20 01 36</w:t>
            </w:r>
          </w:p>
        </w:tc>
        <w:tc>
          <w:tcPr>
            <w:tcW w:w="567" w:type="dxa"/>
            <w:tcBorders>
              <w:top w:val="single" w:sz="4" w:space="0" w:color="auto"/>
              <w:left w:val="single" w:sz="4" w:space="0" w:color="auto"/>
              <w:bottom w:val="single" w:sz="4" w:space="0" w:color="auto"/>
              <w:right w:val="single" w:sz="4" w:space="0" w:color="auto"/>
            </w:tcBorders>
          </w:tcPr>
          <w:p w14:paraId="7B5EF5CF" w14:textId="77777777" w:rsidR="00AE0430" w:rsidRPr="00E024E8" w:rsidRDefault="00AE0430" w:rsidP="000317E2">
            <w:pPr>
              <w:suppressLineNumbers/>
              <w:suppressAutoHyphens/>
              <w:autoSpaceDE/>
              <w:autoSpaceDN/>
              <w:adjustRightInd/>
              <w:spacing w:line="360" w:lineRule="auto"/>
              <w:jc w:val="center"/>
              <w:rPr>
                <w:rFonts w:ascii="Verdana" w:eastAsia="SimSun" w:hAnsi="Verdana"/>
                <w:kern w:val="2"/>
                <w:lang w:eastAsia="hi-IN" w:bidi="hi-IN"/>
              </w:rPr>
            </w:pPr>
            <w:r w:rsidRPr="00E024E8">
              <w:rPr>
                <w:rFonts w:ascii="Verdana" w:eastAsia="SimSun" w:hAnsi="Verdana"/>
                <w:kern w:val="2"/>
                <w:lang w:eastAsia="hi-IN" w:bidi="hi-IN"/>
              </w:rPr>
              <w:t>Mg</w:t>
            </w:r>
          </w:p>
        </w:tc>
        <w:tc>
          <w:tcPr>
            <w:tcW w:w="1129" w:type="dxa"/>
            <w:tcBorders>
              <w:top w:val="single" w:sz="4" w:space="0" w:color="auto"/>
              <w:left w:val="single" w:sz="4" w:space="0" w:color="auto"/>
              <w:bottom w:val="single" w:sz="4" w:space="0" w:color="auto"/>
              <w:right w:val="single" w:sz="4" w:space="0" w:color="auto"/>
            </w:tcBorders>
          </w:tcPr>
          <w:p w14:paraId="0509049B"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p>
        </w:tc>
        <w:tc>
          <w:tcPr>
            <w:tcW w:w="1129" w:type="dxa"/>
            <w:tcBorders>
              <w:top w:val="single" w:sz="4" w:space="0" w:color="auto"/>
              <w:left w:val="single" w:sz="4" w:space="0" w:color="auto"/>
              <w:bottom w:val="single" w:sz="4" w:space="0" w:color="auto"/>
              <w:right w:val="single" w:sz="4" w:space="0" w:color="auto"/>
            </w:tcBorders>
          </w:tcPr>
          <w:p w14:paraId="2AD07324"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p>
        </w:tc>
        <w:tc>
          <w:tcPr>
            <w:tcW w:w="1129" w:type="dxa"/>
            <w:tcBorders>
              <w:top w:val="single" w:sz="4" w:space="0" w:color="auto"/>
              <w:left w:val="single" w:sz="4" w:space="0" w:color="auto"/>
              <w:bottom w:val="single" w:sz="4" w:space="0" w:color="auto"/>
              <w:right w:val="single" w:sz="4" w:space="0" w:color="auto"/>
            </w:tcBorders>
          </w:tcPr>
          <w:p w14:paraId="73E0193B"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p>
        </w:tc>
      </w:tr>
      <w:tr w:rsidR="00AE0430" w:rsidRPr="00E024E8" w14:paraId="0237F25C" w14:textId="7734F074" w:rsidTr="00AE0430">
        <w:tc>
          <w:tcPr>
            <w:tcW w:w="509" w:type="dxa"/>
            <w:tcBorders>
              <w:top w:val="single" w:sz="4" w:space="0" w:color="auto"/>
              <w:left w:val="single" w:sz="4" w:space="0" w:color="auto"/>
              <w:bottom w:val="single" w:sz="4" w:space="0" w:color="auto"/>
              <w:right w:val="single" w:sz="4" w:space="0" w:color="auto"/>
            </w:tcBorders>
          </w:tcPr>
          <w:p w14:paraId="657717F9" w14:textId="77777777" w:rsidR="00AE0430" w:rsidRPr="00E024E8" w:rsidRDefault="00AE0430" w:rsidP="000317E2">
            <w:pPr>
              <w:suppressLineNumbers/>
              <w:suppressAutoHyphens/>
              <w:autoSpaceDE/>
              <w:autoSpaceDN/>
              <w:adjustRightInd/>
              <w:spacing w:line="360" w:lineRule="auto"/>
              <w:jc w:val="center"/>
              <w:rPr>
                <w:rFonts w:ascii="Verdana" w:eastAsia="SimSun" w:hAnsi="Verdana"/>
                <w:kern w:val="2"/>
                <w:lang w:eastAsia="hi-IN" w:bidi="hi-IN"/>
              </w:rPr>
            </w:pPr>
            <w:r w:rsidRPr="00E024E8">
              <w:rPr>
                <w:rFonts w:ascii="Verdana" w:eastAsia="SimSun" w:hAnsi="Verdana"/>
                <w:kern w:val="2"/>
                <w:lang w:eastAsia="hi-IN" w:bidi="hi-IN"/>
              </w:rPr>
              <w:t>9.</w:t>
            </w:r>
          </w:p>
        </w:tc>
        <w:tc>
          <w:tcPr>
            <w:tcW w:w="3602" w:type="dxa"/>
            <w:tcBorders>
              <w:top w:val="single" w:sz="4" w:space="0" w:color="auto"/>
              <w:left w:val="single" w:sz="4" w:space="0" w:color="auto"/>
              <w:bottom w:val="single" w:sz="4" w:space="0" w:color="auto"/>
              <w:right w:val="single" w:sz="4" w:space="0" w:color="auto"/>
            </w:tcBorders>
          </w:tcPr>
          <w:p w14:paraId="24DF9795"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r w:rsidRPr="00E024E8">
              <w:rPr>
                <w:rFonts w:ascii="Verdana" w:eastAsia="SimSun" w:hAnsi="Verdana"/>
                <w:kern w:val="2"/>
                <w:lang w:eastAsia="hi-IN" w:bidi="hi-IN"/>
              </w:rPr>
              <w:t xml:space="preserve">Odbiór i zagospodarowanie selektywnie zebranych  </w:t>
            </w:r>
            <w:r w:rsidRPr="00E024E8">
              <w:rPr>
                <w:rFonts w:ascii="Verdana" w:eastAsia="SimSun" w:hAnsi="Verdana"/>
                <w:b/>
                <w:bCs/>
                <w:kern w:val="2"/>
                <w:lang w:eastAsia="hi-IN" w:bidi="hi-IN"/>
              </w:rPr>
              <w:t>leków</w:t>
            </w:r>
            <w:r w:rsidRPr="00E024E8">
              <w:rPr>
                <w:rFonts w:ascii="Verdana" w:eastAsia="SimSun" w:hAnsi="Verdana"/>
                <w:kern w:val="2"/>
                <w:lang w:eastAsia="hi-IN" w:bidi="hi-IN"/>
              </w:rPr>
              <w:t xml:space="preserve"> łącznie z kosztami transportu – kod odpadu 20 01 31, 20 01 32</w:t>
            </w:r>
          </w:p>
        </w:tc>
        <w:tc>
          <w:tcPr>
            <w:tcW w:w="567" w:type="dxa"/>
            <w:tcBorders>
              <w:top w:val="single" w:sz="4" w:space="0" w:color="auto"/>
              <w:left w:val="single" w:sz="4" w:space="0" w:color="auto"/>
              <w:bottom w:val="single" w:sz="4" w:space="0" w:color="auto"/>
              <w:right w:val="single" w:sz="4" w:space="0" w:color="auto"/>
            </w:tcBorders>
          </w:tcPr>
          <w:p w14:paraId="30C6E6BA" w14:textId="77777777" w:rsidR="00AE0430" w:rsidRPr="00E024E8" w:rsidRDefault="00AE0430" w:rsidP="000317E2">
            <w:pPr>
              <w:suppressLineNumbers/>
              <w:suppressAutoHyphens/>
              <w:autoSpaceDE/>
              <w:autoSpaceDN/>
              <w:adjustRightInd/>
              <w:spacing w:line="360" w:lineRule="auto"/>
              <w:jc w:val="center"/>
              <w:rPr>
                <w:rFonts w:ascii="Verdana" w:eastAsia="SimSun" w:hAnsi="Verdana"/>
                <w:kern w:val="2"/>
                <w:lang w:eastAsia="hi-IN" w:bidi="hi-IN"/>
              </w:rPr>
            </w:pPr>
            <w:r w:rsidRPr="00E024E8">
              <w:rPr>
                <w:rFonts w:ascii="Verdana" w:eastAsia="SimSun" w:hAnsi="Verdana"/>
                <w:kern w:val="2"/>
                <w:lang w:eastAsia="hi-IN" w:bidi="hi-IN"/>
              </w:rPr>
              <w:t>Mg</w:t>
            </w:r>
          </w:p>
        </w:tc>
        <w:tc>
          <w:tcPr>
            <w:tcW w:w="1129" w:type="dxa"/>
            <w:tcBorders>
              <w:top w:val="single" w:sz="4" w:space="0" w:color="auto"/>
              <w:left w:val="single" w:sz="4" w:space="0" w:color="auto"/>
              <w:bottom w:val="single" w:sz="4" w:space="0" w:color="auto"/>
              <w:right w:val="single" w:sz="4" w:space="0" w:color="auto"/>
            </w:tcBorders>
          </w:tcPr>
          <w:p w14:paraId="598E3EDE"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p>
        </w:tc>
        <w:tc>
          <w:tcPr>
            <w:tcW w:w="1129" w:type="dxa"/>
            <w:tcBorders>
              <w:top w:val="single" w:sz="4" w:space="0" w:color="auto"/>
              <w:left w:val="single" w:sz="4" w:space="0" w:color="auto"/>
              <w:bottom w:val="single" w:sz="4" w:space="0" w:color="auto"/>
              <w:right w:val="single" w:sz="4" w:space="0" w:color="auto"/>
            </w:tcBorders>
          </w:tcPr>
          <w:p w14:paraId="743CE98F"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p>
        </w:tc>
        <w:tc>
          <w:tcPr>
            <w:tcW w:w="1129" w:type="dxa"/>
            <w:tcBorders>
              <w:top w:val="single" w:sz="4" w:space="0" w:color="auto"/>
              <w:left w:val="single" w:sz="4" w:space="0" w:color="auto"/>
              <w:bottom w:val="single" w:sz="4" w:space="0" w:color="auto"/>
              <w:right w:val="single" w:sz="4" w:space="0" w:color="auto"/>
            </w:tcBorders>
          </w:tcPr>
          <w:p w14:paraId="44F99471"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p>
        </w:tc>
      </w:tr>
      <w:tr w:rsidR="00AE0430" w:rsidRPr="00E024E8" w14:paraId="79E8A637" w14:textId="35C08818" w:rsidTr="00AE0430">
        <w:tc>
          <w:tcPr>
            <w:tcW w:w="509" w:type="dxa"/>
            <w:tcBorders>
              <w:top w:val="single" w:sz="4" w:space="0" w:color="auto"/>
              <w:left w:val="single" w:sz="4" w:space="0" w:color="auto"/>
              <w:bottom w:val="single" w:sz="4" w:space="0" w:color="auto"/>
              <w:right w:val="single" w:sz="4" w:space="0" w:color="auto"/>
            </w:tcBorders>
          </w:tcPr>
          <w:p w14:paraId="375961E1" w14:textId="77777777" w:rsidR="00AE0430" w:rsidRPr="00E024E8" w:rsidRDefault="00AE0430" w:rsidP="000317E2">
            <w:pPr>
              <w:suppressLineNumbers/>
              <w:suppressAutoHyphens/>
              <w:autoSpaceDE/>
              <w:autoSpaceDN/>
              <w:adjustRightInd/>
              <w:spacing w:line="360" w:lineRule="auto"/>
              <w:jc w:val="center"/>
              <w:rPr>
                <w:rFonts w:ascii="Verdana" w:eastAsia="SimSun" w:hAnsi="Verdana"/>
                <w:kern w:val="2"/>
                <w:lang w:eastAsia="hi-IN" w:bidi="hi-IN"/>
              </w:rPr>
            </w:pPr>
            <w:r w:rsidRPr="00E024E8">
              <w:rPr>
                <w:rFonts w:ascii="Verdana" w:eastAsia="SimSun" w:hAnsi="Verdana"/>
                <w:kern w:val="2"/>
                <w:lang w:eastAsia="hi-IN" w:bidi="hi-IN"/>
              </w:rPr>
              <w:t>10.</w:t>
            </w:r>
          </w:p>
        </w:tc>
        <w:tc>
          <w:tcPr>
            <w:tcW w:w="3602" w:type="dxa"/>
            <w:tcBorders>
              <w:top w:val="single" w:sz="4" w:space="0" w:color="auto"/>
              <w:left w:val="single" w:sz="4" w:space="0" w:color="auto"/>
              <w:bottom w:val="single" w:sz="4" w:space="0" w:color="auto"/>
              <w:right w:val="single" w:sz="4" w:space="0" w:color="auto"/>
            </w:tcBorders>
          </w:tcPr>
          <w:p w14:paraId="7B0CBFE4"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r w:rsidRPr="00E024E8">
              <w:rPr>
                <w:rFonts w:ascii="Verdana" w:eastAsia="SimSun" w:hAnsi="Verdana"/>
                <w:kern w:val="2"/>
                <w:lang w:eastAsia="hi-IN" w:bidi="hi-IN"/>
              </w:rPr>
              <w:t xml:space="preserve">Odbiór i zagospodarowanie </w:t>
            </w:r>
            <w:r w:rsidRPr="00E024E8">
              <w:rPr>
                <w:rFonts w:ascii="Verdana" w:eastAsia="SimSun" w:hAnsi="Verdana"/>
                <w:b/>
                <w:bCs/>
                <w:kern w:val="2"/>
                <w:lang w:eastAsia="hi-IN" w:bidi="hi-IN"/>
              </w:rPr>
              <w:t>farb, tuszy, farb drukarskich, klei, lepiszczy i żywicy</w:t>
            </w:r>
            <w:r w:rsidRPr="00E024E8">
              <w:rPr>
                <w:rFonts w:ascii="Verdana" w:eastAsia="SimSun" w:hAnsi="Verdana"/>
                <w:kern w:val="2"/>
                <w:lang w:eastAsia="hi-IN" w:bidi="hi-IN"/>
              </w:rPr>
              <w:t xml:space="preserve"> </w:t>
            </w:r>
            <w:r w:rsidRPr="00E024E8">
              <w:rPr>
                <w:rFonts w:ascii="Verdana" w:eastAsia="SimSun" w:hAnsi="Verdana"/>
                <w:b/>
                <w:bCs/>
                <w:kern w:val="2"/>
                <w:lang w:eastAsia="hi-IN" w:bidi="hi-IN"/>
              </w:rPr>
              <w:t xml:space="preserve">zawierające substancje niebezpieczne </w:t>
            </w:r>
            <w:r w:rsidRPr="00E024E8">
              <w:rPr>
                <w:rFonts w:ascii="Verdana" w:eastAsia="SimSun" w:hAnsi="Verdana"/>
                <w:kern w:val="2"/>
                <w:lang w:eastAsia="hi-IN" w:bidi="hi-IN"/>
              </w:rPr>
              <w:t>łącznie z kosztami transportu – kod odpadu 20 01 13, 20 01 27, 20 01 28</w:t>
            </w:r>
          </w:p>
        </w:tc>
        <w:tc>
          <w:tcPr>
            <w:tcW w:w="567" w:type="dxa"/>
            <w:tcBorders>
              <w:top w:val="single" w:sz="4" w:space="0" w:color="auto"/>
              <w:left w:val="single" w:sz="4" w:space="0" w:color="auto"/>
              <w:bottom w:val="single" w:sz="4" w:space="0" w:color="auto"/>
              <w:right w:val="single" w:sz="4" w:space="0" w:color="auto"/>
            </w:tcBorders>
          </w:tcPr>
          <w:p w14:paraId="332A85CA" w14:textId="77777777" w:rsidR="00AE0430" w:rsidRPr="00E024E8" w:rsidRDefault="00AE0430" w:rsidP="000317E2">
            <w:pPr>
              <w:suppressLineNumbers/>
              <w:suppressAutoHyphens/>
              <w:autoSpaceDE/>
              <w:autoSpaceDN/>
              <w:adjustRightInd/>
              <w:spacing w:line="360" w:lineRule="auto"/>
              <w:jc w:val="center"/>
              <w:rPr>
                <w:rFonts w:ascii="Verdana" w:eastAsia="SimSun" w:hAnsi="Verdana"/>
                <w:kern w:val="2"/>
                <w:lang w:eastAsia="hi-IN" w:bidi="hi-IN"/>
              </w:rPr>
            </w:pPr>
            <w:r w:rsidRPr="00E024E8">
              <w:rPr>
                <w:rFonts w:ascii="Verdana" w:eastAsia="SimSun" w:hAnsi="Verdana"/>
                <w:kern w:val="2"/>
                <w:lang w:eastAsia="hi-IN" w:bidi="hi-IN"/>
              </w:rPr>
              <w:t>Mg</w:t>
            </w:r>
          </w:p>
        </w:tc>
        <w:tc>
          <w:tcPr>
            <w:tcW w:w="1129" w:type="dxa"/>
            <w:tcBorders>
              <w:top w:val="single" w:sz="4" w:space="0" w:color="auto"/>
              <w:left w:val="single" w:sz="4" w:space="0" w:color="auto"/>
              <w:bottom w:val="single" w:sz="4" w:space="0" w:color="auto"/>
              <w:right w:val="single" w:sz="4" w:space="0" w:color="auto"/>
            </w:tcBorders>
          </w:tcPr>
          <w:p w14:paraId="015B68E2"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p>
        </w:tc>
        <w:tc>
          <w:tcPr>
            <w:tcW w:w="1129" w:type="dxa"/>
            <w:tcBorders>
              <w:top w:val="single" w:sz="4" w:space="0" w:color="auto"/>
              <w:left w:val="single" w:sz="4" w:space="0" w:color="auto"/>
              <w:bottom w:val="single" w:sz="4" w:space="0" w:color="auto"/>
              <w:right w:val="single" w:sz="4" w:space="0" w:color="auto"/>
            </w:tcBorders>
          </w:tcPr>
          <w:p w14:paraId="250E58EF"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p>
        </w:tc>
        <w:tc>
          <w:tcPr>
            <w:tcW w:w="1129" w:type="dxa"/>
            <w:tcBorders>
              <w:top w:val="single" w:sz="4" w:space="0" w:color="auto"/>
              <w:left w:val="single" w:sz="4" w:space="0" w:color="auto"/>
              <w:bottom w:val="single" w:sz="4" w:space="0" w:color="auto"/>
              <w:right w:val="single" w:sz="4" w:space="0" w:color="auto"/>
            </w:tcBorders>
          </w:tcPr>
          <w:p w14:paraId="3631E0C7"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p>
        </w:tc>
      </w:tr>
      <w:tr w:rsidR="00AE0430" w:rsidRPr="00E024E8" w14:paraId="2DC91DDA" w14:textId="328906E3" w:rsidTr="00AE0430">
        <w:tc>
          <w:tcPr>
            <w:tcW w:w="509" w:type="dxa"/>
            <w:tcBorders>
              <w:top w:val="single" w:sz="4" w:space="0" w:color="auto"/>
              <w:left w:val="single" w:sz="4" w:space="0" w:color="auto"/>
              <w:bottom w:val="single" w:sz="4" w:space="0" w:color="auto"/>
              <w:right w:val="single" w:sz="4" w:space="0" w:color="auto"/>
            </w:tcBorders>
          </w:tcPr>
          <w:p w14:paraId="6D3D9728" w14:textId="77777777" w:rsidR="00AE0430" w:rsidRPr="00E024E8" w:rsidRDefault="00AE0430" w:rsidP="000317E2">
            <w:pPr>
              <w:suppressLineNumbers/>
              <w:suppressAutoHyphens/>
              <w:autoSpaceDE/>
              <w:autoSpaceDN/>
              <w:adjustRightInd/>
              <w:spacing w:line="360" w:lineRule="auto"/>
              <w:jc w:val="center"/>
              <w:rPr>
                <w:rFonts w:ascii="Verdana" w:eastAsia="SimSun" w:hAnsi="Verdana"/>
                <w:kern w:val="2"/>
                <w:lang w:eastAsia="hi-IN" w:bidi="hi-IN"/>
              </w:rPr>
            </w:pPr>
            <w:r w:rsidRPr="00E024E8">
              <w:rPr>
                <w:rFonts w:ascii="Verdana" w:eastAsia="SimSun" w:hAnsi="Verdana"/>
                <w:kern w:val="2"/>
                <w:lang w:eastAsia="hi-IN" w:bidi="hi-IN"/>
              </w:rPr>
              <w:t>11.</w:t>
            </w:r>
          </w:p>
        </w:tc>
        <w:tc>
          <w:tcPr>
            <w:tcW w:w="3602" w:type="dxa"/>
            <w:tcBorders>
              <w:top w:val="single" w:sz="4" w:space="0" w:color="auto"/>
              <w:left w:val="single" w:sz="4" w:space="0" w:color="auto"/>
              <w:bottom w:val="single" w:sz="4" w:space="0" w:color="auto"/>
              <w:right w:val="single" w:sz="4" w:space="0" w:color="auto"/>
            </w:tcBorders>
          </w:tcPr>
          <w:p w14:paraId="6EDCD5D6"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r w:rsidRPr="00E024E8">
              <w:rPr>
                <w:rFonts w:ascii="Verdana" w:eastAsia="SimSun" w:hAnsi="Verdana"/>
                <w:kern w:val="2"/>
                <w:lang w:eastAsia="hi-IN" w:bidi="hi-IN"/>
              </w:rPr>
              <w:t xml:space="preserve">Odbiór i zagospodarowanie </w:t>
            </w:r>
            <w:proofErr w:type="spellStart"/>
            <w:r w:rsidRPr="00E024E8">
              <w:rPr>
                <w:rFonts w:ascii="Verdana" w:eastAsia="SimSun" w:hAnsi="Verdana"/>
                <w:b/>
                <w:bCs/>
                <w:kern w:val="2"/>
                <w:lang w:eastAsia="hi-IN" w:bidi="hi-IN"/>
              </w:rPr>
              <w:t>tekstylii</w:t>
            </w:r>
            <w:proofErr w:type="spellEnd"/>
            <w:r w:rsidRPr="00E024E8">
              <w:rPr>
                <w:rFonts w:ascii="Verdana" w:eastAsia="SimSun" w:hAnsi="Verdana"/>
                <w:b/>
                <w:bCs/>
                <w:kern w:val="2"/>
                <w:lang w:eastAsia="hi-IN" w:bidi="hi-IN"/>
              </w:rPr>
              <w:t xml:space="preserve"> i odzieży</w:t>
            </w:r>
            <w:r w:rsidRPr="00E024E8">
              <w:rPr>
                <w:rFonts w:ascii="Verdana" w:eastAsia="SimSun" w:hAnsi="Verdana"/>
                <w:kern w:val="2"/>
                <w:lang w:eastAsia="hi-IN" w:bidi="hi-IN"/>
              </w:rPr>
              <w:t xml:space="preserve"> łącznie z kosztami transportu – kod odpadu 15 01 09, 20 01 10, 20 01 11</w:t>
            </w:r>
          </w:p>
        </w:tc>
        <w:tc>
          <w:tcPr>
            <w:tcW w:w="567" w:type="dxa"/>
            <w:tcBorders>
              <w:top w:val="single" w:sz="4" w:space="0" w:color="auto"/>
              <w:left w:val="single" w:sz="4" w:space="0" w:color="auto"/>
              <w:bottom w:val="single" w:sz="4" w:space="0" w:color="auto"/>
              <w:right w:val="single" w:sz="4" w:space="0" w:color="auto"/>
            </w:tcBorders>
          </w:tcPr>
          <w:p w14:paraId="290459C5" w14:textId="77777777" w:rsidR="00AE0430" w:rsidRPr="00E024E8" w:rsidRDefault="00AE0430" w:rsidP="000317E2">
            <w:pPr>
              <w:suppressLineNumbers/>
              <w:suppressAutoHyphens/>
              <w:autoSpaceDE/>
              <w:autoSpaceDN/>
              <w:adjustRightInd/>
              <w:spacing w:line="360" w:lineRule="auto"/>
              <w:jc w:val="center"/>
              <w:rPr>
                <w:rFonts w:ascii="Verdana" w:eastAsia="SimSun" w:hAnsi="Verdana"/>
                <w:kern w:val="2"/>
                <w:lang w:eastAsia="hi-IN" w:bidi="hi-IN"/>
              </w:rPr>
            </w:pPr>
            <w:r w:rsidRPr="00E024E8">
              <w:rPr>
                <w:rFonts w:ascii="Verdana" w:eastAsia="SimSun" w:hAnsi="Verdana"/>
                <w:kern w:val="2"/>
                <w:lang w:eastAsia="hi-IN" w:bidi="hi-IN"/>
              </w:rPr>
              <w:t>Mg</w:t>
            </w:r>
          </w:p>
        </w:tc>
        <w:tc>
          <w:tcPr>
            <w:tcW w:w="1129" w:type="dxa"/>
            <w:tcBorders>
              <w:top w:val="single" w:sz="4" w:space="0" w:color="auto"/>
              <w:left w:val="single" w:sz="4" w:space="0" w:color="auto"/>
              <w:bottom w:val="single" w:sz="4" w:space="0" w:color="auto"/>
              <w:right w:val="single" w:sz="4" w:space="0" w:color="auto"/>
            </w:tcBorders>
          </w:tcPr>
          <w:p w14:paraId="26F4AB1E"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p>
        </w:tc>
        <w:tc>
          <w:tcPr>
            <w:tcW w:w="1129" w:type="dxa"/>
            <w:tcBorders>
              <w:top w:val="single" w:sz="4" w:space="0" w:color="auto"/>
              <w:left w:val="single" w:sz="4" w:space="0" w:color="auto"/>
              <w:bottom w:val="single" w:sz="4" w:space="0" w:color="auto"/>
              <w:right w:val="single" w:sz="4" w:space="0" w:color="auto"/>
            </w:tcBorders>
          </w:tcPr>
          <w:p w14:paraId="0B5110AF"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p>
        </w:tc>
        <w:tc>
          <w:tcPr>
            <w:tcW w:w="1129" w:type="dxa"/>
            <w:tcBorders>
              <w:top w:val="single" w:sz="4" w:space="0" w:color="auto"/>
              <w:left w:val="single" w:sz="4" w:space="0" w:color="auto"/>
              <w:bottom w:val="single" w:sz="4" w:space="0" w:color="auto"/>
              <w:right w:val="single" w:sz="4" w:space="0" w:color="auto"/>
            </w:tcBorders>
          </w:tcPr>
          <w:p w14:paraId="4DDA0F13"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p>
        </w:tc>
      </w:tr>
      <w:tr w:rsidR="00AE0430" w:rsidRPr="00E024E8" w14:paraId="185B580F" w14:textId="41813939" w:rsidTr="00AE0430">
        <w:tc>
          <w:tcPr>
            <w:tcW w:w="509" w:type="dxa"/>
            <w:tcBorders>
              <w:top w:val="single" w:sz="4" w:space="0" w:color="auto"/>
              <w:left w:val="single" w:sz="4" w:space="0" w:color="auto"/>
              <w:bottom w:val="single" w:sz="4" w:space="0" w:color="auto"/>
              <w:right w:val="single" w:sz="4" w:space="0" w:color="auto"/>
            </w:tcBorders>
          </w:tcPr>
          <w:p w14:paraId="178AF0E4" w14:textId="77777777" w:rsidR="00AE0430" w:rsidRPr="00E024E8" w:rsidRDefault="00AE0430" w:rsidP="000317E2">
            <w:pPr>
              <w:suppressLineNumbers/>
              <w:suppressAutoHyphens/>
              <w:autoSpaceDE/>
              <w:autoSpaceDN/>
              <w:adjustRightInd/>
              <w:spacing w:line="360" w:lineRule="auto"/>
              <w:jc w:val="center"/>
              <w:rPr>
                <w:rFonts w:ascii="Verdana" w:eastAsia="SimSun" w:hAnsi="Verdana"/>
                <w:kern w:val="2"/>
                <w:lang w:eastAsia="hi-IN" w:bidi="hi-IN"/>
              </w:rPr>
            </w:pPr>
            <w:r w:rsidRPr="00E024E8">
              <w:rPr>
                <w:rFonts w:ascii="Verdana" w:eastAsia="SimSun" w:hAnsi="Verdana"/>
                <w:kern w:val="2"/>
                <w:lang w:eastAsia="hi-IN" w:bidi="hi-IN"/>
              </w:rPr>
              <w:t>12.</w:t>
            </w:r>
          </w:p>
        </w:tc>
        <w:tc>
          <w:tcPr>
            <w:tcW w:w="3602" w:type="dxa"/>
            <w:tcBorders>
              <w:top w:val="single" w:sz="4" w:space="0" w:color="auto"/>
              <w:left w:val="single" w:sz="4" w:space="0" w:color="auto"/>
              <w:bottom w:val="single" w:sz="4" w:space="0" w:color="auto"/>
              <w:right w:val="single" w:sz="4" w:space="0" w:color="auto"/>
            </w:tcBorders>
          </w:tcPr>
          <w:p w14:paraId="48481340"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r w:rsidRPr="00E024E8">
              <w:rPr>
                <w:rFonts w:ascii="Verdana" w:eastAsia="SimSun" w:hAnsi="Verdana"/>
                <w:kern w:val="2"/>
                <w:lang w:eastAsia="hi-IN" w:bidi="hi-IN"/>
              </w:rPr>
              <w:t xml:space="preserve">Odbiór i zagospodarowanie </w:t>
            </w:r>
            <w:r w:rsidRPr="00E024E8">
              <w:rPr>
                <w:rFonts w:ascii="Verdana" w:eastAsia="SimSun" w:hAnsi="Verdana"/>
                <w:b/>
                <w:bCs/>
                <w:kern w:val="2"/>
                <w:lang w:eastAsia="hi-IN" w:bidi="hi-IN"/>
              </w:rPr>
              <w:t>odpadu betonu oraz gruzu betonowego z rozbiórek i remontów</w:t>
            </w:r>
            <w:r w:rsidRPr="00E024E8">
              <w:rPr>
                <w:rFonts w:ascii="Verdana" w:eastAsia="SimSun" w:hAnsi="Verdana"/>
                <w:kern w:val="2"/>
                <w:lang w:eastAsia="hi-IN" w:bidi="hi-IN"/>
              </w:rPr>
              <w:t xml:space="preserve"> łącznie z kosztami transportu – kod odpadu 17 01 01</w:t>
            </w:r>
          </w:p>
        </w:tc>
        <w:tc>
          <w:tcPr>
            <w:tcW w:w="567" w:type="dxa"/>
            <w:tcBorders>
              <w:top w:val="single" w:sz="4" w:space="0" w:color="auto"/>
              <w:left w:val="single" w:sz="4" w:space="0" w:color="auto"/>
              <w:bottom w:val="single" w:sz="4" w:space="0" w:color="auto"/>
              <w:right w:val="single" w:sz="4" w:space="0" w:color="auto"/>
            </w:tcBorders>
          </w:tcPr>
          <w:p w14:paraId="10174F7A" w14:textId="77777777" w:rsidR="00AE0430" w:rsidRPr="00E024E8" w:rsidRDefault="00AE0430" w:rsidP="000317E2">
            <w:pPr>
              <w:suppressLineNumbers/>
              <w:suppressAutoHyphens/>
              <w:autoSpaceDE/>
              <w:autoSpaceDN/>
              <w:adjustRightInd/>
              <w:spacing w:line="360" w:lineRule="auto"/>
              <w:jc w:val="center"/>
              <w:rPr>
                <w:rFonts w:ascii="Verdana" w:eastAsia="SimSun" w:hAnsi="Verdana"/>
                <w:kern w:val="2"/>
                <w:lang w:eastAsia="hi-IN" w:bidi="hi-IN"/>
              </w:rPr>
            </w:pPr>
            <w:r w:rsidRPr="00E024E8">
              <w:rPr>
                <w:rFonts w:ascii="Verdana" w:eastAsia="SimSun" w:hAnsi="Verdana"/>
                <w:kern w:val="2"/>
                <w:lang w:eastAsia="hi-IN" w:bidi="hi-IN"/>
              </w:rPr>
              <w:t>Mg</w:t>
            </w:r>
          </w:p>
        </w:tc>
        <w:tc>
          <w:tcPr>
            <w:tcW w:w="1129" w:type="dxa"/>
            <w:tcBorders>
              <w:top w:val="single" w:sz="4" w:space="0" w:color="auto"/>
              <w:left w:val="single" w:sz="4" w:space="0" w:color="auto"/>
              <w:bottom w:val="single" w:sz="4" w:space="0" w:color="auto"/>
              <w:right w:val="single" w:sz="4" w:space="0" w:color="auto"/>
            </w:tcBorders>
          </w:tcPr>
          <w:p w14:paraId="6950AAE6"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p>
        </w:tc>
        <w:tc>
          <w:tcPr>
            <w:tcW w:w="1129" w:type="dxa"/>
            <w:tcBorders>
              <w:top w:val="single" w:sz="4" w:space="0" w:color="auto"/>
              <w:left w:val="single" w:sz="4" w:space="0" w:color="auto"/>
              <w:bottom w:val="single" w:sz="4" w:space="0" w:color="auto"/>
              <w:right w:val="single" w:sz="4" w:space="0" w:color="auto"/>
            </w:tcBorders>
          </w:tcPr>
          <w:p w14:paraId="6CC1F747"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p>
        </w:tc>
        <w:tc>
          <w:tcPr>
            <w:tcW w:w="1129" w:type="dxa"/>
            <w:tcBorders>
              <w:top w:val="single" w:sz="4" w:space="0" w:color="auto"/>
              <w:left w:val="single" w:sz="4" w:space="0" w:color="auto"/>
              <w:bottom w:val="single" w:sz="4" w:space="0" w:color="auto"/>
              <w:right w:val="single" w:sz="4" w:space="0" w:color="auto"/>
            </w:tcBorders>
          </w:tcPr>
          <w:p w14:paraId="157D1A13"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p>
        </w:tc>
      </w:tr>
      <w:tr w:rsidR="00AE0430" w:rsidRPr="00E024E8" w14:paraId="5C076CC0" w14:textId="7B5E009F" w:rsidTr="00AE0430">
        <w:tc>
          <w:tcPr>
            <w:tcW w:w="509" w:type="dxa"/>
            <w:tcBorders>
              <w:top w:val="single" w:sz="4" w:space="0" w:color="auto"/>
              <w:left w:val="single" w:sz="4" w:space="0" w:color="auto"/>
              <w:bottom w:val="single" w:sz="4" w:space="0" w:color="auto"/>
              <w:right w:val="single" w:sz="4" w:space="0" w:color="auto"/>
            </w:tcBorders>
          </w:tcPr>
          <w:p w14:paraId="034E00BC" w14:textId="77777777" w:rsidR="00AE0430" w:rsidRPr="00E024E8" w:rsidRDefault="00AE0430" w:rsidP="000317E2">
            <w:pPr>
              <w:suppressLineNumbers/>
              <w:suppressAutoHyphens/>
              <w:autoSpaceDE/>
              <w:autoSpaceDN/>
              <w:adjustRightInd/>
              <w:spacing w:line="360" w:lineRule="auto"/>
              <w:jc w:val="center"/>
              <w:rPr>
                <w:rFonts w:ascii="Verdana" w:eastAsia="SimSun" w:hAnsi="Verdana"/>
                <w:kern w:val="2"/>
                <w:lang w:eastAsia="hi-IN" w:bidi="hi-IN"/>
              </w:rPr>
            </w:pPr>
            <w:r w:rsidRPr="00E024E8">
              <w:rPr>
                <w:rFonts w:ascii="Verdana" w:eastAsia="SimSun" w:hAnsi="Verdana"/>
                <w:kern w:val="2"/>
                <w:lang w:eastAsia="hi-IN" w:bidi="hi-IN"/>
              </w:rPr>
              <w:t>13.</w:t>
            </w:r>
          </w:p>
        </w:tc>
        <w:tc>
          <w:tcPr>
            <w:tcW w:w="3602" w:type="dxa"/>
            <w:tcBorders>
              <w:top w:val="single" w:sz="4" w:space="0" w:color="auto"/>
              <w:left w:val="single" w:sz="4" w:space="0" w:color="auto"/>
              <w:bottom w:val="single" w:sz="4" w:space="0" w:color="auto"/>
              <w:right w:val="single" w:sz="4" w:space="0" w:color="auto"/>
            </w:tcBorders>
          </w:tcPr>
          <w:p w14:paraId="627ED222"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r w:rsidRPr="00E024E8">
              <w:rPr>
                <w:rFonts w:ascii="Verdana" w:eastAsia="SimSun" w:hAnsi="Verdana"/>
                <w:kern w:val="2"/>
                <w:lang w:eastAsia="hi-IN" w:bidi="hi-IN"/>
              </w:rPr>
              <w:t xml:space="preserve">Odbiór i zagospodarowanie </w:t>
            </w:r>
            <w:r w:rsidRPr="00E024E8">
              <w:rPr>
                <w:rFonts w:ascii="Verdana" w:eastAsia="SimSun" w:hAnsi="Verdana"/>
                <w:b/>
                <w:bCs/>
                <w:kern w:val="2"/>
                <w:lang w:eastAsia="hi-IN" w:bidi="hi-IN"/>
              </w:rPr>
              <w:lastRenderedPageBreak/>
              <w:t>zmieszanych odpadów z budowy, remontów i demontażu inne niż wymienione w 17 09 01, 17 09 02 i 17 09 03</w:t>
            </w:r>
            <w:r w:rsidRPr="00E024E8">
              <w:rPr>
                <w:rFonts w:ascii="Verdana" w:eastAsia="SimSun" w:hAnsi="Verdana"/>
                <w:kern w:val="2"/>
                <w:lang w:eastAsia="hi-IN" w:bidi="hi-IN"/>
              </w:rPr>
              <w:t xml:space="preserve"> łącznie z kosztami transportu – kod odpadu 17 09 02</w:t>
            </w:r>
          </w:p>
        </w:tc>
        <w:tc>
          <w:tcPr>
            <w:tcW w:w="567" w:type="dxa"/>
            <w:tcBorders>
              <w:top w:val="single" w:sz="4" w:space="0" w:color="auto"/>
              <w:left w:val="single" w:sz="4" w:space="0" w:color="auto"/>
              <w:bottom w:val="single" w:sz="4" w:space="0" w:color="auto"/>
              <w:right w:val="single" w:sz="4" w:space="0" w:color="auto"/>
            </w:tcBorders>
          </w:tcPr>
          <w:p w14:paraId="36505824" w14:textId="77777777" w:rsidR="00AE0430" w:rsidRPr="00E024E8" w:rsidRDefault="00AE0430" w:rsidP="000317E2">
            <w:pPr>
              <w:suppressLineNumbers/>
              <w:suppressAutoHyphens/>
              <w:autoSpaceDE/>
              <w:autoSpaceDN/>
              <w:adjustRightInd/>
              <w:spacing w:line="360" w:lineRule="auto"/>
              <w:jc w:val="center"/>
              <w:rPr>
                <w:rFonts w:ascii="Verdana" w:eastAsia="SimSun" w:hAnsi="Verdana"/>
                <w:kern w:val="2"/>
                <w:lang w:eastAsia="hi-IN" w:bidi="hi-IN"/>
              </w:rPr>
            </w:pPr>
            <w:r w:rsidRPr="00E024E8">
              <w:rPr>
                <w:rFonts w:ascii="Verdana" w:eastAsia="SimSun" w:hAnsi="Verdana"/>
                <w:kern w:val="2"/>
                <w:lang w:eastAsia="hi-IN" w:bidi="hi-IN"/>
              </w:rPr>
              <w:lastRenderedPageBreak/>
              <w:t>Mg</w:t>
            </w:r>
          </w:p>
        </w:tc>
        <w:tc>
          <w:tcPr>
            <w:tcW w:w="1129" w:type="dxa"/>
            <w:tcBorders>
              <w:top w:val="single" w:sz="4" w:space="0" w:color="auto"/>
              <w:left w:val="single" w:sz="4" w:space="0" w:color="auto"/>
              <w:bottom w:val="single" w:sz="4" w:space="0" w:color="auto"/>
              <w:right w:val="single" w:sz="4" w:space="0" w:color="auto"/>
            </w:tcBorders>
          </w:tcPr>
          <w:p w14:paraId="43523C3D"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p>
        </w:tc>
        <w:tc>
          <w:tcPr>
            <w:tcW w:w="1129" w:type="dxa"/>
            <w:tcBorders>
              <w:top w:val="single" w:sz="4" w:space="0" w:color="auto"/>
              <w:left w:val="single" w:sz="4" w:space="0" w:color="auto"/>
              <w:bottom w:val="single" w:sz="4" w:space="0" w:color="auto"/>
              <w:right w:val="single" w:sz="4" w:space="0" w:color="auto"/>
            </w:tcBorders>
          </w:tcPr>
          <w:p w14:paraId="5370A787"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p>
        </w:tc>
        <w:tc>
          <w:tcPr>
            <w:tcW w:w="1129" w:type="dxa"/>
            <w:tcBorders>
              <w:top w:val="single" w:sz="4" w:space="0" w:color="auto"/>
              <w:left w:val="single" w:sz="4" w:space="0" w:color="auto"/>
              <w:bottom w:val="single" w:sz="4" w:space="0" w:color="auto"/>
              <w:right w:val="single" w:sz="4" w:space="0" w:color="auto"/>
            </w:tcBorders>
          </w:tcPr>
          <w:p w14:paraId="604ADD07"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p>
        </w:tc>
      </w:tr>
      <w:tr w:rsidR="00AE0430" w:rsidRPr="00E024E8" w14:paraId="1FDEBB1B" w14:textId="330E4CC1" w:rsidTr="00AE0430">
        <w:trPr>
          <w:trHeight w:val="469"/>
        </w:trPr>
        <w:tc>
          <w:tcPr>
            <w:tcW w:w="509" w:type="dxa"/>
            <w:tcBorders>
              <w:top w:val="single" w:sz="4" w:space="0" w:color="auto"/>
              <w:left w:val="single" w:sz="4" w:space="0" w:color="auto"/>
              <w:bottom w:val="single" w:sz="4" w:space="0" w:color="auto"/>
              <w:right w:val="single" w:sz="4" w:space="0" w:color="auto"/>
            </w:tcBorders>
          </w:tcPr>
          <w:p w14:paraId="23E3EEEC" w14:textId="77777777" w:rsidR="00AE0430" w:rsidRPr="00E024E8" w:rsidRDefault="00AE0430" w:rsidP="000317E2">
            <w:pPr>
              <w:suppressLineNumbers/>
              <w:suppressAutoHyphens/>
              <w:autoSpaceDE/>
              <w:autoSpaceDN/>
              <w:adjustRightInd/>
              <w:spacing w:line="360" w:lineRule="auto"/>
              <w:jc w:val="center"/>
              <w:rPr>
                <w:rFonts w:ascii="Verdana" w:eastAsia="SimSun" w:hAnsi="Verdana"/>
                <w:kern w:val="2"/>
                <w:lang w:eastAsia="hi-IN" w:bidi="hi-IN"/>
              </w:rPr>
            </w:pPr>
            <w:r w:rsidRPr="00E024E8">
              <w:rPr>
                <w:rFonts w:ascii="Verdana" w:eastAsia="SimSun" w:hAnsi="Verdana"/>
                <w:kern w:val="2"/>
                <w:lang w:eastAsia="hi-IN" w:bidi="hi-IN"/>
              </w:rPr>
              <w:t>14.</w:t>
            </w:r>
          </w:p>
        </w:tc>
        <w:tc>
          <w:tcPr>
            <w:tcW w:w="3602" w:type="dxa"/>
            <w:tcBorders>
              <w:top w:val="single" w:sz="4" w:space="0" w:color="auto"/>
              <w:left w:val="single" w:sz="4" w:space="0" w:color="auto"/>
              <w:bottom w:val="single" w:sz="4" w:space="0" w:color="auto"/>
              <w:right w:val="single" w:sz="4" w:space="0" w:color="auto"/>
            </w:tcBorders>
          </w:tcPr>
          <w:p w14:paraId="7A51A028" w14:textId="77777777" w:rsidR="00AE0430" w:rsidRPr="00E024E8" w:rsidRDefault="00AE0430" w:rsidP="000317E2">
            <w:pPr>
              <w:suppressLineNumbers/>
              <w:suppressAutoHyphens/>
              <w:autoSpaceDE/>
              <w:autoSpaceDN/>
              <w:adjustRightInd/>
              <w:spacing w:line="360" w:lineRule="auto"/>
              <w:jc w:val="center"/>
              <w:rPr>
                <w:rFonts w:ascii="Verdana" w:eastAsia="SimSun" w:hAnsi="Verdana"/>
                <w:kern w:val="2"/>
                <w:lang w:eastAsia="hi-IN" w:bidi="hi-IN"/>
              </w:rPr>
            </w:pPr>
            <w:r w:rsidRPr="00E024E8">
              <w:rPr>
                <w:rFonts w:ascii="Verdana" w:eastAsia="SimSun" w:hAnsi="Verdana"/>
                <w:kern w:val="2"/>
                <w:lang w:eastAsia="hi-IN" w:bidi="hi-IN"/>
              </w:rPr>
              <w:t xml:space="preserve">Usuwanie odpadów z miejsc do tego nieprzeznaczonych tzw. „dzikich wysypisk” </w:t>
            </w:r>
          </w:p>
        </w:tc>
        <w:tc>
          <w:tcPr>
            <w:tcW w:w="567" w:type="dxa"/>
            <w:tcBorders>
              <w:top w:val="single" w:sz="4" w:space="0" w:color="auto"/>
              <w:left w:val="single" w:sz="4" w:space="0" w:color="auto"/>
              <w:bottom w:val="single" w:sz="4" w:space="0" w:color="auto"/>
              <w:right w:val="single" w:sz="4" w:space="0" w:color="auto"/>
            </w:tcBorders>
          </w:tcPr>
          <w:p w14:paraId="287A293A" w14:textId="77777777" w:rsidR="00AE0430" w:rsidRPr="00E024E8" w:rsidRDefault="00AE0430" w:rsidP="000317E2">
            <w:pPr>
              <w:suppressLineNumbers/>
              <w:suppressAutoHyphens/>
              <w:autoSpaceDE/>
              <w:autoSpaceDN/>
              <w:adjustRightInd/>
              <w:spacing w:line="360" w:lineRule="auto"/>
              <w:jc w:val="center"/>
              <w:rPr>
                <w:rFonts w:ascii="Verdana" w:eastAsia="SimSun" w:hAnsi="Verdana"/>
                <w:kern w:val="2"/>
                <w:lang w:eastAsia="hi-IN" w:bidi="hi-IN"/>
              </w:rPr>
            </w:pPr>
            <w:r w:rsidRPr="00E024E8">
              <w:rPr>
                <w:rFonts w:ascii="Verdana" w:eastAsia="SimSun" w:hAnsi="Verdana"/>
                <w:kern w:val="2"/>
                <w:lang w:eastAsia="hi-IN" w:bidi="hi-IN"/>
              </w:rPr>
              <w:t>Mg</w:t>
            </w:r>
          </w:p>
        </w:tc>
        <w:tc>
          <w:tcPr>
            <w:tcW w:w="1129" w:type="dxa"/>
            <w:tcBorders>
              <w:top w:val="single" w:sz="4" w:space="0" w:color="auto"/>
              <w:left w:val="single" w:sz="4" w:space="0" w:color="auto"/>
              <w:bottom w:val="single" w:sz="4" w:space="0" w:color="auto"/>
              <w:right w:val="single" w:sz="4" w:space="0" w:color="auto"/>
            </w:tcBorders>
          </w:tcPr>
          <w:p w14:paraId="718C51EF"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p>
        </w:tc>
        <w:tc>
          <w:tcPr>
            <w:tcW w:w="1129" w:type="dxa"/>
            <w:tcBorders>
              <w:top w:val="single" w:sz="4" w:space="0" w:color="auto"/>
              <w:left w:val="single" w:sz="4" w:space="0" w:color="auto"/>
              <w:bottom w:val="single" w:sz="4" w:space="0" w:color="auto"/>
              <w:right w:val="single" w:sz="4" w:space="0" w:color="auto"/>
            </w:tcBorders>
          </w:tcPr>
          <w:p w14:paraId="268A370B"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p>
        </w:tc>
        <w:tc>
          <w:tcPr>
            <w:tcW w:w="1129" w:type="dxa"/>
            <w:tcBorders>
              <w:top w:val="single" w:sz="4" w:space="0" w:color="auto"/>
              <w:left w:val="single" w:sz="4" w:space="0" w:color="auto"/>
              <w:bottom w:val="single" w:sz="4" w:space="0" w:color="auto"/>
              <w:right w:val="single" w:sz="4" w:space="0" w:color="auto"/>
            </w:tcBorders>
          </w:tcPr>
          <w:p w14:paraId="46A36194"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p>
        </w:tc>
      </w:tr>
      <w:tr w:rsidR="00AE0430" w:rsidRPr="00E024E8" w14:paraId="696F99A1" w14:textId="04E33FF7" w:rsidTr="00AE0430">
        <w:tc>
          <w:tcPr>
            <w:tcW w:w="509" w:type="dxa"/>
            <w:tcBorders>
              <w:top w:val="single" w:sz="4" w:space="0" w:color="auto"/>
              <w:left w:val="single" w:sz="4" w:space="0" w:color="auto"/>
              <w:bottom w:val="single" w:sz="4" w:space="0" w:color="auto"/>
              <w:right w:val="single" w:sz="4" w:space="0" w:color="auto"/>
            </w:tcBorders>
          </w:tcPr>
          <w:p w14:paraId="3EBCC18B" w14:textId="77777777" w:rsidR="00AE0430" w:rsidRPr="00E024E8" w:rsidRDefault="00AE0430" w:rsidP="000317E2">
            <w:pPr>
              <w:suppressLineNumbers/>
              <w:suppressAutoHyphens/>
              <w:autoSpaceDE/>
              <w:autoSpaceDN/>
              <w:adjustRightInd/>
              <w:spacing w:line="360" w:lineRule="auto"/>
              <w:jc w:val="center"/>
              <w:rPr>
                <w:rFonts w:ascii="Verdana" w:eastAsia="SimSun" w:hAnsi="Verdana"/>
                <w:kern w:val="2"/>
                <w:lang w:eastAsia="hi-IN" w:bidi="hi-IN"/>
              </w:rPr>
            </w:pPr>
            <w:r w:rsidRPr="00E024E8">
              <w:rPr>
                <w:rFonts w:ascii="Verdana" w:eastAsia="SimSun" w:hAnsi="Verdana"/>
                <w:kern w:val="2"/>
                <w:lang w:eastAsia="hi-IN" w:bidi="hi-IN"/>
              </w:rPr>
              <w:t>15.</w:t>
            </w:r>
          </w:p>
        </w:tc>
        <w:tc>
          <w:tcPr>
            <w:tcW w:w="3602" w:type="dxa"/>
            <w:tcBorders>
              <w:top w:val="single" w:sz="4" w:space="0" w:color="auto"/>
              <w:left w:val="single" w:sz="4" w:space="0" w:color="auto"/>
              <w:bottom w:val="single" w:sz="4" w:space="0" w:color="auto"/>
              <w:right w:val="single" w:sz="4" w:space="0" w:color="auto"/>
            </w:tcBorders>
          </w:tcPr>
          <w:p w14:paraId="6A59B6F4" w14:textId="77777777" w:rsidR="00AE0430" w:rsidRPr="00E024E8" w:rsidRDefault="00AE0430" w:rsidP="000317E2">
            <w:pPr>
              <w:suppressLineNumbers/>
              <w:suppressAutoHyphens/>
              <w:autoSpaceDE/>
              <w:autoSpaceDN/>
              <w:adjustRightInd/>
              <w:spacing w:line="360" w:lineRule="auto"/>
              <w:jc w:val="center"/>
              <w:rPr>
                <w:rFonts w:ascii="Verdana" w:eastAsia="SimSun" w:hAnsi="Verdana"/>
                <w:kern w:val="2"/>
                <w:lang w:eastAsia="hi-IN" w:bidi="hi-IN"/>
              </w:rPr>
            </w:pPr>
            <w:r w:rsidRPr="00E024E8">
              <w:rPr>
                <w:rFonts w:ascii="Verdana" w:eastAsia="SimSun" w:hAnsi="Verdana"/>
                <w:kern w:val="2"/>
                <w:lang w:eastAsia="hi-IN" w:bidi="hi-IN"/>
              </w:rPr>
              <w:t>Usuwanie odpadów z akcji/ zbiórek ekologicznych w ilości 10 zgłoszeń</w:t>
            </w:r>
          </w:p>
        </w:tc>
        <w:tc>
          <w:tcPr>
            <w:tcW w:w="567" w:type="dxa"/>
            <w:tcBorders>
              <w:top w:val="single" w:sz="4" w:space="0" w:color="auto"/>
              <w:left w:val="single" w:sz="4" w:space="0" w:color="auto"/>
              <w:bottom w:val="single" w:sz="4" w:space="0" w:color="auto"/>
              <w:right w:val="single" w:sz="4" w:space="0" w:color="auto"/>
            </w:tcBorders>
          </w:tcPr>
          <w:p w14:paraId="0ECC9718" w14:textId="77777777" w:rsidR="00AE0430" w:rsidRPr="00E024E8" w:rsidRDefault="00AE0430" w:rsidP="000317E2">
            <w:pPr>
              <w:suppressLineNumbers/>
              <w:suppressAutoHyphens/>
              <w:autoSpaceDE/>
              <w:autoSpaceDN/>
              <w:adjustRightInd/>
              <w:spacing w:line="360" w:lineRule="auto"/>
              <w:jc w:val="center"/>
              <w:rPr>
                <w:rFonts w:ascii="Verdana" w:eastAsia="SimSun" w:hAnsi="Verdana"/>
                <w:kern w:val="2"/>
                <w:lang w:eastAsia="hi-IN" w:bidi="hi-IN"/>
              </w:rPr>
            </w:pPr>
            <w:r w:rsidRPr="00E024E8">
              <w:rPr>
                <w:rFonts w:ascii="Verdana" w:eastAsia="SimSun" w:hAnsi="Verdana"/>
                <w:kern w:val="2"/>
                <w:lang w:eastAsia="hi-IN" w:bidi="hi-IN"/>
              </w:rPr>
              <w:t>Mg</w:t>
            </w:r>
          </w:p>
        </w:tc>
        <w:tc>
          <w:tcPr>
            <w:tcW w:w="1129" w:type="dxa"/>
            <w:tcBorders>
              <w:top w:val="single" w:sz="4" w:space="0" w:color="auto"/>
              <w:left w:val="single" w:sz="4" w:space="0" w:color="auto"/>
              <w:bottom w:val="single" w:sz="4" w:space="0" w:color="auto"/>
              <w:right w:val="single" w:sz="4" w:space="0" w:color="auto"/>
            </w:tcBorders>
          </w:tcPr>
          <w:p w14:paraId="59CD2F23"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p>
        </w:tc>
        <w:tc>
          <w:tcPr>
            <w:tcW w:w="1129" w:type="dxa"/>
            <w:tcBorders>
              <w:top w:val="single" w:sz="4" w:space="0" w:color="auto"/>
              <w:left w:val="single" w:sz="4" w:space="0" w:color="auto"/>
              <w:bottom w:val="single" w:sz="4" w:space="0" w:color="auto"/>
              <w:right w:val="single" w:sz="4" w:space="0" w:color="auto"/>
            </w:tcBorders>
          </w:tcPr>
          <w:p w14:paraId="69BC3452"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p>
        </w:tc>
        <w:tc>
          <w:tcPr>
            <w:tcW w:w="1129" w:type="dxa"/>
            <w:tcBorders>
              <w:top w:val="single" w:sz="4" w:space="0" w:color="auto"/>
              <w:left w:val="single" w:sz="4" w:space="0" w:color="auto"/>
              <w:bottom w:val="single" w:sz="4" w:space="0" w:color="auto"/>
              <w:right w:val="single" w:sz="4" w:space="0" w:color="auto"/>
            </w:tcBorders>
          </w:tcPr>
          <w:p w14:paraId="1D198800" w14:textId="77777777" w:rsidR="00AE0430" w:rsidRPr="00E024E8" w:rsidRDefault="00AE0430" w:rsidP="000317E2">
            <w:pPr>
              <w:suppressLineNumbers/>
              <w:suppressAutoHyphens/>
              <w:autoSpaceDE/>
              <w:autoSpaceDN/>
              <w:adjustRightInd/>
              <w:spacing w:line="360" w:lineRule="auto"/>
              <w:rPr>
                <w:rFonts w:ascii="Verdana" w:eastAsia="SimSun" w:hAnsi="Verdana"/>
                <w:kern w:val="2"/>
                <w:lang w:eastAsia="hi-IN" w:bidi="hi-IN"/>
              </w:rPr>
            </w:pPr>
          </w:p>
        </w:tc>
      </w:tr>
    </w:tbl>
    <w:p w14:paraId="7965AA60" w14:textId="77777777" w:rsidR="00085255" w:rsidRPr="00E024E8" w:rsidRDefault="00085255" w:rsidP="000317E2">
      <w:pPr>
        <w:widowControl/>
        <w:suppressAutoHyphens/>
        <w:autoSpaceDE/>
        <w:autoSpaceDN/>
        <w:adjustRightInd/>
        <w:spacing w:line="360" w:lineRule="auto"/>
        <w:rPr>
          <w:rFonts w:ascii="Verdana" w:eastAsia="Times New Roman" w:hAnsi="Verdana" w:cs="Times New Roman"/>
        </w:rPr>
      </w:pPr>
    </w:p>
    <w:p w14:paraId="4C460C80" w14:textId="77777777" w:rsidR="00085255" w:rsidRPr="00212BF1" w:rsidRDefault="00085255" w:rsidP="000317E2">
      <w:pPr>
        <w:widowControl/>
        <w:autoSpaceDE/>
        <w:autoSpaceDN/>
        <w:adjustRightInd/>
        <w:spacing w:line="360" w:lineRule="auto"/>
        <w:jc w:val="right"/>
        <w:rPr>
          <w:rFonts w:ascii="Verdana" w:eastAsia="Times New Roman" w:hAnsi="Verdana"/>
          <w:b/>
          <w:sz w:val="22"/>
          <w:szCs w:val="22"/>
        </w:rPr>
      </w:pPr>
      <w:r w:rsidRPr="00E024E8">
        <w:rPr>
          <w:rFonts w:ascii="Verdana" w:eastAsia="Times New Roman" w:hAnsi="Verdana"/>
          <w:b/>
        </w:rPr>
        <w:br w:type="page"/>
      </w:r>
      <w:r w:rsidRPr="00212BF1">
        <w:rPr>
          <w:rFonts w:ascii="Verdana" w:eastAsia="Times New Roman" w:hAnsi="Verdana"/>
          <w:b/>
          <w:sz w:val="22"/>
          <w:szCs w:val="22"/>
        </w:rPr>
        <w:lastRenderedPageBreak/>
        <w:t xml:space="preserve">Załącznik nr  3 do umowy   </w:t>
      </w:r>
    </w:p>
    <w:p w14:paraId="365A6C6F" w14:textId="77777777" w:rsidR="00085255" w:rsidRPr="00212BF1" w:rsidRDefault="00085255" w:rsidP="000317E2">
      <w:pPr>
        <w:widowControl/>
        <w:autoSpaceDE/>
        <w:autoSpaceDN/>
        <w:adjustRightInd/>
        <w:spacing w:line="360" w:lineRule="auto"/>
        <w:jc w:val="center"/>
        <w:rPr>
          <w:rFonts w:ascii="Verdana" w:eastAsia="Times New Roman" w:hAnsi="Verdana"/>
          <w:b/>
          <w:bCs/>
          <w:sz w:val="22"/>
          <w:szCs w:val="22"/>
        </w:rPr>
      </w:pPr>
    </w:p>
    <w:p w14:paraId="45FEA14F" w14:textId="77777777" w:rsidR="00085255" w:rsidRPr="00212BF1" w:rsidRDefault="00085255" w:rsidP="000317E2">
      <w:pPr>
        <w:widowControl/>
        <w:autoSpaceDE/>
        <w:autoSpaceDN/>
        <w:adjustRightInd/>
        <w:spacing w:line="360" w:lineRule="auto"/>
        <w:jc w:val="center"/>
        <w:rPr>
          <w:rFonts w:ascii="Verdana" w:eastAsia="Times New Roman" w:hAnsi="Verdana"/>
          <w:b/>
          <w:bCs/>
          <w:sz w:val="22"/>
          <w:szCs w:val="22"/>
        </w:rPr>
      </w:pPr>
    </w:p>
    <w:p w14:paraId="303BFF33" w14:textId="7E54F638" w:rsidR="00085255" w:rsidRPr="00212BF1" w:rsidRDefault="00085255" w:rsidP="000317E2">
      <w:pPr>
        <w:widowControl/>
        <w:autoSpaceDE/>
        <w:autoSpaceDN/>
        <w:adjustRightInd/>
        <w:spacing w:line="360" w:lineRule="auto"/>
        <w:jc w:val="center"/>
        <w:rPr>
          <w:rFonts w:ascii="Verdana" w:eastAsia="Times New Roman" w:hAnsi="Verdana"/>
          <w:b/>
          <w:bCs/>
          <w:sz w:val="22"/>
          <w:szCs w:val="22"/>
        </w:rPr>
      </w:pPr>
      <w:r w:rsidRPr="00212BF1">
        <w:rPr>
          <w:rFonts w:ascii="Verdana" w:eastAsia="Times New Roman" w:hAnsi="Verdana"/>
          <w:b/>
          <w:bCs/>
          <w:sz w:val="22"/>
          <w:szCs w:val="22"/>
        </w:rPr>
        <w:t xml:space="preserve">WYKAZ ZAOFEROWANYCH </w:t>
      </w:r>
    </w:p>
    <w:p w14:paraId="08BA1695" w14:textId="77777777" w:rsidR="00085255" w:rsidRPr="00212BF1" w:rsidRDefault="00085255" w:rsidP="000317E2">
      <w:pPr>
        <w:widowControl/>
        <w:autoSpaceDE/>
        <w:autoSpaceDN/>
        <w:adjustRightInd/>
        <w:spacing w:line="360" w:lineRule="auto"/>
        <w:rPr>
          <w:rFonts w:ascii="Verdana" w:eastAsia="Times New Roman" w:hAnsi="Verdana"/>
          <w:b/>
          <w:bCs/>
          <w:sz w:val="22"/>
          <w:szCs w:val="22"/>
        </w:rPr>
      </w:pPr>
      <w:r w:rsidRPr="00212BF1">
        <w:rPr>
          <w:rFonts w:ascii="Verdana" w:eastAsia="Times New Roman" w:hAnsi="Verdana"/>
          <w:b/>
          <w:bCs/>
          <w:sz w:val="22"/>
          <w:szCs w:val="22"/>
        </w:rPr>
        <w:t>do realizacji zamówienia pojazdów spełniających wymagania w zakresie:</w:t>
      </w:r>
    </w:p>
    <w:p w14:paraId="6600F771" w14:textId="77777777" w:rsidR="00085255" w:rsidRPr="00212BF1" w:rsidRDefault="00085255" w:rsidP="000317E2">
      <w:pPr>
        <w:widowControl/>
        <w:autoSpaceDE/>
        <w:autoSpaceDN/>
        <w:adjustRightInd/>
        <w:spacing w:line="360" w:lineRule="auto"/>
        <w:rPr>
          <w:rFonts w:ascii="Verdana" w:eastAsia="Times New Roman" w:hAnsi="Verdana"/>
          <w:b/>
          <w:bCs/>
          <w:sz w:val="22"/>
          <w:szCs w:val="22"/>
        </w:rPr>
      </w:pPr>
    </w:p>
    <w:p w14:paraId="4E21956C" w14:textId="77777777" w:rsidR="00085255" w:rsidRPr="00212BF1" w:rsidRDefault="00085255" w:rsidP="000317E2">
      <w:pPr>
        <w:widowControl/>
        <w:autoSpaceDE/>
        <w:autoSpaceDN/>
        <w:adjustRightInd/>
        <w:spacing w:line="360" w:lineRule="auto"/>
        <w:rPr>
          <w:rFonts w:ascii="Verdana" w:eastAsia="Times New Roman" w:hAnsi="Verdana"/>
          <w:b/>
          <w:bCs/>
          <w:sz w:val="22"/>
          <w:szCs w:val="22"/>
        </w:rPr>
      </w:pPr>
    </w:p>
    <w:p w14:paraId="796E353C" w14:textId="77777777" w:rsidR="00085255" w:rsidRPr="00212BF1" w:rsidRDefault="00085255" w:rsidP="000317E2">
      <w:pPr>
        <w:widowControl/>
        <w:autoSpaceDE/>
        <w:autoSpaceDN/>
        <w:adjustRightInd/>
        <w:spacing w:line="360" w:lineRule="auto"/>
        <w:rPr>
          <w:rFonts w:ascii="Verdana" w:eastAsia="Times New Roman" w:hAnsi="Verdana"/>
          <w:sz w:val="22"/>
          <w:szCs w:val="22"/>
        </w:rPr>
      </w:pPr>
      <w:r w:rsidRPr="00212BF1">
        <w:rPr>
          <w:rFonts w:ascii="Verdana" w:eastAsia="Times New Roman" w:hAnsi="Verdana"/>
          <w:b/>
          <w:bCs/>
          <w:sz w:val="22"/>
          <w:szCs w:val="22"/>
        </w:rPr>
        <w:t xml:space="preserve">- emisji spalin i hałasu (EURO6)  </w:t>
      </w:r>
    </w:p>
    <w:tbl>
      <w:tblPr>
        <w:tblW w:w="86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289"/>
        <w:gridCol w:w="2268"/>
        <w:gridCol w:w="2552"/>
      </w:tblGrid>
      <w:tr w:rsidR="00085255" w:rsidRPr="00212BF1" w14:paraId="41FFDD99" w14:textId="77777777" w:rsidTr="00D9657C">
        <w:trPr>
          <w:trHeight w:val="1087"/>
        </w:trPr>
        <w:tc>
          <w:tcPr>
            <w:tcW w:w="567" w:type="dxa"/>
            <w:shd w:val="clear" w:color="auto" w:fill="auto"/>
            <w:vAlign w:val="center"/>
          </w:tcPr>
          <w:p w14:paraId="13FD394F" w14:textId="77777777" w:rsidR="00085255" w:rsidRPr="00212BF1" w:rsidRDefault="00085255" w:rsidP="000317E2">
            <w:pPr>
              <w:widowControl/>
              <w:spacing w:line="360" w:lineRule="auto"/>
              <w:jc w:val="center"/>
              <w:rPr>
                <w:rFonts w:ascii="Verdana" w:eastAsia="Batang" w:hAnsi="Verdana"/>
                <w:sz w:val="22"/>
                <w:szCs w:val="22"/>
                <w:lang w:eastAsia="en-US"/>
              </w:rPr>
            </w:pPr>
            <w:r w:rsidRPr="00212BF1">
              <w:rPr>
                <w:rFonts w:ascii="Verdana" w:eastAsia="Batang" w:hAnsi="Verdana"/>
                <w:sz w:val="22"/>
                <w:szCs w:val="22"/>
                <w:lang w:eastAsia="en-US"/>
              </w:rPr>
              <w:t>Lp.</w:t>
            </w:r>
          </w:p>
        </w:tc>
        <w:tc>
          <w:tcPr>
            <w:tcW w:w="3289" w:type="dxa"/>
            <w:shd w:val="clear" w:color="auto" w:fill="auto"/>
            <w:vAlign w:val="center"/>
          </w:tcPr>
          <w:p w14:paraId="748C3E93" w14:textId="77777777" w:rsidR="00085255" w:rsidRPr="00212BF1" w:rsidRDefault="00085255" w:rsidP="000317E2">
            <w:pPr>
              <w:widowControl/>
              <w:spacing w:line="360" w:lineRule="auto"/>
              <w:jc w:val="center"/>
              <w:rPr>
                <w:rFonts w:ascii="Verdana" w:eastAsia="Batang" w:hAnsi="Verdana"/>
                <w:sz w:val="22"/>
                <w:szCs w:val="22"/>
                <w:lang w:eastAsia="en-US"/>
              </w:rPr>
            </w:pPr>
            <w:r w:rsidRPr="00212BF1">
              <w:rPr>
                <w:rFonts w:ascii="Verdana" w:eastAsia="Batang" w:hAnsi="Verdana"/>
                <w:color w:val="000000"/>
                <w:sz w:val="22"/>
                <w:szCs w:val="22"/>
                <w:lang w:eastAsia="en-US"/>
              </w:rPr>
              <w:t>Rodzaj, nazwa pojazdu</w:t>
            </w:r>
          </w:p>
        </w:tc>
        <w:tc>
          <w:tcPr>
            <w:tcW w:w="2268" w:type="dxa"/>
            <w:shd w:val="clear" w:color="auto" w:fill="auto"/>
            <w:vAlign w:val="center"/>
          </w:tcPr>
          <w:p w14:paraId="4349740E" w14:textId="77777777" w:rsidR="00085255" w:rsidRPr="00212BF1" w:rsidRDefault="00085255" w:rsidP="000317E2">
            <w:pPr>
              <w:widowControl/>
              <w:spacing w:line="360" w:lineRule="auto"/>
              <w:jc w:val="center"/>
              <w:rPr>
                <w:rFonts w:ascii="Verdana" w:eastAsia="Batang" w:hAnsi="Verdana"/>
                <w:sz w:val="22"/>
                <w:szCs w:val="22"/>
                <w:lang w:eastAsia="en-US"/>
              </w:rPr>
            </w:pPr>
            <w:r w:rsidRPr="00212BF1">
              <w:rPr>
                <w:rFonts w:ascii="Verdana" w:eastAsia="Batang" w:hAnsi="Verdana"/>
                <w:color w:val="000000"/>
                <w:sz w:val="22"/>
                <w:szCs w:val="22"/>
                <w:lang w:eastAsia="en-US"/>
              </w:rPr>
              <w:t>Numer rejestracyjny pojazdu</w:t>
            </w:r>
          </w:p>
        </w:tc>
        <w:tc>
          <w:tcPr>
            <w:tcW w:w="2552" w:type="dxa"/>
            <w:vAlign w:val="center"/>
          </w:tcPr>
          <w:p w14:paraId="73F6113A" w14:textId="77777777" w:rsidR="00085255" w:rsidRPr="00212BF1" w:rsidRDefault="00085255" w:rsidP="000317E2">
            <w:pPr>
              <w:widowControl/>
              <w:spacing w:line="360" w:lineRule="auto"/>
              <w:jc w:val="center"/>
              <w:rPr>
                <w:rFonts w:ascii="Verdana" w:eastAsia="Batang" w:hAnsi="Verdana"/>
                <w:color w:val="000000"/>
                <w:sz w:val="22"/>
                <w:szCs w:val="22"/>
                <w:lang w:eastAsia="en-US"/>
              </w:rPr>
            </w:pPr>
            <w:r w:rsidRPr="00212BF1">
              <w:rPr>
                <w:rFonts w:ascii="Verdana" w:eastAsia="Batang" w:hAnsi="Verdana"/>
                <w:color w:val="000000"/>
                <w:sz w:val="22"/>
                <w:szCs w:val="22"/>
                <w:lang w:eastAsia="en-US"/>
              </w:rPr>
              <w:t>Podstawa dysponowania pojazdem</w:t>
            </w:r>
          </w:p>
        </w:tc>
      </w:tr>
      <w:tr w:rsidR="00085255" w:rsidRPr="00212BF1" w14:paraId="39B57864" w14:textId="77777777" w:rsidTr="00D9657C">
        <w:trPr>
          <w:trHeight w:val="216"/>
        </w:trPr>
        <w:tc>
          <w:tcPr>
            <w:tcW w:w="567" w:type="dxa"/>
            <w:shd w:val="clear" w:color="auto" w:fill="auto"/>
          </w:tcPr>
          <w:p w14:paraId="0FE5166B" w14:textId="77777777" w:rsidR="00085255" w:rsidRPr="00212BF1" w:rsidRDefault="00085255" w:rsidP="000317E2">
            <w:pPr>
              <w:widowControl/>
              <w:spacing w:line="360" w:lineRule="auto"/>
              <w:rPr>
                <w:rFonts w:ascii="Verdana" w:eastAsia="Batang" w:hAnsi="Verdana"/>
                <w:sz w:val="22"/>
                <w:szCs w:val="22"/>
                <w:lang w:eastAsia="en-US"/>
              </w:rPr>
            </w:pPr>
            <w:r w:rsidRPr="00212BF1">
              <w:rPr>
                <w:rFonts w:ascii="Verdana" w:eastAsia="Batang" w:hAnsi="Verdana"/>
                <w:sz w:val="22"/>
                <w:szCs w:val="22"/>
                <w:lang w:eastAsia="en-US"/>
              </w:rPr>
              <w:t>1</w:t>
            </w:r>
          </w:p>
        </w:tc>
        <w:tc>
          <w:tcPr>
            <w:tcW w:w="3289" w:type="dxa"/>
            <w:shd w:val="clear" w:color="auto" w:fill="auto"/>
          </w:tcPr>
          <w:p w14:paraId="6299C68F" w14:textId="77777777" w:rsidR="00085255" w:rsidRPr="00212BF1" w:rsidRDefault="00085255" w:rsidP="000317E2">
            <w:pPr>
              <w:widowControl/>
              <w:spacing w:line="360" w:lineRule="auto"/>
              <w:rPr>
                <w:rFonts w:ascii="Verdana" w:eastAsia="Batang" w:hAnsi="Verdana"/>
                <w:sz w:val="22"/>
                <w:szCs w:val="22"/>
                <w:lang w:eastAsia="en-US"/>
              </w:rPr>
            </w:pPr>
          </w:p>
        </w:tc>
        <w:tc>
          <w:tcPr>
            <w:tcW w:w="2268" w:type="dxa"/>
            <w:shd w:val="clear" w:color="auto" w:fill="auto"/>
          </w:tcPr>
          <w:p w14:paraId="406344ED" w14:textId="77777777" w:rsidR="00085255" w:rsidRPr="00212BF1" w:rsidRDefault="00085255" w:rsidP="000317E2">
            <w:pPr>
              <w:widowControl/>
              <w:spacing w:line="360" w:lineRule="auto"/>
              <w:rPr>
                <w:rFonts w:ascii="Verdana" w:eastAsia="Batang" w:hAnsi="Verdana"/>
                <w:sz w:val="22"/>
                <w:szCs w:val="22"/>
                <w:lang w:eastAsia="en-US"/>
              </w:rPr>
            </w:pPr>
          </w:p>
        </w:tc>
        <w:tc>
          <w:tcPr>
            <w:tcW w:w="2552" w:type="dxa"/>
          </w:tcPr>
          <w:p w14:paraId="3B57FDEE" w14:textId="77777777" w:rsidR="00085255" w:rsidRPr="00212BF1" w:rsidRDefault="00085255" w:rsidP="000317E2">
            <w:pPr>
              <w:widowControl/>
              <w:spacing w:line="360" w:lineRule="auto"/>
              <w:rPr>
                <w:rFonts w:ascii="Verdana" w:eastAsia="Batang" w:hAnsi="Verdana"/>
                <w:sz w:val="22"/>
                <w:szCs w:val="22"/>
                <w:lang w:eastAsia="en-US"/>
              </w:rPr>
            </w:pPr>
          </w:p>
        </w:tc>
      </w:tr>
      <w:tr w:rsidR="00085255" w:rsidRPr="00212BF1" w14:paraId="3C7DD7BE" w14:textId="77777777" w:rsidTr="00D9657C">
        <w:trPr>
          <w:trHeight w:val="269"/>
        </w:trPr>
        <w:tc>
          <w:tcPr>
            <w:tcW w:w="567" w:type="dxa"/>
            <w:shd w:val="clear" w:color="auto" w:fill="auto"/>
          </w:tcPr>
          <w:p w14:paraId="01D86182" w14:textId="77777777" w:rsidR="00085255" w:rsidRPr="00212BF1" w:rsidRDefault="00085255" w:rsidP="000317E2">
            <w:pPr>
              <w:widowControl/>
              <w:spacing w:line="360" w:lineRule="auto"/>
              <w:rPr>
                <w:rFonts w:ascii="Verdana" w:eastAsia="Batang" w:hAnsi="Verdana"/>
                <w:sz w:val="22"/>
                <w:szCs w:val="22"/>
                <w:lang w:eastAsia="en-US"/>
              </w:rPr>
            </w:pPr>
            <w:r w:rsidRPr="00212BF1">
              <w:rPr>
                <w:rFonts w:ascii="Verdana" w:eastAsia="Batang" w:hAnsi="Verdana"/>
                <w:sz w:val="22"/>
                <w:szCs w:val="22"/>
                <w:lang w:eastAsia="en-US"/>
              </w:rPr>
              <w:t>2</w:t>
            </w:r>
          </w:p>
        </w:tc>
        <w:tc>
          <w:tcPr>
            <w:tcW w:w="3289" w:type="dxa"/>
            <w:shd w:val="clear" w:color="auto" w:fill="auto"/>
          </w:tcPr>
          <w:p w14:paraId="65216F26" w14:textId="77777777" w:rsidR="00085255" w:rsidRPr="00212BF1" w:rsidRDefault="00085255" w:rsidP="000317E2">
            <w:pPr>
              <w:widowControl/>
              <w:spacing w:line="360" w:lineRule="auto"/>
              <w:rPr>
                <w:rFonts w:ascii="Verdana" w:eastAsia="Batang" w:hAnsi="Verdana"/>
                <w:sz w:val="22"/>
                <w:szCs w:val="22"/>
                <w:lang w:eastAsia="en-US"/>
              </w:rPr>
            </w:pPr>
          </w:p>
        </w:tc>
        <w:tc>
          <w:tcPr>
            <w:tcW w:w="2268" w:type="dxa"/>
            <w:shd w:val="clear" w:color="auto" w:fill="auto"/>
          </w:tcPr>
          <w:p w14:paraId="4EB1E41E" w14:textId="77777777" w:rsidR="00085255" w:rsidRPr="00212BF1" w:rsidRDefault="00085255" w:rsidP="000317E2">
            <w:pPr>
              <w:widowControl/>
              <w:spacing w:line="360" w:lineRule="auto"/>
              <w:rPr>
                <w:rFonts w:ascii="Verdana" w:eastAsia="Batang" w:hAnsi="Verdana"/>
                <w:sz w:val="22"/>
                <w:szCs w:val="22"/>
                <w:lang w:eastAsia="en-US"/>
              </w:rPr>
            </w:pPr>
          </w:p>
        </w:tc>
        <w:tc>
          <w:tcPr>
            <w:tcW w:w="2552" w:type="dxa"/>
          </w:tcPr>
          <w:p w14:paraId="19891F2E" w14:textId="77777777" w:rsidR="00085255" w:rsidRPr="00212BF1" w:rsidRDefault="00085255" w:rsidP="000317E2">
            <w:pPr>
              <w:widowControl/>
              <w:spacing w:line="360" w:lineRule="auto"/>
              <w:rPr>
                <w:rFonts w:ascii="Verdana" w:eastAsia="Batang" w:hAnsi="Verdana"/>
                <w:sz w:val="22"/>
                <w:szCs w:val="22"/>
                <w:lang w:eastAsia="en-US"/>
              </w:rPr>
            </w:pPr>
          </w:p>
        </w:tc>
      </w:tr>
      <w:tr w:rsidR="00085255" w:rsidRPr="00212BF1" w14:paraId="73171ABE" w14:textId="77777777" w:rsidTr="00D9657C">
        <w:trPr>
          <w:trHeight w:val="269"/>
        </w:trPr>
        <w:tc>
          <w:tcPr>
            <w:tcW w:w="567" w:type="dxa"/>
            <w:shd w:val="clear" w:color="auto" w:fill="auto"/>
          </w:tcPr>
          <w:p w14:paraId="42CA580F" w14:textId="77777777" w:rsidR="00085255" w:rsidRPr="00212BF1" w:rsidRDefault="00085255" w:rsidP="000317E2">
            <w:pPr>
              <w:widowControl/>
              <w:spacing w:line="360" w:lineRule="auto"/>
              <w:rPr>
                <w:rFonts w:ascii="Verdana" w:eastAsia="Batang" w:hAnsi="Verdana"/>
                <w:sz w:val="22"/>
                <w:szCs w:val="22"/>
                <w:lang w:eastAsia="en-US"/>
              </w:rPr>
            </w:pPr>
            <w:r w:rsidRPr="00212BF1">
              <w:rPr>
                <w:rFonts w:ascii="Verdana" w:eastAsia="Batang" w:hAnsi="Verdana"/>
                <w:sz w:val="22"/>
                <w:szCs w:val="22"/>
                <w:lang w:eastAsia="en-US"/>
              </w:rPr>
              <w:t>Itd.</w:t>
            </w:r>
          </w:p>
        </w:tc>
        <w:tc>
          <w:tcPr>
            <w:tcW w:w="3289" w:type="dxa"/>
            <w:shd w:val="clear" w:color="auto" w:fill="auto"/>
          </w:tcPr>
          <w:p w14:paraId="67A10E97" w14:textId="77777777" w:rsidR="00085255" w:rsidRPr="00212BF1" w:rsidRDefault="00085255" w:rsidP="000317E2">
            <w:pPr>
              <w:widowControl/>
              <w:spacing w:line="360" w:lineRule="auto"/>
              <w:rPr>
                <w:rFonts w:ascii="Verdana" w:eastAsia="Batang" w:hAnsi="Verdana"/>
                <w:sz w:val="22"/>
                <w:szCs w:val="22"/>
                <w:lang w:eastAsia="en-US"/>
              </w:rPr>
            </w:pPr>
          </w:p>
        </w:tc>
        <w:tc>
          <w:tcPr>
            <w:tcW w:w="2268" w:type="dxa"/>
            <w:shd w:val="clear" w:color="auto" w:fill="auto"/>
          </w:tcPr>
          <w:p w14:paraId="28B99A36" w14:textId="77777777" w:rsidR="00085255" w:rsidRPr="00212BF1" w:rsidRDefault="00085255" w:rsidP="000317E2">
            <w:pPr>
              <w:widowControl/>
              <w:spacing w:line="360" w:lineRule="auto"/>
              <w:rPr>
                <w:rFonts w:ascii="Verdana" w:eastAsia="Batang" w:hAnsi="Verdana"/>
                <w:sz w:val="22"/>
                <w:szCs w:val="22"/>
                <w:lang w:eastAsia="en-US"/>
              </w:rPr>
            </w:pPr>
          </w:p>
        </w:tc>
        <w:tc>
          <w:tcPr>
            <w:tcW w:w="2552" w:type="dxa"/>
          </w:tcPr>
          <w:p w14:paraId="735DDDE9" w14:textId="77777777" w:rsidR="00085255" w:rsidRPr="00212BF1" w:rsidRDefault="00085255" w:rsidP="000317E2">
            <w:pPr>
              <w:widowControl/>
              <w:spacing w:line="360" w:lineRule="auto"/>
              <w:rPr>
                <w:rFonts w:ascii="Verdana" w:eastAsia="Batang" w:hAnsi="Verdana"/>
                <w:sz w:val="22"/>
                <w:szCs w:val="22"/>
                <w:lang w:eastAsia="en-US"/>
              </w:rPr>
            </w:pPr>
          </w:p>
        </w:tc>
      </w:tr>
    </w:tbl>
    <w:p w14:paraId="5869E8D4" w14:textId="77777777" w:rsidR="00085255" w:rsidRPr="00212BF1" w:rsidRDefault="00085255" w:rsidP="000317E2">
      <w:pPr>
        <w:keepNext/>
        <w:widowControl/>
        <w:tabs>
          <w:tab w:val="left" w:pos="426"/>
        </w:tabs>
        <w:autoSpaceDE/>
        <w:autoSpaceDN/>
        <w:adjustRightInd/>
        <w:spacing w:line="360" w:lineRule="auto"/>
        <w:jc w:val="both"/>
        <w:outlineLvl w:val="0"/>
        <w:rPr>
          <w:rFonts w:ascii="Verdana" w:eastAsia="Times New Roman" w:hAnsi="Verdana" w:cs="Times New Roman"/>
          <w:b/>
          <w:color w:val="FF0000"/>
          <w:sz w:val="22"/>
          <w:szCs w:val="22"/>
          <w:lang w:eastAsia="x-none"/>
        </w:rPr>
      </w:pPr>
    </w:p>
    <w:p w14:paraId="7215E5F4" w14:textId="77777777" w:rsidR="00085255" w:rsidRPr="00212BF1" w:rsidRDefault="00085255" w:rsidP="000317E2">
      <w:pPr>
        <w:widowControl/>
        <w:autoSpaceDE/>
        <w:autoSpaceDN/>
        <w:adjustRightInd/>
        <w:spacing w:line="360" w:lineRule="auto"/>
        <w:jc w:val="both"/>
        <w:rPr>
          <w:rFonts w:ascii="Verdana" w:eastAsia="Times New Roman" w:hAnsi="Verdana"/>
          <w:b/>
          <w:bCs/>
          <w:sz w:val="22"/>
          <w:szCs w:val="22"/>
        </w:rPr>
      </w:pPr>
    </w:p>
    <w:p w14:paraId="6D8E8748" w14:textId="77777777" w:rsidR="00085255" w:rsidRPr="00212BF1" w:rsidRDefault="00085255" w:rsidP="000317E2">
      <w:pPr>
        <w:widowControl/>
        <w:autoSpaceDE/>
        <w:autoSpaceDN/>
        <w:adjustRightInd/>
        <w:spacing w:line="360" w:lineRule="auto"/>
        <w:jc w:val="both"/>
        <w:rPr>
          <w:rFonts w:ascii="Verdana" w:eastAsia="Times New Roman" w:hAnsi="Verdana"/>
          <w:b/>
          <w:bCs/>
          <w:sz w:val="22"/>
          <w:szCs w:val="22"/>
        </w:rPr>
      </w:pPr>
    </w:p>
    <w:p w14:paraId="0FE8D330" w14:textId="77777777" w:rsidR="00085255" w:rsidRPr="00212BF1" w:rsidRDefault="00085255" w:rsidP="000317E2">
      <w:pPr>
        <w:widowControl/>
        <w:autoSpaceDE/>
        <w:autoSpaceDN/>
        <w:adjustRightInd/>
        <w:spacing w:line="360" w:lineRule="auto"/>
        <w:jc w:val="both"/>
        <w:rPr>
          <w:rFonts w:ascii="Verdana" w:eastAsia="Times New Roman" w:hAnsi="Verdana"/>
          <w:sz w:val="22"/>
          <w:szCs w:val="22"/>
        </w:rPr>
      </w:pPr>
      <w:r w:rsidRPr="00212BF1">
        <w:rPr>
          <w:rFonts w:ascii="Verdana" w:eastAsia="Times New Roman" w:hAnsi="Verdana"/>
          <w:b/>
          <w:bCs/>
          <w:sz w:val="22"/>
          <w:szCs w:val="22"/>
        </w:rPr>
        <w:t xml:space="preserve">-  </w:t>
      </w:r>
      <w:proofErr w:type="spellStart"/>
      <w:r w:rsidRPr="00212BF1">
        <w:rPr>
          <w:rFonts w:ascii="Verdana" w:eastAsia="Times New Roman" w:hAnsi="Verdana"/>
          <w:b/>
          <w:bCs/>
          <w:sz w:val="22"/>
          <w:szCs w:val="22"/>
        </w:rPr>
        <w:t>elektromobilności</w:t>
      </w:r>
      <w:proofErr w:type="spellEnd"/>
    </w:p>
    <w:tbl>
      <w:tblPr>
        <w:tblW w:w="86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3289"/>
        <w:gridCol w:w="2268"/>
        <w:gridCol w:w="2552"/>
      </w:tblGrid>
      <w:tr w:rsidR="00085255" w:rsidRPr="00212BF1" w14:paraId="2B59F969" w14:textId="77777777" w:rsidTr="00D9657C">
        <w:trPr>
          <w:trHeight w:val="1183"/>
        </w:trPr>
        <w:tc>
          <w:tcPr>
            <w:tcW w:w="567" w:type="dxa"/>
            <w:shd w:val="clear" w:color="auto" w:fill="auto"/>
            <w:vAlign w:val="center"/>
          </w:tcPr>
          <w:p w14:paraId="71FA9FFE" w14:textId="77777777" w:rsidR="00085255" w:rsidRPr="00212BF1" w:rsidRDefault="00085255" w:rsidP="000317E2">
            <w:pPr>
              <w:widowControl/>
              <w:spacing w:line="360" w:lineRule="auto"/>
              <w:jc w:val="center"/>
              <w:rPr>
                <w:rFonts w:ascii="Verdana" w:eastAsia="Batang" w:hAnsi="Verdana"/>
                <w:sz w:val="22"/>
                <w:szCs w:val="22"/>
                <w:lang w:eastAsia="en-US"/>
              </w:rPr>
            </w:pPr>
            <w:r w:rsidRPr="00212BF1">
              <w:rPr>
                <w:rFonts w:ascii="Verdana" w:eastAsia="Batang" w:hAnsi="Verdana"/>
                <w:sz w:val="22"/>
                <w:szCs w:val="22"/>
                <w:lang w:eastAsia="en-US"/>
              </w:rPr>
              <w:t>Lp.</w:t>
            </w:r>
          </w:p>
        </w:tc>
        <w:tc>
          <w:tcPr>
            <w:tcW w:w="3289" w:type="dxa"/>
            <w:shd w:val="clear" w:color="auto" w:fill="auto"/>
            <w:vAlign w:val="center"/>
          </w:tcPr>
          <w:p w14:paraId="36D8BF05" w14:textId="77777777" w:rsidR="00085255" w:rsidRPr="00212BF1" w:rsidRDefault="00085255" w:rsidP="000317E2">
            <w:pPr>
              <w:widowControl/>
              <w:spacing w:line="360" w:lineRule="auto"/>
              <w:jc w:val="center"/>
              <w:rPr>
                <w:rFonts w:ascii="Verdana" w:eastAsia="Batang" w:hAnsi="Verdana"/>
                <w:sz w:val="22"/>
                <w:szCs w:val="22"/>
                <w:lang w:eastAsia="en-US"/>
              </w:rPr>
            </w:pPr>
            <w:r w:rsidRPr="00212BF1">
              <w:rPr>
                <w:rFonts w:ascii="Verdana" w:eastAsia="Batang" w:hAnsi="Verdana"/>
                <w:color w:val="000000"/>
                <w:sz w:val="22"/>
                <w:szCs w:val="22"/>
                <w:lang w:eastAsia="en-US"/>
              </w:rPr>
              <w:t>Rodzaj, nazwa pojazdu</w:t>
            </w:r>
          </w:p>
        </w:tc>
        <w:tc>
          <w:tcPr>
            <w:tcW w:w="2268" w:type="dxa"/>
            <w:shd w:val="clear" w:color="auto" w:fill="auto"/>
            <w:vAlign w:val="center"/>
          </w:tcPr>
          <w:p w14:paraId="34250473" w14:textId="77777777" w:rsidR="00085255" w:rsidRPr="00212BF1" w:rsidRDefault="00085255" w:rsidP="000317E2">
            <w:pPr>
              <w:widowControl/>
              <w:spacing w:line="360" w:lineRule="auto"/>
              <w:jc w:val="center"/>
              <w:rPr>
                <w:rFonts w:ascii="Verdana" w:eastAsia="Batang" w:hAnsi="Verdana"/>
                <w:sz w:val="22"/>
                <w:szCs w:val="22"/>
                <w:lang w:eastAsia="en-US"/>
              </w:rPr>
            </w:pPr>
            <w:r w:rsidRPr="00212BF1">
              <w:rPr>
                <w:rFonts w:ascii="Verdana" w:eastAsia="Batang" w:hAnsi="Verdana"/>
                <w:color w:val="000000"/>
                <w:sz w:val="22"/>
                <w:szCs w:val="22"/>
                <w:lang w:eastAsia="en-US"/>
              </w:rPr>
              <w:t>Numer rejestracyjny</w:t>
            </w:r>
          </w:p>
        </w:tc>
        <w:tc>
          <w:tcPr>
            <w:tcW w:w="2552" w:type="dxa"/>
            <w:shd w:val="clear" w:color="auto" w:fill="auto"/>
            <w:vAlign w:val="center"/>
          </w:tcPr>
          <w:p w14:paraId="0B287D42" w14:textId="77777777" w:rsidR="00085255" w:rsidRPr="00212BF1" w:rsidRDefault="00085255" w:rsidP="000317E2">
            <w:pPr>
              <w:widowControl/>
              <w:spacing w:line="360" w:lineRule="auto"/>
              <w:jc w:val="center"/>
              <w:rPr>
                <w:rFonts w:ascii="Verdana" w:eastAsia="Batang" w:hAnsi="Verdana"/>
                <w:sz w:val="22"/>
                <w:szCs w:val="22"/>
                <w:lang w:eastAsia="en-US"/>
              </w:rPr>
            </w:pPr>
            <w:r w:rsidRPr="00212BF1">
              <w:rPr>
                <w:rFonts w:ascii="Verdana" w:eastAsia="Batang" w:hAnsi="Verdana"/>
                <w:color w:val="000000"/>
                <w:sz w:val="22"/>
                <w:szCs w:val="22"/>
                <w:lang w:eastAsia="en-US"/>
              </w:rPr>
              <w:t>Podstawa dysponowania pojazdem</w:t>
            </w:r>
            <w:r w:rsidRPr="00212BF1">
              <w:rPr>
                <w:rFonts w:ascii="Verdana" w:eastAsia="Batang" w:hAnsi="Verdana"/>
                <w:sz w:val="22"/>
                <w:szCs w:val="22"/>
                <w:lang w:eastAsia="en-US"/>
              </w:rPr>
              <w:t xml:space="preserve"> </w:t>
            </w:r>
          </w:p>
        </w:tc>
      </w:tr>
      <w:tr w:rsidR="00085255" w:rsidRPr="00212BF1" w14:paraId="4554BEEE" w14:textId="77777777" w:rsidTr="00D9657C">
        <w:trPr>
          <w:trHeight w:val="216"/>
        </w:trPr>
        <w:tc>
          <w:tcPr>
            <w:tcW w:w="567" w:type="dxa"/>
            <w:shd w:val="clear" w:color="auto" w:fill="auto"/>
          </w:tcPr>
          <w:p w14:paraId="35C1FFF8" w14:textId="77777777" w:rsidR="00085255" w:rsidRPr="00212BF1" w:rsidRDefault="00085255" w:rsidP="000317E2">
            <w:pPr>
              <w:widowControl/>
              <w:spacing w:line="360" w:lineRule="auto"/>
              <w:rPr>
                <w:rFonts w:ascii="Verdana" w:eastAsia="Batang" w:hAnsi="Verdana"/>
                <w:sz w:val="22"/>
                <w:szCs w:val="22"/>
                <w:lang w:eastAsia="en-US"/>
              </w:rPr>
            </w:pPr>
            <w:r w:rsidRPr="00212BF1">
              <w:rPr>
                <w:rFonts w:ascii="Verdana" w:eastAsia="Batang" w:hAnsi="Verdana"/>
                <w:sz w:val="22"/>
                <w:szCs w:val="22"/>
                <w:lang w:eastAsia="en-US"/>
              </w:rPr>
              <w:t>1</w:t>
            </w:r>
          </w:p>
        </w:tc>
        <w:tc>
          <w:tcPr>
            <w:tcW w:w="3289" w:type="dxa"/>
            <w:shd w:val="clear" w:color="auto" w:fill="auto"/>
          </w:tcPr>
          <w:p w14:paraId="6E85AA3A" w14:textId="77777777" w:rsidR="00085255" w:rsidRPr="00212BF1" w:rsidRDefault="00085255" w:rsidP="000317E2">
            <w:pPr>
              <w:widowControl/>
              <w:spacing w:line="360" w:lineRule="auto"/>
              <w:rPr>
                <w:rFonts w:ascii="Verdana" w:eastAsia="Batang" w:hAnsi="Verdana"/>
                <w:sz w:val="22"/>
                <w:szCs w:val="22"/>
                <w:lang w:eastAsia="en-US"/>
              </w:rPr>
            </w:pPr>
          </w:p>
        </w:tc>
        <w:tc>
          <w:tcPr>
            <w:tcW w:w="2268" w:type="dxa"/>
            <w:shd w:val="clear" w:color="auto" w:fill="auto"/>
          </w:tcPr>
          <w:p w14:paraId="18E06ACF" w14:textId="77777777" w:rsidR="00085255" w:rsidRPr="00212BF1" w:rsidRDefault="00085255" w:rsidP="000317E2">
            <w:pPr>
              <w:widowControl/>
              <w:spacing w:line="360" w:lineRule="auto"/>
              <w:rPr>
                <w:rFonts w:ascii="Verdana" w:eastAsia="Batang" w:hAnsi="Verdana"/>
                <w:sz w:val="22"/>
                <w:szCs w:val="22"/>
                <w:lang w:eastAsia="en-US"/>
              </w:rPr>
            </w:pPr>
          </w:p>
        </w:tc>
        <w:tc>
          <w:tcPr>
            <w:tcW w:w="2552" w:type="dxa"/>
            <w:shd w:val="clear" w:color="auto" w:fill="auto"/>
          </w:tcPr>
          <w:p w14:paraId="746E44DD" w14:textId="77777777" w:rsidR="00085255" w:rsidRPr="00212BF1" w:rsidRDefault="00085255" w:rsidP="000317E2">
            <w:pPr>
              <w:widowControl/>
              <w:spacing w:line="360" w:lineRule="auto"/>
              <w:rPr>
                <w:rFonts w:ascii="Verdana" w:eastAsia="Batang" w:hAnsi="Verdana"/>
                <w:sz w:val="22"/>
                <w:szCs w:val="22"/>
                <w:lang w:eastAsia="en-US"/>
              </w:rPr>
            </w:pPr>
          </w:p>
        </w:tc>
      </w:tr>
      <w:tr w:rsidR="00085255" w:rsidRPr="00212BF1" w14:paraId="626EF6C1" w14:textId="77777777" w:rsidTr="00D9657C">
        <w:trPr>
          <w:trHeight w:val="269"/>
        </w:trPr>
        <w:tc>
          <w:tcPr>
            <w:tcW w:w="567" w:type="dxa"/>
            <w:shd w:val="clear" w:color="auto" w:fill="auto"/>
          </w:tcPr>
          <w:p w14:paraId="5F2D98FC" w14:textId="77777777" w:rsidR="00085255" w:rsidRPr="00212BF1" w:rsidRDefault="00085255" w:rsidP="000317E2">
            <w:pPr>
              <w:widowControl/>
              <w:spacing w:line="360" w:lineRule="auto"/>
              <w:rPr>
                <w:rFonts w:ascii="Verdana" w:eastAsia="Batang" w:hAnsi="Verdana"/>
                <w:sz w:val="22"/>
                <w:szCs w:val="22"/>
                <w:lang w:eastAsia="en-US"/>
              </w:rPr>
            </w:pPr>
            <w:r w:rsidRPr="00212BF1">
              <w:rPr>
                <w:rFonts w:ascii="Verdana" w:eastAsia="Batang" w:hAnsi="Verdana"/>
                <w:sz w:val="22"/>
                <w:szCs w:val="22"/>
                <w:lang w:eastAsia="en-US"/>
              </w:rPr>
              <w:t>2</w:t>
            </w:r>
          </w:p>
        </w:tc>
        <w:tc>
          <w:tcPr>
            <w:tcW w:w="3289" w:type="dxa"/>
            <w:shd w:val="clear" w:color="auto" w:fill="auto"/>
          </w:tcPr>
          <w:p w14:paraId="7352E44B" w14:textId="77777777" w:rsidR="00085255" w:rsidRPr="00212BF1" w:rsidRDefault="00085255" w:rsidP="000317E2">
            <w:pPr>
              <w:widowControl/>
              <w:spacing w:line="360" w:lineRule="auto"/>
              <w:rPr>
                <w:rFonts w:ascii="Verdana" w:eastAsia="Batang" w:hAnsi="Verdana"/>
                <w:sz w:val="22"/>
                <w:szCs w:val="22"/>
                <w:lang w:eastAsia="en-US"/>
              </w:rPr>
            </w:pPr>
          </w:p>
        </w:tc>
        <w:tc>
          <w:tcPr>
            <w:tcW w:w="2268" w:type="dxa"/>
            <w:shd w:val="clear" w:color="auto" w:fill="auto"/>
          </w:tcPr>
          <w:p w14:paraId="4E0D0EE6" w14:textId="77777777" w:rsidR="00085255" w:rsidRPr="00212BF1" w:rsidRDefault="00085255" w:rsidP="000317E2">
            <w:pPr>
              <w:widowControl/>
              <w:spacing w:line="360" w:lineRule="auto"/>
              <w:rPr>
                <w:rFonts w:ascii="Verdana" w:eastAsia="Batang" w:hAnsi="Verdana"/>
                <w:sz w:val="22"/>
                <w:szCs w:val="22"/>
                <w:lang w:eastAsia="en-US"/>
              </w:rPr>
            </w:pPr>
          </w:p>
        </w:tc>
        <w:tc>
          <w:tcPr>
            <w:tcW w:w="2552" w:type="dxa"/>
            <w:shd w:val="clear" w:color="auto" w:fill="auto"/>
          </w:tcPr>
          <w:p w14:paraId="66017EEB" w14:textId="77777777" w:rsidR="00085255" w:rsidRPr="00212BF1" w:rsidRDefault="00085255" w:rsidP="000317E2">
            <w:pPr>
              <w:widowControl/>
              <w:spacing w:line="360" w:lineRule="auto"/>
              <w:rPr>
                <w:rFonts w:ascii="Verdana" w:eastAsia="Batang" w:hAnsi="Verdana"/>
                <w:sz w:val="22"/>
                <w:szCs w:val="22"/>
                <w:lang w:eastAsia="en-US"/>
              </w:rPr>
            </w:pPr>
          </w:p>
        </w:tc>
      </w:tr>
      <w:tr w:rsidR="00085255" w:rsidRPr="00212BF1" w14:paraId="70E7C17A" w14:textId="77777777" w:rsidTr="00D9657C">
        <w:trPr>
          <w:trHeight w:val="269"/>
        </w:trPr>
        <w:tc>
          <w:tcPr>
            <w:tcW w:w="567" w:type="dxa"/>
            <w:shd w:val="clear" w:color="auto" w:fill="auto"/>
          </w:tcPr>
          <w:p w14:paraId="55FD2DD8" w14:textId="13CE3564" w:rsidR="00085255" w:rsidRPr="00212BF1" w:rsidRDefault="00085255" w:rsidP="000317E2">
            <w:pPr>
              <w:widowControl/>
              <w:spacing w:line="360" w:lineRule="auto"/>
              <w:rPr>
                <w:rFonts w:ascii="Verdana" w:eastAsia="Batang" w:hAnsi="Verdana"/>
                <w:sz w:val="22"/>
                <w:szCs w:val="22"/>
                <w:lang w:eastAsia="en-US"/>
              </w:rPr>
            </w:pPr>
          </w:p>
        </w:tc>
        <w:tc>
          <w:tcPr>
            <w:tcW w:w="3289" w:type="dxa"/>
            <w:shd w:val="clear" w:color="auto" w:fill="auto"/>
          </w:tcPr>
          <w:p w14:paraId="6CD4883D" w14:textId="77777777" w:rsidR="00085255" w:rsidRPr="00212BF1" w:rsidRDefault="00085255" w:rsidP="000317E2">
            <w:pPr>
              <w:widowControl/>
              <w:spacing w:line="360" w:lineRule="auto"/>
              <w:rPr>
                <w:rFonts w:ascii="Verdana" w:eastAsia="Batang" w:hAnsi="Verdana"/>
                <w:sz w:val="22"/>
                <w:szCs w:val="22"/>
                <w:lang w:eastAsia="en-US"/>
              </w:rPr>
            </w:pPr>
          </w:p>
        </w:tc>
        <w:tc>
          <w:tcPr>
            <w:tcW w:w="2268" w:type="dxa"/>
            <w:shd w:val="clear" w:color="auto" w:fill="auto"/>
          </w:tcPr>
          <w:p w14:paraId="307B8505" w14:textId="77777777" w:rsidR="00085255" w:rsidRPr="00212BF1" w:rsidRDefault="00085255" w:rsidP="000317E2">
            <w:pPr>
              <w:widowControl/>
              <w:spacing w:line="360" w:lineRule="auto"/>
              <w:rPr>
                <w:rFonts w:ascii="Verdana" w:eastAsia="Batang" w:hAnsi="Verdana"/>
                <w:sz w:val="22"/>
                <w:szCs w:val="22"/>
                <w:lang w:eastAsia="en-US"/>
              </w:rPr>
            </w:pPr>
          </w:p>
        </w:tc>
        <w:tc>
          <w:tcPr>
            <w:tcW w:w="2552" w:type="dxa"/>
            <w:shd w:val="clear" w:color="auto" w:fill="auto"/>
          </w:tcPr>
          <w:p w14:paraId="0DAAEA36" w14:textId="77777777" w:rsidR="00085255" w:rsidRPr="00212BF1" w:rsidRDefault="00085255" w:rsidP="000317E2">
            <w:pPr>
              <w:widowControl/>
              <w:spacing w:line="360" w:lineRule="auto"/>
              <w:rPr>
                <w:rFonts w:ascii="Verdana" w:eastAsia="Batang" w:hAnsi="Verdana"/>
                <w:sz w:val="22"/>
                <w:szCs w:val="22"/>
                <w:lang w:eastAsia="en-US"/>
              </w:rPr>
            </w:pPr>
          </w:p>
        </w:tc>
      </w:tr>
    </w:tbl>
    <w:p w14:paraId="05F65771" w14:textId="77777777" w:rsidR="00085255" w:rsidRPr="00212BF1" w:rsidRDefault="00085255" w:rsidP="000317E2">
      <w:pPr>
        <w:widowControl/>
        <w:autoSpaceDE/>
        <w:autoSpaceDN/>
        <w:adjustRightInd/>
        <w:spacing w:line="360" w:lineRule="auto"/>
        <w:rPr>
          <w:rFonts w:ascii="Verdana" w:eastAsia="Times New Roman" w:hAnsi="Verdana"/>
          <w:bCs/>
          <w:sz w:val="22"/>
          <w:szCs w:val="22"/>
        </w:rPr>
      </w:pPr>
    </w:p>
    <w:p w14:paraId="56852FBD" w14:textId="77777777" w:rsidR="00085255" w:rsidRPr="00212BF1" w:rsidRDefault="00085255" w:rsidP="000317E2">
      <w:pPr>
        <w:widowControl/>
        <w:autoSpaceDE/>
        <w:autoSpaceDN/>
        <w:adjustRightInd/>
        <w:spacing w:line="360" w:lineRule="auto"/>
        <w:rPr>
          <w:rFonts w:ascii="Verdana" w:eastAsia="Times New Roman" w:hAnsi="Verdana"/>
          <w:bCs/>
          <w:sz w:val="22"/>
          <w:szCs w:val="22"/>
        </w:rPr>
      </w:pPr>
    </w:p>
    <w:p w14:paraId="4E854D83" w14:textId="77777777" w:rsidR="00085255" w:rsidRPr="00212BF1" w:rsidRDefault="00085255" w:rsidP="000317E2">
      <w:pPr>
        <w:widowControl/>
        <w:autoSpaceDE/>
        <w:autoSpaceDN/>
        <w:adjustRightInd/>
        <w:spacing w:line="360" w:lineRule="auto"/>
        <w:rPr>
          <w:rFonts w:ascii="Verdana" w:eastAsia="Times New Roman" w:hAnsi="Verdana"/>
          <w:bCs/>
          <w:sz w:val="22"/>
          <w:szCs w:val="22"/>
        </w:rPr>
      </w:pPr>
    </w:p>
    <w:p w14:paraId="6AFB6AFC" w14:textId="77777777" w:rsidR="00085255" w:rsidRPr="00212BF1" w:rsidRDefault="00085255" w:rsidP="000317E2">
      <w:pPr>
        <w:widowControl/>
        <w:autoSpaceDE/>
        <w:autoSpaceDN/>
        <w:adjustRightInd/>
        <w:spacing w:line="360" w:lineRule="auto"/>
        <w:rPr>
          <w:rFonts w:ascii="Verdana" w:eastAsia="Times New Roman" w:hAnsi="Verdana" w:cs="Times New Roman"/>
          <w:sz w:val="22"/>
          <w:szCs w:val="22"/>
        </w:rPr>
      </w:pPr>
    </w:p>
    <w:p w14:paraId="4A4441ED" w14:textId="77777777" w:rsidR="00085255" w:rsidRPr="00212BF1" w:rsidRDefault="00085255" w:rsidP="000317E2">
      <w:pPr>
        <w:widowControl/>
        <w:autoSpaceDE/>
        <w:autoSpaceDN/>
        <w:adjustRightInd/>
        <w:spacing w:line="360" w:lineRule="auto"/>
        <w:jc w:val="right"/>
        <w:rPr>
          <w:rFonts w:ascii="Verdana" w:eastAsia="Times New Roman" w:hAnsi="Verdana"/>
          <w:b/>
          <w:sz w:val="22"/>
          <w:szCs w:val="22"/>
        </w:rPr>
      </w:pPr>
      <w:r w:rsidRPr="00212BF1">
        <w:rPr>
          <w:rFonts w:ascii="Verdana" w:eastAsia="Times New Roman" w:hAnsi="Verdana"/>
          <w:sz w:val="22"/>
          <w:szCs w:val="22"/>
        </w:rPr>
        <w:br w:type="page"/>
      </w:r>
      <w:bookmarkStart w:id="7" w:name="_Hlk127193695"/>
      <w:r w:rsidRPr="00212BF1">
        <w:rPr>
          <w:rFonts w:ascii="Verdana" w:eastAsia="Times New Roman" w:hAnsi="Verdana"/>
          <w:b/>
          <w:sz w:val="22"/>
          <w:szCs w:val="22"/>
        </w:rPr>
        <w:lastRenderedPageBreak/>
        <w:t xml:space="preserve">Załącznik nr  4  do umowy   </w:t>
      </w:r>
    </w:p>
    <w:bookmarkEnd w:id="7"/>
    <w:p w14:paraId="37A20F05"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p w14:paraId="5F26F833"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p w14:paraId="750C9E02" w14:textId="09516DD1" w:rsidR="00085255" w:rsidRPr="00212BF1" w:rsidRDefault="00085255" w:rsidP="000317E2">
      <w:pPr>
        <w:widowControl/>
        <w:autoSpaceDE/>
        <w:autoSpaceDN/>
        <w:adjustRightInd/>
        <w:spacing w:line="360" w:lineRule="auto"/>
        <w:jc w:val="center"/>
        <w:rPr>
          <w:rFonts w:ascii="Verdana" w:eastAsia="Times New Roman" w:hAnsi="Verdana"/>
          <w:sz w:val="22"/>
          <w:szCs w:val="22"/>
        </w:rPr>
      </w:pPr>
      <w:r w:rsidRPr="00212BF1">
        <w:rPr>
          <w:rFonts w:ascii="Verdana" w:eastAsia="Times New Roman" w:hAnsi="Verdana"/>
          <w:sz w:val="22"/>
          <w:szCs w:val="22"/>
        </w:rPr>
        <w:t>Zgodnie z art. 6 d ust. 4 pkt 5 ustawy o utrzymaniu wskazujemy instalacje w szczególności instalacje komunalne, do których odpady odebrane z terenu Gminy Stronie Śląskie będą przekazywane w ramach realizacji przedmiotu zamówienia:</w:t>
      </w:r>
    </w:p>
    <w:p w14:paraId="001698A2" w14:textId="77777777" w:rsidR="00085255" w:rsidRPr="00212BF1" w:rsidRDefault="00085255" w:rsidP="000317E2">
      <w:pPr>
        <w:widowControl/>
        <w:tabs>
          <w:tab w:val="left" w:pos="694"/>
          <w:tab w:val="right" w:pos="9000"/>
        </w:tabs>
        <w:suppressAutoHyphens/>
        <w:autoSpaceDE/>
        <w:autoSpaceDN/>
        <w:adjustRightInd/>
        <w:spacing w:line="360" w:lineRule="auto"/>
        <w:jc w:val="center"/>
        <w:rPr>
          <w:rFonts w:ascii="Verdana" w:eastAsia="Times New Roman" w:hAnsi="Verdana"/>
          <w:b/>
          <w:sz w:val="22"/>
          <w:szCs w:val="22"/>
        </w:rPr>
      </w:pPr>
      <w:r w:rsidRPr="00212BF1">
        <w:rPr>
          <w:rFonts w:ascii="Verdana" w:eastAsia="Times New Roman" w:hAnsi="Verdana"/>
          <w:b/>
          <w:sz w:val="22"/>
          <w:szCs w:val="22"/>
        </w:rPr>
        <w:t>WYKAZ INSTALACJI</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5"/>
        <w:gridCol w:w="2851"/>
        <w:gridCol w:w="5455"/>
      </w:tblGrid>
      <w:tr w:rsidR="00085255" w:rsidRPr="00212BF1" w14:paraId="6523C2B0" w14:textId="77777777" w:rsidTr="00D9657C">
        <w:tc>
          <w:tcPr>
            <w:tcW w:w="625" w:type="dxa"/>
            <w:shd w:val="clear" w:color="auto" w:fill="auto"/>
          </w:tcPr>
          <w:p w14:paraId="7DEA3386" w14:textId="77777777" w:rsidR="00085255" w:rsidRPr="00212BF1" w:rsidRDefault="00085255" w:rsidP="000317E2">
            <w:pPr>
              <w:widowControl/>
              <w:tabs>
                <w:tab w:val="left" w:pos="180"/>
                <w:tab w:val="left" w:pos="360"/>
              </w:tabs>
              <w:autoSpaceDE/>
              <w:autoSpaceDN/>
              <w:adjustRightInd/>
              <w:spacing w:line="360" w:lineRule="auto"/>
              <w:jc w:val="center"/>
              <w:rPr>
                <w:rFonts w:ascii="Verdana" w:eastAsia="Calibri" w:hAnsi="Verdana"/>
                <w:b/>
                <w:sz w:val="22"/>
                <w:szCs w:val="22"/>
              </w:rPr>
            </w:pPr>
            <w:r w:rsidRPr="00212BF1">
              <w:rPr>
                <w:rFonts w:ascii="Verdana" w:eastAsia="Calibri" w:hAnsi="Verdana"/>
                <w:b/>
                <w:sz w:val="22"/>
                <w:szCs w:val="22"/>
              </w:rPr>
              <w:t>Lp.</w:t>
            </w:r>
          </w:p>
        </w:tc>
        <w:tc>
          <w:tcPr>
            <w:tcW w:w="2851" w:type="dxa"/>
            <w:shd w:val="clear" w:color="auto" w:fill="auto"/>
          </w:tcPr>
          <w:p w14:paraId="1CC7901F" w14:textId="77777777" w:rsidR="00085255" w:rsidRPr="00212BF1" w:rsidRDefault="00085255" w:rsidP="000317E2">
            <w:pPr>
              <w:widowControl/>
              <w:tabs>
                <w:tab w:val="left" w:pos="180"/>
                <w:tab w:val="left" w:pos="360"/>
              </w:tabs>
              <w:autoSpaceDE/>
              <w:autoSpaceDN/>
              <w:adjustRightInd/>
              <w:spacing w:line="360" w:lineRule="auto"/>
              <w:jc w:val="center"/>
              <w:rPr>
                <w:rFonts w:ascii="Verdana" w:eastAsia="Calibri" w:hAnsi="Verdana"/>
                <w:b/>
                <w:sz w:val="22"/>
                <w:szCs w:val="22"/>
              </w:rPr>
            </w:pPr>
            <w:r w:rsidRPr="00212BF1">
              <w:rPr>
                <w:rFonts w:ascii="Verdana" w:eastAsia="Calibri" w:hAnsi="Verdana"/>
                <w:b/>
                <w:sz w:val="22"/>
                <w:szCs w:val="22"/>
              </w:rPr>
              <w:t>Rodzaj odpadów</w:t>
            </w:r>
          </w:p>
        </w:tc>
        <w:tc>
          <w:tcPr>
            <w:tcW w:w="5455" w:type="dxa"/>
            <w:shd w:val="clear" w:color="auto" w:fill="auto"/>
          </w:tcPr>
          <w:p w14:paraId="2EF0C0DE" w14:textId="77777777" w:rsidR="00085255" w:rsidRPr="00212BF1" w:rsidRDefault="00085255" w:rsidP="000317E2">
            <w:pPr>
              <w:widowControl/>
              <w:tabs>
                <w:tab w:val="left" w:pos="180"/>
                <w:tab w:val="left" w:pos="360"/>
              </w:tabs>
              <w:autoSpaceDE/>
              <w:autoSpaceDN/>
              <w:adjustRightInd/>
              <w:spacing w:line="360" w:lineRule="auto"/>
              <w:jc w:val="center"/>
              <w:rPr>
                <w:rFonts w:ascii="Verdana" w:eastAsia="Calibri" w:hAnsi="Verdana"/>
                <w:b/>
                <w:sz w:val="22"/>
                <w:szCs w:val="22"/>
              </w:rPr>
            </w:pPr>
            <w:r w:rsidRPr="00212BF1">
              <w:rPr>
                <w:rFonts w:ascii="Verdana" w:eastAsia="Calibri" w:hAnsi="Verdana"/>
                <w:b/>
                <w:sz w:val="22"/>
                <w:szCs w:val="22"/>
              </w:rPr>
              <w:t>Nazwa  i adres instalacji</w:t>
            </w:r>
          </w:p>
        </w:tc>
      </w:tr>
      <w:tr w:rsidR="00085255" w:rsidRPr="00212BF1" w14:paraId="4C291FDA" w14:textId="77777777" w:rsidTr="00D9657C">
        <w:tc>
          <w:tcPr>
            <w:tcW w:w="625" w:type="dxa"/>
            <w:shd w:val="clear" w:color="auto" w:fill="auto"/>
          </w:tcPr>
          <w:p w14:paraId="27F0C310" w14:textId="77777777" w:rsidR="00085255" w:rsidRPr="00212BF1" w:rsidRDefault="00085255" w:rsidP="000317E2">
            <w:pPr>
              <w:widowControl/>
              <w:tabs>
                <w:tab w:val="left" w:pos="180"/>
                <w:tab w:val="left" w:pos="360"/>
              </w:tabs>
              <w:autoSpaceDE/>
              <w:autoSpaceDN/>
              <w:adjustRightInd/>
              <w:spacing w:line="360" w:lineRule="auto"/>
              <w:jc w:val="center"/>
              <w:rPr>
                <w:rFonts w:ascii="Verdana" w:eastAsia="Calibri" w:hAnsi="Verdana"/>
                <w:sz w:val="22"/>
                <w:szCs w:val="22"/>
              </w:rPr>
            </w:pPr>
            <w:r w:rsidRPr="00212BF1">
              <w:rPr>
                <w:rFonts w:ascii="Verdana" w:eastAsia="Calibri" w:hAnsi="Verdana"/>
                <w:sz w:val="22"/>
                <w:szCs w:val="22"/>
              </w:rPr>
              <w:t>1.</w:t>
            </w:r>
          </w:p>
        </w:tc>
        <w:tc>
          <w:tcPr>
            <w:tcW w:w="2851" w:type="dxa"/>
            <w:shd w:val="clear" w:color="auto" w:fill="auto"/>
          </w:tcPr>
          <w:p w14:paraId="5A781095" w14:textId="77777777" w:rsidR="00085255" w:rsidRPr="00212BF1" w:rsidRDefault="00085255" w:rsidP="000317E2">
            <w:pPr>
              <w:widowControl/>
              <w:tabs>
                <w:tab w:val="left" w:pos="180"/>
                <w:tab w:val="left" w:pos="360"/>
              </w:tabs>
              <w:autoSpaceDE/>
              <w:autoSpaceDN/>
              <w:adjustRightInd/>
              <w:spacing w:line="360" w:lineRule="auto"/>
              <w:jc w:val="center"/>
              <w:rPr>
                <w:rFonts w:ascii="Verdana" w:eastAsia="Calibri" w:hAnsi="Verdana"/>
                <w:sz w:val="22"/>
                <w:szCs w:val="22"/>
              </w:rPr>
            </w:pPr>
            <w:r w:rsidRPr="00212BF1">
              <w:rPr>
                <w:rFonts w:ascii="Verdana" w:eastAsia="Calibri" w:hAnsi="Verdana"/>
                <w:sz w:val="22"/>
                <w:szCs w:val="22"/>
              </w:rPr>
              <w:t>Niesegregowane (zmieszane) odpady komunalne</w:t>
            </w:r>
          </w:p>
        </w:tc>
        <w:tc>
          <w:tcPr>
            <w:tcW w:w="5455" w:type="dxa"/>
            <w:shd w:val="clear" w:color="auto" w:fill="auto"/>
          </w:tcPr>
          <w:p w14:paraId="4B2100D1" w14:textId="77777777" w:rsidR="00085255" w:rsidRPr="00212BF1" w:rsidRDefault="00085255" w:rsidP="000317E2">
            <w:pPr>
              <w:widowControl/>
              <w:tabs>
                <w:tab w:val="left" w:pos="180"/>
                <w:tab w:val="left" w:pos="360"/>
              </w:tabs>
              <w:autoSpaceDE/>
              <w:autoSpaceDN/>
              <w:adjustRightInd/>
              <w:spacing w:line="360" w:lineRule="auto"/>
              <w:jc w:val="both"/>
              <w:rPr>
                <w:rFonts w:ascii="Verdana" w:eastAsia="Calibri" w:hAnsi="Verdana"/>
                <w:sz w:val="22"/>
                <w:szCs w:val="22"/>
              </w:rPr>
            </w:pPr>
          </w:p>
        </w:tc>
      </w:tr>
      <w:tr w:rsidR="00085255" w:rsidRPr="00212BF1" w14:paraId="7B27220A" w14:textId="77777777" w:rsidTr="00D9657C">
        <w:tc>
          <w:tcPr>
            <w:tcW w:w="625" w:type="dxa"/>
            <w:shd w:val="clear" w:color="auto" w:fill="auto"/>
          </w:tcPr>
          <w:p w14:paraId="60B7C470" w14:textId="77777777" w:rsidR="00085255" w:rsidRPr="00212BF1" w:rsidRDefault="00085255" w:rsidP="000317E2">
            <w:pPr>
              <w:widowControl/>
              <w:tabs>
                <w:tab w:val="left" w:pos="180"/>
                <w:tab w:val="left" w:pos="360"/>
              </w:tabs>
              <w:autoSpaceDE/>
              <w:autoSpaceDN/>
              <w:adjustRightInd/>
              <w:spacing w:line="360" w:lineRule="auto"/>
              <w:jc w:val="center"/>
              <w:rPr>
                <w:rFonts w:ascii="Verdana" w:eastAsia="Calibri" w:hAnsi="Verdana"/>
                <w:sz w:val="22"/>
                <w:szCs w:val="22"/>
              </w:rPr>
            </w:pPr>
            <w:r w:rsidRPr="00212BF1">
              <w:rPr>
                <w:rFonts w:ascii="Verdana" w:eastAsia="Calibri" w:hAnsi="Verdana"/>
                <w:sz w:val="22"/>
                <w:szCs w:val="22"/>
              </w:rPr>
              <w:t>2.</w:t>
            </w:r>
          </w:p>
        </w:tc>
        <w:tc>
          <w:tcPr>
            <w:tcW w:w="2851" w:type="dxa"/>
            <w:shd w:val="clear" w:color="auto" w:fill="auto"/>
          </w:tcPr>
          <w:p w14:paraId="04F7D927" w14:textId="77777777" w:rsidR="00085255" w:rsidRPr="00212BF1" w:rsidRDefault="00085255" w:rsidP="000317E2">
            <w:pPr>
              <w:widowControl/>
              <w:tabs>
                <w:tab w:val="left" w:pos="180"/>
                <w:tab w:val="left" w:pos="360"/>
              </w:tabs>
              <w:autoSpaceDE/>
              <w:autoSpaceDN/>
              <w:adjustRightInd/>
              <w:spacing w:line="360" w:lineRule="auto"/>
              <w:jc w:val="center"/>
              <w:rPr>
                <w:rFonts w:ascii="Verdana" w:eastAsia="Calibri" w:hAnsi="Verdana"/>
                <w:sz w:val="22"/>
                <w:szCs w:val="22"/>
              </w:rPr>
            </w:pPr>
            <w:r w:rsidRPr="00212BF1">
              <w:rPr>
                <w:rFonts w:ascii="Verdana" w:eastAsia="Calibri" w:hAnsi="Verdana"/>
                <w:sz w:val="22"/>
                <w:szCs w:val="22"/>
              </w:rPr>
              <w:t>Tworzywa sztuczne</w:t>
            </w:r>
          </w:p>
        </w:tc>
        <w:tc>
          <w:tcPr>
            <w:tcW w:w="5455" w:type="dxa"/>
            <w:shd w:val="clear" w:color="auto" w:fill="auto"/>
          </w:tcPr>
          <w:p w14:paraId="33526631" w14:textId="77777777" w:rsidR="00085255" w:rsidRPr="00212BF1" w:rsidRDefault="00085255" w:rsidP="000317E2">
            <w:pPr>
              <w:widowControl/>
              <w:tabs>
                <w:tab w:val="left" w:pos="180"/>
                <w:tab w:val="left" w:pos="360"/>
              </w:tabs>
              <w:autoSpaceDE/>
              <w:autoSpaceDN/>
              <w:adjustRightInd/>
              <w:spacing w:line="360" w:lineRule="auto"/>
              <w:jc w:val="both"/>
              <w:rPr>
                <w:rFonts w:ascii="Verdana" w:eastAsia="Calibri" w:hAnsi="Verdana"/>
                <w:sz w:val="22"/>
                <w:szCs w:val="22"/>
              </w:rPr>
            </w:pPr>
          </w:p>
        </w:tc>
      </w:tr>
      <w:tr w:rsidR="00085255" w:rsidRPr="00212BF1" w14:paraId="50945ABA" w14:textId="77777777" w:rsidTr="00D9657C">
        <w:tc>
          <w:tcPr>
            <w:tcW w:w="625" w:type="dxa"/>
            <w:shd w:val="clear" w:color="auto" w:fill="auto"/>
          </w:tcPr>
          <w:p w14:paraId="2751DB56" w14:textId="77777777" w:rsidR="00085255" w:rsidRPr="00212BF1" w:rsidRDefault="00085255" w:rsidP="000317E2">
            <w:pPr>
              <w:widowControl/>
              <w:tabs>
                <w:tab w:val="left" w:pos="180"/>
                <w:tab w:val="left" w:pos="360"/>
              </w:tabs>
              <w:autoSpaceDE/>
              <w:autoSpaceDN/>
              <w:adjustRightInd/>
              <w:spacing w:line="360" w:lineRule="auto"/>
              <w:jc w:val="center"/>
              <w:rPr>
                <w:rFonts w:ascii="Verdana" w:eastAsia="Calibri" w:hAnsi="Verdana"/>
                <w:sz w:val="22"/>
                <w:szCs w:val="22"/>
              </w:rPr>
            </w:pPr>
            <w:r w:rsidRPr="00212BF1">
              <w:rPr>
                <w:rFonts w:ascii="Verdana" w:eastAsia="Calibri" w:hAnsi="Verdana"/>
                <w:sz w:val="22"/>
                <w:szCs w:val="22"/>
              </w:rPr>
              <w:t>3.</w:t>
            </w:r>
          </w:p>
        </w:tc>
        <w:tc>
          <w:tcPr>
            <w:tcW w:w="2851" w:type="dxa"/>
            <w:shd w:val="clear" w:color="auto" w:fill="auto"/>
          </w:tcPr>
          <w:p w14:paraId="0A5835E8" w14:textId="77777777" w:rsidR="00085255" w:rsidRPr="00212BF1" w:rsidRDefault="00085255" w:rsidP="000317E2">
            <w:pPr>
              <w:widowControl/>
              <w:tabs>
                <w:tab w:val="left" w:pos="180"/>
                <w:tab w:val="left" w:pos="360"/>
              </w:tabs>
              <w:autoSpaceDE/>
              <w:autoSpaceDN/>
              <w:adjustRightInd/>
              <w:spacing w:line="360" w:lineRule="auto"/>
              <w:jc w:val="center"/>
              <w:rPr>
                <w:rFonts w:ascii="Verdana" w:eastAsia="Calibri" w:hAnsi="Verdana"/>
                <w:sz w:val="22"/>
                <w:szCs w:val="22"/>
              </w:rPr>
            </w:pPr>
            <w:r w:rsidRPr="00212BF1">
              <w:rPr>
                <w:rFonts w:ascii="Verdana" w:eastAsia="Calibri" w:hAnsi="Verdana"/>
                <w:sz w:val="22"/>
                <w:szCs w:val="22"/>
              </w:rPr>
              <w:t>Metale</w:t>
            </w:r>
          </w:p>
        </w:tc>
        <w:tc>
          <w:tcPr>
            <w:tcW w:w="5455" w:type="dxa"/>
            <w:shd w:val="clear" w:color="auto" w:fill="auto"/>
          </w:tcPr>
          <w:p w14:paraId="7518B994" w14:textId="77777777" w:rsidR="00085255" w:rsidRPr="00212BF1" w:rsidRDefault="00085255" w:rsidP="000317E2">
            <w:pPr>
              <w:widowControl/>
              <w:tabs>
                <w:tab w:val="left" w:pos="180"/>
                <w:tab w:val="left" w:pos="360"/>
              </w:tabs>
              <w:autoSpaceDE/>
              <w:autoSpaceDN/>
              <w:adjustRightInd/>
              <w:spacing w:line="360" w:lineRule="auto"/>
              <w:jc w:val="both"/>
              <w:rPr>
                <w:rFonts w:ascii="Verdana" w:eastAsia="Calibri" w:hAnsi="Verdana"/>
                <w:sz w:val="22"/>
                <w:szCs w:val="22"/>
              </w:rPr>
            </w:pPr>
          </w:p>
        </w:tc>
      </w:tr>
      <w:tr w:rsidR="00085255" w:rsidRPr="00212BF1" w14:paraId="627AA8DA" w14:textId="77777777" w:rsidTr="00D9657C">
        <w:trPr>
          <w:trHeight w:val="573"/>
        </w:trPr>
        <w:tc>
          <w:tcPr>
            <w:tcW w:w="625" w:type="dxa"/>
            <w:shd w:val="clear" w:color="auto" w:fill="auto"/>
          </w:tcPr>
          <w:p w14:paraId="66696410" w14:textId="77777777" w:rsidR="00085255" w:rsidRPr="00212BF1" w:rsidRDefault="00085255" w:rsidP="000317E2">
            <w:pPr>
              <w:widowControl/>
              <w:tabs>
                <w:tab w:val="left" w:pos="180"/>
                <w:tab w:val="left" w:pos="360"/>
              </w:tabs>
              <w:autoSpaceDE/>
              <w:autoSpaceDN/>
              <w:adjustRightInd/>
              <w:spacing w:line="360" w:lineRule="auto"/>
              <w:jc w:val="center"/>
              <w:rPr>
                <w:rFonts w:ascii="Verdana" w:eastAsia="Calibri" w:hAnsi="Verdana"/>
                <w:sz w:val="22"/>
                <w:szCs w:val="22"/>
              </w:rPr>
            </w:pPr>
            <w:r w:rsidRPr="00212BF1">
              <w:rPr>
                <w:rFonts w:ascii="Verdana" w:eastAsia="Calibri" w:hAnsi="Verdana"/>
                <w:sz w:val="22"/>
                <w:szCs w:val="22"/>
              </w:rPr>
              <w:t>4.</w:t>
            </w:r>
          </w:p>
        </w:tc>
        <w:tc>
          <w:tcPr>
            <w:tcW w:w="2851" w:type="dxa"/>
            <w:shd w:val="clear" w:color="auto" w:fill="auto"/>
          </w:tcPr>
          <w:p w14:paraId="7430B97D" w14:textId="77777777" w:rsidR="00085255" w:rsidRPr="00212BF1" w:rsidRDefault="00085255" w:rsidP="000317E2">
            <w:pPr>
              <w:widowControl/>
              <w:tabs>
                <w:tab w:val="left" w:pos="180"/>
                <w:tab w:val="left" w:pos="360"/>
              </w:tabs>
              <w:autoSpaceDE/>
              <w:autoSpaceDN/>
              <w:adjustRightInd/>
              <w:spacing w:line="360" w:lineRule="auto"/>
              <w:jc w:val="center"/>
              <w:rPr>
                <w:rFonts w:ascii="Verdana" w:eastAsia="Calibri" w:hAnsi="Verdana"/>
                <w:sz w:val="22"/>
                <w:szCs w:val="22"/>
              </w:rPr>
            </w:pPr>
            <w:r w:rsidRPr="00212BF1">
              <w:rPr>
                <w:rFonts w:ascii="Verdana" w:eastAsia="Calibri" w:hAnsi="Verdana"/>
                <w:sz w:val="22"/>
                <w:szCs w:val="22"/>
              </w:rPr>
              <w:t>Odpady opakowaniowe wielomateriałowe</w:t>
            </w:r>
          </w:p>
        </w:tc>
        <w:tc>
          <w:tcPr>
            <w:tcW w:w="5455" w:type="dxa"/>
            <w:shd w:val="clear" w:color="auto" w:fill="auto"/>
          </w:tcPr>
          <w:p w14:paraId="0C48DE09" w14:textId="77777777" w:rsidR="00085255" w:rsidRPr="00212BF1" w:rsidRDefault="00085255" w:rsidP="000317E2">
            <w:pPr>
              <w:widowControl/>
              <w:tabs>
                <w:tab w:val="left" w:pos="180"/>
                <w:tab w:val="left" w:pos="360"/>
              </w:tabs>
              <w:autoSpaceDE/>
              <w:autoSpaceDN/>
              <w:adjustRightInd/>
              <w:spacing w:line="360" w:lineRule="auto"/>
              <w:jc w:val="both"/>
              <w:rPr>
                <w:rFonts w:ascii="Verdana" w:eastAsia="Calibri" w:hAnsi="Verdana"/>
                <w:sz w:val="22"/>
                <w:szCs w:val="22"/>
              </w:rPr>
            </w:pPr>
          </w:p>
        </w:tc>
      </w:tr>
      <w:tr w:rsidR="00085255" w:rsidRPr="00212BF1" w14:paraId="18DC08ED" w14:textId="77777777" w:rsidTr="00D9657C">
        <w:tc>
          <w:tcPr>
            <w:tcW w:w="625" w:type="dxa"/>
            <w:shd w:val="clear" w:color="auto" w:fill="auto"/>
          </w:tcPr>
          <w:p w14:paraId="16ACAC22" w14:textId="77777777" w:rsidR="00085255" w:rsidRPr="00212BF1" w:rsidRDefault="00085255" w:rsidP="000317E2">
            <w:pPr>
              <w:widowControl/>
              <w:tabs>
                <w:tab w:val="left" w:pos="180"/>
                <w:tab w:val="left" w:pos="360"/>
              </w:tabs>
              <w:autoSpaceDE/>
              <w:autoSpaceDN/>
              <w:adjustRightInd/>
              <w:spacing w:line="360" w:lineRule="auto"/>
              <w:jc w:val="center"/>
              <w:rPr>
                <w:rFonts w:ascii="Verdana" w:eastAsia="Calibri" w:hAnsi="Verdana"/>
                <w:sz w:val="22"/>
                <w:szCs w:val="22"/>
              </w:rPr>
            </w:pPr>
            <w:r w:rsidRPr="00212BF1">
              <w:rPr>
                <w:rFonts w:ascii="Verdana" w:eastAsia="Calibri" w:hAnsi="Verdana"/>
                <w:sz w:val="22"/>
                <w:szCs w:val="22"/>
              </w:rPr>
              <w:t>5.</w:t>
            </w:r>
          </w:p>
        </w:tc>
        <w:tc>
          <w:tcPr>
            <w:tcW w:w="2851" w:type="dxa"/>
            <w:shd w:val="clear" w:color="auto" w:fill="auto"/>
          </w:tcPr>
          <w:p w14:paraId="79544E45" w14:textId="77777777" w:rsidR="00085255" w:rsidRPr="00212BF1" w:rsidRDefault="00085255" w:rsidP="000317E2">
            <w:pPr>
              <w:widowControl/>
              <w:tabs>
                <w:tab w:val="left" w:pos="180"/>
                <w:tab w:val="left" w:pos="360"/>
              </w:tabs>
              <w:autoSpaceDE/>
              <w:autoSpaceDN/>
              <w:adjustRightInd/>
              <w:spacing w:line="360" w:lineRule="auto"/>
              <w:jc w:val="center"/>
              <w:rPr>
                <w:rFonts w:ascii="Verdana" w:eastAsia="Calibri" w:hAnsi="Verdana"/>
                <w:sz w:val="22"/>
                <w:szCs w:val="22"/>
              </w:rPr>
            </w:pPr>
            <w:r w:rsidRPr="00212BF1">
              <w:rPr>
                <w:rFonts w:ascii="Verdana" w:eastAsia="Calibri" w:hAnsi="Verdana"/>
                <w:sz w:val="22"/>
                <w:szCs w:val="22"/>
              </w:rPr>
              <w:t>Szkło</w:t>
            </w:r>
          </w:p>
        </w:tc>
        <w:tc>
          <w:tcPr>
            <w:tcW w:w="5455" w:type="dxa"/>
            <w:shd w:val="clear" w:color="auto" w:fill="auto"/>
          </w:tcPr>
          <w:p w14:paraId="324B9691" w14:textId="77777777" w:rsidR="00085255" w:rsidRPr="00212BF1" w:rsidRDefault="00085255" w:rsidP="000317E2">
            <w:pPr>
              <w:widowControl/>
              <w:tabs>
                <w:tab w:val="left" w:pos="180"/>
                <w:tab w:val="left" w:pos="360"/>
              </w:tabs>
              <w:autoSpaceDE/>
              <w:autoSpaceDN/>
              <w:adjustRightInd/>
              <w:spacing w:line="360" w:lineRule="auto"/>
              <w:jc w:val="both"/>
              <w:rPr>
                <w:rFonts w:ascii="Verdana" w:eastAsia="Calibri" w:hAnsi="Verdana"/>
                <w:sz w:val="22"/>
                <w:szCs w:val="22"/>
              </w:rPr>
            </w:pPr>
          </w:p>
        </w:tc>
      </w:tr>
      <w:tr w:rsidR="00085255" w:rsidRPr="00212BF1" w14:paraId="1986D93C" w14:textId="77777777" w:rsidTr="00D9657C">
        <w:tc>
          <w:tcPr>
            <w:tcW w:w="625" w:type="dxa"/>
            <w:shd w:val="clear" w:color="auto" w:fill="auto"/>
          </w:tcPr>
          <w:p w14:paraId="4C4F342E" w14:textId="77777777" w:rsidR="00085255" w:rsidRPr="00212BF1" w:rsidRDefault="00085255" w:rsidP="000317E2">
            <w:pPr>
              <w:widowControl/>
              <w:tabs>
                <w:tab w:val="left" w:pos="180"/>
                <w:tab w:val="left" w:pos="360"/>
              </w:tabs>
              <w:autoSpaceDE/>
              <w:autoSpaceDN/>
              <w:adjustRightInd/>
              <w:spacing w:line="360" w:lineRule="auto"/>
              <w:jc w:val="center"/>
              <w:rPr>
                <w:rFonts w:ascii="Verdana" w:eastAsia="Calibri" w:hAnsi="Verdana"/>
                <w:sz w:val="22"/>
                <w:szCs w:val="22"/>
              </w:rPr>
            </w:pPr>
            <w:r w:rsidRPr="00212BF1">
              <w:rPr>
                <w:rFonts w:ascii="Verdana" w:eastAsia="Calibri" w:hAnsi="Verdana"/>
                <w:sz w:val="22"/>
                <w:szCs w:val="22"/>
              </w:rPr>
              <w:t>6.</w:t>
            </w:r>
          </w:p>
        </w:tc>
        <w:tc>
          <w:tcPr>
            <w:tcW w:w="2851" w:type="dxa"/>
            <w:shd w:val="clear" w:color="auto" w:fill="auto"/>
          </w:tcPr>
          <w:p w14:paraId="15919883" w14:textId="77777777" w:rsidR="00085255" w:rsidRPr="00212BF1" w:rsidRDefault="00085255" w:rsidP="000317E2">
            <w:pPr>
              <w:widowControl/>
              <w:tabs>
                <w:tab w:val="left" w:pos="180"/>
                <w:tab w:val="left" w:pos="360"/>
              </w:tabs>
              <w:autoSpaceDE/>
              <w:autoSpaceDN/>
              <w:adjustRightInd/>
              <w:spacing w:line="360" w:lineRule="auto"/>
              <w:jc w:val="center"/>
              <w:rPr>
                <w:rFonts w:ascii="Verdana" w:eastAsia="Calibri" w:hAnsi="Verdana"/>
                <w:sz w:val="22"/>
                <w:szCs w:val="22"/>
              </w:rPr>
            </w:pPr>
            <w:r w:rsidRPr="00212BF1">
              <w:rPr>
                <w:rFonts w:ascii="Verdana" w:eastAsia="Calibri" w:hAnsi="Verdana"/>
                <w:sz w:val="22"/>
                <w:szCs w:val="22"/>
              </w:rPr>
              <w:t>Papier</w:t>
            </w:r>
          </w:p>
        </w:tc>
        <w:tc>
          <w:tcPr>
            <w:tcW w:w="5455" w:type="dxa"/>
            <w:shd w:val="clear" w:color="auto" w:fill="auto"/>
          </w:tcPr>
          <w:p w14:paraId="0D949E3A" w14:textId="77777777" w:rsidR="00085255" w:rsidRPr="00212BF1" w:rsidRDefault="00085255" w:rsidP="000317E2">
            <w:pPr>
              <w:widowControl/>
              <w:tabs>
                <w:tab w:val="left" w:pos="180"/>
                <w:tab w:val="left" w:pos="360"/>
              </w:tabs>
              <w:autoSpaceDE/>
              <w:autoSpaceDN/>
              <w:adjustRightInd/>
              <w:spacing w:line="360" w:lineRule="auto"/>
              <w:jc w:val="both"/>
              <w:rPr>
                <w:rFonts w:ascii="Verdana" w:eastAsia="Calibri" w:hAnsi="Verdana"/>
                <w:sz w:val="22"/>
                <w:szCs w:val="22"/>
              </w:rPr>
            </w:pPr>
          </w:p>
        </w:tc>
      </w:tr>
      <w:tr w:rsidR="00085255" w:rsidRPr="00212BF1" w14:paraId="7D82E350" w14:textId="77777777" w:rsidTr="00D9657C">
        <w:tc>
          <w:tcPr>
            <w:tcW w:w="625" w:type="dxa"/>
            <w:shd w:val="clear" w:color="auto" w:fill="auto"/>
          </w:tcPr>
          <w:p w14:paraId="6548952E" w14:textId="77777777" w:rsidR="00085255" w:rsidRPr="00212BF1" w:rsidRDefault="00085255" w:rsidP="000317E2">
            <w:pPr>
              <w:widowControl/>
              <w:tabs>
                <w:tab w:val="left" w:pos="180"/>
                <w:tab w:val="left" w:pos="360"/>
              </w:tabs>
              <w:autoSpaceDE/>
              <w:autoSpaceDN/>
              <w:adjustRightInd/>
              <w:spacing w:line="360" w:lineRule="auto"/>
              <w:jc w:val="center"/>
              <w:rPr>
                <w:rFonts w:ascii="Verdana" w:eastAsia="Calibri" w:hAnsi="Verdana"/>
                <w:sz w:val="22"/>
                <w:szCs w:val="22"/>
              </w:rPr>
            </w:pPr>
            <w:r w:rsidRPr="00212BF1">
              <w:rPr>
                <w:rFonts w:ascii="Verdana" w:eastAsia="Calibri" w:hAnsi="Verdana"/>
                <w:sz w:val="22"/>
                <w:szCs w:val="22"/>
              </w:rPr>
              <w:t>7.</w:t>
            </w:r>
          </w:p>
        </w:tc>
        <w:tc>
          <w:tcPr>
            <w:tcW w:w="2851" w:type="dxa"/>
            <w:shd w:val="clear" w:color="auto" w:fill="auto"/>
          </w:tcPr>
          <w:p w14:paraId="2C90035E" w14:textId="77777777" w:rsidR="00085255" w:rsidRPr="00212BF1" w:rsidRDefault="00085255" w:rsidP="000317E2">
            <w:pPr>
              <w:widowControl/>
              <w:tabs>
                <w:tab w:val="left" w:pos="180"/>
                <w:tab w:val="left" w:pos="360"/>
              </w:tabs>
              <w:autoSpaceDE/>
              <w:autoSpaceDN/>
              <w:adjustRightInd/>
              <w:spacing w:line="360" w:lineRule="auto"/>
              <w:jc w:val="center"/>
              <w:rPr>
                <w:rFonts w:ascii="Verdana" w:eastAsia="Calibri" w:hAnsi="Verdana"/>
                <w:sz w:val="22"/>
                <w:szCs w:val="22"/>
              </w:rPr>
            </w:pPr>
            <w:r w:rsidRPr="00212BF1">
              <w:rPr>
                <w:rFonts w:ascii="Verdana" w:eastAsia="Calibri" w:hAnsi="Verdana"/>
                <w:sz w:val="22"/>
                <w:szCs w:val="22"/>
              </w:rPr>
              <w:t>Bioodpady</w:t>
            </w:r>
          </w:p>
        </w:tc>
        <w:tc>
          <w:tcPr>
            <w:tcW w:w="5455" w:type="dxa"/>
            <w:shd w:val="clear" w:color="auto" w:fill="auto"/>
          </w:tcPr>
          <w:p w14:paraId="2BDDF814" w14:textId="77777777" w:rsidR="00085255" w:rsidRPr="00212BF1" w:rsidRDefault="00085255" w:rsidP="000317E2">
            <w:pPr>
              <w:widowControl/>
              <w:tabs>
                <w:tab w:val="left" w:pos="180"/>
                <w:tab w:val="left" w:pos="360"/>
              </w:tabs>
              <w:autoSpaceDE/>
              <w:autoSpaceDN/>
              <w:adjustRightInd/>
              <w:spacing w:line="360" w:lineRule="auto"/>
              <w:jc w:val="both"/>
              <w:rPr>
                <w:rFonts w:ascii="Verdana" w:eastAsia="Calibri" w:hAnsi="Verdana"/>
                <w:sz w:val="22"/>
                <w:szCs w:val="22"/>
              </w:rPr>
            </w:pPr>
          </w:p>
        </w:tc>
      </w:tr>
      <w:tr w:rsidR="00085255" w:rsidRPr="00212BF1" w14:paraId="190F0AA1" w14:textId="77777777" w:rsidTr="00D9657C">
        <w:tc>
          <w:tcPr>
            <w:tcW w:w="625" w:type="dxa"/>
            <w:shd w:val="clear" w:color="auto" w:fill="auto"/>
          </w:tcPr>
          <w:p w14:paraId="21578247" w14:textId="77777777" w:rsidR="00085255" w:rsidRPr="00212BF1" w:rsidRDefault="00085255" w:rsidP="000317E2">
            <w:pPr>
              <w:widowControl/>
              <w:tabs>
                <w:tab w:val="left" w:pos="180"/>
                <w:tab w:val="left" w:pos="360"/>
              </w:tabs>
              <w:autoSpaceDE/>
              <w:autoSpaceDN/>
              <w:adjustRightInd/>
              <w:spacing w:line="360" w:lineRule="auto"/>
              <w:jc w:val="center"/>
              <w:rPr>
                <w:rFonts w:ascii="Verdana" w:eastAsia="Calibri" w:hAnsi="Verdana"/>
                <w:sz w:val="22"/>
                <w:szCs w:val="22"/>
              </w:rPr>
            </w:pPr>
            <w:r w:rsidRPr="00212BF1">
              <w:rPr>
                <w:rFonts w:ascii="Verdana" w:eastAsia="Calibri" w:hAnsi="Verdana"/>
                <w:sz w:val="22"/>
                <w:szCs w:val="22"/>
              </w:rPr>
              <w:t>8.</w:t>
            </w:r>
          </w:p>
        </w:tc>
        <w:tc>
          <w:tcPr>
            <w:tcW w:w="2851" w:type="dxa"/>
            <w:shd w:val="clear" w:color="auto" w:fill="auto"/>
          </w:tcPr>
          <w:p w14:paraId="352DAE58" w14:textId="77777777" w:rsidR="00085255" w:rsidRPr="00212BF1" w:rsidRDefault="00085255" w:rsidP="000317E2">
            <w:pPr>
              <w:widowControl/>
              <w:tabs>
                <w:tab w:val="left" w:pos="180"/>
                <w:tab w:val="left" w:pos="360"/>
              </w:tabs>
              <w:autoSpaceDE/>
              <w:autoSpaceDN/>
              <w:adjustRightInd/>
              <w:spacing w:line="360" w:lineRule="auto"/>
              <w:jc w:val="center"/>
              <w:rPr>
                <w:rFonts w:ascii="Verdana" w:eastAsia="Calibri" w:hAnsi="Verdana"/>
                <w:sz w:val="22"/>
                <w:szCs w:val="22"/>
              </w:rPr>
            </w:pPr>
            <w:r w:rsidRPr="00212BF1">
              <w:rPr>
                <w:rFonts w:ascii="Verdana" w:eastAsia="Calibri" w:hAnsi="Verdana"/>
                <w:sz w:val="22"/>
                <w:szCs w:val="22"/>
              </w:rPr>
              <w:t>Odpady wielkogabarytowe</w:t>
            </w:r>
          </w:p>
        </w:tc>
        <w:tc>
          <w:tcPr>
            <w:tcW w:w="5455" w:type="dxa"/>
            <w:shd w:val="clear" w:color="auto" w:fill="auto"/>
          </w:tcPr>
          <w:p w14:paraId="34862390" w14:textId="77777777" w:rsidR="00085255" w:rsidRPr="00212BF1" w:rsidRDefault="00085255" w:rsidP="000317E2">
            <w:pPr>
              <w:widowControl/>
              <w:tabs>
                <w:tab w:val="left" w:pos="180"/>
                <w:tab w:val="left" w:pos="360"/>
              </w:tabs>
              <w:autoSpaceDE/>
              <w:autoSpaceDN/>
              <w:adjustRightInd/>
              <w:spacing w:line="360" w:lineRule="auto"/>
              <w:jc w:val="both"/>
              <w:rPr>
                <w:rFonts w:ascii="Verdana" w:eastAsia="Calibri" w:hAnsi="Verdana"/>
                <w:sz w:val="22"/>
                <w:szCs w:val="22"/>
              </w:rPr>
            </w:pPr>
          </w:p>
        </w:tc>
      </w:tr>
      <w:tr w:rsidR="00085255" w:rsidRPr="00212BF1" w14:paraId="639D63C8" w14:textId="77777777" w:rsidTr="00D9657C">
        <w:tc>
          <w:tcPr>
            <w:tcW w:w="625" w:type="dxa"/>
            <w:shd w:val="clear" w:color="auto" w:fill="auto"/>
          </w:tcPr>
          <w:p w14:paraId="7117889E" w14:textId="77777777" w:rsidR="00085255" w:rsidRPr="00212BF1" w:rsidRDefault="00085255" w:rsidP="000317E2">
            <w:pPr>
              <w:widowControl/>
              <w:tabs>
                <w:tab w:val="left" w:pos="180"/>
                <w:tab w:val="left" w:pos="360"/>
              </w:tabs>
              <w:autoSpaceDE/>
              <w:autoSpaceDN/>
              <w:adjustRightInd/>
              <w:spacing w:line="360" w:lineRule="auto"/>
              <w:jc w:val="center"/>
              <w:rPr>
                <w:rFonts w:ascii="Verdana" w:eastAsia="Calibri" w:hAnsi="Verdana"/>
                <w:sz w:val="22"/>
                <w:szCs w:val="22"/>
              </w:rPr>
            </w:pPr>
            <w:r w:rsidRPr="00212BF1">
              <w:rPr>
                <w:rFonts w:ascii="Verdana" w:eastAsia="Calibri" w:hAnsi="Verdana"/>
                <w:sz w:val="22"/>
                <w:szCs w:val="22"/>
              </w:rPr>
              <w:t>9.</w:t>
            </w:r>
          </w:p>
        </w:tc>
        <w:tc>
          <w:tcPr>
            <w:tcW w:w="2851" w:type="dxa"/>
            <w:shd w:val="clear" w:color="auto" w:fill="auto"/>
          </w:tcPr>
          <w:p w14:paraId="2EE11634" w14:textId="77777777" w:rsidR="00085255" w:rsidRPr="00212BF1" w:rsidRDefault="00085255" w:rsidP="000317E2">
            <w:pPr>
              <w:widowControl/>
              <w:tabs>
                <w:tab w:val="left" w:pos="180"/>
                <w:tab w:val="left" w:pos="360"/>
              </w:tabs>
              <w:autoSpaceDE/>
              <w:autoSpaceDN/>
              <w:adjustRightInd/>
              <w:spacing w:line="360" w:lineRule="auto"/>
              <w:jc w:val="center"/>
              <w:rPr>
                <w:rFonts w:ascii="Verdana" w:eastAsia="Calibri" w:hAnsi="Verdana"/>
                <w:sz w:val="22"/>
                <w:szCs w:val="22"/>
              </w:rPr>
            </w:pPr>
            <w:r w:rsidRPr="00212BF1">
              <w:rPr>
                <w:rFonts w:ascii="Verdana" w:eastAsia="Calibri" w:hAnsi="Verdana"/>
                <w:sz w:val="22"/>
                <w:szCs w:val="22"/>
              </w:rPr>
              <w:t>Zużyte opony</w:t>
            </w:r>
          </w:p>
        </w:tc>
        <w:tc>
          <w:tcPr>
            <w:tcW w:w="5455" w:type="dxa"/>
            <w:shd w:val="clear" w:color="auto" w:fill="auto"/>
          </w:tcPr>
          <w:p w14:paraId="0C1D85A9" w14:textId="77777777" w:rsidR="00085255" w:rsidRPr="00212BF1" w:rsidRDefault="00085255" w:rsidP="000317E2">
            <w:pPr>
              <w:widowControl/>
              <w:tabs>
                <w:tab w:val="left" w:pos="180"/>
                <w:tab w:val="left" w:pos="360"/>
              </w:tabs>
              <w:autoSpaceDE/>
              <w:autoSpaceDN/>
              <w:adjustRightInd/>
              <w:spacing w:line="360" w:lineRule="auto"/>
              <w:jc w:val="both"/>
              <w:rPr>
                <w:rFonts w:ascii="Verdana" w:eastAsia="Calibri" w:hAnsi="Verdana"/>
                <w:sz w:val="22"/>
                <w:szCs w:val="22"/>
              </w:rPr>
            </w:pPr>
          </w:p>
        </w:tc>
      </w:tr>
    </w:tbl>
    <w:p w14:paraId="3369886E" w14:textId="77777777" w:rsidR="00085255" w:rsidRPr="00212BF1" w:rsidRDefault="00085255" w:rsidP="000317E2">
      <w:pPr>
        <w:widowControl/>
        <w:autoSpaceDE/>
        <w:autoSpaceDN/>
        <w:adjustRightInd/>
        <w:spacing w:line="360" w:lineRule="auto"/>
        <w:contextualSpacing/>
        <w:jc w:val="both"/>
        <w:rPr>
          <w:rFonts w:ascii="Verdana" w:eastAsia="Times New Roman" w:hAnsi="Verdana"/>
          <w:sz w:val="22"/>
          <w:szCs w:val="22"/>
        </w:rPr>
      </w:pPr>
    </w:p>
    <w:p w14:paraId="0A542596" w14:textId="43B67D69" w:rsidR="00085255" w:rsidRPr="00212BF1" w:rsidRDefault="00085255" w:rsidP="00636AC4">
      <w:pPr>
        <w:widowControl/>
        <w:autoSpaceDE/>
        <w:autoSpaceDN/>
        <w:adjustRightInd/>
        <w:spacing w:line="360" w:lineRule="auto"/>
        <w:contextualSpacing/>
        <w:jc w:val="center"/>
        <w:rPr>
          <w:rFonts w:ascii="Verdana" w:eastAsia="Times New Roman" w:hAnsi="Verdana"/>
          <w:bCs/>
          <w:sz w:val="22"/>
          <w:szCs w:val="22"/>
        </w:rPr>
      </w:pPr>
      <w:r w:rsidRPr="00212BF1">
        <w:rPr>
          <w:rFonts w:ascii="Verdana" w:eastAsia="Times New Roman" w:hAnsi="Verdana"/>
          <w:sz w:val="22"/>
          <w:szCs w:val="22"/>
        </w:rPr>
        <w:t xml:space="preserve">Baza magazynowo - transportowa spełniającą warunki rozporządzenia Ministra Środowiska z dnia 11 stycznia 2013 r. </w:t>
      </w:r>
      <w:r w:rsidRPr="00212BF1">
        <w:rPr>
          <w:rFonts w:ascii="Verdana" w:eastAsia="Times New Roman" w:hAnsi="Verdana"/>
          <w:bCs/>
          <w:sz w:val="22"/>
          <w:szCs w:val="22"/>
        </w:rPr>
        <w:t>w sprawie szczegółowych wymagań w zakresie odbierania odpadów komunalnych od właścicieli nieruchomości (Dz.U. z 2013r. poz.122)</w:t>
      </w:r>
    </w:p>
    <w:p w14:paraId="59329A79" w14:textId="77777777" w:rsidR="00085255" w:rsidRPr="00212BF1" w:rsidRDefault="00085255" w:rsidP="000317E2">
      <w:pPr>
        <w:widowControl/>
        <w:autoSpaceDE/>
        <w:autoSpaceDN/>
        <w:adjustRightInd/>
        <w:spacing w:line="360" w:lineRule="auto"/>
        <w:contextualSpacing/>
        <w:jc w:val="center"/>
        <w:rPr>
          <w:rFonts w:ascii="Verdana" w:eastAsia="Times New Roman" w:hAnsi="Verdana"/>
          <w:sz w:val="22"/>
          <w:szCs w:val="22"/>
        </w:rPr>
      </w:pPr>
      <w:r w:rsidRPr="00212BF1">
        <w:rPr>
          <w:rFonts w:ascii="Verdana" w:eastAsia="Times New Roman" w:hAnsi="Verdana"/>
          <w:b/>
          <w:sz w:val="22"/>
          <w:szCs w:val="22"/>
        </w:rPr>
        <w:t>NAZWA I ADRES BAZY MAGAZYNOWO- TRANSPORTOWEJ</w:t>
      </w:r>
      <w:r w:rsidRPr="00212BF1">
        <w:rPr>
          <w:rFonts w:ascii="Verdana" w:eastAsia="Times New Roman" w:hAnsi="Verdana"/>
          <w:sz w:val="22"/>
          <w:szCs w:val="22"/>
        </w:rPr>
        <w:t xml:space="preserve"> </w:t>
      </w:r>
    </w:p>
    <w:p w14:paraId="055CE987" w14:textId="77777777" w:rsidR="00085255" w:rsidRPr="00212BF1" w:rsidRDefault="00085255" w:rsidP="000317E2">
      <w:pPr>
        <w:widowControl/>
        <w:autoSpaceDE/>
        <w:autoSpaceDN/>
        <w:adjustRightInd/>
        <w:spacing w:line="360" w:lineRule="auto"/>
        <w:contextualSpacing/>
        <w:jc w:val="center"/>
        <w:rPr>
          <w:rFonts w:ascii="Verdana" w:eastAsia="Times New Roman" w:hAnsi="Verdana"/>
          <w:sz w:val="22"/>
          <w:szCs w:val="22"/>
        </w:rPr>
      </w:pPr>
    </w:p>
    <w:p w14:paraId="5877A427" w14:textId="77777777" w:rsidR="00085255" w:rsidRPr="00212BF1" w:rsidRDefault="00085255" w:rsidP="000317E2">
      <w:pPr>
        <w:widowControl/>
        <w:autoSpaceDE/>
        <w:autoSpaceDN/>
        <w:adjustRightInd/>
        <w:spacing w:line="360" w:lineRule="auto"/>
        <w:contextualSpacing/>
        <w:jc w:val="center"/>
        <w:rPr>
          <w:rFonts w:ascii="Verdana" w:eastAsia="Times New Roman" w:hAnsi="Verdana"/>
          <w:sz w:val="22"/>
          <w:szCs w:val="22"/>
        </w:rPr>
      </w:pPr>
    </w:p>
    <w:p w14:paraId="00E14A48" w14:textId="77777777" w:rsidR="00085255" w:rsidRPr="00212BF1" w:rsidRDefault="00085255" w:rsidP="000317E2">
      <w:pPr>
        <w:widowControl/>
        <w:autoSpaceDE/>
        <w:autoSpaceDN/>
        <w:adjustRightInd/>
        <w:spacing w:line="360" w:lineRule="auto"/>
        <w:contextualSpacing/>
        <w:jc w:val="center"/>
        <w:rPr>
          <w:rFonts w:ascii="Verdana" w:eastAsia="Times New Roman" w:hAnsi="Verdana"/>
          <w:sz w:val="22"/>
          <w:szCs w:val="22"/>
        </w:rPr>
      </w:pPr>
      <w:r w:rsidRPr="00212BF1">
        <w:rPr>
          <w:rFonts w:ascii="Verdana" w:eastAsia="Times New Roman" w:hAnsi="Verdana"/>
          <w:sz w:val="22"/>
          <w:szCs w:val="22"/>
        </w:rPr>
        <w:t>………………………..……………………………………………………………………....</w:t>
      </w:r>
    </w:p>
    <w:p w14:paraId="5DEB6506" w14:textId="77777777" w:rsidR="00085255" w:rsidRPr="00212BF1" w:rsidRDefault="00085255" w:rsidP="000317E2">
      <w:pPr>
        <w:widowControl/>
        <w:autoSpaceDE/>
        <w:autoSpaceDN/>
        <w:adjustRightInd/>
        <w:spacing w:line="360" w:lineRule="auto"/>
        <w:jc w:val="both"/>
        <w:rPr>
          <w:rFonts w:ascii="Verdana" w:eastAsia="Times New Roman" w:hAnsi="Verdana"/>
          <w:sz w:val="22"/>
          <w:szCs w:val="22"/>
        </w:rPr>
      </w:pPr>
    </w:p>
    <w:p w14:paraId="2A8F9237" w14:textId="77777777" w:rsidR="00085255" w:rsidRPr="00212BF1" w:rsidRDefault="00085255" w:rsidP="000317E2">
      <w:pPr>
        <w:widowControl/>
        <w:autoSpaceDE/>
        <w:autoSpaceDN/>
        <w:adjustRightInd/>
        <w:spacing w:line="360" w:lineRule="auto"/>
        <w:ind w:left="360"/>
        <w:contextualSpacing/>
        <w:jc w:val="both"/>
        <w:rPr>
          <w:rFonts w:ascii="Verdana" w:eastAsia="Times New Roman" w:hAnsi="Verdana"/>
          <w:sz w:val="22"/>
          <w:szCs w:val="22"/>
        </w:rPr>
      </w:pPr>
    </w:p>
    <w:p w14:paraId="60E910A9" w14:textId="77777777" w:rsidR="00085255" w:rsidRPr="00212BF1" w:rsidRDefault="00085255" w:rsidP="000317E2">
      <w:pPr>
        <w:widowControl/>
        <w:autoSpaceDE/>
        <w:autoSpaceDN/>
        <w:adjustRightInd/>
        <w:spacing w:line="360" w:lineRule="auto"/>
        <w:rPr>
          <w:rFonts w:ascii="Verdana" w:eastAsia="Times New Roman" w:hAnsi="Verdana"/>
          <w:sz w:val="22"/>
          <w:szCs w:val="22"/>
        </w:rPr>
      </w:pPr>
      <w:r w:rsidRPr="00212BF1">
        <w:rPr>
          <w:rFonts w:ascii="Verdana" w:eastAsia="Times New Roman" w:hAnsi="Verdana"/>
          <w:sz w:val="22"/>
          <w:szCs w:val="22"/>
        </w:rPr>
        <w:br w:type="page"/>
      </w:r>
    </w:p>
    <w:p w14:paraId="68310493" w14:textId="77777777" w:rsidR="00085255" w:rsidRPr="00212BF1" w:rsidRDefault="00085255" w:rsidP="000317E2">
      <w:pPr>
        <w:widowControl/>
        <w:autoSpaceDE/>
        <w:autoSpaceDN/>
        <w:adjustRightInd/>
        <w:spacing w:line="360" w:lineRule="auto"/>
        <w:jc w:val="right"/>
        <w:rPr>
          <w:rFonts w:ascii="Verdana" w:eastAsia="Times New Roman" w:hAnsi="Verdana"/>
          <w:b/>
          <w:sz w:val="22"/>
          <w:szCs w:val="22"/>
        </w:rPr>
      </w:pPr>
      <w:r w:rsidRPr="00212BF1">
        <w:rPr>
          <w:rFonts w:ascii="Verdana" w:eastAsia="Times New Roman" w:hAnsi="Verdana"/>
          <w:b/>
          <w:sz w:val="22"/>
          <w:szCs w:val="22"/>
        </w:rPr>
        <w:lastRenderedPageBreak/>
        <w:t>Załącznik nr 5 do umowy</w:t>
      </w:r>
    </w:p>
    <w:p w14:paraId="3B896BCC"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p w14:paraId="21F93645"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p w14:paraId="70A3C1A4" w14:textId="77777777" w:rsidR="00085255" w:rsidRPr="00212BF1" w:rsidRDefault="00085255" w:rsidP="000317E2">
      <w:pPr>
        <w:widowControl/>
        <w:autoSpaceDE/>
        <w:autoSpaceDN/>
        <w:adjustRightInd/>
        <w:spacing w:line="360" w:lineRule="auto"/>
        <w:jc w:val="center"/>
        <w:rPr>
          <w:rFonts w:ascii="Verdana" w:eastAsia="Times New Roman" w:hAnsi="Verdana"/>
          <w:b/>
          <w:sz w:val="22"/>
          <w:szCs w:val="22"/>
        </w:rPr>
      </w:pPr>
      <w:r w:rsidRPr="00212BF1">
        <w:rPr>
          <w:rFonts w:ascii="Verdana" w:eastAsia="Times New Roman" w:hAnsi="Verdana"/>
          <w:b/>
          <w:sz w:val="22"/>
          <w:szCs w:val="22"/>
        </w:rPr>
        <w:t>RAPORT Z ODBIORU, ODZYSKU I UNIESZKODLIWIANIA ODPADÓW</w:t>
      </w:r>
    </w:p>
    <w:p w14:paraId="5548A2D8" w14:textId="77777777" w:rsidR="00085255" w:rsidRPr="00212BF1" w:rsidRDefault="00085255" w:rsidP="000317E2">
      <w:pPr>
        <w:widowControl/>
        <w:autoSpaceDE/>
        <w:autoSpaceDN/>
        <w:adjustRightInd/>
        <w:spacing w:line="360" w:lineRule="auto"/>
        <w:jc w:val="center"/>
        <w:rPr>
          <w:rFonts w:ascii="Verdana" w:eastAsia="Times New Roman" w:hAnsi="Verdana"/>
          <w:b/>
          <w:sz w:val="22"/>
          <w:szCs w:val="22"/>
        </w:rPr>
      </w:pPr>
      <w:r w:rsidRPr="00212BF1">
        <w:rPr>
          <w:rFonts w:ascii="Verdana" w:eastAsia="Times New Roman" w:hAnsi="Verdana"/>
          <w:b/>
          <w:sz w:val="22"/>
          <w:szCs w:val="22"/>
        </w:rPr>
        <w:t>za miesiąc ………………………..</w:t>
      </w:r>
    </w:p>
    <w:p w14:paraId="5E9C1275"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r w:rsidRPr="00212BF1">
        <w:rPr>
          <w:rFonts w:ascii="Verdana" w:eastAsia="Times New Roman" w:hAnsi="Verdana"/>
          <w:sz w:val="22"/>
          <w:szCs w:val="22"/>
        </w:rPr>
        <w:t>(odebranych od właścicieli nieruchomości zamieszkałych i niezamieszkałych)</w:t>
      </w:r>
    </w:p>
    <w:p w14:paraId="247CF21D"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bl>
      <w:tblPr>
        <w:tblW w:w="0" w:type="auto"/>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59"/>
        <w:gridCol w:w="1743"/>
        <w:gridCol w:w="1701"/>
        <w:gridCol w:w="1985"/>
        <w:gridCol w:w="2125"/>
      </w:tblGrid>
      <w:tr w:rsidR="00085255" w:rsidRPr="00212BF1" w14:paraId="1949D2A0" w14:textId="77777777" w:rsidTr="00D9657C">
        <w:tc>
          <w:tcPr>
            <w:tcW w:w="1659" w:type="dxa"/>
          </w:tcPr>
          <w:p w14:paraId="686113AE"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r w:rsidRPr="00212BF1">
              <w:rPr>
                <w:rFonts w:ascii="Verdana" w:eastAsia="Times New Roman" w:hAnsi="Verdana"/>
                <w:sz w:val="22"/>
                <w:szCs w:val="22"/>
              </w:rPr>
              <w:t>Kod odebranych odpadów komunalnych</w:t>
            </w:r>
            <w:r w:rsidRPr="00212BF1">
              <w:rPr>
                <w:rFonts w:ascii="Verdana" w:eastAsia="Times New Roman" w:hAnsi="Verdana"/>
                <w:sz w:val="22"/>
                <w:szCs w:val="22"/>
                <w:vertAlign w:val="superscript"/>
              </w:rPr>
              <w:t>1)</w:t>
            </w:r>
          </w:p>
        </w:tc>
        <w:tc>
          <w:tcPr>
            <w:tcW w:w="1743" w:type="dxa"/>
          </w:tcPr>
          <w:p w14:paraId="6F3CEF8C"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r w:rsidRPr="00212BF1">
              <w:rPr>
                <w:rFonts w:ascii="Verdana" w:eastAsia="Times New Roman" w:hAnsi="Verdana"/>
                <w:sz w:val="22"/>
                <w:szCs w:val="22"/>
              </w:rPr>
              <w:t>Rodzaj odebranych odpadów komunalnych</w:t>
            </w:r>
            <w:r w:rsidRPr="00212BF1">
              <w:rPr>
                <w:rFonts w:ascii="Verdana" w:eastAsia="Times New Roman" w:hAnsi="Verdana"/>
                <w:sz w:val="22"/>
                <w:szCs w:val="22"/>
                <w:vertAlign w:val="superscript"/>
              </w:rPr>
              <w:t>2)</w:t>
            </w:r>
          </w:p>
        </w:tc>
        <w:tc>
          <w:tcPr>
            <w:tcW w:w="1701" w:type="dxa"/>
          </w:tcPr>
          <w:p w14:paraId="0FBEB8EF"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r w:rsidRPr="00212BF1">
              <w:rPr>
                <w:rFonts w:ascii="Verdana" w:eastAsia="Times New Roman" w:hAnsi="Verdana"/>
                <w:sz w:val="22"/>
                <w:szCs w:val="22"/>
              </w:rPr>
              <w:t>Ilość (masa) odebranych odpadów komunalnych (Mg</w:t>
            </w:r>
            <w:r w:rsidRPr="00212BF1">
              <w:rPr>
                <w:rFonts w:ascii="Verdana" w:eastAsia="Times New Roman" w:hAnsi="Verdana"/>
                <w:sz w:val="22"/>
                <w:szCs w:val="22"/>
                <w:vertAlign w:val="superscript"/>
              </w:rPr>
              <w:t>3)</w:t>
            </w:r>
            <w:r w:rsidRPr="00212BF1">
              <w:rPr>
                <w:rFonts w:ascii="Verdana" w:eastAsia="Times New Roman" w:hAnsi="Verdana"/>
                <w:sz w:val="22"/>
                <w:szCs w:val="22"/>
              </w:rPr>
              <w:t>)</w:t>
            </w:r>
          </w:p>
        </w:tc>
        <w:tc>
          <w:tcPr>
            <w:tcW w:w="1985" w:type="dxa"/>
          </w:tcPr>
          <w:p w14:paraId="22C97208"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r w:rsidRPr="00212BF1">
              <w:rPr>
                <w:rFonts w:ascii="Verdana" w:eastAsia="Times New Roman" w:hAnsi="Verdana"/>
                <w:sz w:val="22"/>
                <w:szCs w:val="22"/>
              </w:rPr>
              <w:t>Nazwa i adres instalacji, do której przekazano odpady komunalne</w:t>
            </w:r>
          </w:p>
        </w:tc>
        <w:tc>
          <w:tcPr>
            <w:tcW w:w="2125" w:type="dxa"/>
          </w:tcPr>
          <w:p w14:paraId="25286224"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r w:rsidRPr="00212BF1">
              <w:rPr>
                <w:rFonts w:ascii="Verdana" w:eastAsia="Times New Roman" w:hAnsi="Verdana"/>
                <w:sz w:val="22"/>
                <w:szCs w:val="22"/>
              </w:rPr>
              <w:t>Sposób zagospodarowania odpadów komunlanych</w:t>
            </w:r>
            <w:r w:rsidRPr="00212BF1">
              <w:rPr>
                <w:rFonts w:ascii="Verdana" w:eastAsia="Times New Roman" w:hAnsi="Verdana"/>
                <w:sz w:val="22"/>
                <w:szCs w:val="22"/>
                <w:vertAlign w:val="superscript"/>
              </w:rPr>
              <w:t>4)</w:t>
            </w:r>
          </w:p>
        </w:tc>
      </w:tr>
      <w:tr w:rsidR="00085255" w:rsidRPr="00212BF1" w14:paraId="37901A39" w14:textId="77777777" w:rsidTr="00D9657C">
        <w:tc>
          <w:tcPr>
            <w:tcW w:w="1659" w:type="dxa"/>
          </w:tcPr>
          <w:p w14:paraId="40220BE8"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c>
        <w:tc>
          <w:tcPr>
            <w:tcW w:w="1743" w:type="dxa"/>
          </w:tcPr>
          <w:p w14:paraId="752F9D91"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c>
        <w:tc>
          <w:tcPr>
            <w:tcW w:w="1701" w:type="dxa"/>
          </w:tcPr>
          <w:p w14:paraId="3EBCBF28"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c>
        <w:tc>
          <w:tcPr>
            <w:tcW w:w="1985" w:type="dxa"/>
          </w:tcPr>
          <w:p w14:paraId="69FE488E"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c>
        <w:tc>
          <w:tcPr>
            <w:tcW w:w="2125" w:type="dxa"/>
          </w:tcPr>
          <w:p w14:paraId="5B32666C"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c>
      </w:tr>
      <w:tr w:rsidR="00085255" w:rsidRPr="00212BF1" w14:paraId="7DEE1F75" w14:textId="77777777" w:rsidTr="00D9657C">
        <w:tc>
          <w:tcPr>
            <w:tcW w:w="1659" w:type="dxa"/>
          </w:tcPr>
          <w:p w14:paraId="2E4AC025"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c>
        <w:tc>
          <w:tcPr>
            <w:tcW w:w="1743" w:type="dxa"/>
          </w:tcPr>
          <w:p w14:paraId="04BA1134"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c>
        <w:tc>
          <w:tcPr>
            <w:tcW w:w="1701" w:type="dxa"/>
          </w:tcPr>
          <w:p w14:paraId="7132AF7C"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c>
        <w:tc>
          <w:tcPr>
            <w:tcW w:w="1985" w:type="dxa"/>
          </w:tcPr>
          <w:p w14:paraId="40831FB5"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c>
        <w:tc>
          <w:tcPr>
            <w:tcW w:w="2125" w:type="dxa"/>
          </w:tcPr>
          <w:p w14:paraId="01643FBE"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c>
      </w:tr>
      <w:tr w:rsidR="00085255" w:rsidRPr="00212BF1" w14:paraId="5DD0D2D6" w14:textId="77777777" w:rsidTr="00D9657C">
        <w:tc>
          <w:tcPr>
            <w:tcW w:w="1659" w:type="dxa"/>
          </w:tcPr>
          <w:p w14:paraId="3339B7A1"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c>
        <w:tc>
          <w:tcPr>
            <w:tcW w:w="1743" w:type="dxa"/>
          </w:tcPr>
          <w:p w14:paraId="48465EB3"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c>
        <w:tc>
          <w:tcPr>
            <w:tcW w:w="1701" w:type="dxa"/>
          </w:tcPr>
          <w:p w14:paraId="4EABD03E"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c>
        <w:tc>
          <w:tcPr>
            <w:tcW w:w="1985" w:type="dxa"/>
          </w:tcPr>
          <w:p w14:paraId="3060C4D9"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c>
        <w:tc>
          <w:tcPr>
            <w:tcW w:w="2125" w:type="dxa"/>
          </w:tcPr>
          <w:p w14:paraId="0B6C8902"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c>
      </w:tr>
      <w:tr w:rsidR="00085255" w:rsidRPr="00212BF1" w14:paraId="5A35266F" w14:textId="77777777" w:rsidTr="00D9657C">
        <w:tc>
          <w:tcPr>
            <w:tcW w:w="1659" w:type="dxa"/>
          </w:tcPr>
          <w:p w14:paraId="2F355607"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c>
        <w:tc>
          <w:tcPr>
            <w:tcW w:w="1743" w:type="dxa"/>
          </w:tcPr>
          <w:p w14:paraId="2C320ECE"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c>
        <w:tc>
          <w:tcPr>
            <w:tcW w:w="1701" w:type="dxa"/>
          </w:tcPr>
          <w:p w14:paraId="176EBA86"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c>
        <w:tc>
          <w:tcPr>
            <w:tcW w:w="1985" w:type="dxa"/>
          </w:tcPr>
          <w:p w14:paraId="0DF65750"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c>
        <w:tc>
          <w:tcPr>
            <w:tcW w:w="2125" w:type="dxa"/>
          </w:tcPr>
          <w:p w14:paraId="3E80471E"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c>
      </w:tr>
      <w:tr w:rsidR="00085255" w:rsidRPr="00212BF1" w14:paraId="24291B44" w14:textId="77777777" w:rsidTr="00D9657C">
        <w:tc>
          <w:tcPr>
            <w:tcW w:w="1659" w:type="dxa"/>
          </w:tcPr>
          <w:p w14:paraId="441056AD"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c>
        <w:tc>
          <w:tcPr>
            <w:tcW w:w="1743" w:type="dxa"/>
          </w:tcPr>
          <w:p w14:paraId="41DA0955"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c>
        <w:tc>
          <w:tcPr>
            <w:tcW w:w="1701" w:type="dxa"/>
          </w:tcPr>
          <w:p w14:paraId="64A4DD97"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c>
        <w:tc>
          <w:tcPr>
            <w:tcW w:w="1985" w:type="dxa"/>
          </w:tcPr>
          <w:p w14:paraId="23D5D049"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c>
        <w:tc>
          <w:tcPr>
            <w:tcW w:w="2125" w:type="dxa"/>
          </w:tcPr>
          <w:p w14:paraId="5CA43F9C"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c>
      </w:tr>
      <w:tr w:rsidR="00085255" w:rsidRPr="00212BF1" w14:paraId="6871D567" w14:textId="77777777" w:rsidTr="00D9657C">
        <w:tc>
          <w:tcPr>
            <w:tcW w:w="1659" w:type="dxa"/>
          </w:tcPr>
          <w:p w14:paraId="5807C024"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c>
        <w:tc>
          <w:tcPr>
            <w:tcW w:w="1743" w:type="dxa"/>
          </w:tcPr>
          <w:p w14:paraId="3C630703"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c>
        <w:tc>
          <w:tcPr>
            <w:tcW w:w="1701" w:type="dxa"/>
          </w:tcPr>
          <w:p w14:paraId="3E10C114"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c>
        <w:tc>
          <w:tcPr>
            <w:tcW w:w="1985" w:type="dxa"/>
          </w:tcPr>
          <w:p w14:paraId="23CBDE94"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c>
        <w:tc>
          <w:tcPr>
            <w:tcW w:w="2125" w:type="dxa"/>
          </w:tcPr>
          <w:p w14:paraId="5F26A416"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c>
      </w:tr>
      <w:tr w:rsidR="00085255" w:rsidRPr="00212BF1" w14:paraId="7EB4C716" w14:textId="77777777" w:rsidTr="00D9657C">
        <w:tc>
          <w:tcPr>
            <w:tcW w:w="1659" w:type="dxa"/>
          </w:tcPr>
          <w:p w14:paraId="7214C275"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c>
        <w:tc>
          <w:tcPr>
            <w:tcW w:w="1743" w:type="dxa"/>
          </w:tcPr>
          <w:p w14:paraId="2174EDE1"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c>
        <w:tc>
          <w:tcPr>
            <w:tcW w:w="1701" w:type="dxa"/>
          </w:tcPr>
          <w:p w14:paraId="1DD68F75"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c>
        <w:tc>
          <w:tcPr>
            <w:tcW w:w="1985" w:type="dxa"/>
          </w:tcPr>
          <w:p w14:paraId="4B4A3041"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c>
        <w:tc>
          <w:tcPr>
            <w:tcW w:w="2125" w:type="dxa"/>
          </w:tcPr>
          <w:p w14:paraId="782A02A7"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c>
      </w:tr>
      <w:tr w:rsidR="00085255" w:rsidRPr="00212BF1" w14:paraId="527E083A" w14:textId="77777777" w:rsidTr="00D9657C">
        <w:tc>
          <w:tcPr>
            <w:tcW w:w="1659" w:type="dxa"/>
          </w:tcPr>
          <w:p w14:paraId="78469219"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c>
        <w:tc>
          <w:tcPr>
            <w:tcW w:w="1743" w:type="dxa"/>
          </w:tcPr>
          <w:p w14:paraId="465FB3B4"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c>
        <w:tc>
          <w:tcPr>
            <w:tcW w:w="1701" w:type="dxa"/>
          </w:tcPr>
          <w:p w14:paraId="607DEC83"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c>
        <w:tc>
          <w:tcPr>
            <w:tcW w:w="1985" w:type="dxa"/>
          </w:tcPr>
          <w:p w14:paraId="59E73B8C"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c>
        <w:tc>
          <w:tcPr>
            <w:tcW w:w="2125" w:type="dxa"/>
          </w:tcPr>
          <w:p w14:paraId="16E46186"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c>
      </w:tr>
      <w:tr w:rsidR="00085255" w:rsidRPr="00212BF1" w14:paraId="50B33960" w14:textId="77777777" w:rsidTr="00D9657C">
        <w:tc>
          <w:tcPr>
            <w:tcW w:w="1659" w:type="dxa"/>
          </w:tcPr>
          <w:p w14:paraId="480E7BE7"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c>
        <w:tc>
          <w:tcPr>
            <w:tcW w:w="1743" w:type="dxa"/>
          </w:tcPr>
          <w:p w14:paraId="6EB416CB"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c>
        <w:tc>
          <w:tcPr>
            <w:tcW w:w="1701" w:type="dxa"/>
          </w:tcPr>
          <w:p w14:paraId="0DDB6DB3"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c>
        <w:tc>
          <w:tcPr>
            <w:tcW w:w="1985" w:type="dxa"/>
          </w:tcPr>
          <w:p w14:paraId="360C1A8F"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c>
        <w:tc>
          <w:tcPr>
            <w:tcW w:w="2125" w:type="dxa"/>
          </w:tcPr>
          <w:p w14:paraId="0963B213"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c>
      </w:tr>
      <w:tr w:rsidR="00085255" w:rsidRPr="00212BF1" w14:paraId="71252DE5" w14:textId="77777777" w:rsidTr="00D9657C">
        <w:tc>
          <w:tcPr>
            <w:tcW w:w="1659" w:type="dxa"/>
          </w:tcPr>
          <w:p w14:paraId="06ACF3BE"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c>
        <w:tc>
          <w:tcPr>
            <w:tcW w:w="1743" w:type="dxa"/>
          </w:tcPr>
          <w:p w14:paraId="340F67A9"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c>
        <w:tc>
          <w:tcPr>
            <w:tcW w:w="1701" w:type="dxa"/>
          </w:tcPr>
          <w:p w14:paraId="4E089B9B"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c>
        <w:tc>
          <w:tcPr>
            <w:tcW w:w="1985" w:type="dxa"/>
          </w:tcPr>
          <w:p w14:paraId="3B4661A6"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c>
        <w:tc>
          <w:tcPr>
            <w:tcW w:w="2125" w:type="dxa"/>
          </w:tcPr>
          <w:p w14:paraId="161CFD11" w14:textId="77777777" w:rsidR="00085255" w:rsidRPr="00212BF1" w:rsidRDefault="00085255" w:rsidP="000317E2">
            <w:pPr>
              <w:widowControl/>
              <w:autoSpaceDE/>
              <w:autoSpaceDN/>
              <w:adjustRightInd/>
              <w:spacing w:line="360" w:lineRule="auto"/>
              <w:jc w:val="center"/>
              <w:rPr>
                <w:rFonts w:ascii="Verdana" w:eastAsia="Times New Roman" w:hAnsi="Verdana"/>
                <w:sz w:val="22"/>
                <w:szCs w:val="22"/>
              </w:rPr>
            </w:pPr>
          </w:p>
        </w:tc>
      </w:tr>
    </w:tbl>
    <w:p w14:paraId="3A5E974A" w14:textId="77777777" w:rsidR="00085255" w:rsidRPr="00212BF1" w:rsidRDefault="00085255" w:rsidP="000317E2">
      <w:pPr>
        <w:widowControl/>
        <w:autoSpaceDE/>
        <w:autoSpaceDN/>
        <w:adjustRightInd/>
        <w:spacing w:line="360" w:lineRule="auto"/>
        <w:rPr>
          <w:rFonts w:ascii="Verdana" w:eastAsia="Times New Roman" w:hAnsi="Verdana"/>
          <w:sz w:val="22"/>
          <w:szCs w:val="22"/>
        </w:rPr>
      </w:pPr>
    </w:p>
    <w:p w14:paraId="59DEB757" w14:textId="77777777" w:rsidR="00085255" w:rsidRPr="00212BF1" w:rsidRDefault="00085255" w:rsidP="000317E2">
      <w:pPr>
        <w:widowControl/>
        <w:autoSpaceDE/>
        <w:autoSpaceDN/>
        <w:adjustRightInd/>
        <w:spacing w:line="360" w:lineRule="auto"/>
        <w:rPr>
          <w:rFonts w:ascii="Verdana" w:eastAsia="Times New Roman" w:hAnsi="Verdana"/>
          <w:sz w:val="22"/>
          <w:szCs w:val="22"/>
        </w:rPr>
      </w:pPr>
      <w:r w:rsidRPr="00212BF1">
        <w:rPr>
          <w:rFonts w:ascii="Verdana" w:eastAsia="Times New Roman" w:hAnsi="Verdana"/>
          <w:sz w:val="22"/>
          <w:szCs w:val="22"/>
          <w:vertAlign w:val="superscript"/>
        </w:rPr>
        <w:t>1)</w:t>
      </w:r>
      <w:r w:rsidRPr="00212BF1">
        <w:rPr>
          <w:rFonts w:ascii="Verdana" w:eastAsia="Times New Roman" w:hAnsi="Verdana"/>
          <w:sz w:val="22"/>
          <w:szCs w:val="22"/>
        </w:rPr>
        <w:t>Zgodnie z rozporządzeniem Ministra Środowiska z dnia 29 grudnia 2014r. w sprawie katalogu odpadów (Dz. U. 2014r., poz. 1923)</w:t>
      </w:r>
    </w:p>
    <w:p w14:paraId="502C6D0E" w14:textId="77777777" w:rsidR="00085255" w:rsidRPr="00212BF1" w:rsidRDefault="00085255" w:rsidP="000317E2">
      <w:pPr>
        <w:widowControl/>
        <w:autoSpaceDE/>
        <w:autoSpaceDN/>
        <w:adjustRightInd/>
        <w:spacing w:line="360" w:lineRule="auto"/>
        <w:rPr>
          <w:rFonts w:ascii="Verdana" w:eastAsia="Times New Roman" w:hAnsi="Verdana"/>
          <w:sz w:val="22"/>
          <w:szCs w:val="22"/>
        </w:rPr>
      </w:pPr>
      <w:r w:rsidRPr="00212BF1">
        <w:rPr>
          <w:rFonts w:ascii="Verdana" w:eastAsia="Times New Roman" w:hAnsi="Verdana"/>
          <w:sz w:val="22"/>
          <w:szCs w:val="22"/>
          <w:vertAlign w:val="superscript"/>
        </w:rPr>
        <w:t>2)</w:t>
      </w:r>
      <w:r w:rsidRPr="00212BF1">
        <w:rPr>
          <w:rFonts w:ascii="Verdana" w:eastAsia="Times New Roman" w:hAnsi="Verdana"/>
          <w:sz w:val="22"/>
          <w:szCs w:val="22"/>
        </w:rPr>
        <w:t xml:space="preserve"> Zgodnie z rozporządzeniem Ministra Środowiska z dnia 29 grudnia 2014r. w sprawie katalogu odpadów (Dz. U. 2014r., poz. 1923)</w:t>
      </w:r>
    </w:p>
    <w:p w14:paraId="536093DE" w14:textId="77777777" w:rsidR="00085255" w:rsidRPr="00212BF1" w:rsidRDefault="00085255" w:rsidP="000317E2">
      <w:pPr>
        <w:widowControl/>
        <w:autoSpaceDE/>
        <w:autoSpaceDN/>
        <w:adjustRightInd/>
        <w:spacing w:line="360" w:lineRule="auto"/>
        <w:rPr>
          <w:rFonts w:ascii="Verdana" w:eastAsia="Times New Roman" w:hAnsi="Verdana"/>
          <w:sz w:val="22"/>
          <w:szCs w:val="22"/>
        </w:rPr>
      </w:pPr>
      <w:r w:rsidRPr="00212BF1">
        <w:rPr>
          <w:rFonts w:ascii="Verdana" w:eastAsia="Times New Roman" w:hAnsi="Verdana"/>
          <w:sz w:val="22"/>
          <w:szCs w:val="22"/>
          <w:vertAlign w:val="superscript"/>
        </w:rPr>
        <w:t>3)</w:t>
      </w:r>
      <w:r w:rsidRPr="00212BF1">
        <w:rPr>
          <w:rFonts w:ascii="Verdana" w:eastAsia="Times New Roman" w:hAnsi="Verdana"/>
          <w:sz w:val="22"/>
          <w:szCs w:val="22"/>
        </w:rPr>
        <w:t>Z dokładnością do dwóch miejsc po przecinku</w:t>
      </w:r>
    </w:p>
    <w:p w14:paraId="36ED3F80" w14:textId="4AF5F4F1" w:rsidR="00085255" w:rsidRPr="00212BF1" w:rsidRDefault="00085255" w:rsidP="00636AC4">
      <w:pPr>
        <w:widowControl/>
        <w:autoSpaceDE/>
        <w:autoSpaceDN/>
        <w:adjustRightInd/>
        <w:spacing w:line="360" w:lineRule="auto"/>
        <w:rPr>
          <w:rFonts w:ascii="Verdana" w:eastAsia="Times New Roman" w:hAnsi="Verdana"/>
          <w:sz w:val="22"/>
          <w:szCs w:val="22"/>
        </w:rPr>
      </w:pPr>
      <w:r w:rsidRPr="00212BF1">
        <w:rPr>
          <w:rFonts w:ascii="Verdana" w:eastAsia="Times New Roman" w:hAnsi="Verdana"/>
          <w:sz w:val="22"/>
          <w:szCs w:val="22"/>
          <w:vertAlign w:val="superscript"/>
        </w:rPr>
        <w:t>4)</w:t>
      </w:r>
      <w:r w:rsidRPr="00212BF1">
        <w:rPr>
          <w:rFonts w:ascii="Verdana" w:eastAsia="Times New Roman" w:hAnsi="Verdana"/>
          <w:sz w:val="22"/>
          <w:szCs w:val="22"/>
        </w:rPr>
        <w:t>Przez sposób zagospodarowania odpadów komunalnych rozumie się procesy odzysku wymienione w załączniku nr 1 do ustawy z dnia 14 grudnia 2012r. o odpadach (Dz. U. z 20</w:t>
      </w:r>
      <w:r w:rsidR="00D514FA" w:rsidRPr="00212BF1">
        <w:rPr>
          <w:rFonts w:ascii="Verdana" w:eastAsia="Times New Roman" w:hAnsi="Verdana"/>
          <w:sz w:val="22"/>
          <w:szCs w:val="22"/>
        </w:rPr>
        <w:t>23</w:t>
      </w:r>
      <w:r w:rsidRPr="00212BF1">
        <w:rPr>
          <w:rFonts w:ascii="Verdana" w:eastAsia="Times New Roman" w:hAnsi="Verdana"/>
          <w:sz w:val="22"/>
          <w:szCs w:val="22"/>
        </w:rPr>
        <w:t xml:space="preserve">r. poz. </w:t>
      </w:r>
      <w:r w:rsidR="00D514FA" w:rsidRPr="00212BF1">
        <w:rPr>
          <w:rFonts w:ascii="Verdana" w:eastAsia="Times New Roman" w:hAnsi="Verdana"/>
          <w:sz w:val="22"/>
          <w:szCs w:val="22"/>
        </w:rPr>
        <w:t>1587 ze zm.</w:t>
      </w:r>
      <w:r w:rsidRPr="00212BF1">
        <w:rPr>
          <w:rFonts w:ascii="Verdana" w:eastAsia="Times New Roman" w:hAnsi="Verdana"/>
          <w:sz w:val="22"/>
          <w:szCs w:val="22"/>
        </w:rPr>
        <w:t>) oraz procesy unieszkodliwiania odpadów wymienione w załączniku nr 2 do tej ustawy;</w:t>
      </w:r>
    </w:p>
    <w:p w14:paraId="7C0764B1" w14:textId="77777777" w:rsidR="00085255" w:rsidRPr="00212BF1" w:rsidRDefault="00085255" w:rsidP="000317E2">
      <w:pPr>
        <w:widowControl/>
        <w:spacing w:line="360" w:lineRule="auto"/>
        <w:rPr>
          <w:rFonts w:ascii="Verdana" w:eastAsia="Times New Roman" w:hAnsi="Verdana"/>
          <w:b/>
          <w:bCs/>
          <w:sz w:val="22"/>
          <w:szCs w:val="22"/>
        </w:rPr>
      </w:pPr>
    </w:p>
    <w:p w14:paraId="42AEE30C" w14:textId="77777777" w:rsidR="00085255" w:rsidRPr="00212BF1" w:rsidRDefault="00085255" w:rsidP="000317E2">
      <w:pPr>
        <w:widowControl/>
        <w:spacing w:line="360" w:lineRule="auto"/>
        <w:jc w:val="center"/>
        <w:rPr>
          <w:rFonts w:ascii="Verdana" w:eastAsia="Times New Roman" w:hAnsi="Verdana"/>
          <w:b/>
          <w:bCs/>
          <w:sz w:val="22"/>
          <w:szCs w:val="22"/>
        </w:rPr>
      </w:pPr>
      <w:r w:rsidRPr="00212BF1">
        <w:rPr>
          <w:rFonts w:ascii="Verdana" w:eastAsia="Times New Roman" w:hAnsi="Verdana"/>
          <w:b/>
          <w:bCs/>
          <w:sz w:val="22"/>
          <w:szCs w:val="22"/>
        </w:rPr>
        <w:t>………………………………………………………..</w:t>
      </w:r>
    </w:p>
    <w:p w14:paraId="521022FC" w14:textId="77777777" w:rsidR="00636AC4" w:rsidRPr="00212BF1" w:rsidRDefault="00085255" w:rsidP="00636AC4">
      <w:pPr>
        <w:widowControl/>
        <w:spacing w:line="360" w:lineRule="auto"/>
        <w:jc w:val="center"/>
        <w:rPr>
          <w:rFonts w:ascii="Verdana" w:eastAsia="Times New Roman" w:hAnsi="Verdana"/>
          <w:bCs/>
          <w:sz w:val="22"/>
          <w:szCs w:val="22"/>
        </w:rPr>
      </w:pPr>
      <w:r w:rsidRPr="00212BF1">
        <w:rPr>
          <w:rFonts w:ascii="Verdana" w:eastAsia="Times New Roman" w:hAnsi="Verdana"/>
          <w:bCs/>
          <w:sz w:val="22"/>
          <w:szCs w:val="22"/>
        </w:rPr>
        <w:t>(Data, podpis)</w:t>
      </w:r>
    </w:p>
    <w:p w14:paraId="48E16920" w14:textId="3BF21B5A" w:rsidR="00085255" w:rsidRPr="00212BF1" w:rsidRDefault="00085255" w:rsidP="00636AC4">
      <w:pPr>
        <w:widowControl/>
        <w:spacing w:line="360" w:lineRule="auto"/>
        <w:rPr>
          <w:rFonts w:ascii="Verdana" w:eastAsia="Times New Roman" w:hAnsi="Verdana"/>
          <w:bCs/>
          <w:sz w:val="22"/>
          <w:szCs w:val="22"/>
        </w:rPr>
      </w:pPr>
      <w:r w:rsidRPr="00212BF1">
        <w:rPr>
          <w:rFonts w:ascii="Verdana" w:eastAsia="Times New Roman" w:hAnsi="Verdana"/>
          <w:sz w:val="22"/>
          <w:szCs w:val="22"/>
        </w:rPr>
        <w:lastRenderedPageBreak/>
        <w:t xml:space="preserve">Oznaczenie sprawy: </w:t>
      </w:r>
      <w:r w:rsidRPr="00212BF1">
        <w:rPr>
          <w:rFonts w:ascii="Verdana" w:eastAsia="Times New Roman" w:hAnsi="Verdana"/>
          <w:b/>
          <w:sz w:val="22"/>
          <w:szCs w:val="22"/>
        </w:rPr>
        <w:t>IOD………………</w:t>
      </w:r>
    </w:p>
    <w:p w14:paraId="0A8AD15C" w14:textId="77777777" w:rsidR="00085255" w:rsidRPr="00212BF1" w:rsidRDefault="00085255" w:rsidP="000317E2">
      <w:pPr>
        <w:widowControl/>
        <w:spacing w:line="360" w:lineRule="auto"/>
        <w:rPr>
          <w:rFonts w:ascii="Verdana" w:eastAsia="Times New Roman" w:hAnsi="Verdana"/>
          <w:b/>
          <w:bCs/>
          <w:sz w:val="22"/>
          <w:szCs w:val="22"/>
        </w:rPr>
      </w:pPr>
    </w:p>
    <w:p w14:paraId="0A8E7D02" w14:textId="77777777" w:rsidR="00085255" w:rsidRPr="00212BF1" w:rsidRDefault="00085255" w:rsidP="000317E2">
      <w:pPr>
        <w:widowControl/>
        <w:spacing w:line="360" w:lineRule="auto"/>
        <w:jc w:val="right"/>
        <w:rPr>
          <w:rFonts w:ascii="Verdana" w:eastAsia="Times New Roman" w:hAnsi="Verdana"/>
          <w:b/>
          <w:sz w:val="22"/>
          <w:szCs w:val="22"/>
        </w:rPr>
      </w:pPr>
      <w:r w:rsidRPr="00212BF1">
        <w:rPr>
          <w:rFonts w:ascii="Verdana" w:eastAsia="Times New Roman" w:hAnsi="Verdana"/>
          <w:b/>
          <w:sz w:val="22"/>
          <w:szCs w:val="22"/>
        </w:rPr>
        <w:t>Załącznik nr  6 do  umowy …………………….</w:t>
      </w:r>
    </w:p>
    <w:p w14:paraId="175E6D40" w14:textId="77777777" w:rsidR="00085255" w:rsidRPr="00212BF1" w:rsidRDefault="00085255" w:rsidP="000317E2">
      <w:pPr>
        <w:widowControl/>
        <w:autoSpaceDE/>
        <w:autoSpaceDN/>
        <w:adjustRightInd/>
        <w:spacing w:line="360" w:lineRule="auto"/>
        <w:jc w:val="center"/>
        <w:rPr>
          <w:rFonts w:ascii="Verdana" w:eastAsia="Times New Roman" w:hAnsi="Verdana"/>
          <w:b/>
          <w:sz w:val="22"/>
          <w:szCs w:val="22"/>
        </w:rPr>
      </w:pPr>
    </w:p>
    <w:p w14:paraId="1C91FA95" w14:textId="77777777" w:rsidR="00085255" w:rsidRPr="00212BF1" w:rsidRDefault="00085255" w:rsidP="000317E2">
      <w:pPr>
        <w:keepNext/>
        <w:keepLines/>
        <w:widowControl/>
        <w:autoSpaceDE/>
        <w:autoSpaceDN/>
        <w:adjustRightInd/>
        <w:spacing w:line="360" w:lineRule="auto"/>
        <w:contextualSpacing/>
        <w:jc w:val="center"/>
        <w:outlineLvl w:val="0"/>
        <w:rPr>
          <w:rFonts w:ascii="Verdana" w:eastAsia="Trebuchet MS" w:hAnsi="Verdana"/>
          <w:b/>
          <w:sz w:val="22"/>
          <w:szCs w:val="22"/>
        </w:rPr>
      </w:pPr>
      <w:bookmarkStart w:id="8" w:name="h.jce2pdhte139"/>
      <w:bookmarkEnd w:id="8"/>
      <w:r w:rsidRPr="00212BF1">
        <w:rPr>
          <w:rFonts w:ascii="Verdana" w:eastAsia="Trebuchet MS" w:hAnsi="Verdana"/>
          <w:b/>
          <w:sz w:val="22"/>
          <w:szCs w:val="22"/>
        </w:rPr>
        <w:t xml:space="preserve">UMOWA POWIERZENIA </w:t>
      </w:r>
      <w:r w:rsidRPr="00212BF1">
        <w:rPr>
          <w:rFonts w:ascii="Verdana" w:eastAsia="Trebuchet MS" w:hAnsi="Verdana"/>
          <w:b/>
          <w:sz w:val="22"/>
          <w:szCs w:val="22"/>
        </w:rPr>
        <w:br/>
        <w:t>PRZETWARZANIA DANYCH OSOBOWYCH NR IOD.142……..</w:t>
      </w:r>
    </w:p>
    <w:p w14:paraId="2746E0CD" w14:textId="77777777" w:rsidR="00085255" w:rsidRPr="00212BF1" w:rsidRDefault="00085255" w:rsidP="000317E2">
      <w:pPr>
        <w:widowControl/>
        <w:autoSpaceDE/>
        <w:autoSpaceDN/>
        <w:adjustRightInd/>
        <w:spacing w:line="360" w:lineRule="auto"/>
        <w:rPr>
          <w:rFonts w:ascii="Verdana" w:eastAsia="Arial" w:hAnsi="Verdana"/>
          <w:sz w:val="22"/>
          <w:szCs w:val="22"/>
        </w:rPr>
      </w:pPr>
    </w:p>
    <w:p w14:paraId="652AD490" w14:textId="77777777" w:rsidR="00085255" w:rsidRPr="00212BF1" w:rsidRDefault="00085255" w:rsidP="000317E2">
      <w:pPr>
        <w:widowControl/>
        <w:autoSpaceDE/>
        <w:autoSpaceDN/>
        <w:adjustRightInd/>
        <w:spacing w:line="360" w:lineRule="auto"/>
        <w:jc w:val="both"/>
        <w:rPr>
          <w:rFonts w:ascii="Verdana" w:eastAsia="Arial" w:hAnsi="Verdana"/>
          <w:sz w:val="22"/>
          <w:szCs w:val="22"/>
        </w:rPr>
      </w:pPr>
      <w:r w:rsidRPr="00212BF1">
        <w:rPr>
          <w:rFonts w:ascii="Verdana" w:eastAsia="Arial" w:hAnsi="Verdana"/>
          <w:sz w:val="22"/>
          <w:szCs w:val="22"/>
        </w:rPr>
        <w:t xml:space="preserve">Zgodnie z art. 28 </w:t>
      </w:r>
      <w:r w:rsidRPr="00212BF1">
        <w:rPr>
          <w:rFonts w:ascii="Verdana" w:eastAsia="Times New Roman" w:hAnsi="Verdana"/>
          <w:bCs/>
          <w:sz w:val="22"/>
          <w:szCs w:val="22"/>
        </w:rPr>
        <w:t xml:space="preserve">Rozporządzenia Parlamentu Europejskiego i Rady (UE) 2016/679 z dnia 27 kwietnia 2016 r. w sprawie ochrony osób fizycznych w związku z przetwarzaniem danych osobowych i w sprawie swobodnego przepływu takich danych oraz uchylenia dyrektywy 95/46/WE zostaje zawarta </w:t>
      </w:r>
      <w:r w:rsidRPr="00212BF1">
        <w:rPr>
          <w:rFonts w:ascii="Verdana" w:eastAsia="Arial" w:hAnsi="Verdana"/>
          <w:sz w:val="22"/>
          <w:szCs w:val="22"/>
        </w:rPr>
        <w:t>umowa powierzenia  w dniu .............................. r. pomiędzy:</w:t>
      </w:r>
    </w:p>
    <w:p w14:paraId="37298C14" w14:textId="68E2F0BA" w:rsidR="00085255" w:rsidRPr="00212BF1" w:rsidRDefault="00085255" w:rsidP="000317E2">
      <w:pPr>
        <w:widowControl/>
        <w:autoSpaceDE/>
        <w:autoSpaceDN/>
        <w:adjustRightInd/>
        <w:spacing w:line="360" w:lineRule="auto"/>
        <w:jc w:val="both"/>
        <w:rPr>
          <w:rFonts w:ascii="Verdana" w:eastAsia="Arial" w:hAnsi="Verdana"/>
          <w:sz w:val="22"/>
          <w:szCs w:val="22"/>
        </w:rPr>
      </w:pPr>
      <w:r w:rsidRPr="00212BF1">
        <w:rPr>
          <w:rFonts w:ascii="Verdana" w:eastAsia="Arial" w:hAnsi="Verdana"/>
          <w:sz w:val="22"/>
          <w:szCs w:val="22"/>
        </w:rPr>
        <w:t>…………………………………………………………………………………………………………………………………..………….</w:t>
      </w:r>
    </w:p>
    <w:p w14:paraId="4FEFA718" w14:textId="653A00A3" w:rsidR="00085255" w:rsidRPr="00212BF1" w:rsidRDefault="00085255" w:rsidP="000317E2">
      <w:pPr>
        <w:widowControl/>
        <w:autoSpaceDE/>
        <w:autoSpaceDN/>
        <w:adjustRightInd/>
        <w:spacing w:line="360" w:lineRule="auto"/>
        <w:jc w:val="both"/>
        <w:rPr>
          <w:rFonts w:ascii="Verdana" w:eastAsia="Arial" w:hAnsi="Verdana"/>
          <w:sz w:val="22"/>
          <w:szCs w:val="22"/>
        </w:rPr>
      </w:pPr>
      <w:r w:rsidRPr="00212BF1">
        <w:rPr>
          <w:rFonts w:ascii="Verdana" w:eastAsia="Arial" w:hAnsi="Verdana"/>
          <w:sz w:val="22"/>
          <w:szCs w:val="22"/>
        </w:rPr>
        <w:t>z siedzibą w ..........................................................................................................................</w:t>
      </w:r>
    </w:p>
    <w:p w14:paraId="37EA16AA" w14:textId="51ECC8AE" w:rsidR="00085255" w:rsidRPr="00212BF1" w:rsidRDefault="00085255" w:rsidP="000317E2">
      <w:pPr>
        <w:widowControl/>
        <w:autoSpaceDE/>
        <w:autoSpaceDN/>
        <w:adjustRightInd/>
        <w:spacing w:line="360" w:lineRule="auto"/>
        <w:jc w:val="both"/>
        <w:rPr>
          <w:rFonts w:ascii="Verdana" w:eastAsia="Arial" w:hAnsi="Verdana"/>
          <w:sz w:val="22"/>
          <w:szCs w:val="22"/>
        </w:rPr>
      </w:pPr>
      <w:r w:rsidRPr="00212BF1">
        <w:rPr>
          <w:rFonts w:ascii="Verdana" w:eastAsia="Arial" w:hAnsi="Verdana"/>
          <w:sz w:val="22"/>
          <w:szCs w:val="22"/>
        </w:rPr>
        <w:t>zarejestrowaną/</w:t>
      </w:r>
      <w:proofErr w:type="spellStart"/>
      <w:r w:rsidRPr="00212BF1">
        <w:rPr>
          <w:rFonts w:ascii="Verdana" w:eastAsia="Arial" w:hAnsi="Verdana"/>
          <w:sz w:val="22"/>
          <w:szCs w:val="22"/>
        </w:rPr>
        <w:t>ym</w:t>
      </w:r>
      <w:proofErr w:type="spellEnd"/>
      <w:r w:rsidRPr="00212BF1">
        <w:rPr>
          <w:rFonts w:ascii="Verdana" w:eastAsia="Arial" w:hAnsi="Verdana"/>
          <w:sz w:val="22"/>
          <w:szCs w:val="22"/>
        </w:rPr>
        <w:t xml:space="preserve"> w.................................................................. pod numerem KRS ...................................., numer NIP ......................................................,.                                                                                                   oraz numer REGON ...................................................................., reprezentowaną/</w:t>
      </w:r>
      <w:proofErr w:type="spellStart"/>
      <w:r w:rsidRPr="00212BF1">
        <w:rPr>
          <w:rFonts w:ascii="Verdana" w:eastAsia="Arial" w:hAnsi="Verdana"/>
          <w:sz w:val="22"/>
          <w:szCs w:val="22"/>
        </w:rPr>
        <w:t>ym</w:t>
      </w:r>
      <w:proofErr w:type="spellEnd"/>
      <w:r w:rsidRPr="00212BF1">
        <w:rPr>
          <w:rFonts w:ascii="Verdana" w:eastAsia="Arial" w:hAnsi="Verdana"/>
          <w:sz w:val="22"/>
          <w:szCs w:val="22"/>
        </w:rPr>
        <w:t xml:space="preserve"> przez:.............................................., zwaną/</w:t>
      </w:r>
      <w:proofErr w:type="spellStart"/>
      <w:r w:rsidRPr="00212BF1">
        <w:rPr>
          <w:rFonts w:ascii="Verdana" w:eastAsia="Arial" w:hAnsi="Verdana"/>
          <w:sz w:val="22"/>
          <w:szCs w:val="22"/>
        </w:rPr>
        <w:t>ym</w:t>
      </w:r>
      <w:proofErr w:type="spellEnd"/>
      <w:r w:rsidRPr="00212BF1">
        <w:rPr>
          <w:rFonts w:ascii="Verdana" w:eastAsia="Arial" w:hAnsi="Verdana"/>
          <w:sz w:val="22"/>
          <w:szCs w:val="22"/>
        </w:rPr>
        <w:t xml:space="preserve"> dalej </w:t>
      </w:r>
      <w:r w:rsidRPr="00212BF1">
        <w:rPr>
          <w:rFonts w:ascii="Verdana" w:eastAsia="Arial" w:hAnsi="Verdana"/>
          <w:b/>
          <w:sz w:val="22"/>
          <w:szCs w:val="22"/>
        </w:rPr>
        <w:t>Zleceniodawcą</w:t>
      </w:r>
      <w:r w:rsidRPr="00212BF1">
        <w:rPr>
          <w:rFonts w:ascii="Verdana" w:eastAsia="Arial" w:hAnsi="Verdana"/>
          <w:sz w:val="22"/>
          <w:szCs w:val="22"/>
        </w:rPr>
        <w:t>, a ………………………………….………………………………………………………………………………………………………..</w:t>
      </w:r>
    </w:p>
    <w:p w14:paraId="2A745485" w14:textId="7D374AB9" w:rsidR="00085255" w:rsidRPr="00212BF1" w:rsidRDefault="00085255" w:rsidP="000317E2">
      <w:pPr>
        <w:widowControl/>
        <w:autoSpaceDE/>
        <w:autoSpaceDN/>
        <w:adjustRightInd/>
        <w:spacing w:line="360" w:lineRule="auto"/>
        <w:rPr>
          <w:rFonts w:ascii="Verdana" w:eastAsia="Arial" w:hAnsi="Verdana"/>
          <w:sz w:val="22"/>
          <w:szCs w:val="22"/>
        </w:rPr>
      </w:pPr>
      <w:r w:rsidRPr="00212BF1">
        <w:rPr>
          <w:rFonts w:ascii="Verdana" w:eastAsia="Arial" w:hAnsi="Verdana"/>
          <w:sz w:val="22"/>
          <w:szCs w:val="22"/>
        </w:rPr>
        <w:t xml:space="preserve">z siedzibą w........................................................................................................................ </w:t>
      </w:r>
    </w:p>
    <w:p w14:paraId="4BDB4736" w14:textId="4D3A8F6C" w:rsidR="00085255" w:rsidRPr="00212BF1" w:rsidRDefault="00085255" w:rsidP="000317E2">
      <w:pPr>
        <w:widowControl/>
        <w:autoSpaceDE/>
        <w:autoSpaceDN/>
        <w:adjustRightInd/>
        <w:spacing w:line="360" w:lineRule="auto"/>
        <w:rPr>
          <w:rFonts w:ascii="Verdana" w:eastAsia="Arial" w:hAnsi="Verdana"/>
          <w:sz w:val="22"/>
          <w:szCs w:val="22"/>
        </w:rPr>
      </w:pPr>
      <w:r w:rsidRPr="00212BF1">
        <w:rPr>
          <w:rFonts w:ascii="Verdana" w:eastAsia="Arial" w:hAnsi="Verdana"/>
          <w:sz w:val="22"/>
          <w:szCs w:val="22"/>
        </w:rPr>
        <w:t>zarejestrowaną/</w:t>
      </w:r>
      <w:proofErr w:type="spellStart"/>
      <w:r w:rsidRPr="00212BF1">
        <w:rPr>
          <w:rFonts w:ascii="Verdana" w:eastAsia="Arial" w:hAnsi="Verdana"/>
          <w:sz w:val="22"/>
          <w:szCs w:val="22"/>
        </w:rPr>
        <w:t>ym</w:t>
      </w:r>
      <w:proofErr w:type="spellEnd"/>
      <w:r w:rsidRPr="00212BF1">
        <w:rPr>
          <w:rFonts w:ascii="Verdana" w:eastAsia="Arial" w:hAnsi="Verdana"/>
          <w:sz w:val="22"/>
          <w:szCs w:val="22"/>
        </w:rPr>
        <w:t xml:space="preserve"> w..................................................................................... </w:t>
      </w:r>
    </w:p>
    <w:p w14:paraId="3647B4BD" w14:textId="77777777" w:rsidR="00085255" w:rsidRPr="00212BF1" w:rsidRDefault="00085255" w:rsidP="000317E2">
      <w:pPr>
        <w:widowControl/>
        <w:autoSpaceDE/>
        <w:autoSpaceDN/>
        <w:adjustRightInd/>
        <w:spacing w:line="360" w:lineRule="auto"/>
        <w:rPr>
          <w:rFonts w:ascii="Verdana" w:eastAsia="Arial" w:hAnsi="Verdana"/>
          <w:sz w:val="22"/>
          <w:szCs w:val="22"/>
        </w:rPr>
      </w:pPr>
      <w:r w:rsidRPr="00212BF1">
        <w:rPr>
          <w:rFonts w:ascii="Verdana" w:eastAsia="Arial" w:hAnsi="Verdana"/>
          <w:sz w:val="22"/>
          <w:szCs w:val="22"/>
        </w:rPr>
        <w:t>pod numerem KRS .........................................., numer NIP .......................................................</w:t>
      </w:r>
    </w:p>
    <w:p w14:paraId="70404AFF" w14:textId="03DB961A" w:rsidR="00085255" w:rsidRPr="00212BF1" w:rsidRDefault="00085255" w:rsidP="000317E2">
      <w:pPr>
        <w:widowControl/>
        <w:autoSpaceDE/>
        <w:autoSpaceDN/>
        <w:adjustRightInd/>
        <w:spacing w:line="360" w:lineRule="auto"/>
        <w:rPr>
          <w:rFonts w:ascii="Verdana" w:eastAsia="Arial" w:hAnsi="Verdana"/>
          <w:sz w:val="22"/>
          <w:szCs w:val="22"/>
        </w:rPr>
      </w:pPr>
      <w:r w:rsidRPr="00212BF1">
        <w:rPr>
          <w:rFonts w:ascii="Verdana" w:eastAsia="Arial" w:hAnsi="Verdana"/>
          <w:sz w:val="22"/>
          <w:szCs w:val="22"/>
        </w:rPr>
        <w:t>oraz numer REGON ......................................................................, reprezentowaną/</w:t>
      </w:r>
      <w:proofErr w:type="spellStart"/>
      <w:r w:rsidRPr="00212BF1">
        <w:rPr>
          <w:rFonts w:ascii="Verdana" w:eastAsia="Arial" w:hAnsi="Verdana"/>
          <w:sz w:val="22"/>
          <w:szCs w:val="22"/>
        </w:rPr>
        <w:t>ym</w:t>
      </w:r>
      <w:proofErr w:type="spellEnd"/>
      <w:r w:rsidRPr="00212BF1">
        <w:rPr>
          <w:rFonts w:ascii="Verdana" w:eastAsia="Arial" w:hAnsi="Verdana"/>
          <w:sz w:val="22"/>
          <w:szCs w:val="22"/>
        </w:rPr>
        <w:t xml:space="preserve"> przez: ..............................................................................................., zwaną/</w:t>
      </w:r>
      <w:proofErr w:type="spellStart"/>
      <w:r w:rsidRPr="00212BF1">
        <w:rPr>
          <w:rFonts w:ascii="Verdana" w:eastAsia="Arial" w:hAnsi="Verdana"/>
          <w:sz w:val="22"/>
          <w:szCs w:val="22"/>
        </w:rPr>
        <w:t>ym</w:t>
      </w:r>
      <w:proofErr w:type="spellEnd"/>
      <w:r w:rsidRPr="00212BF1">
        <w:rPr>
          <w:rFonts w:ascii="Verdana" w:eastAsia="Arial" w:hAnsi="Verdana"/>
          <w:sz w:val="22"/>
          <w:szCs w:val="22"/>
        </w:rPr>
        <w:t xml:space="preserve"> dalej </w:t>
      </w:r>
      <w:r w:rsidRPr="00212BF1">
        <w:rPr>
          <w:rFonts w:ascii="Verdana" w:eastAsia="Arial" w:hAnsi="Verdana"/>
          <w:b/>
          <w:sz w:val="22"/>
          <w:szCs w:val="22"/>
        </w:rPr>
        <w:t>Zleceniobiorcą</w:t>
      </w:r>
      <w:r w:rsidRPr="00212BF1">
        <w:rPr>
          <w:rFonts w:ascii="Verdana" w:eastAsia="Arial" w:hAnsi="Verdana"/>
          <w:sz w:val="22"/>
          <w:szCs w:val="22"/>
        </w:rPr>
        <w:t>.</w:t>
      </w:r>
    </w:p>
    <w:p w14:paraId="6D8A0D26" w14:textId="77777777" w:rsidR="00085255" w:rsidRPr="00212BF1" w:rsidRDefault="00085255" w:rsidP="000317E2">
      <w:pPr>
        <w:widowControl/>
        <w:autoSpaceDE/>
        <w:autoSpaceDN/>
        <w:adjustRightInd/>
        <w:spacing w:line="360" w:lineRule="auto"/>
        <w:jc w:val="center"/>
        <w:rPr>
          <w:rFonts w:ascii="Verdana" w:eastAsia="Arial" w:hAnsi="Verdana"/>
          <w:b/>
          <w:sz w:val="22"/>
          <w:szCs w:val="22"/>
        </w:rPr>
      </w:pPr>
      <w:r w:rsidRPr="00212BF1">
        <w:rPr>
          <w:rFonts w:ascii="Verdana" w:eastAsia="Arial" w:hAnsi="Verdana"/>
          <w:b/>
          <w:sz w:val="22"/>
          <w:szCs w:val="22"/>
        </w:rPr>
        <w:t>§ 1</w:t>
      </w:r>
    </w:p>
    <w:p w14:paraId="64275606" w14:textId="77777777" w:rsidR="00085255" w:rsidRPr="00212BF1" w:rsidRDefault="00085255" w:rsidP="000317E2">
      <w:pPr>
        <w:widowControl/>
        <w:autoSpaceDE/>
        <w:autoSpaceDN/>
        <w:adjustRightInd/>
        <w:spacing w:line="360" w:lineRule="auto"/>
        <w:jc w:val="center"/>
        <w:rPr>
          <w:rFonts w:ascii="Verdana" w:eastAsia="Arial" w:hAnsi="Verdana"/>
          <w:sz w:val="22"/>
          <w:szCs w:val="22"/>
        </w:rPr>
      </w:pPr>
      <w:r w:rsidRPr="00212BF1">
        <w:rPr>
          <w:rFonts w:ascii="Verdana" w:eastAsia="Arial" w:hAnsi="Verdana"/>
          <w:b/>
          <w:sz w:val="22"/>
          <w:szCs w:val="22"/>
        </w:rPr>
        <w:t>Oświadczenia stron</w:t>
      </w:r>
    </w:p>
    <w:p w14:paraId="564519EE" w14:textId="2AE67FCE" w:rsidR="00085255" w:rsidRPr="006D5A04" w:rsidRDefault="00085255" w:rsidP="006D5A04">
      <w:pPr>
        <w:widowControl/>
        <w:numPr>
          <w:ilvl w:val="0"/>
          <w:numId w:val="34"/>
        </w:numPr>
        <w:autoSpaceDE/>
        <w:autoSpaceDN/>
        <w:adjustRightInd/>
        <w:spacing w:line="360" w:lineRule="auto"/>
        <w:ind w:left="0" w:firstLine="0"/>
        <w:contextualSpacing/>
        <w:rPr>
          <w:rFonts w:ascii="Verdana" w:eastAsia="Arial" w:hAnsi="Verdana"/>
          <w:sz w:val="22"/>
          <w:szCs w:val="22"/>
        </w:rPr>
      </w:pPr>
      <w:r w:rsidRPr="00212BF1">
        <w:rPr>
          <w:rFonts w:ascii="Verdana" w:eastAsia="Arial" w:hAnsi="Verdana"/>
          <w:sz w:val="22"/>
          <w:szCs w:val="22"/>
        </w:rPr>
        <w:t>Zleceniodawca powierza Zleceniobiorcy przetwarzanie danych osobowych w zakresie i celu objętym niniejszą umową.</w:t>
      </w:r>
    </w:p>
    <w:p w14:paraId="15313A38" w14:textId="1028C5B6" w:rsidR="00085255" w:rsidRPr="006D5A04" w:rsidRDefault="00085255" w:rsidP="006D5A04">
      <w:pPr>
        <w:widowControl/>
        <w:numPr>
          <w:ilvl w:val="0"/>
          <w:numId w:val="34"/>
        </w:numPr>
        <w:autoSpaceDE/>
        <w:autoSpaceDN/>
        <w:adjustRightInd/>
        <w:spacing w:line="360" w:lineRule="auto"/>
        <w:ind w:left="0" w:firstLine="0"/>
        <w:contextualSpacing/>
        <w:jc w:val="both"/>
        <w:rPr>
          <w:rFonts w:ascii="Verdana" w:eastAsia="Arial" w:hAnsi="Verdana"/>
          <w:sz w:val="22"/>
          <w:szCs w:val="22"/>
        </w:rPr>
      </w:pPr>
      <w:r w:rsidRPr="00212BF1">
        <w:rPr>
          <w:rFonts w:ascii="Verdana" w:eastAsia="Arial" w:hAnsi="Verdana"/>
          <w:sz w:val="22"/>
          <w:szCs w:val="22"/>
        </w:rPr>
        <w:t>Zleceniodawca oświadcza, że jest administratorem danych osobowych w rozumieniu ustawy z dnia 10 maja 2018 r. o ochronie danych osobowych (</w:t>
      </w:r>
      <w:proofErr w:type="spellStart"/>
      <w:r w:rsidRPr="00212BF1">
        <w:rPr>
          <w:rFonts w:ascii="Verdana" w:eastAsia="Arial" w:hAnsi="Verdana"/>
          <w:sz w:val="22"/>
          <w:szCs w:val="22"/>
        </w:rPr>
        <w:t>t.j</w:t>
      </w:r>
      <w:proofErr w:type="spellEnd"/>
      <w:r w:rsidRPr="00212BF1">
        <w:rPr>
          <w:rFonts w:ascii="Verdana" w:eastAsia="Arial" w:hAnsi="Verdana"/>
          <w:sz w:val="22"/>
          <w:szCs w:val="22"/>
        </w:rPr>
        <w:t xml:space="preserve">. Dz.U. z 2019 r. poz. 1781), (dalej zwana ustawą), które przetwarza zgodnie z obowiązującymi </w:t>
      </w:r>
      <w:r w:rsidRPr="00212BF1">
        <w:rPr>
          <w:rFonts w:ascii="Verdana" w:eastAsia="Arial" w:hAnsi="Verdana"/>
          <w:sz w:val="22"/>
          <w:szCs w:val="22"/>
        </w:rPr>
        <w:lastRenderedPageBreak/>
        <w:t>przepisami prawa. Zleceniodawca oświadcza ponadto, że zawiera niniejszą umowę w celu bezpośrednio związanym z jego działalnością gospodarczą lub zawodową.</w:t>
      </w:r>
    </w:p>
    <w:p w14:paraId="70213041" w14:textId="3D3EA40C" w:rsidR="00085255" w:rsidRPr="006D5A04" w:rsidRDefault="00085255" w:rsidP="000317E2">
      <w:pPr>
        <w:widowControl/>
        <w:numPr>
          <w:ilvl w:val="0"/>
          <w:numId w:val="34"/>
        </w:numPr>
        <w:autoSpaceDE/>
        <w:autoSpaceDN/>
        <w:adjustRightInd/>
        <w:spacing w:line="360" w:lineRule="auto"/>
        <w:ind w:left="0" w:firstLine="0"/>
        <w:contextualSpacing/>
        <w:jc w:val="both"/>
        <w:rPr>
          <w:rFonts w:ascii="Verdana" w:eastAsia="Arial" w:hAnsi="Verdana"/>
          <w:sz w:val="22"/>
          <w:szCs w:val="22"/>
        </w:rPr>
      </w:pPr>
      <w:r w:rsidRPr="00212BF1">
        <w:rPr>
          <w:rFonts w:ascii="Verdana" w:eastAsia="Arial" w:hAnsi="Verdana"/>
          <w:sz w:val="22"/>
          <w:szCs w:val="22"/>
        </w:rPr>
        <w:t xml:space="preserve">Zleceniobiorca oświadcza, iż dysponuje odpowiednimi środkami, w tym należytymi zabezpieczeniami umożliwiającymi przetwarzanie danych osobowych zgodnie </w:t>
      </w:r>
      <w:r w:rsidRPr="00212BF1">
        <w:rPr>
          <w:rFonts w:ascii="Verdana" w:eastAsia="Arial" w:hAnsi="Verdana"/>
          <w:sz w:val="22"/>
          <w:szCs w:val="22"/>
        </w:rPr>
        <w:br/>
        <w:t xml:space="preserve">z przepisami </w:t>
      </w:r>
      <w:r w:rsidRPr="00212BF1">
        <w:rPr>
          <w:rFonts w:ascii="Verdana" w:eastAsia="Times New Roman" w:hAnsi="Verdana"/>
          <w:bCs/>
          <w:sz w:val="22"/>
          <w:szCs w:val="22"/>
        </w:rPr>
        <w:t>Rozporządzenia Parlamentu Europejskiego i Rady (UE) 2016/679 z dnia 27 kwietnia 2016 r. w sprawie ochrony osób fizycznych w związku z przetwarzaniem danych osobowych i w sprawie swobodnego przepływu takich danych oraz uchylenia dyrektywy 95/46/WE ,( dalej zwane rozporządzeniem).</w:t>
      </w:r>
    </w:p>
    <w:p w14:paraId="44451637" w14:textId="77777777" w:rsidR="00085255" w:rsidRPr="00212BF1" w:rsidRDefault="00085255" w:rsidP="000317E2">
      <w:pPr>
        <w:widowControl/>
        <w:autoSpaceDE/>
        <w:autoSpaceDN/>
        <w:adjustRightInd/>
        <w:spacing w:line="360" w:lineRule="auto"/>
        <w:jc w:val="center"/>
        <w:rPr>
          <w:rFonts w:ascii="Verdana" w:eastAsia="Arial" w:hAnsi="Verdana"/>
          <w:b/>
          <w:sz w:val="22"/>
          <w:szCs w:val="22"/>
        </w:rPr>
      </w:pPr>
      <w:r w:rsidRPr="00212BF1">
        <w:rPr>
          <w:rFonts w:ascii="Verdana" w:eastAsia="Arial" w:hAnsi="Verdana"/>
          <w:b/>
          <w:sz w:val="22"/>
          <w:szCs w:val="22"/>
        </w:rPr>
        <w:t>§ 2</w:t>
      </w:r>
    </w:p>
    <w:p w14:paraId="29720556" w14:textId="77777777" w:rsidR="00085255" w:rsidRPr="00212BF1" w:rsidRDefault="00085255" w:rsidP="000317E2">
      <w:pPr>
        <w:widowControl/>
        <w:autoSpaceDE/>
        <w:autoSpaceDN/>
        <w:adjustRightInd/>
        <w:spacing w:line="360" w:lineRule="auto"/>
        <w:jc w:val="center"/>
        <w:rPr>
          <w:rFonts w:ascii="Verdana" w:eastAsia="Arial" w:hAnsi="Verdana"/>
          <w:sz w:val="22"/>
          <w:szCs w:val="22"/>
        </w:rPr>
      </w:pPr>
      <w:r w:rsidRPr="00212BF1">
        <w:rPr>
          <w:rFonts w:ascii="Verdana" w:eastAsia="Arial" w:hAnsi="Verdana"/>
          <w:b/>
          <w:sz w:val="22"/>
          <w:szCs w:val="22"/>
        </w:rPr>
        <w:t>Zakres i cel przetwarzania danych osobowych</w:t>
      </w:r>
    </w:p>
    <w:p w14:paraId="1643876A" w14:textId="77777777" w:rsidR="00085255" w:rsidRPr="00212BF1" w:rsidRDefault="00085255" w:rsidP="006D5A04">
      <w:pPr>
        <w:widowControl/>
        <w:numPr>
          <w:ilvl w:val="0"/>
          <w:numId w:val="35"/>
        </w:numPr>
        <w:autoSpaceDE/>
        <w:autoSpaceDN/>
        <w:adjustRightInd/>
        <w:spacing w:line="360" w:lineRule="auto"/>
        <w:ind w:left="0" w:firstLine="0"/>
        <w:contextualSpacing/>
        <w:jc w:val="both"/>
        <w:rPr>
          <w:rFonts w:ascii="Verdana" w:eastAsia="Arial" w:hAnsi="Verdana"/>
          <w:sz w:val="22"/>
          <w:szCs w:val="22"/>
        </w:rPr>
      </w:pPr>
      <w:r w:rsidRPr="00212BF1">
        <w:rPr>
          <w:rFonts w:ascii="Verdana" w:eastAsia="Arial" w:hAnsi="Verdana"/>
          <w:sz w:val="22"/>
          <w:szCs w:val="22"/>
        </w:rPr>
        <w:t>Zleceniobiorca może przetwarzać dane osobowe przekazane przez Zleceniodawcę wyłącznie w zakresie i w celu określonych w niniejszej umowie.</w:t>
      </w:r>
    </w:p>
    <w:p w14:paraId="37AEB8D0" w14:textId="77777777" w:rsidR="00085255" w:rsidRPr="00212BF1" w:rsidRDefault="00085255" w:rsidP="006D5A04">
      <w:pPr>
        <w:widowControl/>
        <w:numPr>
          <w:ilvl w:val="0"/>
          <w:numId w:val="35"/>
        </w:numPr>
        <w:autoSpaceDE/>
        <w:autoSpaceDN/>
        <w:adjustRightInd/>
        <w:spacing w:line="360" w:lineRule="auto"/>
        <w:ind w:left="0" w:firstLine="0"/>
        <w:contextualSpacing/>
        <w:jc w:val="both"/>
        <w:rPr>
          <w:rFonts w:ascii="Verdana" w:eastAsia="Arial" w:hAnsi="Verdana"/>
          <w:sz w:val="22"/>
          <w:szCs w:val="22"/>
        </w:rPr>
      </w:pPr>
      <w:r w:rsidRPr="00212BF1">
        <w:rPr>
          <w:rFonts w:ascii="Verdana" w:eastAsia="Arial" w:hAnsi="Verdana"/>
          <w:sz w:val="22"/>
          <w:szCs w:val="22"/>
        </w:rPr>
        <w:t>Dane osobowe będą przetwarzane przez Zleceniobiorcę tylko i wyłącznie w celu ………………………………………………………………………………………</w:t>
      </w:r>
      <w:r w:rsidRPr="00212BF1">
        <w:rPr>
          <w:rFonts w:ascii="Verdana" w:eastAsia="Arial" w:hAnsi="Verdana"/>
          <w:i/>
          <w:sz w:val="22"/>
          <w:szCs w:val="22"/>
        </w:rPr>
        <w:t>[wskazać cel przetwarzania]</w:t>
      </w:r>
      <w:r w:rsidRPr="00212BF1">
        <w:rPr>
          <w:rFonts w:ascii="Verdana" w:eastAsia="Arial" w:hAnsi="Verdana"/>
          <w:sz w:val="22"/>
          <w:szCs w:val="22"/>
        </w:rPr>
        <w:t>.</w:t>
      </w:r>
    </w:p>
    <w:p w14:paraId="44F4CC18" w14:textId="77777777" w:rsidR="00085255" w:rsidRPr="00212BF1" w:rsidRDefault="00085255" w:rsidP="006D5A04">
      <w:pPr>
        <w:widowControl/>
        <w:numPr>
          <w:ilvl w:val="0"/>
          <w:numId w:val="35"/>
        </w:numPr>
        <w:autoSpaceDE/>
        <w:autoSpaceDN/>
        <w:adjustRightInd/>
        <w:spacing w:line="360" w:lineRule="auto"/>
        <w:ind w:left="0" w:firstLine="0"/>
        <w:contextualSpacing/>
        <w:jc w:val="both"/>
        <w:rPr>
          <w:rFonts w:ascii="Verdana" w:eastAsia="Arial" w:hAnsi="Verdana"/>
          <w:sz w:val="22"/>
          <w:szCs w:val="22"/>
        </w:rPr>
      </w:pPr>
      <w:r w:rsidRPr="00212BF1">
        <w:rPr>
          <w:rFonts w:ascii="Verdana" w:eastAsia="Arial" w:hAnsi="Verdana"/>
          <w:sz w:val="22"/>
          <w:szCs w:val="22"/>
        </w:rPr>
        <w:t xml:space="preserve">Zakres przetwarzania obejmuje następujące dane osobowe ……………………………………………………………………………….. </w:t>
      </w:r>
      <w:r w:rsidRPr="00212BF1">
        <w:rPr>
          <w:rFonts w:ascii="Verdana" w:eastAsia="Arial" w:hAnsi="Verdana"/>
          <w:i/>
          <w:sz w:val="22"/>
          <w:szCs w:val="22"/>
        </w:rPr>
        <w:t>[wskazać zakres przetwarzania]</w:t>
      </w:r>
      <w:r w:rsidRPr="00212BF1">
        <w:rPr>
          <w:rFonts w:ascii="Verdana" w:eastAsia="Arial" w:hAnsi="Verdana"/>
          <w:sz w:val="22"/>
          <w:szCs w:val="22"/>
        </w:rPr>
        <w:t xml:space="preserve"> </w:t>
      </w:r>
    </w:p>
    <w:p w14:paraId="7E4687F6" w14:textId="77777777" w:rsidR="00085255" w:rsidRPr="00212BF1" w:rsidRDefault="00085255" w:rsidP="006D5A04">
      <w:pPr>
        <w:widowControl/>
        <w:numPr>
          <w:ilvl w:val="0"/>
          <w:numId w:val="35"/>
        </w:numPr>
        <w:autoSpaceDE/>
        <w:autoSpaceDN/>
        <w:adjustRightInd/>
        <w:spacing w:line="360" w:lineRule="auto"/>
        <w:ind w:left="0" w:firstLine="0"/>
        <w:contextualSpacing/>
        <w:jc w:val="both"/>
        <w:rPr>
          <w:rFonts w:ascii="Verdana" w:eastAsia="Arial" w:hAnsi="Verdana"/>
          <w:sz w:val="22"/>
          <w:szCs w:val="22"/>
        </w:rPr>
      </w:pPr>
      <w:r w:rsidRPr="00212BF1">
        <w:rPr>
          <w:rFonts w:ascii="Verdana" w:eastAsia="Arial" w:hAnsi="Verdana"/>
          <w:sz w:val="22"/>
          <w:szCs w:val="22"/>
        </w:rPr>
        <w:t xml:space="preserve">Poprzez przetwarzanie danych rozumie się </w:t>
      </w:r>
      <w:r w:rsidRPr="00212BF1">
        <w:rPr>
          <w:rFonts w:ascii="Verdana" w:eastAsia="Arial" w:hAnsi="Verdana"/>
          <w:sz w:val="22"/>
          <w:szCs w:val="22"/>
          <w:highlight w:val="white"/>
        </w:rPr>
        <w:t>jakiekolwiek operacje wykonywane na danych osobowych, takie jak zbieranie, utrwalanie, przechowywanie, opracowywanie, zmienianie, udostępnianie i usuwanie, a zwłaszcza te, które wykonuje się w systemach informatycznych.</w:t>
      </w:r>
    </w:p>
    <w:p w14:paraId="72DAE100" w14:textId="77777777" w:rsidR="00085255" w:rsidRPr="00212BF1" w:rsidRDefault="00085255" w:rsidP="000317E2">
      <w:pPr>
        <w:widowControl/>
        <w:autoSpaceDE/>
        <w:autoSpaceDN/>
        <w:adjustRightInd/>
        <w:spacing w:line="360" w:lineRule="auto"/>
        <w:rPr>
          <w:rFonts w:ascii="Verdana" w:eastAsia="Arial" w:hAnsi="Verdana"/>
          <w:sz w:val="22"/>
          <w:szCs w:val="22"/>
        </w:rPr>
      </w:pPr>
    </w:p>
    <w:p w14:paraId="51F6A7EC" w14:textId="77777777" w:rsidR="00085255" w:rsidRPr="00212BF1" w:rsidRDefault="00085255" w:rsidP="000317E2">
      <w:pPr>
        <w:widowControl/>
        <w:autoSpaceDE/>
        <w:autoSpaceDN/>
        <w:adjustRightInd/>
        <w:spacing w:line="360" w:lineRule="auto"/>
        <w:jc w:val="center"/>
        <w:rPr>
          <w:rFonts w:ascii="Verdana" w:eastAsia="Arial" w:hAnsi="Verdana"/>
          <w:b/>
          <w:sz w:val="22"/>
          <w:szCs w:val="22"/>
        </w:rPr>
      </w:pPr>
      <w:r w:rsidRPr="00212BF1">
        <w:rPr>
          <w:rFonts w:ascii="Verdana" w:eastAsia="Arial" w:hAnsi="Verdana"/>
          <w:b/>
          <w:sz w:val="22"/>
          <w:szCs w:val="22"/>
        </w:rPr>
        <w:t>§ 3</w:t>
      </w:r>
    </w:p>
    <w:p w14:paraId="7E94EA5D" w14:textId="77777777" w:rsidR="00085255" w:rsidRPr="00212BF1" w:rsidRDefault="00085255" w:rsidP="000317E2">
      <w:pPr>
        <w:widowControl/>
        <w:autoSpaceDE/>
        <w:autoSpaceDN/>
        <w:adjustRightInd/>
        <w:spacing w:line="360" w:lineRule="auto"/>
        <w:jc w:val="center"/>
        <w:rPr>
          <w:rFonts w:ascii="Verdana" w:eastAsia="Arial" w:hAnsi="Verdana"/>
          <w:sz w:val="22"/>
          <w:szCs w:val="22"/>
        </w:rPr>
      </w:pPr>
      <w:r w:rsidRPr="00212BF1">
        <w:rPr>
          <w:rFonts w:ascii="Verdana" w:eastAsia="Arial" w:hAnsi="Verdana"/>
          <w:b/>
          <w:sz w:val="22"/>
          <w:szCs w:val="22"/>
        </w:rPr>
        <w:t xml:space="preserve">Zobowiązania podmiotu, któremu powierzono przetwarzanie </w:t>
      </w:r>
      <w:r w:rsidRPr="00212BF1">
        <w:rPr>
          <w:rFonts w:ascii="Verdana" w:eastAsia="Arial" w:hAnsi="Verdana"/>
          <w:b/>
          <w:sz w:val="22"/>
          <w:szCs w:val="22"/>
        </w:rPr>
        <w:br/>
        <w:t xml:space="preserve">danych osobowych </w:t>
      </w:r>
    </w:p>
    <w:p w14:paraId="5B48FE12" w14:textId="31B868BF" w:rsidR="00085255" w:rsidRPr="006D5A04" w:rsidRDefault="00085255" w:rsidP="006D5A04">
      <w:pPr>
        <w:widowControl/>
        <w:numPr>
          <w:ilvl w:val="0"/>
          <w:numId w:val="36"/>
        </w:numPr>
        <w:autoSpaceDE/>
        <w:autoSpaceDN/>
        <w:adjustRightInd/>
        <w:spacing w:line="360" w:lineRule="auto"/>
        <w:ind w:left="0" w:firstLine="0"/>
        <w:contextualSpacing/>
        <w:jc w:val="both"/>
        <w:rPr>
          <w:rFonts w:ascii="Verdana" w:eastAsia="Arial" w:hAnsi="Verdana"/>
          <w:sz w:val="22"/>
          <w:szCs w:val="22"/>
        </w:rPr>
      </w:pPr>
      <w:r w:rsidRPr="00212BF1">
        <w:rPr>
          <w:rFonts w:ascii="Verdana" w:eastAsia="Arial" w:hAnsi="Verdana"/>
          <w:sz w:val="22"/>
          <w:szCs w:val="22"/>
        </w:rPr>
        <w:t>Zleceniobiorca zobowiązuje się przed przystąpieniem do przetwarzania powierzonych przez Zleceniodawcę danych wdrożyć i utrzymywać przez czas przetwarzania wszelkie środki i zabezpieczenia związane z przetwarzaniem danych, zgodnie z wymaganiami ustawy oraz rozporządzenia.</w:t>
      </w:r>
    </w:p>
    <w:p w14:paraId="50CEBFDE" w14:textId="02FF7461" w:rsidR="00085255" w:rsidRPr="006D5A04" w:rsidRDefault="00085255" w:rsidP="006D5A04">
      <w:pPr>
        <w:widowControl/>
        <w:numPr>
          <w:ilvl w:val="0"/>
          <w:numId w:val="36"/>
        </w:numPr>
        <w:autoSpaceDE/>
        <w:autoSpaceDN/>
        <w:adjustRightInd/>
        <w:spacing w:line="360" w:lineRule="auto"/>
        <w:ind w:left="0" w:firstLine="0"/>
        <w:contextualSpacing/>
        <w:rPr>
          <w:rFonts w:ascii="Verdana" w:eastAsia="Arial" w:hAnsi="Verdana"/>
          <w:sz w:val="22"/>
          <w:szCs w:val="22"/>
        </w:rPr>
      </w:pPr>
      <w:r w:rsidRPr="00212BF1">
        <w:rPr>
          <w:rFonts w:ascii="Verdana" w:eastAsia="Arial" w:hAnsi="Verdana"/>
          <w:sz w:val="22"/>
          <w:szCs w:val="22"/>
        </w:rPr>
        <w:t xml:space="preserve">Zleceniobiorca może powierzać przetwarzanie powierzonych przez Zleceniodawcę danych osobowych innym podmiotom, takim jak: …………………………………………………………………………………………………………………………………... </w:t>
      </w:r>
      <w:r w:rsidRPr="00212BF1">
        <w:rPr>
          <w:rFonts w:ascii="Verdana" w:eastAsia="Arial" w:hAnsi="Verdana"/>
          <w:i/>
          <w:sz w:val="22"/>
          <w:szCs w:val="22"/>
        </w:rPr>
        <w:t>[wskazać określone podmioty]</w:t>
      </w:r>
      <w:r w:rsidRPr="00212BF1">
        <w:rPr>
          <w:rFonts w:ascii="Verdana" w:eastAsia="Arial" w:hAnsi="Verdana"/>
          <w:sz w:val="22"/>
          <w:szCs w:val="22"/>
        </w:rPr>
        <w:t>.</w:t>
      </w:r>
    </w:p>
    <w:p w14:paraId="26A379C6" w14:textId="77777777" w:rsidR="00085255" w:rsidRPr="00212BF1" w:rsidRDefault="00085255" w:rsidP="006D5A04">
      <w:pPr>
        <w:widowControl/>
        <w:numPr>
          <w:ilvl w:val="0"/>
          <w:numId w:val="36"/>
        </w:numPr>
        <w:autoSpaceDE/>
        <w:autoSpaceDN/>
        <w:adjustRightInd/>
        <w:spacing w:line="360" w:lineRule="auto"/>
        <w:ind w:left="0" w:firstLine="0"/>
        <w:contextualSpacing/>
        <w:jc w:val="both"/>
        <w:rPr>
          <w:rFonts w:ascii="Verdana" w:eastAsia="Arial" w:hAnsi="Verdana"/>
          <w:sz w:val="22"/>
          <w:szCs w:val="22"/>
        </w:rPr>
      </w:pPr>
      <w:r w:rsidRPr="00212BF1">
        <w:rPr>
          <w:rFonts w:ascii="Verdana" w:eastAsia="Arial" w:hAnsi="Verdana"/>
          <w:sz w:val="22"/>
          <w:szCs w:val="22"/>
        </w:rPr>
        <w:t>Zleceniobiorca odpowiada za wszelkie wyrządzone osobom trzecim szkody, które powstały w związku z nienależytym przetwarzaniem przez Zleceniobiorcę powierzonych danych osobowych.</w:t>
      </w:r>
    </w:p>
    <w:p w14:paraId="68835767" w14:textId="77777777" w:rsidR="00085255" w:rsidRPr="00212BF1" w:rsidRDefault="00085255" w:rsidP="000317E2">
      <w:pPr>
        <w:widowControl/>
        <w:autoSpaceDE/>
        <w:autoSpaceDN/>
        <w:adjustRightInd/>
        <w:spacing w:line="360" w:lineRule="auto"/>
        <w:jc w:val="both"/>
        <w:rPr>
          <w:rFonts w:ascii="Verdana" w:eastAsia="Arial" w:hAnsi="Verdana"/>
          <w:sz w:val="22"/>
          <w:szCs w:val="22"/>
        </w:rPr>
      </w:pPr>
    </w:p>
    <w:p w14:paraId="16DB2629" w14:textId="6295E5B4" w:rsidR="00085255" w:rsidRPr="006D5A04" w:rsidRDefault="00085255" w:rsidP="000317E2">
      <w:pPr>
        <w:widowControl/>
        <w:numPr>
          <w:ilvl w:val="0"/>
          <w:numId w:val="36"/>
        </w:numPr>
        <w:autoSpaceDE/>
        <w:autoSpaceDN/>
        <w:adjustRightInd/>
        <w:spacing w:line="360" w:lineRule="auto"/>
        <w:ind w:left="0"/>
        <w:contextualSpacing/>
        <w:jc w:val="both"/>
        <w:rPr>
          <w:rFonts w:ascii="Verdana" w:eastAsia="Arial" w:hAnsi="Verdana"/>
          <w:sz w:val="22"/>
          <w:szCs w:val="22"/>
        </w:rPr>
      </w:pPr>
      <w:r w:rsidRPr="00212BF1">
        <w:rPr>
          <w:rFonts w:ascii="Verdana" w:eastAsia="Arial" w:hAnsi="Verdana"/>
          <w:sz w:val="22"/>
          <w:szCs w:val="22"/>
        </w:rPr>
        <w:lastRenderedPageBreak/>
        <w:t>Zleceniobiorca nie jest odpowiedzialny za udostępnienie powierzonych danych osobowych osobom nieupoważnionym, zabraniem przez osobę nieuprawnioną, uszkodzeniem lub zniszczeniem tych danych osobowych w przypadku, gdy przyczyną powyższego jest działanie bądź zaniechanie Zleceniodawcy</w:t>
      </w:r>
    </w:p>
    <w:p w14:paraId="7053A9BD" w14:textId="77777777" w:rsidR="00085255" w:rsidRPr="00212BF1" w:rsidRDefault="00085255" w:rsidP="000317E2">
      <w:pPr>
        <w:widowControl/>
        <w:autoSpaceDE/>
        <w:autoSpaceDN/>
        <w:adjustRightInd/>
        <w:spacing w:line="360" w:lineRule="auto"/>
        <w:jc w:val="center"/>
        <w:rPr>
          <w:rFonts w:ascii="Verdana" w:eastAsia="Arial" w:hAnsi="Verdana"/>
          <w:b/>
          <w:sz w:val="22"/>
          <w:szCs w:val="22"/>
        </w:rPr>
      </w:pPr>
      <w:r w:rsidRPr="00212BF1">
        <w:rPr>
          <w:rFonts w:ascii="Verdana" w:eastAsia="Arial" w:hAnsi="Verdana"/>
          <w:b/>
          <w:sz w:val="22"/>
          <w:szCs w:val="22"/>
        </w:rPr>
        <w:t>§ 4</w:t>
      </w:r>
    </w:p>
    <w:p w14:paraId="54A3B65D" w14:textId="77777777" w:rsidR="00085255" w:rsidRPr="00212BF1" w:rsidRDefault="00085255" w:rsidP="000317E2">
      <w:pPr>
        <w:widowControl/>
        <w:autoSpaceDE/>
        <w:autoSpaceDN/>
        <w:adjustRightInd/>
        <w:spacing w:line="360" w:lineRule="auto"/>
        <w:jc w:val="center"/>
        <w:rPr>
          <w:rFonts w:ascii="Verdana" w:eastAsia="Arial" w:hAnsi="Verdana"/>
          <w:sz w:val="22"/>
          <w:szCs w:val="22"/>
        </w:rPr>
      </w:pPr>
      <w:r w:rsidRPr="00212BF1">
        <w:rPr>
          <w:rFonts w:ascii="Verdana" w:eastAsia="Arial" w:hAnsi="Verdana"/>
          <w:b/>
          <w:sz w:val="22"/>
          <w:szCs w:val="22"/>
        </w:rPr>
        <w:t>Postanowienia końcowe</w:t>
      </w:r>
    </w:p>
    <w:p w14:paraId="2797ED9F" w14:textId="77777777" w:rsidR="00085255" w:rsidRPr="00212BF1" w:rsidRDefault="00085255" w:rsidP="006D5A04">
      <w:pPr>
        <w:widowControl/>
        <w:numPr>
          <w:ilvl w:val="0"/>
          <w:numId w:val="37"/>
        </w:numPr>
        <w:autoSpaceDE/>
        <w:autoSpaceDN/>
        <w:adjustRightInd/>
        <w:spacing w:line="360" w:lineRule="auto"/>
        <w:ind w:left="0" w:firstLine="0"/>
        <w:contextualSpacing/>
        <w:jc w:val="both"/>
        <w:rPr>
          <w:rFonts w:ascii="Verdana" w:eastAsia="Arial" w:hAnsi="Verdana"/>
          <w:sz w:val="22"/>
          <w:szCs w:val="22"/>
        </w:rPr>
      </w:pPr>
      <w:r w:rsidRPr="00212BF1">
        <w:rPr>
          <w:rFonts w:ascii="Verdana" w:eastAsia="Arial" w:hAnsi="Verdana"/>
          <w:sz w:val="22"/>
          <w:szCs w:val="22"/>
        </w:rPr>
        <w:t xml:space="preserve">W sprawach nieuregulowanych niniejszą umową zastosowanie znajdują przepisy ustawy oraz powiązanych z nią aktów wykonawczych, a także rozporządzenia </w:t>
      </w:r>
      <w:r w:rsidRPr="00212BF1">
        <w:rPr>
          <w:rFonts w:ascii="Verdana" w:eastAsia="Arial" w:hAnsi="Verdana"/>
          <w:sz w:val="22"/>
          <w:szCs w:val="22"/>
        </w:rPr>
        <w:br/>
        <w:t>i kodeksu cywilnego.</w:t>
      </w:r>
    </w:p>
    <w:p w14:paraId="0A83AC74" w14:textId="77777777" w:rsidR="00085255" w:rsidRPr="00212BF1" w:rsidRDefault="00085255" w:rsidP="006D5A04">
      <w:pPr>
        <w:widowControl/>
        <w:numPr>
          <w:ilvl w:val="0"/>
          <w:numId w:val="37"/>
        </w:numPr>
        <w:autoSpaceDE/>
        <w:autoSpaceDN/>
        <w:adjustRightInd/>
        <w:spacing w:line="360" w:lineRule="auto"/>
        <w:ind w:left="0" w:firstLine="0"/>
        <w:contextualSpacing/>
        <w:jc w:val="both"/>
        <w:rPr>
          <w:rFonts w:ascii="Verdana" w:eastAsia="Arial" w:hAnsi="Verdana"/>
          <w:sz w:val="22"/>
          <w:szCs w:val="22"/>
        </w:rPr>
      </w:pPr>
      <w:r w:rsidRPr="00212BF1">
        <w:rPr>
          <w:rFonts w:ascii="Verdana" w:eastAsia="Arial" w:hAnsi="Verdana"/>
          <w:sz w:val="22"/>
          <w:szCs w:val="22"/>
        </w:rPr>
        <w:t>Wszelkie zmiany niniejszej umowy wymagają formy pisemnej pod rygorem nieważności.</w:t>
      </w:r>
    </w:p>
    <w:p w14:paraId="787BA0C0" w14:textId="77777777" w:rsidR="00085255" w:rsidRPr="00212BF1" w:rsidRDefault="00085255" w:rsidP="006D5A04">
      <w:pPr>
        <w:widowControl/>
        <w:numPr>
          <w:ilvl w:val="0"/>
          <w:numId w:val="37"/>
        </w:numPr>
        <w:autoSpaceDE/>
        <w:autoSpaceDN/>
        <w:adjustRightInd/>
        <w:spacing w:line="360" w:lineRule="auto"/>
        <w:ind w:left="0" w:firstLine="0"/>
        <w:contextualSpacing/>
        <w:jc w:val="both"/>
        <w:rPr>
          <w:rFonts w:ascii="Verdana" w:eastAsia="Arial" w:hAnsi="Verdana"/>
          <w:sz w:val="22"/>
          <w:szCs w:val="22"/>
        </w:rPr>
      </w:pPr>
      <w:r w:rsidRPr="00212BF1">
        <w:rPr>
          <w:rFonts w:ascii="Verdana" w:eastAsia="Arial" w:hAnsi="Verdana"/>
          <w:sz w:val="22"/>
          <w:szCs w:val="22"/>
        </w:rPr>
        <w:t>Umowę sporządzono w dwóch jednobrzmiących egzemplarzach, po jednym dla każdej ze stron.</w:t>
      </w:r>
    </w:p>
    <w:p w14:paraId="39D2D1F2" w14:textId="77777777" w:rsidR="00085255" w:rsidRPr="00212BF1" w:rsidRDefault="00085255" w:rsidP="006D5A04">
      <w:pPr>
        <w:widowControl/>
        <w:autoSpaceDE/>
        <w:autoSpaceDN/>
        <w:adjustRightInd/>
        <w:spacing w:line="360" w:lineRule="auto"/>
        <w:ind w:left="360"/>
        <w:rPr>
          <w:rFonts w:ascii="Verdana" w:eastAsia="Arial" w:hAnsi="Verdana"/>
          <w:sz w:val="22"/>
          <w:szCs w:val="22"/>
        </w:rPr>
      </w:pPr>
    </w:p>
    <w:p w14:paraId="67CD15D7" w14:textId="77777777" w:rsidR="00085255" w:rsidRPr="00212BF1" w:rsidRDefault="00085255" w:rsidP="000317E2">
      <w:pPr>
        <w:widowControl/>
        <w:autoSpaceDE/>
        <w:autoSpaceDN/>
        <w:adjustRightInd/>
        <w:spacing w:line="360" w:lineRule="auto"/>
        <w:rPr>
          <w:rFonts w:ascii="Verdana" w:eastAsia="Arial" w:hAnsi="Verdana"/>
          <w:sz w:val="22"/>
          <w:szCs w:val="22"/>
        </w:rPr>
      </w:pPr>
    </w:p>
    <w:p w14:paraId="41CBCCA5" w14:textId="77777777" w:rsidR="00085255" w:rsidRPr="00212BF1" w:rsidRDefault="00085255" w:rsidP="000317E2">
      <w:pPr>
        <w:widowControl/>
        <w:autoSpaceDE/>
        <w:autoSpaceDN/>
        <w:adjustRightInd/>
        <w:spacing w:line="360" w:lineRule="auto"/>
        <w:rPr>
          <w:rFonts w:ascii="Verdana" w:eastAsia="Arial" w:hAnsi="Verdana"/>
          <w:sz w:val="22"/>
          <w:szCs w:val="22"/>
        </w:rPr>
      </w:pPr>
    </w:p>
    <w:p w14:paraId="5EC69761" w14:textId="40BAF3D9" w:rsidR="00085255" w:rsidRPr="00212BF1" w:rsidRDefault="00085255" w:rsidP="00636AC4">
      <w:pPr>
        <w:widowControl/>
        <w:autoSpaceDE/>
        <w:autoSpaceDN/>
        <w:adjustRightInd/>
        <w:spacing w:line="360" w:lineRule="auto"/>
        <w:jc w:val="both"/>
        <w:rPr>
          <w:rFonts w:ascii="Verdana" w:eastAsia="Arial" w:hAnsi="Verdana"/>
          <w:sz w:val="22"/>
          <w:szCs w:val="22"/>
        </w:rPr>
      </w:pPr>
      <w:r w:rsidRPr="00212BF1">
        <w:rPr>
          <w:rFonts w:ascii="Verdana" w:eastAsia="Arial" w:hAnsi="Verdana"/>
          <w:sz w:val="22"/>
          <w:szCs w:val="22"/>
        </w:rPr>
        <w:t xml:space="preserve">   ................................</w:t>
      </w:r>
      <w:r w:rsidRPr="00212BF1">
        <w:rPr>
          <w:rFonts w:ascii="Verdana" w:eastAsia="Arial" w:hAnsi="Verdana"/>
          <w:sz w:val="22"/>
          <w:szCs w:val="22"/>
        </w:rPr>
        <w:tab/>
      </w:r>
      <w:r w:rsidR="00636AC4" w:rsidRPr="00212BF1">
        <w:rPr>
          <w:rFonts w:ascii="Verdana" w:eastAsia="Arial" w:hAnsi="Verdana"/>
          <w:sz w:val="22"/>
          <w:szCs w:val="22"/>
        </w:rPr>
        <w:t xml:space="preserve">                     </w:t>
      </w:r>
      <w:r w:rsidRPr="00212BF1">
        <w:rPr>
          <w:rFonts w:ascii="Verdana" w:eastAsia="Arial" w:hAnsi="Verdana"/>
          <w:sz w:val="22"/>
          <w:szCs w:val="22"/>
        </w:rPr>
        <w:tab/>
      </w:r>
      <w:r w:rsidR="00636AC4" w:rsidRPr="00212BF1">
        <w:rPr>
          <w:rFonts w:ascii="Verdana" w:eastAsia="Arial" w:hAnsi="Verdana"/>
          <w:sz w:val="22"/>
          <w:szCs w:val="22"/>
        </w:rPr>
        <w:t>…………………………………</w:t>
      </w:r>
    </w:p>
    <w:p w14:paraId="03AA3FE1" w14:textId="08306416" w:rsidR="00085255" w:rsidRPr="00212BF1" w:rsidRDefault="00636AC4" w:rsidP="000317E2">
      <w:pPr>
        <w:widowControl/>
        <w:autoSpaceDE/>
        <w:autoSpaceDN/>
        <w:adjustRightInd/>
        <w:spacing w:line="360" w:lineRule="auto"/>
        <w:rPr>
          <w:rFonts w:ascii="Verdana" w:eastAsia="Arial" w:hAnsi="Verdana"/>
          <w:sz w:val="22"/>
          <w:szCs w:val="22"/>
        </w:rPr>
      </w:pPr>
      <w:r w:rsidRPr="00212BF1">
        <w:rPr>
          <w:rFonts w:ascii="Verdana" w:eastAsia="Arial" w:hAnsi="Verdana"/>
          <w:sz w:val="22"/>
          <w:szCs w:val="22"/>
        </w:rPr>
        <w:t xml:space="preserve">         </w:t>
      </w:r>
      <w:r w:rsidR="00085255" w:rsidRPr="00212BF1">
        <w:rPr>
          <w:rFonts w:ascii="Verdana" w:eastAsia="Arial" w:hAnsi="Verdana"/>
          <w:sz w:val="22"/>
          <w:szCs w:val="22"/>
        </w:rPr>
        <w:t xml:space="preserve">Zamawiający                   </w:t>
      </w:r>
      <w:r w:rsidRPr="00212BF1">
        <w:rPr>
          <w:rFonts w:ascii="Verdana" w:eastAsia="Arial" w:hAnsi="Verdana"/>
          <w:sz w:val="22"/>
          <w:szCs w:val="22"/>
        </w:rPr>
        <w:t xml:space="preserve">              </w:t>
      </w:r>
      <w:r w:rsidR="00085255" w:rsidRPr="00212BF1">
        <w:rPr>
          <w:rFonts w:ascii="Verdana" w:eastAsia="Arial" w:hAnsi="Verdana"/>
          <w:sz w:val="22"/>
          <w:szCs w:val="22"/>
        </w:rPr>
        <w:t xml:space="preserve">  </w:t>
      </w:r>
      <w:r w:rsidRPr="00212BF1">
        <w:rPr>
          <w:rFonts w:ascii="Verdana" w:eastAsia="Arial" w:hAnsi="Verdana"/>
          <w:sz w:val="22"/>
          <w:szCs w:val="22"/>
        </w:rPr>
        <w:t xml:space="preserve">       </w:t>
      </w:r>
      <w:r w:rsidR="00085255" w:rsidRPr="00212BF1">
        <w:rPr>
          <w:rFonts w:ascii="Verdana" w:eastAsia="Arial" w:hAnsi="Verdana"/>
          <w:sz w:val="22"/>
          <w:szCs w:val="22"/>
        </w:rPr>
        <w:t xml:space="preserve"> Wykonawca</w:t>
      </w:r>
    </w:p>
    <w:p w14:paraId="71D9FBF3" w14:textId="77777777" w:rsidR="00085255" w:rsidRPr="00212BF1" w:rsidRDefault="00085255" w:rsidP="000317E2">
      <w:pPr>
        <w:widowControl/>
        <w:autoSpaceDE/>
        <w:autoSpaceDN/>
        <w:adjustRightInd/>
        <w:spacing w:line="360" w:lineRule="auto"/>
        <w:rPr>
          <w:rFonts w:ascii="Verdana" w:eastAsia="Times New Roman" w:hAnsi="Verdana"/>
          <w:sz w:val="22"/>
          <w:szCs w:val="22"/>
        </w:rPr>
      </w:pPr>
    </w:p>
    <w:p w14:paraId="6F8F6699" w14:textId="77777777" w:rsidR="00BC2AC2" w:rsidRPr="00212BF1" w:rsidRDefault="00BC2AC2" w:rsidP="000317E2">
      <w:pPr>
        <w:widowControl/>
        <w:autoSpaceDE/>
        <w:autoSpaceDN/>
        <w:adjustRightInd/>
        <w:spacing w:line="360" w:lineRule="auto"/>
        <w:rPr>
          <w:rFonts w:ascii="Verdana" w:eastAsia="Times New Roman" w:hAnsi="Verdana"/>
          <w:sz w:val="22"/>
          <w:szCs w:val="22"/>
        </w:rPr>
      </w:pPr>
    </w:p>
    <w:p w14:paraId="6B5FF0B1" w14:textId="77777777" w:rsidR="00BC2AC2" w:rsidRPr="00212BF1" w:rsidRDefault="00BC2AC2" w:rsidP="000317E2">
      <w:pPr>
        <w:widowControl/>
        <w:spacing w:line="360" w:lineRule="auto"/>
        <w:contextualSpacing/>
        <w:jc w:val="both"/>
        <w:rPr>
          <w:rFonts w:ascii="Verdana" w:eastAsia="Verdana" w:hAnsi="Verdana" w:cs="Cambria"/>
          <w:sz w:val="22"/>
          <w:szCs w:val="22"/>
          <w:highlight w:val="yellow"/>
          <w:lang w:eastAsia="en-US"/>
        </w:rPr>
      </w:pPr>
    </w:p>
    <w:bookmarkEnd w:id="1"/>
    <w:p w14:paraId="08594AD2" w14:textId="77777777" w:rsidR="00BC2AC2" w:rsidRPr="00212BF1" w:rsidRDefault="00BC2AC2" w:rsidP="000317E2">
      <w:pPr>
        <w:widowControl/>
        <w:spacing w:line="360" w:lineRule="auto"/>
        <w:contextualSpacing/>
        <w:jc w:val="both"/>
        <w:rPr>
          <w:rFonts w:ascii="Verdana" w:eastAsia="Verdana" w:hAnsi="Verdana" w:cs="Cambria"/>
          <w:sz w:val="22"/>
          <w:szCs w:val="22"/>
          <w:highlight w:val="yellow"/>
          <w:lang w:eastAsia="en-US"/>
        </w:rPr>
      </w:pPr>
    </w:p>
    <w:sectPr w:rsidR="00BC2AC2" w:rsidRPr="00212BF1" w:rsidSect="00A13337">
      <w:headerReference w:type="even" r:id="rId8"/>
      <w:headerReference w:type="default" r:id="rId9"/>
      <w:footerReference w:type="even" r:id="rId10"/>
      <w:footerReference w:type="default" r:id="rId11"/>
      <w:headerReference w:type="first" r:id="rId12"/>
      <w:footerReference w:type="first" r:id="rId13"/>
      <w:type w:val="continuous"/>
      <w:pgSz w:w="11909" w:h="16834"/>
      <w:pgMar w:top="851" w:right="697" w:bottom="680" w:left="1418" w:header="709" w:footer="709" w:gutter="0"/>
      <w:cols w:space="6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793755" w14:textId="77777777" w:rsidR="00872E11" w:rsidRDefault="00872E11" w:rsidP="00AE5242">
      <w:r>
        <w:separator/>
      </w:r>
    </w:p>
  </w:endnote>
  <w:endnote w:type="continuationSeparator" w:id="0">
    <w:p w14:paraId="3E741490" w14:textId="77777777" w:rsidR="00872E11" w:rsidRDefault="00872E11" w:rsidP="00AE5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auto"/>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ptima">
    <w:charset w:val="00"/>
    <w:family w:val="auto"/>
    <w:pitch w:val="variable"/>
    <w:sig w:usb0="80000067"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Helvetica Neue">
    <w:altName w:val="Arial"/>
    <w:charset w:val="00"/>
    <w:family w:val="roman"/>
    <w:pitch w:val="default"/>
  </w:font>
  <w:font w:name="Lucida Sans Unicode">
    <w:panose1 w:val="020B0602030504020204"/>
    <w:charset w:val="EE"/>
    <w:family w:val="swiss"/>
    <w:pitch w:val="variable"/>
    <w:sig w:usb0="80000AFF" w:usb1="0000396B" w:usb2="00000000" w:usb3="00000000" w:csb0="000000BF" w:csb1="00000000"/>
  </w:font>
  <w:font w:name="Liberation Serif">
    <w:altName w:val="Times New Roman"/>
    <w:charset w:val="00"/>
    <w:family w:val="roman"/>
    <w:pitch w:val="variable"/>
  </w:font>
  <w:font w:name="SimSun, 宋体">
    <w:charset w:val="00"/>
    <w:family w:val="auto"/>
    <w:pitch w:val="variable"/>
  </w:font>
  <w:font w:name="Mangal, 'Courier New'">
    <w:charset w:val="00"/>
    <w:family w:val="roman"/>
    <w:pitch w:val="variable"/>
  </w:font>
  <w:font w:name="Lucida Sans">
    <w:panose1 w:val="020B0602030504020204"/>
    <w:charset w:val="00"/>
    <w:family w:val="swiss"/>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 w:name="TimesNewRomanPSMT">
    <w:altName w:val="Times New Roman"/>
    <w:charset w:val="00"/>
    <w:family w:val="auto"/>
    <w:pitch w:val="default"/>
  </w:font>
  <w:font w:name="Batang">
    <w:altName w:val="바탕"/>
    <w:panose1 w:val="02030600000101010101"/>
    <w:charset w:val="81"/>
    <w:family w:val="roman"/>
    <w:pitch w:val="variable"/>
    <w:sig w:usb0="B00002AF" w:usb1="69D77CFB" w:usb2="00000030" w:usb3="00000000" w:csb0="0008009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A19C3" w14:textId="77777777" w:rsidR="00F81A7F" w:rsidRDefault="00F81A7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8056776"/>
      <w:docPartObj>
        <w:docPartGallery w:val="Page Numbers (Bottom of Page)"/>
        <w:docPartUnique/>
      </w:docPartObj>
    </w:sdtPr>
    <w:sdtContent>
      <w:p w14:paraId="2FC8117E" w14:textId="5153F096" w:rsidR="00CA0255" w:rsidRDefault="00CA0255">
        <w:pPr>
          <w:pStyle w:val="Stopka"/>
        </w:pPr>
        <w:r>
          <w:fldChar w:fldCharType="begin"/>
        </w:r>
        <w:r>
          <w:instrText>PAGE   \* MERGEFORMAT</w:instrText>
        </w:r>
        <w:r>
          <w:fldChar w:fldCharType="separate"/>
        </w:r>
        <w:r>
          <w:t>2</w:t>
        </w:r>
        <w:r>
          <w:fldChar w:fldCharType="end"/>
        </w:r>
      </w:p>
    </w:sdtContent>
  </w:sdt>
  <w:p w14:paraId="4FB9932A" w14:textId="77777777" w:rsidR="00CA0255" w:rsidRDefault="00CA025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1A20B" w14:textId="77777777" w:rsidR="00F81A7F" w:rsidRDefault="00F81A7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663A5E" w14:textId="77777777" w:rsidR="00872E11" w:rsidRDefault="00872E11" w:rsidP="00AE5242">
      <w:r>
        <w:separator/>
      </w:r>
    </w:p>
  </w:footnote>
  <w:footnote w:type="continuationSeparator" w:id="0">
    <w:p w14:paraId="06BE53BA" w14:textId="77777777" w:rsidR="00872E11" w:rsidRDefault="00872E11" w:rsidP="00AE52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FD25E" w14:textId="77777777" w:rsidR="00F81A7F" w:rsidRDefault="00F81A7F">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1A24C" w14:textId="77777777" w:rsidR="00F81A7F" w:rsidRDefault="00F81A7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650E3" w14:textId="24B57015" w:rsidR="00726DA0" w:rsidRDefault="00726DA0" w:rsidP="00AE5242">
    <w:pPr>
      <w:pStyle w:val="Nagwek"/>
      <w:pBdr>
        <w:bottom w:val="single" w:sz="4" w:space="1" w:color="000000"/>
      </w:pBdr>
      <w:jc w:val="center"/>
      <w:rPr>
        <w:noProof/>
        <w:sz w:val="22"/>
        <w:szCs w:val="22"/>
      </w:rPr>
    </w:pPr>
    <w:r>
      <w:rPr>
        <w:noProof/>
        <w:sz w:val="40"/>
        <w:szCs w:val="40"/>
      </w:rPr>
      <mc:AlternateContent>
        <mc:Choice Requires="wps">
          <w:drawing>
            <wp:anchor distT="0" distB="0" distL="114300" distR="114300" simplePos="0" relativeHeight="251659264" behindDoc="0" locked="0" layoutInCell="1" allowOverlap="1" wp14:anchorId="33C9DF9A" wp14:editId="5F9998C3">
              <wp:simplePos x="0" y="0"/>
              <wp:positionH relativeFrom="column">
                <wp:posOffset>861060</wp:posOffset>
              </wp:positionH>
              <wp:positionV relativeFrom="paragraph">
                <wp:posOffset>-106680</wp:posOffset>
              </wp:positionV>
              <wp:extent cx="4800600" cy="409575"/>
              <wp:effectExtent l="0" t="0" r="0" b="9525"/>
              <wp:wrapNone/>
              <wp:docPr id="22" name="Pole tekstow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409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D98AF3" w14:textId="77777777" w:rsidR="00726DA0" w:rsidRPr="00AD7AFB" w:rsidRDefault="00726DA0" w:rsidP="00AE5242">
                          <w:pPr>
                            <w:jc w:val="center"/>
                            <w:rPr>
                              <w:rFonts w:ascii="Book Antiqua" w:hAnsi="Book Antiqua"/>
                              <w:b/>
                              <w:sz w:val="54"/>
                              <w:szCs w:val="52"/>
                            </w:rPr>
                          </w:pPr>
                          <w:r w:rsidRPr="00AD7AFB">
                            <w:rPr>
                              <w:rFonts w:ascii="Book Antiqua" w:hAnsi="Book Antiqua"/>
                              <w:b/>
                              <w:sz w:val="54"/>
                              <w:szCs w:val="52"/>
                            </w:rPr>
                            <w:t>Gmina Stronie Śląskie</w:t>
                          </w:r>
                        </w:p>
                        <w:p w14:paraId="72B46E0E" w14:textId="77777777" w:rsidR="00726DA0" w:rsidRPr="00713B25" w:rsidRDefault="00726DA0" w:rsidP="00AE5242">
                          <w:pPr>
                            <w:jc w:val="center"/>
                          </w:pPr>
                          <w:r w:rsidRPr="00AD7AFB">
                            <w:br/>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C9DF9A" id="_x0000_t202" coordsize="21600,21600" o:spt="202" path="m,l,21600r21600,l21600,xe">
              <v:stroke joinstyle="miter"/>
              <v:path gradientshapeok="t" o:connecttype="rect"/>
            </v:shapetype>
            <v:shape id="Pole tekstowe 22" o:spid="_x0000_s1026" type="#_x0000_t202" style="position:absolute;left:0;text-align:left;margin-left:67.8pt;margin-top:-8.4pt;width:378pt;height:3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" filled="f" stroked="f">
              <v:textbox inset=",0,,0">
                <w:txbxContent>
                  <w:p w14:paraId="56D98AF3" w14:textId="77777777" w:rsidR="00726DA0" w:rsidRPr="00AD7AFB" w:rsidRDefault="00726DA0" w:rsidP="00AE5242">
                    <w:pPr>
                      <w:jc w:val="center"/>
                      <w:rPr>
                        <w:rFonts w:ascii="Book Antiqua" w:hAnsi="Book Antiqua"/>
                        <w:b/>
                        <w:sz w:val="54"/>
                        <w:szCs w:val="52"/>
                      </w:rPr>
                    </w:pPr>
                    <w:r w:rsidRPr="00AD7AFB">
                      <w:rPr>
                        <w:rFonts w:ascii="Book Antiqua" w:hAnsi="Book Antiqua"/>
                        <w:b/>
                        <w:sz w:val="54"/>
                        <w:szCs w:val="52"/>
                      </w:rPr>
                      <w:t>Gmina Stronie Śląskie</w:t>
                    </w:r>
                  </w:p>
                  <w:p w14:paraId="72B46E0E" w14:textId="77777777" w:rsidR="00726DA0" w:rsidRPr="00713B25" w:rsidRDefault="00726DA0" w:rsidP="00AE5242">
                    <w:pPr>
                      <w:jc w:val="center"/>
                    </w:pPr>
                    <w:r w:rsidRPr="00AD7AFB">
                      <w:br/>
                    </w:r>
                  </w:p>
                </w:txbxContent>
              </v:textbox>
            </v:shape>
          </w:pict>
        </mc:Fallback>
      </mc:AlternateContent>
    </w:r>
  </w:p>
  <w:p w14:paraId="5389CD42" w14:textId="39324C9A" w:rsidR="00726DA0" w:rsidRDefault="00726DA0" w:rsidP="00AE5242">
    <w:pPr>
      <w:pStyle w:val="Nagwek"/>
      <w:pBdr>
        <w:bottom w:val="single" w:sz="4" w:space="1" w:color="000000"/>
      </w:pBdr>
      <w:jc w:val="center"/>
      <w:rPr>
        <w:noProof/>
        <w:sz w:val="22"/>
        <w:szCs w:val="22"/>
      </w:rPr>
    </w:pPr>
  </w:p>
  <w:p w14:paraId="6894510A" w14:textId="3A836472" w:rsidR="00726DA0" w:rsidRDefault="00726DA0" w:rsidP="00AE5242">
    <w:pPr>
      <w:pStyle w:val="Nagwek"/>
      <w:pBdr>
        <w:bottom w:val="single" w:sz="4" w:space="1" w:color="000000"/>
      </w:pBdr>
      <w:jc w:val="center"/>
      <w:rPr>
        <w:noProof/>
        <w:sz w:val="22"/>
        <w:szCs w:val="22"/>
      </w:rPr>
    </w:pPr>
    <w:r w:rsidRPr="00F80BCE">
      <w:rPr>
        <w:noProof/>
        <w:sz w:val="40"/>
        <w:szCs w:val="40"/>
      </w:rPr>
      <w:drawing>
        <wp:anchor distT="0" distB="0" distL="114300" distR="114300" simplePos="0" relativeHeight="251660288" behindDoc="0" locked="0" layoutInCell="1" allowOverlap="1" wp14:anchorId="60AB9F23" wp14:editId="45FEF9BB">
          <wp:simplePos x="0" y="0"/>
          <wp:positionH relativeFrom="column">
            <wp:posOffset>-17145</wp:posOffset>
          </wp:positionH>
          <wp:positionV relativeFrom="page">
            <wp:posOffset>342900</wp:posOffset>
          </wp:positionV>
          <wp:extent cx="937895" cy="1030605"/>
          <wp:effectExtent l="0" t="0" r="0" b="0"/>
          <wp:wrapSquare wrapText="bothSides"/>
          <wp:docPr id="19" name="Obraz 19" descr="Stronie_Śląskie_herb mał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ronie_Śląskie_herb mał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7895" cy="1030605"/>
                  </a:xfrm>
                  <a:prstGeom prst="rect">
                    <a:avLst/>
                  </a:prstGeom>
                  <a:noFill/>
                  <a:ln>
                    <a:noFill/>
                  </a:ln>
                </pic:spPr>
              </pic:pic>
            </a:graphicData>
          </a:graphic>
        </wp:anchor>
      </w:drawing>
    </w:r>
  </w:p>
  <w:p w14:paraId="1CF5D456" w14:textId="77777777" w:rsidR="00726DA0" w:rsidRDefault="00726DA0" w:rsidP="00AE5242">
    <w:pPr>
      <w:pStyle w:val="Nagwek"/>
      <w:pBdr>
        <w:bottom w:val="single" w:sz="4" w:space="1" w:color="000000"/>
      </w:pBdr>
      <w:jc w:val="center"/>
      <w:rPr>
        <w:noProof/>
        <w:sz w:val="22"/>
        <w:szCs w:val="22"/>
      </w:rPr>
    </w:pPr>
    <w:r>
      <w:rPr>
        <w:b/>
        <w:noProof/>
        <w:color w:val="339966"/>
        <w:sz w:val="18"/>
      </w:rPr>
      <mc:AlternateContent>
        <mc:Choice Requires="wps">
          <w:drawing>
            <wp:inline distT="0" distB="0" distL="0" distR="0" wp14:anchorId="606CB9F5" wp14:editId="5D210AA1">
              <wp:extent cx="4235450" cy="371475"/>
              <wp:effectExtent l="0" t="0" r="0" b="9525"/>
              <wp:docPr id="20" name="Pole tekstow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545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66B8D8" w14:textId="77777777" w:rsidR="00726DA0" w:rsidRPr="00010057" w:rsidRDefault="00726DA0" w:rsidP="00AE5242">
                          <w:pPr>
                            <w:rPr>
                              <w:rFonts w:ascii="Book Antiqua" w:hAnsi="Book Antiqua"/>
                              <w:b/>
                              <w:sz w:val="18"/>
                              <w:szCs w:val="18"/>
                            </w:rPr>
                          </w:pPr>
                          <w:r w:rsidRPr="00010057">
                            <w:rPr>
                              <w:rFonts w:ascii="Book Antiqua" w:hAnsi="Book Antiqua"/>
                              <w:b/>
                              <w:sz w:val="18"/>
                              <w:szCs w:val="18"/>
                            </w:rPr>
                            <w:t>Urząd Miejski w Stroniu Śląskim</w:t>
                          </w:r>
                          <w:r>
                            <w:rPr>
                              <w:rFonts w:ascii="Book Antiqua" w:hAnsi="Book Antiqua"/>
                              <w:b/>
                              <w:sz w:val="18"/>
                              <w:szCs w:val="18"/>
                            </w:rPr>
                            <w:t xml:space="preserve">, </w:t>
                          </w:r>
                          <w:r w:rsidRPr="00010057">
                            <w:rPr>
                              <w:rFonts w:ascii="Book Antiqua" w:hAnsi="Book Antiqua"/>
                              <w:sz w:val="18"/>
                              <w:szCs w:val="18"/>
                            </w:rPr>
                            <w:t>ul. Kościuszki 55, 57-550 Stronie Śląskie</w:t>
                          </w:r>
                        </w:p>
                        <w:p w14:paraId="73CDDFAD" w14:textId="77777777" w:rsidR="00726DA0" w:rsidRPr="00010057" w:rsidRDefault="00726DA0" w:rsidP="00AE5242">
                          <w:pPr>
                            <w:rPr>
                              <w:sz w:val="18"/>
                              <w:szCs w:val="18"/>
                            </w:rPr>
                          </w:pPr>
                          <w:r w:rsidRPr="00010057">
                            <w:rPr>
                              <w:rFonts w:ascii="Book Antiqua" w:hAnsi="Book Antiqua"/>
                              <w:sz w:val="18"/>
                              <w:szCs w:val="18"/>
                            </w:rPr>
                            <w:t>tel. 74 811-77-11, fax. 74 811-77-32</w:t>
                          </w:r>
                          <w:r>
                            <w:rPr>
                              <w:rFonts w:ascii="Book Antiqua" w:hAnsi="Book Antiqua"/>
                              <w:sz w:val="18"/>
                              <w:szCs w:val="18"/>
                            </w:rPr>
                            <w:t xml:space="preserve">, </w:t>
                          </w:r>
                          <w:r w:rsidRPr="00010057">
                            <w:rPr>
                              <w:sz w:val="18"/>
                              <w:szCs w:val="18"/>
                            </w:rPr>
                            <w:t xml:space="preserve">e-mail: </w:t>
                          </w:r>
                          <w:hyperlink r:id="rId2" w:history="1">
                            <w:r w:rsidRPr="00010057">
                              <w:rPr>
                                <w:rStyle w:val="Hipercze"/>
                                <w:sz w:val="18"/>
                                <w:szCs w:val="18"/>
                              </w:rPr>
                              <w:t>gmina@stronie.pl</w:t>
                            </w:r>
                          </w:hyperlink>
                          <w:r w:rsidRPr="00010057">
                            <w:rPr>
                              <w:sz w:val="18"/>
                              <w:szCs w:val="18"/>
                            </w:rPr>
                            <w:t xml:space="preserve">, </w:t>
                          </w:r>
                          <w:hyperlink r:id="rId3" w:history="1">
                            <w:r w:rsidRPr="00010057">
                              <w:rPr>
                                <w:rStyle w:val="Hipercze"/>
                                <w:sz w:val="18"/>
                                <w:szCs w:val="18"/>
                              </w:rPr>
                              <w:t>www.stronie.pl</w:t>
                            </w:r>
                          </w:hyperlink>
                        </w:p>
                      </w:txbxContent>
                    </wps:txbx>
                    <wps:bodyPr rot="0" vert="horz" wrap="square" lIns="91440" tIns="0" rIns="91440" bIns="0" anchor="t" anchorCtr="0" upright="1">
                      <a:noAutofit/>
                    </wps:bodyPr>
                  </wps:wsp>
                </a:graphicData>
              </a:graphic>
            </wp:inline>
          </w:drawing>
        </mc:Choice>
        <mc:Fallback>
          <w:pict>
            <v:shape w14:anchorId="606CB9F5" id="Pole tekstowe 20" o:spid="_x0000_s1027" type="#_x0000_t202" style="width:333.5pt;height:2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" filled="f" stroked="f">
              <v:textbox inset=",0,,0">
                <w:txbxContent>
                  <w:p w14:paraId="0466B8D8" w14:textId="77777777" w:rsidR="00726DA0" w:rsidRPr="00010057" w:rsidRDefault="00726DA0" w:rsidP="00AE5242">
                    <w:pPr>
                      <w:rPr>
                        <w:rFonts w:ascii="Book Antiqua" w:hAnsi="Book Antiqua"/>
                        <w:b/>
                        <w:sz w:val="18"/>
                        <w:szCs w:val="18"/>
                      </w:rPr>
                    </w:pPr>
                    <w:r w:rsidRPr="00010057">
                      <w:rPr>
                        <w:rFonts w:ascii="Book Antiqua" w:hAnsi="Book Antiqua"/>
                        <w:b/>
                        <w:sz w:val="18"/>
                        <w:szCs w:val="18"/>
                      </w:rPr>
                      <w:t>Urząd Miejski w Stroniu Śląskim</w:t>
                    </w:r>
                    <w:r>
                      <w:rPr>
                        <w:rFonts w:ascii="Book Antiqua" w:hAnsi="Book Antiqua"/>
                        <w:b/>
                        <w:sz w:val="18"/>
                        <w:szCs w:val="18"/>
                      </w:rPr>
                      <w:t xml:space="preserve">, </w:t>
                    </w:r>
                    <w:r w:rsidRPr="00010057">
                      <w:rPr>
                        <w:rFonts w:ascii="Book Antiqua" w:hAnsi="Book Antiqua"/>
                        <w:sz w:val="18"/>
                        <w:szCs w:val="18"/>
                      </w:rPr>
                      <w:t>ul. Kościuszki 55, 57-550 Stronie Śląskie</w:t>
                    </w:r>
                  </w:p>
                  <w:p w14:paraId="73CDDFAD" w14:textId="77777777" w:rsidR="00726DA0" w:rsidRPr="00010057" w:rsidRDefault="00726DA0" w:rsidP="00AE5242">
                    <w:pPr>
                      <w:rPr>
                        <w:sz w:val="18"/>
                        <w:szCs w:val="18"/>
                      </w:rPr>
                    </w:pPr>
                    <w:r w:rsidRPr="00010057">
                      <w:rPr>
                        <w:rFonts w:ascii="Book Antiqua" w:hAnsi="Book Antiqua"/>
                        <w:sz w:val="18"/>
                        <w:szCs w:val="18"/>
                      </w:rPr>
                      <w:t>tel. 74 811-77-11, fax. 74 811-77-32</w:t>
                    </w:r>
                    <w:r>
                      <w:rPr>
                        <w:rFonts w:ascii="Book Antiqua" w:hAnsi="Book Antiqua"/>
                        <w:sz w:val="18"/>
                        <w:szCs w:val="18"/>
                      </w:rPr>
                      <w:t xml:space="preserve">, </w:t>
                    </w:r>
                    <w:r w:rsidRPr="00010057">
                      <w:rPr>
                        <w:sz w:val="18"/>
                        <w:szCs w:val="18"/>
                      </w:rPr>
                      <w:t xml:space="preserve">e-mail: </w:t>
                    </w:r>
                    <w:hyperlink r:id="rId4" w:history="1">
                      <w:r w:rsidRPr="00010057">
                        <w:rPr>
                          <w:rStyle w:val="Hipercze"/>
                          <w:sz w:val="18"/>
                          <w:szCs w:val="18"/>
                        </w:rPr>
                        <w:t>gmina@stronie.pl</w:t>
                      </w:r>
                    </w:hyperlink>
                    <w:r w:rsidRPr="00010057">
                      <w:rPr>
                        <w:sz w:val="18"/>
                        <w:szCs w:val="18"/>
                      </w:rPr>
                      <w:t xml:space="preserve">, </w:t>
                    </w:r>
                    <w:hyperlink r:id="rId5" w:history="1">
                      <w:r w:rsidRPr="00010057">
                        <w:rPr>
                          <w:rStyle w:val="Hipercze"/>
                          <w:sz w:val="18"/>
                          <w:szCs w:val="18"/>
                        </w:rPr>
                        <w:t>www.stronie.pl</w:t>
                      </w:r>
                    </w:hyperlink>
                  </w:p>
                </w:txbxContent>
              </v:textbox>
              <w10:anchorlock/>
            </v:shape>
          </w:pict>
        </mc:Fallback>
      </mc:AlternateContent>
    </w:r>
  </w:p>
  <w:p w14:paraId="1DDFA9B5" w14:textId="77777777" w:rsidR="00726DA0" w:rsidRDefault="00726DA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00000004"/>
    <w:name w:val="WW8Num10"/>
    <w:lvl w:ilvl="0">
      <w:start w:val="1"/>
      <w:numFmt w:val="decimal"/>
      <w:lvlText w:val="%1."/>
      <w:lvlJc w:val="left"/>
      <w:pPr>
        <w:tabs>
          <w:tab w:val="num" w:pos="1080"/>
        </w:tabs>
        <w:ind w:left="1080" w:hanging="360"/>
      </w:pPr>
    </w:lvl>
  </w:abstractNum>
  <w:abstractNum w:abstractNumId="1" w15:restartNumberingAfterBreak="0">
    <w:nsid w:val="00000009"/>
    <w:multiLevelType w:val="multilevel"/>
    <w:tmpl w:val="3990B98A"/>
    <w:name w:val="WW8Num21"/>
    <w:lvl w:ilvl="0">
      <w:start w:val="1"/>
      <w:numFmt w:val="decimal"/>
      <w:lvlText w:val="%1)"/>
      <w:lvlJc w:val="left"/>
      <w:pPr>
        <w:tabs>
          <w:tab w:val="num" w:pos="434"/>
        </w:tabs>
        <w:ind w:left="434" w:hanging="434"/>
      </w:pPr>
      <w:rPr>
        <w:strike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D"/>
    <w:multiLevelType w:val="singleLevel"/>
    <w:tmpl w:val="0000000D"/>
    <w:name w:val="WW8Num26"/>
    <w:lvl w:ilvl="0">
      <w:start w:val="1"/>
      <w:numFmt w:val="decimal"/>
      <w:lvlText w:val="%1."/>
      <w:lvlJc w:val="left"/>
      <w:pPr>
        <w:tabs>
          <w:tab w:val="num" w:pos="360"/>
        </w:tabs>
        <w:ind w:left="360" w:hanging="360"/>
      </w:pPr>
    </w:lvl>
  </w:abstractNum>
  <w:abstractNum w:abstractNumId="3" w15:restartNumberingAfterBreak="0">
    <w:nsid w:val="0000000E"/>
    <w:multiLevelType w:val="multilevel"/>
    <w:tmpl w:val="0000000E"/>
    <w:name w:val="WW8Num29"/>
    <w:lvl w:ilvl="0">
      <w:start w:val="1"/>
      <w:numFmt w:val="decimal"/>
      <w:lvlText w:val="%1."/>
      <w:lvlJc w:val="left"/>
      <w:pPr>
        <w:tabs>
          <w:tab w:val="num" w:pos="360"/>
        </w:tabs>
        <w:ind w:left="360" w:hanging="360"/>
      </w:pPr>
    </w:lvl>
    <w:lvl w:ilvl="1">
      <w:start w:val="1"/>
      <w:numFmt w:val="decimal"/>
      <w:lvlText w:val="%2)"/>
      <w:lvlJc w:val="left"/>
      <w:pPr>
        <w:tabs>
          <w:tab w:val="num" w:pos="1004"/>
        </w:tabs>
        <w:ind w:left="1287" w:hanging="567"/>
      </w:pPr>
      <w:rPr>
        <w:rFonts w:ascii="Arial" w:hAnsi="Arial" w:cs="Arial"/>
        <w:caps w:val="0"/>
        <w:smallCaps w:val="0"/>
        <w:strike w:val="0"/>
        <w:dstrike w:val="0"/>
        <w:shadow w:val="0"/>
        <w:position w:val="0"/>
        <w:sz w:val="22"/>
        <w:szCs w:val="22"/>
        <w:vertAlign w:val="baseline"/>
      </w:r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4" w15:restartNumberingAfterBreak="0">
    <w:nsid w:val="00000013"/>
    <w:multiLevelType w:val="multilevel"/>
    <w:tmpl w:val="00000013"/>
    <w:name w:val="WW8Num37"/>
    <w:lvl w:ilvl="0">
      <w:start w:val="1"/>
      <w:numFmt w:val="decimal"/>
      <w:lvlText w:val="%1."/>
      <w:lvlJc w:val="left"/>
      <w:pPr>
        <w:tabs>
          <w:tab w:val="num" w:pos="434"/>
        </w:tabs>
        <w:ind w:left="434" w:hanging="434"/>
      </w:pPr>
    </w:lvl>
    <w:lvl w:ilvl="1">
      <w:start w:val="1"/>
      <w:numFmt w:val="decimal"/>
      <w:lvlText w:val="%2)"/>
      <w:lvlJc w:val="left"/>
      <w:pPr>
        <w:tabs>
          <w:tab w:val="num" w:pos="964"/>
        </w:tabs>
        <w:ind w:left="964" w:hanging="244"/>
      </w:pPr>
      <w:rPr>
        <w:rFonts w:ascii="Arial" w:hAnsi="Arial" w:cs="Arial"/>
        <w:caps w:val="0"/>
        <w:smallCaps w:val="0"/>
        <w:strike w:val="0"/>
        <w:dstrike w:val="0"/>
        <w:shadow w:val="0"/>
        <w:position w:val="0"/>
        <w:sz w:val="22"/>
        <w:szCs w:val="22"/>
        <w:vertAlign w:val="baseline"/>
      </w:r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5" w15:restartNumberingAfterBreak="0">
    <w:nsid w:val="00000017"/>
    <w:multiLevelType w:val="singleLevel"/>
    <w:tmpl w:val="00000017"/>
    <w:name w:val="WW8Num41"/>
    <w:lvl w:ilvl="0">
      <w:start w:val="1"/>
      <w:numFmt w:val="decimal"/>
      <w:lvlText w:val="%1."/>
      <w:lvlJc w:val="left"/>
      <w:pPr>
        <w:tabs>
          <w:tab w:val="num" w:pos="360"/>
        </w:tabs>
        <w:ind w:left="360" w:hanging="360"/>
      </w:pPr>
    </w:lvl>
  </w:abstractNum>
  <w:abstractNum w:abstractNumId="6" w15:restartNumberingAfterBreak="0">
    <w:nsid w:val="021055E3"/>
    <w:multiLevelType w:val="hybridMultilevel"/>
    <w:tmpl w:val="81DC3CFC"/>
    <w:lvl w:ilvl="0" w:tplc="6EE274E6">
      <w:start w:val="1"/>
      <w:numFmt w:val="decimal"/>
      <w:lvlText w:val="%1."/>
      <w:lvlJc w:val="left"/>
      <w:pPr>
        <w:ind w:left="720" w:hanging="360"/>
      </w:pPr>
      <w:rPr>
        <w:rFonts w:hint="default"/>
        <w:b w:val="0"/>
      </w:rPr>
    </w:lvl>
    <w:lvl w:ilvl="1" w:tplc="0BE81BEE">
      <w:start w:val="1"/>
      <w:numFmt w:val="decimal"/>
      <w:lvlText w:val="%2."/>
      <w:lvlJc w:val="left"/>
      <w:pPr>
        <w:ind w:left="1440" w:hanging="36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FA7C126E">
      <w:start w:val="1"/>
      <w:numFmt w:val="decimal"/>
      <w:lvlText w:val="%8."/>
      <w:lvlJc w:val="left"/>
      <w:pPr>
        <w:ind w:left="5760" w:hanging="360"/>
      </w:pPr>
      <w:rPr>
        <w:rFonts w:ascii="Arial" w:eastAsia="SimSun" w:hAnsi="Arial" w:cs="Arial"/>
      </w:rPr>
    </w:lvl>
    <w:lvl w:ilvl="8" w:tplc="2176EFF4">
      <w:start w:val="1"/>
      <w:numFmt w:val="decimal"/>
      <w:lvlText w:val="%9."/>
      <w:lvlJc w:val="right"/>
      <w:pPr>
        <w:ind w:left="6480" w:hanging="180"/>
      </w:pPr>
      <w:rPr>
        <w:rFonts w:ascii="Arial" w:eastAsia="SimSun" w:hAnsi="Arial" w:cs="Arial"/>
      </w:rPr>
    </w:lvl>
  </w:abstractNum>
  <w:abstractNum w:abstractNumId="7"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8" w15:restartNumberingAfterBreak="0">
    <w:nsid w:val="08E90353"/>
    <w:multiLevelType w:val="multilevel"/>
    <w:tmpl w:val="59F2288E"/>
    <w:styleLink w:val="Zaimportowanystyl4011"/>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0E8F4995"/>
    <w:multiLevelType w:val="hybridMultilevel"/>
    <w:tmpl w:val="25D4819A"/>
    <w:styleLink w:val="Zaimportowanystyl9"/>
    <w:lvl w:ilvl="0" w:tplc="86D05098">
      <w:start w:val="1"/>
      <w:numFmt w:val="decimal"/>
      <w:lvlText w:val="%1."/>
      <w:lvlJc w:val="left"/>
      <w:pPr>
        <w:ind w:left="389" w:hanging="389"/>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1" w:tplc="527CDCDC">
      <w:start w:val="1"/>
      <w:numFmt w:val="decimal"/>
      <w:lvlText w:val="%2."/>
      <w:lvlJc w:val="left"/>
      <w:pPr>
        <w:ind w:left="1109" w:hanging="389"/>
      </w:pPr>
      <w:rPr>
        <w:rFonts w:ascii="Verdana" w:eastAsia="Verdana" w:hAnsi="Verdana" w:cs="Verdana"/>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tplc="8E18D542">
      <w:start w:val="1"/>
      <w:numFmt w:val="decimal"/>
      <w:lvlText w:val="%3."/>
      <w:lvlJc w:val="left"/>
      <w:pPr>
        <w:ind w:left="1449" w:hanging="369"/>
      </w:pPr>
      <w:rPr>
        <w:rFonts w:ascii="Verdana" w:eastAsia="Verdana" w:hAnsi="Verdana" w:cs="Verdana"/>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tplc="EBF24FDC">
      <w:start w:val="1"/>
      <w:numFmt w:val="decimal"/>
      <w:lvlText w:val="%4."/>
      <w:lvlJc w:val="left"/>
      <w:pPr>
        <w:ind w:left="1829" w:hanging="389"/>
      </w:pPr>
      <w:rPr>
        <w:rFonts w:ascii="Verdana" w:eastAsia="Verdana" w:hAnsi="Verdana" w:cs="Verdana"/>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tplc="362EE75A">
      <w:start w:val="1"/>
      <w:numFmt w:val="decimal"/>
      <w:lvlText w:val="%5."/>
      <w:lvlJc w:val="left"/>
      <w:pPr>
        <w:ind w:left="2157" w:hanging="357"/>
      </w:pPr>
      <w:rPr>
        <w:rFonts w:ascii="Verdana" w:eastAsia="Verdana" w:hAnsi="Verdana" w:cs="Verdana"/>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tplc="0E563EDA">
      <w:start w:val="1"/>
      <w:numFmt w:val="decimal"/>
      <w:lvlText w:val="%6."/>
      <w:lvlJc w:val="left"/>
      <w:pPr>
        <w:ind w:left="2549" w:hanging="389"/>
      </w:pPr>
      <w:rPr>
        <w:rFonts w:ascii="Verdana" w:eastAsia="Verdana" w:hAnsi="Verdana" w:cs="Verdana"/>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tplc="7E703736">
      <w:start w:val="1"/>
      <w:numFmt w:val="decimal"/>
      <w:lvlText w:val="%7."/>
      <w:lvlJc w:val="left"/>
      <w:pPr>
        <w:ind w:left="2865" w:hanging="345"/>
      </w:pPr>
      <w:rPr>
        <w:rFonts w:ascii="Verdana" w:eastAsia="Verdana" w:hAnsi="Verdana" w:cs="Verdana"/>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tplc="8376AB12">
      <w:start w:val="1"/>
      <w:numFmt w:val="decimal"/>
      <w:lvlText w:val="%8."/>
      <w:lvlJc w:val="left"/>
      <w:pPr>
        <w:ind w:left="3269" w:hanging="389"/>
      </w:pPr>
      <w:rPr>
        <w:rFonts w:ascii="Verdana" w:eastAsia="Verdana" w:hAnsi="Verdana" w:cs="Verdana"/>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tplc="3B00C638">
      <w:start w:val="1"/>
      <w:numFmt w:val="decimal"/>
      <w:lvlText w:val="%9."/>
      <w:lvlJc w:val="left"/>
      <w:pPr>
        <w:ind w:left="3573" w:hanging="333"/>
      </w:pPr>
      <w:rPr>
        <w:rFonts w:ascii="Verdana" w:eastAsia="Verdana" w:hAnsi="Verdana" w:cs="Verdana"/>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abstractNum w:abstractNumId="10" w15:restartNumberingAfterBreak="0">
    <w:nsid w:val="0EB26310"/>
    <w:multiLevelType w:val="hybridMultilevel"/>
    <w:tmpl w:val="8B9EA432"/>
    <w:styleLink w:val="WW8Num2511"/>
    <w:lvl w:ilvl="0" w:tplc="65087D50">
      <w:start w:val="1"/>
      <w:numFmt w:val="decimal"/>
      <w:lvlText w:val="%1)"/>
      <w:lvlJc w:val="left"/>
      <w:pPr>
        <w:ind w:left="1854" w:hanging="360"/>
      </w:pPr>
      <w:rPr>
        <w:rFonts w:cs="Times New Roman"/>
        <w:b w:val="0"/>
        <w:bCs w:val="0"/>
        <w:sz w:val="21"/>
        <w:szCs w:val="21"/>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1"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13C47A54"/>
    <w:multiLevelType w:val="multilevel"/>
    <w:tmpl w:val="59129276"/>
    <w:styleLink w:val="WWNum14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142331C4"/>
    <w:multiLevelType w:val="hybridMultilevel"/>
    <w:tmpl w:val="4F8618C4"/>
    <w:styleLink w:val="Zaimportowanystyl1"/>
    <w:lvl w:ilvl="0" w:tplc="4F8618C4">
      <w:start w:val="1"/>
      <w:numFmt w:val="decimal"/>
      <w:lvlText w:val="%1."/>
      <w:lvlJc w:val="left"/>
      <w:pPr>
        <w:tabs>
          <w:tab w:val="left" w:pos="738"/>
        </w:tabs>
        <w:ind w:left="565" w:hanging="519"/>
      </w:pPr>
      <w:rPr>
        <w:rFonts w:hAnsi="Arial Unicode MS"/>
        <w:caps w:val="0"/>
        <w:smallCaps w:val="0"/>
        <w:strike w:val="0"/>
        <w:dstrike w:val="0"/>
        <w:outline w:val="0"/>
        <w:emboss w:val="0"/>
        <w:imprint w:val="0"/>
        <w:spacing w:val="0"/>
        <w:w w:val="100"/>
        <w:kern w:val="0"/>
        <w:position w:val="0"/>
        <w:highlight w:val="none"/>
        <w:vertAlign w:val="baseline"/>
      </w:rPr>
    </w:lvl>
    <w:lvl w:ilvl="1" w:tplc="5A48E0E6">
      <w:start w:val="1"/>
      <w:numFmt w:val="decimal"/>
      <w:suff w:val="nothing"/>
      <w:lvlText w:val="%2."/>
      <w:lvlJc w:val="left"/>
      <w:pPr>
        <w:tabs>
          <w:tab w:val="left" w:pos="611"/>
          <w:tab w:val="left" w:pos="738"/>
        </w:tabs>
        <w:ind w:left="611" w:hanging="159"/>
      </w:pPr>
      <w:rPr>
        <w:rFonts w:hAnsi="Arial Unicode MS"/>
        <w:caps w:val="0"/>
        <w:smallCaps w:val="0"/>
        <w:strike w:val="0"/>
        <w:dstrike w:val="0"/>
        <w:outline w:val="0"/>
        <w:emboss w:val="0"/>
        <w:imprint w:val="0"/>
        <w:spacing w:val="0"/>
        <w:w w:val="100"/>
        <w:kern w:val="0"/>
        <w:position w:val="0"/>
        <w:highlight w:val="none"/>
        <w:vertAlign w:val="baseline"/>
      </w:rPr>
    </w:lvl>
    <w:lvl w:ilvl="2" w:tplc="8EF26744">
      <w:start w:val="1"/>
      <w:numFmt w:val="decimal"/>
      <w:lvlText w:val="%3."/>
      <w:lvlJc w:val="left"/>
      <w:pPr>
        <w:tabs>
          <w:tab w:val="left" w:pos="611"/>
          <w:tab w:val="left" w:pos="738"/>
        </w:tabs>
        <w:ind w:left="1043" w:hanging="231"/>
      </w:pPr>
      <w:rPr>
        <w:rFonts w:hAnsi="Arial Unicode MS"/>
        <w:caps w:val="0"/>
        <w:smallCaps w:val="0"/>
        <w:strike w:val="0"/>
        <w:dstrike w:val="0"/>
        <w:outline w:val="0"/>
        <w:emboss w:val="0"/>
        <w:imprint w:val="0"/>
        <w:spacing w:val="0"/>
        <w:w w:val="100"/>
        <w:kern w:val="0"/>
        <w:position w:val="0"/>
        <w:highlight w:val="none"/>
        <w:vertAlign w:val="baseline"/>
      </w:rPr>
    </w:lvl>
    <w:lvl w:ilvl="3" w:tplc="1726609C">
      <w:start w:val="1"/>
      <w:numFmt w:val="decimal"/>
      <w:lvlText w:val="%4."/>
      <w:lvlJc w:val="left"/>
      <w:pPr>
        <w:tabs>
          <w:tab w:val="left" w:pos="611"/>
          <w:tab w:val="left" w:pos="738"/>
        </w:tabs>
        <w:ind w:left="1403" w:hanging="231"/>
      </w:pPr>
      <w:rPr>
        <w:rFonts w:hAnsi="Arial Unicode MS"/>
        <w:caps w:val="0"/>
        <w:smallCaps w:val="0"/>
        <w:strike w:val="0"/>
        <w:dstrike w:val="0"/>
        <w:outline w:val="0"/>
        <w:emboss w:val="0"/>
        <w:imprint w:val="0"/>
        <w:spacing w:val="0"/>
        <w:w w:val="100"/>
        <w:kern w:val="0"/>
        <w:position w:val="0"/>
        <w:highlight w:val="none"/>
        <w:vertAlign w:val="baseline"/>
      </w:rPr>
    </w:lvl>
    <w:lvl w:ilvl="4" w:tplc="BAAE1C9A">
      <w:start w:val="1"/>
      <w:numFmt w:val="decimal"/>
      <w:lvlText w:val="%5."/>
      <w:lvlJc w:val="left"/>
      <w:pPr>
        <w:tabs>
          <w:tab w:val="left" w:pos="611"/>
          <w:tab w:val="left" w:pos="738"/>
        </w:tabs>
        <w:ind w:left="1763" w:hanging="231"/>
      </w:pPr>
      <w:rPr>
        <w:rFonts w:hAnsi="Arial Unicode MS"/>
        <w:caps w:val="0"/>
        <w:smallCaps w:val="0"/>
        <w:strike w:val="0"/>
        <w:dstrike w:val="0"/>
        <w:outline w:val="0"/>
        <w:emboss w:val="0"/>
        <w:imprint w:val="0"/>
        <w:spacing w:val="0"/>
        <w:w w:val="100"/>
        <w:kern w:val="0"/>
        <w:position w:val="0"/>
        <w:highlight w:val="none"/>
        <w:vertAlign w:val="baseline"/>
      </w:rPr>
    </w:lvl>
    <w:lvl w:ilvl="5" w:tplc="9618BFD0">
      <w:start w:val="1"/>
      <w:numFmt w:val="decimal"/>
      <w:lvlText w:val="%6."/>
      <w:lvlJc w:val="left"/>
      <w:pPr>
        <w:tabs>
          <w:tab w:val="left" w:pos="738"/>
        </w:tabs>
        <w:ind w:left="565" w:hanging="519"/>
      </w:pPr>
      <w:rPr>
        <w:rFonts w:hAnsi="Arial Unicode MS"/>
        <w:caps w:val="0"/>
        <w:smallCaps w:val="0"/>
        <w:strike w:val="0"/>
        <w:dstrike w:val="0"/>
        <w:outline w:val="0"/>
        <w:emboss w:val="0"/>
        <w:imprint w:val="0"/>
        <w:spacing w:val="0"/>
        <w:w w:val="100"/>
        <w:kern w:val="0"/>
        <w:position w:val="0"/>
        <w:highlight w:val="none"/>
        <w:vertAlign w:val="baseline"/>
      </w:rPr>
    </w:lvl>
    <w:lvl w:ilvl="6" w:tplc="2DA0C8A2">
      <w:start w:val="1"/>
      <w:numFmt w:val="decimal"/>
      <w:suff w:val="nothing"/>
      <w:lvlText w:val="%7."/>
      <w:lvlJc w:val="left"/>
      <w:pPr>
        <w:tabs>
          <w:tab w:val="left" w:pos="611"/>
          <w:tab w:val="left" w:pos="738"/>
        </w:tabs>
        <w:ind w:left="611" w:hanging="159"/>
      </w:pPr>
      <w:rPr>
        <w:rFonts w:hAnsi="Arial Unicode MS"/>
        <w:caps w:val="0"/>
        <w:smallCaps w:val="0"/>
        <w:strike w:val="0"/>
        <w:dstrike w:val="0"/>
        <w:outline w:val="0"/>
        <w:emboss w:val="0"/>
        <w:imprint w:val="0"/>
        <w:spacing w:val="0"/>
        <w:w w:val="100"/>
        <w:kern w:val="0"/>
        <w:position w:val="0"/>
        <w:highlight w:val="none"/>
        <w:vertAlign w:val="baseline"/>
      </w:rPr>
    </w:lvl>
    <w:lvl w:ilvl="7" w:tplc="9CF60B0C">
      <w:start w:val="1"/>
      <w:numFmt w:val="decimal"/>
      <w:lvlText w:val="%8."/>
      <w:lvlJc w:val="left"/>
      <w:pPr>
        <w:tabs>
          <w:tab w:val="left" w:pos="611"/>
          <w:tab w:val="left" w:pos="738"/>
        </w:tabs>
        <w:ind w:left="1043" w:hanging="231"/>
      </w:pPr>
      <w:rPr>
        <w:rFonts w:hAnsi="Arial Unicode MS"/>
        <w:caps w:val="0"/>
        <w:smallCaps w:val="0"/>
        <w:strike w:val="0"/>
        <w:dstrike w:val="0"/>
        <w:outline w:val="0"/>
        <w:emboss w:val="0"/>
        <w:imprint w:val="0"/>
        <w:spacing w:val="0"/>
        <w:w w:val="100"/>
        <w:kern w:val="0"/>
        <w:position w:val="0"/>
        <w:highlight w:val="none"/>
        <w:vertAlign w:val="baseline"/>
      </w:rPr>
    </w:lvl>
    <w:lvl w:ilvl="8" w:tplc="3CCE2D96">
      <w:start w:val="1"/>
      <w:numFmt w:val="decimal"/>
      <w:lvlText w:val="%9."/>
      <w:lvlJc w:val="left"/>
      <w:pPr>
        <w:tabs>
          <w:tab w:val="left" w:pos="611"/>
          <w:tab w:val="left" w:pos="738"/>
        </w:tabs>
        <w:ind w:left="1403" w:hanging="23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19F757AB"/>
    <w:multiLevelType w:val="multilevel"/>
    <w:tmpl w:val="F3A473A4"/>
    <w:styleLink w:val="WWNum2611"/>
    <w:lvl w:ilvl="0">
      <w:start w:val="1"/>
      <w:numFmt w:val="decimal"/>
      <w:lvlText w:val="%1."/>
      <w:lvlJc w:val="left"/>
      <w:pPr>
        <w:ind w:left="390" w:hanging="390"/>
      </w:pPr>
      <w:rPr>
        <w:b w:val="0"/>
        <w:color w:val="00000A"/>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2420229E"/>
    <w:multiLevelType w:val="multilevel"/>
    <w:tmpl w:val="8AA45E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4592A8F"/>
    <w:multiLevelType w:val="hybridMultilevel"/>
    <w:tmpl w:val="17A8E2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A90AFB"/>
    <w:multiLevelType w:val="multilevel"/>
    <w:tmpl w:val="CB840C9C"/>
    <w:lvl w:ilvl="0">
      <w:start w:val="1"/>
      <w:numFmt w:val="decimal"/>
      <w:lvlText w:val="%1."/>
      <w:lvlJc w:val="left"/>
      <w:pPr>
        <w:ind w:left="720" w:firstLine="360"/>
      </w:pPr>
      <w:rPr>
        <w:strike w:val="0"/>
        <w:dstrike w:val="0"/>
        <w:u w:val="none"/>
        <w:effect w:val="none"/>
      </w:rPr>
    </w:lvl>
    <w:lvl w:ilvl="1">
      <w:start w:val="1"/>
      <w:numFmt w:val="lowerLetter"/>
      <w:lvlText w:val="%2."/>
      <w:lvlJc w:val="left"/>
      <w:pPr>
        <w:ind w:left="1440" w:firstLine="1080"/>
      </w:pPr>
      <w:rPr>
        <w:strike w:val="0"/>
        <w:dstrike w:val="0"/>
        <w:u w:val="none"/>
        <w:effect w:val="none"/>
      </w:rPr>
    </w:lvl>
    <w:lvl w:ilvl="2">
      <w:start w:val="1"/>
      <w:numFmt w:val="lowerRoman"/>
      <w:lvlText w:val="%3."/>
      <w:lvlJc w:val="right"/>
      <w:pPr>
        <w:ind w:left="2160" w:firstLine="1800"/>
      </w:pPr>
      <w:rPr>
        <w:strike w:val="0"/>
        <w:dstrike w:val="0"/>
        <w:u w:val="none"/>
        <w:effect w:val="none"/>
      </w:rPr>
    </w:lvl>
    <w:lvl w:ilvl="3">
      <w:start w:val="1"/>
      <w:numFmt w:val="decimal"/>
      <w:lvlText w:val="%4."/>
      <w:lvlJc w:val="left"/>
      <w:pPr>
        <w:ind w:left="2880" w:firstLine="2520"/>
      </w:pPr>
      <w:rPr>
        <w:strike w:val="0"/>
        <w:dstrike w:val="0"/>
        <w:u w:val="none"/>
        <w:effect w:val="none"/>
      </w:rPr>
    </w:lvl>
    <w:lvl w:ilvl="4">
      <w:start w:val="1"/>
      <w:numFmt w:val="lowerLetter"/>
      <w:lvlText w:val="%5."/>
      <w:lvlJc w:val="left"/>
      <w:pPr>
        <w:ind w:left="3600" w:firstLine="3240"/>
      </w:pPr>
      <w:rPr>
        <w:strike w:val="0"/>
        <w:dstrike w:val="0"/>
        <w:u w:val="none"/>
        <w:effect w:val="none"/>
      </w:rPr>
    </w:lvl>
    <w:lvl w:ilvl="5">
      <w:start w:val="1"/>
      <w:numFmt w:val="lowerRoman"/>
      <w:lvlText w:val="%6."/>
      <w:lvlJc w:val="right"/>
      <w:pPr>
        <w:ind w:left="4320" w:firstLine="3960"/>
      </w:pPr>
      <w:rPr>
        <w:strike w:val="0"/>
        <w:dstrike w:val="0"/>
        <w:u w:val="none"/>
        <w:effect w:val="none"/>
      </w:rPr>
    </w:lvl>
    <w:lvl w:ilvl="6">
      <w:start w:val="1"/>
      <w:numFmt w:val="decimal"/>
      <w:lvlText w:val="%7."/>
      <w:lvlJc w:val="left"/>
      <w:pPr>
        <w:ind w:left="5040" w:firstLine="4680"/>
      </w:pPr>
      <w:rPr>
        <w:strike w:val="0"/>
        <w:dstrike w:val="0"/>
        <w:u w:val="none"/>
        <w:effect w:val="none"/>
      </w:rPr>
    </w:lvl>
    <w:lvl w:ilvl="7">
      <w:start w:val="1"/>
      <w:numFmt w:val="lowerLetter"/>
      <w:lvlText w:val="%8."/>
      <w:lvlJc w:val="left"/>
      <w:pPr>
        <w:ind w:left="5760" w:firstLine="5400"/>
      </w:pPr>
      <w:rPr>
        <w:strike w:val="0"/>
        <w:dstrike w:val="0"/>
        <w:u w:val="none"/>
        <w:effect w:val="none"/>
      </w:rPr>
    </w:lvl>
    <w:lvl w:ilvl="8">
      <w:start w:val="1"/>
      <w:numFmt w:val="lowerRoman"/>
      <w:lvlText w:val="%9."/>
      <w:lvlJc w:val="right"/>
      <w:pPr>
        <w:ind w:left="6480" w:firstLine="6120"/>
      </w:pPr>
      <w:rPr>
        <w:strike w:val="0"/>
        <w:dstrike w:val="0"/>
        <w:u w:val="none"/>
        <w:effect w:val="none"/>
      </w:rPr>
    </w:lvl>
  </w:abstractNum>
  <w:abstractNum w:abstractNumId="18" w15:restartNumberingAfterBreak="0">
    <w:nsid w:val="2C5570F5"/>
    <w:multiLevelType w:val="hybridMultilevel"/>
    <w:tmpl w:val="4F8618C4"/>
    <w:numStyleLink w:val="Zaimportowanystyl1"/>
  </w:abstractNum>
  <w:abstractNum w:abstractNumId="19" w15:restartNumberingAfterBreak="0">
    <w:nsid w:val="2D7E76B0"/>
    <w:multiLevelType w:val="multilevel"/>
    <w:tmpl w:val="2D8CE2E6"/>
    <w:lvl w:ilvl="0">
      <w:start w:val="1"/>
      <w:numFmt w:val="decimal"/>
      <w:lvlText w:val="%1."/>
      <w:lvlJc w:val="left"/>
      <w:pPr>
        <w:ind w:left="720" w:firstLine="360"/>
      </w:pPr>
      <w:rPr>
        <w:strike w:val="0"/>
        <w:dstrike w:val="0"/>
        <w:u w:val="none"/>
        <w:effect w:val="none"/>
      </w:rPr>
    </w:lvl>
    <w:lvl w:ilvl="1">
      <w:start w:val="1"/>
      <w:numFmt w:val="lowerLetter"/>
      <w:lvlText w:val="%2."/>
      <w:lvlJc w:val="left"/>
      <w:pPr>
        <w:ind w:left="1440" w:firstLine="1080"/>
      </w:pPr>
      <w:rPr>
        <w:strike w:val="0"/>
        <w:dstrike w:val="0"/>
        <w:u w:val="none"/>
        <w:effect w:val="none"/>
      </w:rPr>
    </w:lvl>
    <w:lvl w:ilvl="2">
      <w:start w:val="1"/>
      <w:numFmt w:val="lowerRoman"/>
      <w:lvlText w:val="%3."/>
      <w:lvlJc w:val="right"/>
      <w:pPr>
        <w:ind w:left="2160" w:firstLine="1800"/>
      </w:pPr>
      <w:rPr>
        <w:strike w:val="0"/>
        <w:dstrike w:val="0"/>
        <w:u w:val="none"/>
        <w:effect w:val="none"/>
      </w:rPr>
    </w:lvl>
    <w:lvl w:ilvl="3">
      <w:start w:val="1"/>
      <w:numFmt w:val="decimal"/>
      <w:lvlText w:val="%4."/>
      <w:lvlJc w:val="left"/>
      <w:pPr>
        <w:ind w:left="2880" w:firstLine="2520"/>
      </w:pPr>
      <w:rPr>
        <w:strike w:val="0"/>
        <w:dstrike w:val="0"/>
        <w:u w:val="none"/>
        <w:effect w:val="none"/>
      </w:rPr>
    </w:lvl>
    <w:lvl w:ilvl="4">
      <w:start w:val="1"/>
      <w:numFmt w:val="lowerLetter"/>
      <w:lvlText w:val="%5."/>
      <w:lvlJc w:val="left"/>
      <w:pPr>
        <w:ind w:left="3600" w:firstLine="3240"/>
      </w:pPr>
      <w:rPr>
        <w:strike w:val="0"/>
        <w:dstrike w:val="0"/>
        <w:u w:val="none"/>
        <w:effect w:val="none"/>
      </w:rPr>
    </w:lvl>
    <w:lvl w:ilvl="5">
      <w:start w:val="1"/>
      <w:numFmt w:val="lowerRoman"/>
      <w:lvlText w:val="%6."/>
      <w:lvlJc w:val="right"/>
      <w:pPr>
        <w:ind w:left="4320" w:firstLine="3960"/>
      </w:pPr>
      <w:rPr>
        <w:strike w:val="0"/>
        <w:dstrike w:val="0"/>
        <w:u w:val="none"/>
        <w:effect w:val="none"/>
      </w:rPr>
    </w:lvl>
    <w:lvl w:ilvl="6">
      <w:start w:val="1"/>
      <w:numFmt w:val="decimal"/>
      <w:lvlText w:val="%7."/>
      <w:lvlJc w:val="left"/>
      <w:pPr>
        <w:ind w:left="5040" w:firstLine="4680"/>
      </w:pPr>
      <w:rPr>
        <w:strike w:val="0"/>
        <w:dstrike w:val="0"/>
        <w:u w:val="none"/>
        <w:effect w:val="none"/>
      </w:rPr>
    </w:lvl>
    <w:lvl w:ilvl="7">
      <w:start w:val="1"/>
      <w:numFmt w:val="lowerLetter"/>
      <w:lvlText w:val="%8."/>
      <w:lvlJc w:val="left"/>
      <w:pPr>
        <w:ind w:left="5760" w:firstLine="5400"/>
      </w:pPr>
      <w:rPr>
        <w:strike w:val="0"/>
        <w:dstrike w:val="0"/>
        <w:u w:val="none"/>
        <w:effect w:val="none"/>
      </w:rPr>
    </w:lvl>
    <w:lvl w:ilvl="8">
      <w:start w:val="1"/>
      <w:numFmt w:val="lowerRoman"/>
      <w:lvlText w:val="%9."/>
      <w:lvlJc w:val="right"/>
      <w:pPr>
        <w:ind w:left="6480" w:firstLine="6120"/>
      </w:pPr>
      <w:rPr>
        <w:strike w:val="0"/>
        <w:dstrike w:val="0"/>
        <w:u w:val="none"/>
        <w:effect w:val="none"/>
      </w:rPr>
    </w:lvl>
  </w:abstractNum>
  <w:abstractNum w:abstractNumId="20" w15:restartNumberingAfterBreak="0">
    <w:nsid w:val="36132DAB"/>
    <w:multiLevelType w:val="hybridMultilevel"/>
    <w:tmpl w:val="7F22E280"/>
    <w:name w:val="WW8Num1222222223"/>
    <w:lvl w:ilvl="0" w:tplc="7F1E408C">
      <w:start w:val="1"/>
      <w:numFmt w:val="decimal"/>
      <w:lvlText w:val="%1."/>
      <w:lvlJc w:val="left"/>
      <w:pPr>
        <w:tabs>
          <w:tab w:val="num" w:pos="434"/>
        </w:tabs>
        <w:ind w:left="434" w:hanging="434"/>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8B10B6F"/>
    <w:multiLevelType w:val="hybridMultilevel"/>
    <w:tmpl w:val="D8EC5768"/>
    <w:lvl w:ilvl="0" w:tplc="613CA956">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397A3861"/>
    <w:multiLevelType w:val="hybridMultilevel"/>
    <w:tmpl w:val="1D0EF3EC"/>
    <w:styleLink w:val="Zaimportowanystyl10"/>
    <w:lvl w:ilvl="0" w:tplc="66347434">
      <w:start w:val="1"/>
      <w:numFmt w:val="decimal"/>
      <w:lvlText w:val="%1."/>
      <w:lvlJc w:val="left"/>
      <w:pPr>
        <w:ind w:left="36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1" w:tplc="4FA286F8">
      <w:start w:val="1"/>
      <w:numFmt w:val="decimal"/>
      <w:lvlText w:val="%2."/>
      <w:lvlJc w:val="left"/>
      <w:pPr>
        <w:ind w:left="108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2" w:tplc="383A8E4C">
      <w:start w:val="1"/>
      <w:numFmt w:val="decimal"/>
      <w:lvlText w:val="%3."/>
      <w:lvlJc w:val="left"/>
      <w:pPr>
        <w:ind w:left="1418" w:hanging="338"/>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3" w:tplc="84541360">
      <w:start w:val="1"/>
      <w:numFmt w:val="decimal"/>
      <w:lvlText w:val="%4."/>
      <w:lvlJc w:val="left"/>
      <w:pPr>
        <w:ind w:left="180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4" w:tplc="9C6C84C0">
      <w:start w:val="1"/>
      <w:numFmt w:val="decimal"/>
      <w:lvlText w:val="%5."/>
      <w:lvlJc w:val="left"/>
      <w:pPr>
        <w:ind w:left="2127" w:hanging="327"/>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5" w:tplc="5302F6CC">
      <w:start w:val="1"/>
      <w:numFmt w:val="decimal"/>
      <w:lvlText w:val="%6."/>
      <w:lvlJc w:val="left"/>
      <w:pPr>
        <w:ind w:left="252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6" w:tplc="B9CA133A">
      <w:start w:val="1"/>
      <w:numFmt w:val="decimal"/>
      <w:lvlText w:val="%7."/>
      <w:lvlJc w:val="left"/>
      <w:pPr>
        <w:ind w:left="2836" w:hanging="316"/>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7" w:tplc="F1E43728">
      <w:start w:val="1"/>
      <w:numFmt w:val="decimal"/>
      <w:lvlText w:val="%8."/>
      <w:lvlJc w:val="left"/>
      <w:pPr>
        <w:ind w:left="3240" w:hanging="360"/>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lvl w:ilvl="8" w:tplc="49B64FA6">
      <w:start w:val="1"/>
      <w:numFmt w:val="decimal"/>
      <w:lvlText w:val="%9."/>
      <w:lvlJc w:val="left"/>
      <w:pPr>
        <w:ind w:left="3545" w:hanging="305"/>
      </w:pPr>
      <w:rPr>
        <w:rFonts w:ascii="Verdana" w:eastAsia="Verdana" w:hAnsi="Verdana" w:cs="Verdan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3C8156C3"/>
    <w:multiLevelType w:val="hybridMultilevel"/>
    <w:tmpl w:val="69F45266"/>
    <w:numStyleLink w:val="Zaimportowanystyl15"/>
  </w:abstractNum>
  <w:abstractNum w:abstractNumId="24" w15:restartNumberingAfterBreak="0">
    <w:nsid w:val="3F7064A5"/>
    <w:multiLevelType w:val="hybridMultilevel"/>
    <w:tmpl w:val="AF503C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3FE349C"/>
    <w:multiLevelType w:val="hybridMultilevel"/>
    <w:tmpl w:val="C1D4529C"/>
    <w:lvl w:ilvl="0" w:tplc="F206677E">
      <w:start w:val="1"/>
      <w:numFmt w:val="decimal"/>
      <w:lvlText w:val="%1)"/>
      <w:lvlJc w:val="left"/>
      <w:pPr>
        <w:ind w:left="107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48634010"/>
    <w:multiLevelType w:val="multilevel"/>
    <w:tmpl w:val="4198D6C6"/>
    <w:styleLink w:val="Zaimportowanystyl211"/>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7" w15:restartNumberingAfterBreak="0">
    <w:nsid w:val="49690FAF"/>
    <w:multiLevelType w:val="hybridMultilevel"/>
    <w:tmpl w:val="A754B8F8"/>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4A1D0C3E"/>
    <w:multiLevelType w:val="hybridMultilevel"/>
    <w:tmpl w:val="69F45266"/>
    <w:styleLink w:val="Zaimportowanystyl15"/>
    <w:lvl w:ilvl="0" w:tplc="69F45266">
      <w:start w:val="1"/>
      <w:numFmt w:val="decimal"/>
      <w:lvlText w:val="%1)"/>
      <w:lvlJc w:val="left"/>
      <w:pPr>
        <w:tabs>
          <w:tab w:val="left" w:pos="738"/>
        </w:tabs>
        <w:ind w:left="565" w:hanging="519"/>
      </w:pPr>
      <w:rPr>
        <w:rFonts w:hAnsi="Arial Unicode MS"/>
        <w:caps w:val="0"/>
        <w:smallCaps w:val="0"/>
        <w:strike w:val="0"/>
        <w:dstrike w:val="0"/>
        <w:outline w:val="0"/>
        <w:emboss w:val="0"/>
        <w:imprint w:val="0"/>
        <w:spacing w:val="0"/>
        <w:w w:val="100"/>
        <w:kern w:val="0"/>
        <w:position w:val="0"/>
        <w:highlight w:val="none"/>
        <w:vertAlign w:val="baseline"/>
      </w:rPr>
    </w:lvl>
    <w:lvl w:ilvl="1" w:tplc="9308394C">
      <w:start w:val="1"/>
      <w:numFmt w:val="decimal"/>
      <w:lvlText w:val="%2)"/>
      <w:lvlJc w:val="left"/>
      <w:pPr>
        <w:tabs>
          <w:tab w:val="left" w:pos="611"/>
          <w:tab w:val="left" w:pos="738"/>
        </w:tabs>
        <w:ind w:left="1077" w:hanging="35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9080E600">
      <w:start w:val="1"/>
      <w:numFmt w:val="decimal"/>
      <w:lvlText w:val="%3)"/>
      <w:lvlJc w:val="left"/>
      <w:pPr>
        <w:tabs>
          <w:tab w:val="left" w:pos="611"/>
          <w:tab w:val="left" w:pos="738"/>
        </w:tabs>
        <w:ind w:left="1418" w:hanging="338"/>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25882B3C">
      <w:start w:val="1"/>
      <w:numFmt w:val="decimal"/>
      <w:lvlText w:val="%4)"/>
      <w:lvlJc w:val="left"/>
      <w:pPr>
        <w:tabs>
          <w:tab w:val="left" w:pos="611"/>
          <w:tab w:val="left" w:pos="738"/>
        </w:tabs>
        <w:ind w:left="1797" w:hanging="35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24F411CE">
      <w:start w:val="1"/>
      <w:numFmt w:val="decimal"/>
      <w:lvlText w:val="%5)"/>
      <w:lvlJc w:val="left"/>
      <w:pPr>
        <w:tabs>
          <w:tab w:val="left" w:pos="611"/>
          <w:tab w:val="left" w:pos="738"/>
        </w:tabs>
        <w:ind w:left="2127" w:hanging="32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84B473BA">
      <w:start w:val="1"/>
      <w:numFmt w:val="decimal"/>
      <w:lvlText w:val="%6)"/>
      <w:lvlJc w:val="left"/>
      <w:pPr>
        <w:tabs>
          <w:tab w:val="left" w:pos="611"/>
          <w:tab w:val="left" w:pos="738"/>
        </w:tabs>
        <w:ind w:left="2517" w:hanging="35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1C1CCB08">
      <w:start w:val="1"/>
      <w:numFmt w:val="decimal"/>
      <w:lvlText w:val="%7)"/>
      <w:lvlJc w:val="left"/>
      <w:pPr>
        <w:tabs>
          <w:tab w:val="left" w:pos="611"/>
          <w:tab w:val="left" w:pos="738"/>
        </w:tabs>
        <w:ind w:left="2836" w:hanging="316"/>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954033B8">
      <w:start w:val="1"/>
      <w:numFmt w:val="decimal"/>
      <w:lvlText w:val="%8)"/>
      <w:lvlJc w:val="left"/>
      <w:pPr>
        <w:tabs>
          <w:tab w:val="left" w:pos="611"/>
          <w:tab w:val="left" w:pos="738"/>
        </w:tabs>
        <w:ind w:left="3237" w:hanging="357"/>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69A2E8B8">
      <w:start w:val="1"/>
      <w:numFmt w:val="decimal"/>
      <w:lvlText w:val="%9)"/>
      <w:lvlJc w:val="left"/>
      <w:pPr>
        <w:tabs>
          <w:tab w:val="left" w:pos="611"/>
          <w:tab w:val="left" w:pos="738"/>
        </w:tabs>
        <w:ind w:left="3545" w:hanging="305"/>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29" w15:restartNumberingAfterBreak="0">
    <w:nsid w:val="4C883750"/>
    <w:multiLevelType w:val="hybridMultilevel"/>
    <w:tmpl w:val="BE94CC4E"/>
    <w:styleLink w:val="WWNum311"/>
    <w:lvl w:ilvl="0" w:tplc="7C94CBDC">
      <w:start w:val="1"/>
      <w:numFmt w:val="decimal"/>
      <w:lvlText w:val="%1."/>
      <w:lvlJc w:val="left"/>
      <w:pPr>
        <w:ind w:left="1854" w:hanging="360"/>
      </w:pPr>
      <w:rPr>
        <w:rFonts w:ascii="Verdana" w:eastAsia="Verdana" w:hAnsi="Verdana" w:cs="Cambria"/>
        <w:b w:val="0"/>
        <w:bCs w:val="0"/>
      </w:rPr>
    </w:lvl>
    <w:lvl w:ilvl="1" w:tplc="C546B026">
      <w:start w:val="1"/>
      <w:numFmt w:val="lowerLetter"/>
      <w:lvlText w:val="%2)"/>
      <w:lvlJc w:val="left"/>
      <w:pPr>
        <w:ind w:left="2774" w:hanging="560"/>
      </w:pPr>
      <w:rPr>
        <w:rFonts w:hint="default"/>
      </w:rPr>
    </w:lvl>
    <w:lvl w:ilvl="2" w:tplc="DEBA06AE">
      <w:start w:val="1"/>
      <w:numFmt w:val="decimal"/>
      <w:lvlText w:val="%3)"/>
      <w:lvlJc w:val="left"/>
      <w:pPr>
        <w:ind w:left="2907" w:hanging="360"/>
      </w:pPr>
      <w:rPr>
        <w:sz w:val="21"/>
        <w:szCs w:val="21"/>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0" w15:restartNumberingAfterBreak="0">
    <w:nsid w:val="551A0316"/>
    <w:multiLevelType w:val="multilevel"/>
    <w:tmpl w:val="7E90B8B0"/>
    <w:lvl w:ilvl="0">
      <w:start w:val="1"/>
      <w:numFmt w:val="decimal"/>
      <w:lvlText w:val="%1."/>
      <w:lvlJc w:val="left"/>
      <w:pPr>
        <w:ind w:left="720" w:firstLine="360"/>
      </w:pPr>
      <w:rPr>
        <w:strike w:val="0"/>
        <w:dstrike w:val="0"/>
        <w:u w:val="none"/>
        <w:effect w:val="none"/>
      </w:rPr>
    </w:lvl>
    <w:lvl w:ilvl="1">
      <w:start w:val="1"/>
      <w:numFmt w:val="lowerLetter"/>
      <w:lvlText w:val="%2."/>
      <w:lvlJc w:val="left"/>
      <w:pPr>
        <w:ind w:left="1440" w:firstLine="1080"/>
      </w:pPr>
      <w:rPr>
        <w:strike w:val="0"/>
        <w:dstrike w:val="0"/>
        <w:u w:val="none"/>
        <w:effect w:val="none"/>
      </w:rPr>
    </w:lvl>
    <w:lvl w:ilvl="2">
      <w:start w:val="1"/>
      <w:numFmt w:val="lowerRoman"/>
      <w:lvlText w:val="%3."/>
      <w:lvlJc w:val="right"/>
      <w:pPr>
        <w:ind w:left="2160" w:firstLine="1800"/>
      </w:pPr>
      <w:rPr>
        <w:strike w:val="0"/>
        <w:dstrike w:val="0"/>
        <w:u w:val="none"/>
        <w:effect w:val="none"/>
      </w:rPr>
    </w:lvl>
    <w:lvl w:ilvl="3">
      <w:start w:val="1"/>
      <w:numFmt w:val="decimal"/>
      <w:lvlText w:val="%4."/>
      <w:lvlJc w:val="left"/>
      <w:pPr>
        <w:ind w:left="2880" w:firstLine="2520"/>
      </w:pPr>
      <w:rPr>
        <w:strike w:val="0"/>
        <w:dstrike w:val="0"/>
        <w:u w:val="none"/>
        <w:effect w:val="none"/>
      </w:rPr>
    </w:lvl>
    <w:lvl w:ilvl="4">
      <w:start w:val="1"/>
      <w:numFmt w:val="lowerLetter"/>
      <w:lvlText w:val="%5."/>
      <w:lvlJc w:val="left"/>
      <w:pPr>
        <w:ind w:left="3600" w:firstLine="3240"/>
      </w:pPr>
      <w:rPr>
        <w:strike w:val="0"/>
        <w:dstrike w:val="0"/>
        <w:u w:val="none"/>
        <w:effect w:val="none"/>
      </w:rPr>
    </w:lvl>
    <w:lvl w:ilvl="5">
      <w:start w:val="1"/>
      <w:numFmt w:val="lowerRoman"/>
      <w:lvlText w:val="%6."/>
      <w:lvlJc w:val="right"/>
      <w:pPr>
        <w:ind w:left="4320" w:firstLine="3960"/>
      </w:pPr>
      <w:rPr>
        <w:strike w:val="0"/>
        <w:dstrike w:val="0"/>
        <w:u w:val="none"/>
        <w:effect w:val="none"/>
      </w:rPr>
    </w:lvl>
    <w:lvl w:ilvl="6">
      <w:start w:val="1"/>
      <w:numFmt w:val="decimal"/>
      <w:lvlText w:val="%7."/>
      <w:lvlJc w:val="left"/>
      <w:pPr>
        <w:ind w:left="5040" w:firstLine="4680"/>
      </w:pPr>
      <w:rPr>
        <w:strike w:val="0"/>
        <w:dstrike w:val="0"/>
        <w:u w:val="none"/>
        <w:effect w:val="none"/>
      </w:rPr>
    </w:lvl>
    <w:lvl w:ilvl="7">
      <w:start w:val="1"/>
      <w:numFmt w:val="lowerLetter"/>
      <w:lvlText w:val="%8."/>
      <w:lvlJc w:val="left"/>
      <w:pPr>
        <w:ind w:left="5760" w:firstLine="5400"/>
      </w:pPr>
      <w:rPr>
        <w:strike w:val="0"/>
        <w:dstrike w:val="0"/>
        <w:u w:val="none"/>
        <w:effect w:val="none"/>
      </w:rPr>
    </w:lvl>
    <w:lvl w:ilvl="8">
      <w:start w:val="1"/>
      <w:numFmt w:val="lowerRoman"/>
      <w:lvlText w:val="%9."/>
      <w:lvlJc w:val="right"/>
      <w:pPr>
        <w:ind w:left="6480" w:firstLine="6120"/>
      </w:pPr>
      <w:rPr>
        <w:strike w:val="0"/>
        <w:dstrike w:val="0"/>
        <w:u w:val="none"/>
        <w:effect w:val="none"/>
      </w:rPr>
    </w:lvl>
  </w:abstractNum>
  <w:abstractNum w:abstractNumId="31" w15:restartNumberingAfterBreak="0">
    <w:nsid w:val="557117FF"/>
    <w:multiLevelType w:val="multilevel"/>
    <w:tmpl w:val="A1DAD0D8"/>
    <w:styleLink w:val="WWNum6611"/>
    <w:lvl w:ilvl="0">
      <w:start w:val="1"/>
      <w:numFmt w:val="decimal"/>
      <w:lvlText w:val="%1."/>
      <w:lvlJc w:val="left"/>
      <w:pPr>
        <w:ind w:left="1778" w:hanging="360"/>
      </w:pPr>
      <w:rPr>
        <w:rFonts w:ascii="Verdana" w:hAnsi="Verdana"/>
        <w:b w:val="0"/>
        <w:bCs w:val="0"/>
        <w:color w:val="00000A"/>
        <w:sz w:val="18"/>
        <w:szCs w:val="18"/>
      </w:rPr>
    </w:lvl>
    <w:lvl w:ilvl="1">
      <w:numFmt w:val="bullet"/>
      <w:lvlText w:val="-"/>
      <w:lvlJc w:val="left"/>
      <w:pPr>
        <w:ind w:left="1440" w:hanging="360"/>
      </w:pPr>
      <w:rPr>
        <w:rFonts w:ascii="Verdana" w:eastAsia="Calibri" w:hAnsi="Verdana" w:cs="Times New Roman"/>
      </w:rPr>
    </w:lvl>
    <w:lvl w:ilvl="2">
      <w:numFmt w:val="bullet"/>
      <w:lvlText w:val=""/>
      <w:lvlJc w:val="left"/>
      <w:pPr>
        <w:ind w:left="2340" w:hanging="360"/>
      </w:pPr>
      <w:rPr>
        <w:rFonts w:ascii="Symbol" w:eastAsia="Times New Roman" w:hAnsi="Symbol" w:cs="Times New Roman"/>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5BE114FE"/>
    <w:multiLevelType w:val="hybridMultilevel"/>
    <w:tmpl w:val="961C254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D29269F"/>
    <w:multiLevelType w:val="hybridMultilevel"/>
    <w:tmpl w:val="9D02DDEE"/>
    <w:lvl w:ilvl="0" w:tplc="63D0AB1A">
      <w:start w:val="1"/>
      <w:numFmt w:val="lowerLetter"/>
      <w:lvlText w:val="%1)"/>
      <w:lvlJc w:val="left"/>
      <w:pPr>
        <w:ind w:left="1220" w:hanging="360"/>
      </w:pPr>
      <w:rPr>
        <w:rFonts w:hint="default"/>
      </w:rPr>
    </w:lvl>
    <w:lvl w:ilvl="1" w:tplc="04150019">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34" w15:restartNumberingAfterBreak="0">
    <w:nsid w:val="5F1C79AF"/>
    <w:multiLevelType w:val="hybridMultilevel"/>
    <w:tmpl w:val="E2F43F24"/>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5" w15:restartNumberingAfterBreak="0">
    <w:nsid w:val="61D866C3"/>
    <w:multiLevelType w:val="multilevel"/>
    <w:tmpl w:val="EB7A60FE"/>
    <w:lvl w:ilvl="0">
      <w:start w:val="1"/>
      <w:numFmt w:val="decimal"/>
      <w:lvlText w:val="%1."/>
      <w:lvlJc w:val="left"/>
      <w:pPr>
        <w:tabs>
          <w:tab w:val="num" w:pos="644"/>
        </w:tabs>
        <w:ind w:left="644" w:hanging="360"/>
      </w:pPr>
    </w:lvl>
    <w:lvl w:ilvl="1">
      <w:start w:val="1"/>
      <w:numFmt w:val="decimal"/>
      <w:lvlText w:val="%2)"/>
      <w:lvlJc w:val="left"/>
      <w:pPr>
        <w:tabs>
          <w:tab w:val="num" w:pos="1353"/>
        </w:tabs>
        <w:ind w:left="1353" w:hanging="360"/>
      </w:pPr>
      <w:rPr>
        <w:rFonts w:ascii="Arial" w:eastAsia="Times New Roman" w:hAnsi="Arial" w:cs="Arial"/>
        <w:strike w:val="0"/>
      </w:rPr>
    </w:lvl>
    <w:lvl w:ilvl="2">
      <w:start w:val="1"/>
      <w:numFmt w:val="lowerLetter"/>
      <w:lvlText w:val="%3)"/>
      <w:lvlJc w:val="left"/>
      <w:pPr>
        <w:tabs>
          <w:tab w:val="num" w:pos="2160"/>
        </w:tabs>
        <w:ind w:left="2160" w:hanging="360"/>
      </w:pPr>
      <w:rPr>
        <w:color w:val="auto"/>
      </w:r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45F5616"/>
    <w:multiLevelType w:val="hybridMultilevel"/>
    <w:tmpl w:val="321A5D44"/>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7" w15:restartNumberingAfterBreak="0">
    <w:nsid w:val="650F352A"/>
    <w:multiLevelType w:val="hybridMultilevel"/>
    <w:tmpl w:val="A37081A2"/>
    <w:styleLink w:val="Zaimportowanystyl401"/>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38" w15:restartNumberingAfterBreak="0">
    <w:nsid w:val="6C9B4496"/>
    <w:multiLevelType w:val="multilevel"/>
    <w:tmpl w:val="05109726"/>
    <w:styleLink w:val="Zaimportowanystyl21"/>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39" w15:restartNumberingAfterBreak="0">
    <w:nsid w:val="731C5AA0"/>
    <w:multiLevelType w:val="hybridMultilevel"/>
    <w:tmpl w:val="44DAEF3C"/>
    <w:lvl w:ilvl="0" w:tplc="8BF0EC7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39A3EAE"/>
    <w:multiLevelType w:val="multilevel"/>
    <w:tmpl w:val="8FA8B70A"/>
    <w:styleLink w:val="WWNum351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1" w15:restartNumberingAfterBreak="0">
    <w:nsid w:val="77541F79"/>
    <w:multiLevelType w:val="hybridMultilevel"/>
    <w:tmpl w:val="9008F45C"/>
    <w:lvl w:ilvl="0" w:tplc="ECC4B566">
      <w:start w:val="1"/>
      <w:numFmt w:val="decimal"/>
      <w:pStyle w:val="StylNagwek1Pogrubienie"/>
      <w:lvlText w:val="%1."/>
      <w:lvlJc w:val="left"/>
      <w:pPr>
        <w:tabs>
          <w:tab w:val="num" w:pos="700"/>
        </w:tabs>
        <w:ind w:left="700" w:hanging="340"/>
      </w:pPr>
      <w:rPr>
        <w:rFonts w:hint="default"/>
      </w:rPr>
    </w:lvl>
    <w:lvl w:ilvl="1" w:tplc="86D2A370">
      <w:start w:val="1"/>
      <w:numFmt w:val="decimal"/>
      <w:lvlText w:val="%2)"/>
      <w:lvlJc w:val="left"/>
      <w:pPr>
        <w:tabs>
          <w:tab w:val="num" w:pos="788"/>
        </w:tabs>
        <w:ind w:left="788" w:hanging="363"/>
      </w:pPr>
      <w:rPr>
        <w:rFonts w:hint="default"/>
        <w:b w:val="0"/>
        <w:i w:val="0"/>
      </w:rPr>
    </w:lvl>
    <w:lvl w:ilvl="2" w:tplc="ECC4B566">
      <w:start w:val="1"/>
      <w:numFmt w:val="decimal"/>
      <w:lvlText w:val="%3."/>
      <w:lvlJc w:val="left"/>
      <w:pPr>
        <w:tabs>
          <w:tab w:val="num" w:pos="2340"/>
        </w:tabs>
        <w:ind w:left="2340" w:hanging="360"/>
      </w:pPr>
      <w:rPr>
        <w:rFonts w:hint="default"/>
      </w:rPr>
    </w:lvl>
    <w:lvl w:ilvl="3" w:tplc="BD702BC6">
      <w:start w:val="1"/>
      <w:numFmt w:val="lowerRoman"/>
      <w:lvlText w:val="%4)"/>
      <w:lvlJc w:val="left"/>
      <w:pPr>
        <w:ind w:left="3240" w:hanging="720"/>
      </w:pPr>
      <w:rPr>
        <w:rFonts w:hint="default"/>
      </w:rPr>
    </w:lvl>
    <w:lvl w:ilvl="4" w:tplc="FFA0522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7DE5B7F"/>
    <w:multiLevelType w:val="multilevel"/>
    <w:tmpl w:val="DD244AAE"/>
    <w:lvl w:ilvl="0">
      <w:start w:val="1"/>
      <w:numFmt w:val="decimal"/>
      <w:lvlText w:val="%1."/>
      <w:lvlJc w:val="left"/>
      <w:pPr>
        <w:ind w:left="720" w:firstLine="360"/>
      </w:pPr>
      <w:rPr>
        <w:strike w:val="0"/>
        <w:dstrike w:val="0"/>
        <w:u w:val="none"/>
        <w:effect w:val="none"/>
      </w:rPr>
    </w:lvl>
    <w:lvl w:ilvl="1">
      <w:start w:val="1"/>
      <w:numFmt w:val="lowerLetter"/>
      <w:lvlText w:val="%2."/>
      <w:lvlJc w:val="left"/>
      <w:pPr>
        <w:ind w:left="1440" w:firstLine="1080"/>
      </w:pPr>
      <w:rPr>
        <w:strike w:val="0"/>
        <w:dstrike w:val="0"/>
        <w:u w:val="none"/>
        <w:effect w:val="none"/>
      </w:rPr>
    </w:lvl>
    <w:lvl w:ilvl="2">
      <w:start w:val="1"/>
      <w:numFmt w:val="lowerRoman"/>
      <w:lvlText w:val="%3."/>
      <w:lvlJc w:val="right"/>
      <w:pPr>
        <w:ind w:left="2160" w:firstLine="1800"/>
      </w:pPr>
      <w:rPr>
        <w:strike w:val="0"/>
        <w:dstrike w:val="0"/>
        <w:u w:val="none"/>
        <w:effect w:val="none"/>
      </w:rPr>
    </w:lvl>
    <w:lvl w:ilvl="3">
      <w:start w:val="1"/>
      <w:numFmt w:val="decimal"/>
      <w:lvlText w:val="%4."/>
      <w:lvlJc w:val="left"/>
      <w:pPr>
        <w:ind w:left="2880" w:firstLine="2520"/>
      </w:pPr>
      <w:rPr>
        <w:strike w:val="0"/>
        <w:dstrike w:val="0"/>
        <w:u w:val="none"/>
        <w:effect w:val="none"/>
      </w:rPr>
    </w:lvl>
    <w:lvl w:ilvl="4">
      <w:start w:val="1"/>
      <w:numFmt w:val="lowerLetter"/>
      <w:lvlText w:val="%5."/>
      <w:lvlJc w:val="left"/>
      <w:pPr>
        <w:ind w:left="3600" w:firstLine="3240"/>
      </w:pPr>
      <w:rPr>
        <w:strike w:val="0"/>
        <w:dstrike w:val="0"/>
        <w:u w:val="none"/>
        <w:effect w:val="none"/>
      </w:rPr>
    </w:lvl>
    <w:lvl w:ilvl="5">
      <w:start w:val="1"/>
      <w:numFmt w:val="lowerRoman"/>
      <w:lvlText w:val="%6."/>
      <w:lvlJc w:val="right"/>
      <w:pPr>
        <w:ind w:left="4320" w:firstLine="3960"/>
      </w:pPr>
      <w:rPr>
        <w:strike w:val="0"/>
        <w:dstrike w:val="0"/>
        <w:u w:val="none"/>
        <w:effect w:val="none"/>
      </w:rPr>
    </w:lvl>
    <w:lvl w:ilvl="6">
      <w:start w:val="1"/>
      <w:numFmt w:val="decimal"/>
      <w:lvlText w:val="%7."/>
      <w:lvlJc w:val="left"/>
      <w:pPr>
        <w:ind w:left="5040" w:firstLine="4680"/>
      </w:pPr>
      <w:rPr>
        <w:strike w:val="0"/>
        <w:dstrike w:val="0"/>
        <w:u w:val="none"/>
        <w:effect w:val="none"/>
      </w:rPr>
    </w:lvl>
    <w:lvl w:ilvl="7">
      <w:start w:val="1"/>
      <w:numFmt w:val="lowerLetter"/>
      <w:lvlText w:val="%8."/>
      <w:lvlJc w:val="left"/>
      <w:pPr>
        <w:ind w:left="5760" w:firstLine="5400"/>
      </w:pPr>
      <w:rPr>
        <w:strike w:val="0"/>
        <w:dstrike w:val="0"/>
        <w:u w:val="none"/>
        <w:effect w:val="none"/>
      </w:rPr>
    </w:lvl>
    <w:lvl w:ilvl="8">
      <w:start w:val="1"/>
      <w:numFmt w:val="lowerRoman"/>
      <w:lvlText w:val="%9."/>
      <w:lvlJc w:val="right"/>
      <w:pPr>
        <w:ind w:left="6480" w:firstLine="6120"/>
      </w:pPr>
      <w:rPr>
        <w:strike w:val="0"/>
        <w:dstrike w:val="0"/>
        <w:u w:val="none"/>
        <w:effect w:val="none"/>
      </w:rPr>
    </w:lvl>
  </w:abstractNum>
  <w:abstractNum w:abstractNumId="43" w15:restartNumberingAfterBreak="0">
    <w:nsid w:val="7AFE3946"/>
    <w:multiLevelType w:val="multilevel"/>
    <w:tmpl w:val="7E18F2E8"/>
    <w:styleLink w:val="Biecalista1"/>
    <w:lvl w:ilvl="0">
      <w:start w:val="1"/>
      <w:numFmt w:val="decimal"/>
      <w:lvlText w:val="%1."/>
      <w:lvlJc w:val="left"/>
      <w:pPr>
        <w:tabs>
          <w:tab w:val="num" w:pos="360"/>
        </w:tabs>
        <w:ind w:left="360" w:hanging="360"/>
      </w:pPr>
    </w:lvl>
    <w:lvl w:ilvl="1">
      <w:start w:val="1"/>
      <w:numFmt w:val="decimal"/>
      <w:lvlText w:val="%2)"/>
      <w:lvlJc w:val="left"/>
      <w:pPr>
        <w:tabs>
          <w:tab w:val="num" w:pos="964"/>
        </w:tabs>
        <w:ind w:left="964" w:hanging="244"/>
      </w:pPr>
      <w:rPr>
        <w:rFonts w:ascii="Arial" w:hAnsi="Arial" w:cs="Arial"/>
        <w:caps w:val="0"/>
        <w:smallCaps w:val="0"/>
        <w:strike w:val="0"/>
        <w:dstrike w:val="0"/>
        <w:shadow w:val="0"/>
        <w:position w:val="0"/>
        <w:sz w:val="22"/>
        <w:szCs w:val="22"/>
        <w:vertAlign w:val="baseline"/>
      </w:r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44"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num w:numId="1" w16cid:durableId="1169756073">
    <w:abstractNumId w:val="11"/>
  </w:num>
  <w:num w:numId="2" w16cid:durableId="165486470">
    <w:abstractNumId w:val="7"/>
  </w:num>
  <w:num w:numId="3" w16cid:durableId="177089128">
    <w:abstractNumId w:val="44"/>
  </w:num>
  <w:num w:numId="4" w16cid:durableId="919143273">
    <w:abstractNumId w:val="38"/>
  </w:num>
  <w:num w:numId="5" w16cid:durableId="1994866524">
    <w:abstractNumId w:val="37"/>
  </w:num>
  <w:num w:numId="6" w16cid:durableId="1795639460">
    <w:abstractNumId w:val="26"/>
  </w:num>
  <w:num w:numId="7" w16cid:durableId="1860074697">
    <w:abstractNumId w:val="8"/>
  </w:num>
  <w:num w:numId="8" w16cid:durableId="27728751">
    <w:abstractNumId w:val="31"/>
  </w:num>
  <w:num w:numId="9" w16cid:durableId="667487950">
    <w:abstractNumId w:val="40"/>
  </w:num>
  <w:num w:numId="10" w16cid:durableId="1192837261">
    <w:abstractNumId w:val="14"/>
  </w:num>
  <w:num w:numId="11" w16cid:durableId="1949390678">
    <w:abstractNumId w:val="12"/>
  </w:num>
  <w:num w:numId="12" w16cid:durableId="1051806335">
    <w:abstractNumId w:val="29"/>
  </w:num>
  <w:num w:numId="13" w16cid:durableId="1059594400">
    <w:abstractNumId w:val="10"/>
  </w:num>
  <w:num w:numId="14" w16cid:durableId="2105219653">
    <w:abstractNumId w:val="39"/>
  </w:num>
  <w:num w:numId="15" w16cid:durableId="392120336">
    <w:abstractNumId w:val="32"/>
  </w:num>
  <w:num w:numId="16" w16cid:durableId="1663316945">
    <w:abstractNumId w:val="0"/>
  </w:num>
  <w:num w:numId="17" w16cid:durableId="1390492438">
    <w:abstractNumId w:val="1"/>
  </w:num>
  <w:num w:numId="18" w16cid:durableId="58141074">
    <w:abstractNumId w:val="2"/>
  </w:num>
  <w:num w:numId="19" w16cid:durableId="222066394">
    <w:abstractNumId w:val="3"/>
  </w:num>
  <w:num w:numId="20" w16cid:durableId="1718119227">
    <w:abstractNumId w:val="4"/>
  </w:num>
  <w:num w:numId="21" w16cid:durableId="141704691">
    <w:abstractNumId w:val="5"/>
  </w:num>
  <w:num w:numId="22" w16cid:durableId="490409543">
    <w:abstractNumId w:val="6"/>
  </w:num>
  <w:num w:numId="23" w16cid:durableId="1937009019">
    <w:abstractNumId w:val="24"/>
  </w:num>
  <w:num w:numId="24" w16cid:durableId="1531070437">
    <w:abstractNumId w:val="16"/>
  </w:num>
  <w:num w:numId="25" w16cid:durableId="1483236926">
    <w:abstractNumId w:val="36"/>
  </w:num>
  <w:num w:numId="26" w16cid:durableId="853148707">
    <w:abstractNumId w:val="33"/>
  </w:num>
  <w:num w:numId="27" w16cid:durableId="1671299599">
    <w:abstractNumId w:val="20"/>
  </w:num>
  <w:num w:numId="28" w16cid:durableId="600186797">
    <w:abstractNumId w:val="34"/>
  </w:num>
  <w:num w:numId="29" w16cid:durableId="2032103742">
    <w:abstractNumId w:val="35"/>
  </w:num>
  <w:num w:numId="30" w16cid:durableId="636447134">
    <w:abstractNumId w:val="27"/>
  </w:num>
  <w:num w:numId="31" w16cid:durableId="591865234">
    <w:abstractNumId w:val="25"/>
  </w:num>
  <w:num w:numId="32" w16cid:durableId="406803864">
    <w:abstractNumId w:val="21"/>
  </w:num>
  <w:num w:numId="33" w16cid:durableId="41170946">
    <w:abstractNumId w:val="43"/>
  </w:num>
  <w:num w:numId="34" w16cid:durableId="169858446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721432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109038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9174293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12902525">
    <w:abstractNumId w:val="15"/>
  </w:num>
  <w:num w:numId="39" w16cid:durableId="837114768">
    <w:abstractNumId w:val="41"/>
  </w:num>
  <w:num w:numId="40" w16cid:durableId="1077093934">
    <w:abstractNumId w:val="9"/>
  </w:num>
  <w:num w:numId="41" w16cid:durableId="113251245">
    <w:abstractNumId w:val="22"/>
  </w:num>
  <w:num w:numId="42" w16cid:durableId="1303585865">
    <w:abstractNumId w:val="13"/>
  </w:num>
  <w:num w:numId="43" w16cid:durableId="16585036">
    <w:abstractNumId w:val="28"/>
  </w:num>
  <w:num w:numId="44" w16cid:durableId="1132135950">
    <w:abstractNumId w:val="23"/>
  </w:num>
  <w:num w:numId="45" w16cid:durableId="361323841">
    <w:abstractNumId w:val="23"/>
    <w:lvlOverride w:ilvl="0">
      <w:lvl w:ilvl="0" w:tplc="94AAC8D8">
        <w:start w:val="1"/>
        <w:numFmt w:val="decimal"/>
        <w:lvlText w:val="%1)"/>
        <w:lvlJc w:val="left"/>
        <w:pPr>
          <w:ind w:left="565" w:hanging="5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2608316">
        <w:start w:val="1"/>
        <w:numFmt w:val="decimal"/>
        <w:lvlText w:val="%2)"/>
        <w:lvlJc w:val="left"/>
        <w:pPr>
          <w:ind w:left="1288" w:hanging="295"/>
        </w:pPr>
        <w:rPr>
          <w:rFonts w:hAnsi="Arial Unicode MS"/>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2">
      <w:lvl w:ilvl="2" w:tplc="539279F6">
        <w:start w:val="1"/>
        <w:numFmt w:val="decimal"/>
        <w:lvlText w:val="%3)"/>
        <w:lvlJc w:val="left"/>
        <w:pPr>
          <w:ind w:left="1357" w:hanging="277"/>
        </w:pPr>
        <w:rPr>
          <w:rFonts w:hAnsi="Arial Unicode MS"/>
          <w:caps w:val="0"/>
          <w:smallCaps w:val="0"/>
          <w:strike w:val="0"/>
          <w:dstrike w:val="0"/>
          <w:outline w:val="0"/>
          <w:emboss w:val="0"/>
          <w:imprint w:val="0"/>
          <w:color w:val="000000"/>
          <w:spacing w:val="0"/>
          <w:w w:val="100"/>
          <w:kern w:val="0"/>
          <w:position w:val="0"/>
          <w:sz w:val="18"/>
          <w:szCs w:val="18"/>
          <w:highlight w:val="none"/>
          <w:vertAlign w:val="baseline"/>
        </w:rPr>
      </w:lvl>
    </w:lvlOverride>
    <w:lvlOverride w:ilvl="3">
      <w:lvl w:ilvl="3" w:tplc="47284CD8">
        <w:start w:val="1"/>
        <w:numFmt w:val="decimal"/>
        <w:lvlText w:val="%4)"/>
        <w:lvlJc w:val="left"/>
        <w:pPr>
          <w:ind w:left="1735" w:hanging="295"/>
        </w:pPr>
        <w:rPr>
          <w:rFonts w:hAnsi="Arial Unicode MS"/>
          <w:caps w:val="0"/>
          <w:smallCaps w:val="0"/>
          <w:strike w:val="0"/>
          <w:dstrike w:val="0"/>
          <w:outline w:val="0"/>
          <w:emboss w:val="0"/>
          <w:imprint w:val="0"/>
          <w:color w:val="000000"/>
          <w:spacing w:val="0"/>
          <w:w w:val="100"/>
          <w:kern w:val="0"/>
          <w:position w:val="0"/>
          <w:sz w:val="18"/>
          <w:szCs w:val="18"/>
          <w:highlight w:val="none"/>
          <w:vertAlign w:val="baseline"/>
        </w:rPr>
      </w:lvl>
    </w:lvlOverride>
    <w:lvlOverride w:ilvl="4">
      <w:lvl w:ilvl="4" w:tplc="72E4F9A8">
        <w:start w:val="1"/>
        <w:numFmt w:val="decimal"/>
        <w:lvlText w:val="%5)"/>
        <w:lvlJc w:val="left"/>
        <w:pPr>
          <w:ind w:left="2068" w:hanging="268"/>
        </w:pPr>
        <w:rPr>
          <w:rFonts w:hAnsi="Arial Unicode MS"/>
          <w:caps w:val="0"/>
          <w:smallCaps w:val="0"/>
          <w:strike w:val="0"/>
          <w:dstrike w:val="0"/>
          <w:outline w:val="0"/>
          <w:emboss w:val="0"/>
          <w:imprint w:val="0"/>
          <w:color w:val="000000"/>
          <w:spacing w:val="0"/>
          <w:w w:val="100"/>
          <w:kern w:val="0"/>
          <w:position w:val="0"/>
          <w:sz w:val="18"/>
          <w:szCs w:val="18"/>
          <w:highlight w:val="none"/>
          <w:vertAlign w:val="baseline"/>
        </w:rPr>
      </w:lvl>
    </w:lvlOverride>
    <w:lvlOverride w:ilvl="5">
      <w:lvl w:ilvl="5" w:tplc="5B80AB92">
        <w:start w:val="1"/>
        <w:numFmt w:val="decimal"/>
        <w:lvlText w:val="%6)"/>
        <w:lvlJc w:val="left"/>
        <w:pPr>
          <w:ind w:left="2455" w:hanging="295"/>
        </w:pPr>
        <w:rPr>
          <w:rFonts w:hAnsi="Arial Unicode MS"/>
          <w:caps w:val="0"/>
          <w:smallCaps w:val="0"/>
          <w:strike w:val="0"/>
          <w:dstrike w:val="0"/>
          <w:outline w:val="0"/>
          <w:emboss w:val="0"/>
          <w:imprint w:val="0"/>
          <w:color w:val="000000"/>
          <w:spacing w:val="0"/>
          <w:w w:val="100"/>
          <w:kern w:val="0"/>
          <w:position w:val="0"/>
          <w:sz w:val="18"/>
          <w:szCs w:val="18"/>
          <w:highlight w:val="none"/>
          <w:vertAlign w:val="baseline"/>
        </w:rPr>
      </w:lvl>
    </w:lvlOverride>
    <w:lvlOverride w:ilvl="6">
      <w:lvl w:ilvl="6" w:tplc="B23ACDDA">
        <w:start w:val="1"/>
        <w:numFmt w:val="decimal"/>
        <w:lvlText w:val="%7)"/>
        <w:lvlJc w:val="left"/>
        <w:pPr>
          <w:ind w:left="2779" w:hanging="259"/>
        </w:pPr>
        <w:rPr>
          <w:rFonts w:hAnsi="Arial Unicode MS"/>
          <w:caps w:val="0"/>
          <w:smallCaps w:val="0"/>
          <w:strike w:val="0"/>
          <w:dstrike w:val="0"/>
          <w:outline w:val="0"/>
          <w:emboss w:val="0"/>
          <w:imprint w:val="0"/>
          <w:color w:val="000000"/>
          <w:spacing w:val="0"/>
          <w:w w:val="100"/>
          <w:kern w:val="0"/>
          <w:position w:val="0"/>
          <w:sz w:val="18"/>
          <w:szCs w:val="18"/>
          <w:highlight w:val="none"/>
          <w:vertAlign w:val="baseline"/>
        </w:rPr>
      </w:lvl>
    </w:lvlOverride>
    <w:lvlOverride w:ilvl="7">
      <w:lvl w:ilvl="7" w:tplc="9E8265CA">
        <w:start w:val="1"/>
        <w:numFmt w:val="decimal"/>
        <w:lvlText w:val="%8)"/>
        <w:lvlJc w:val="left"/>
        <w:pPr>
          <w:ind w:left="3175" w:hanging="295"/>
        </w:pPr>
        <w:rPr>
          <w:rFonts w:hAnsi="Arial Unicode MS"/>
          <w:caps w:val="0"/>
          <w:smallCaps w:val="0"/>
          <w:strike w:val="0"/>
          <w:dstrike w:val="0"/>
          <w:outline w:val="0"/>
          <w:emboss w:val="0"/>
          <w:imprint w:val="0"/>
          <w:color w:val="000000"/>
          <w:spacing w:val="0"/>
          <w:w w:val="100"/>
          <w:kern w:val="0"/>
          <w:position w:val="0"/>
          <w:sz w:val="18"/>
          <w:szCs w:val="18"/>
          <w:highlight w:val="none"/>
          <w:vertAlign w:val="baseline"/>
        </w:rPr>
      </w:lvl>
    </w:lvlOverride>
    <w:lvlOverride w:ilvl="8">
      <w:lvl w:ilvl="8" w:tplc="57444CF2">
        <w:start w:val="1"/>
        <w:numFmt w:val="decimal"/>
        <w:lvlText w:val="%9)"/>
        <w:lvlJc w:val="left"/>
        <w:pPr>
          <w:ind w:left="3490" w:hanging="250"/>
        </w:pPr>
        <w:rPr>
          <w:rFonts w:hAnsi="Arial Unicode MS"/>
          <w:caps w:val="0"/>
          <w:smallCaps w:val="0"/>
          <w:strike w:val="0"/>
          <w:dstrike w:val="0"/>
          <w:outline w:val="0"/>
          <w:emboss w:val="0"/>
          <w:imprint w:val="0"/>
          <w:color w:val="000000"/>
          <w:spacing w:val="0"/>
          <w:w w:val="100"/>
          <w:kern w:val="0"/>
          <w:position w:val="0"/>
          <w:sz w:val="18"/>
          <w:szCs w:val="18"/>
          <w:highlight w:val="none"/>
          <w:vertAlign w:val="baseline"/>
        </w:rPr>
      </w:lvl>
    </w:lvlOverride>
  </w:num>
  <w:num w:numId="46" w16cid:durableId="1909077181">
    <w:abstractNumId w:val="18"/>
    <w:lvlOverride w:ilvl="0">
      <w:startOverride w:val="1"/>
      <w:lvl w:ilvl="0" w:tplc="715AFF3C">
        <w:start w:val="1"/>
        <w:numFmt w:val="lowerLetter"/>
        <w:lvlText w:val="%1)"/>
        <w:lvlJc w:val="left"/>
        <w:pPr>
          <w:tabs>
            <w:tab w:val="num" w:pos="360"/>
          </w:tabs>
          <w:ind w:left="426" w:hanging="426"/>
        </w:pPr>
        <w:rPr>
          <w:rFonts w:ascii="Verdana" w:eastAsia="Arial Unicode MS" w:hAnsi="Verdana" w:cs="Calibri"/>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6A467604">
        <w:start w:val="1"/>
        <w:numFmt w:val="decimal"/>
        <w:lvlText w:val="%2."/>
        <w:lvlJc w:val="left"/>
        <w:pPr>
          <w:tabs>
            <w:tab w:val="left" w:pos="360"/>
            <w:tab w:val="num" w:pos="709"/>
          </w:tabs>
          <w:ind w:left="775" w:hanging="41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E614216A">
        <w:start w:val="1"/>
        <w:numFmt w:val="decimal"/>
        <w:lvlText w:val="%3."/>
        <w:lvlJc w:val="left"/>
        <w:pPr>
          <w:tabs>
            <w:tab w:val="left" w:pos="360"/>
            <w:tab w:val="num" w:pos="1146"/>
          </w:tabs>
          <w:ind w:left="1212" w:hanging="4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52AE499A">
        <w:start w:val="1"/>
        <w:numFmt w:val="decimal"/>
        <w:lvlText w:val="%4."/>
        <w:lvlJc w:val="left"/>
        <w:pPr>
          <w:tabs>
            <w:tab w:val="left" w:pos="360"/>
            <w:tab w:val="num" w:pos="1418"/>
          </w:tabs>
          <w:ind w:left="1484" w:hanging="4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0B5C2040">
        <w:start w:val="1"/>
        <w:numFmt w:val="decimal"/>
        <w:lvlText w:val="%5."/>
        <w:lvlJc w:val="left"/>
        <w:pPr>
          <w:tabs>
            <w:tab w:val="left" w:pos="360"/>
            <w:tab w:val="num" w:pos="1866"/>
          </w:tabs>
          <w:ind w:left="1932" w:hanging="4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8D986778">
        <w:start w:val="1"/>
        <w:numFmt w:val="decimal"/>
        <w:lvlText w:val="%6."/>
        <w:lvlJc w:val="left"/>
        <w:pPr>
          <w:tabs>
            <w:tab w:val="left" w:pos="360"/>
            <w:tab w:val="num" w:pos="2127"/>
          </w:tabs>
          <w:ind w:left="2193"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024ED752">
        <w:start w:val="1"/>
        <w:numFmt w:val="decimal"/>
        <w:lvlText w:val="%7."/>
        <w:lvlJc w:val="left"/>
        <w:pPr>
          <w:tabs>
            <w:tab w:val="left" w:pos="360"/>
            <w:tab w:val="num" w:pos="2586"/>
          </w:tabs>
          <w:ind w:left="2652" w:hanging="4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7845F50">
        <w:start w:val="1"/>
        <w:numFmt w:val="decimal"/>
        <w:lvlText w:val="%8."/>
        <w:lvlJc w:val="left"/>
        <w:pPr>
          <w:tabs>
            <w:tab w:val="left" w:pos="360"/>
            <w:tab w:val="num" w:pos="2836"/>
          </w:tabs>
          <w:ind w:left="2902" w:hanging="38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04906982">
        <w:start w:val="1"/>
        <w:numFmt w:val="decimal"/>
        <w:lvlText w:val="%9."/>
        <w:lvlJc w:val="left"/>
        <w:pPr>
          <w:tabs>
            <w:tab w:val="left" w:pos="360"/>
            <w:tab w:val="num" w:pos="3306"/>
          </w:tabs>
          <w:ind w:left="3372" w:hanging="492"/>
        </w:pPr>
        <w:rPr>
          <w:rFonts w:hAnsi="Arial Unicode MS"/>
          <w:caps w:val="0"/>
          <w:smallCaps w:val="0"/>
          <w:strike w:val="0"/>
          <w:dstrike w:val="0"/>
          <w:outline w:val="0"/>
          <w:emboss w:val="0"/>
          <w:imprint w:val="0"/>
          <w:spacing w:val="0"/>
          <w:w w:val="100"/>
          <w:kern w:val="0"/>
          <w:position w:val="0"/>
          <w:highlight w:val="none"/>
          <w:vertAlign w:val="baseline"/>
        </w:rPr>
      </w:lvl>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7"/>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262D"/>
    <w:rsid w:val="0000352C"/>
    <w:rsid w:val="00003D32"/>
    <w:rsid w:val="00006AB1"/>
    <w:rsid w:val="000140DC"/>
    <w:rsid w:val="00021F26"/>
    <w:rsid w:val="00024CCF"/>
    <w:rsid w:val="000278A8"/>
    <w:rsid w:val="00030AF9"/>
    <w:rsid w:val="000317E2"/>
    <w:rsid w:val="0004244F"/>
    <w:rsid w:val="00044FEF"/>
    <w:rsid w:val="00046F5C"/>
    <w:rsid w:val="0005046A"/>
    <w:rsid w:val="00050E08"/>
    <w:rsid w:val="000530DD"/>
    <w:rsid w:val="00056B6B"/>
    <w:rsid w:val="000604E3"/>
    <w:rsid w:val="00060DDD"/>
    <w:rsid w:val="00066B91"/>
    <w:rsid w:val="00067C23"/>
    <w:rsid w:val="00072011"/>
    <w:rsid w:val="00076C87"/>
    <w:rsid w:val="00081103"/>
    <w:rsid w:val="00085255"/>
    <w:rsid w:val="0009651B"/>
    <w:rsid w:val="000A3E9B"/>
    <w:rsid w:val="000A7575"/>
    <w:rsid w:val="000B018C"/>
    <w:rsid w:val="000B1389"/>
    <w:rsid w:val="000C0D37"/>
    <w:rsid w:val="000C510A"/>
    <w:rsid w:val="000C6226"/>
    <w:rsid w:val="000D1C14"/>
    <w:rsid w:val="000D2B64"/>
    <w:rsid w:val="000D4CFC"/>
    <w:rsid w:val="000E19CC"/>
    <w:rsid w:val="000E41B2"/>
    <w:rsid w:val="000E4D8B"/>
    <w:rsid w:val="000F5211"/>
    <w:rsid w:val="000F55F4"/>
    <w:rsid w:val="00101442"/>
    <w:rsid w:val="00102E96"/>
    <w:rsid w:val="00103DC7"/>
    <w:rsid w:val="00105D2A"/>
    <w:rsid w:val="0010697B"/>
    <w:rsid w:val="00107F49"/>
    <w:rsid w:val="00116A7F"/>
    <w:rsid w:val="00150FBD"/>
    <w:rsid w:val="001521BD"/>
    <w:rsid w:val="001620E4"/>
    <w:rsid w:val="0016535B"/>
    <w:rsid w:val="001729BD"/>
    <w:rsid w:val="00173304"/>
    <w:rsid w:val="00174BAB"/>
    <w:rsid w:val="0017622C"/>
    <w:rsid w:val="001765FD"/>
    <w:rsid w:val="0018023D"/>
    <w:rsid w:val="0018522F"/>
    <w:rsid w:val="00190A0A"/>
    <w:rsid w:val="00191653"/>
    <w:rsid w:val="00197192"/>
    <w:rsid w:val="001A1F2A"/>
    <w:rsid w:val="001A4A17"/>
    <w:rsid w:val="001A6389"/>
    <w:rsid w:val="001B594D"/>
    <w:rsid w:val="001B61A9"/>
    <w:rsid w:val="001C103F"/>
    <w:rsid w:val="001C2526"/>
    <w:rsid w:val="001C34FB"/>
    <w:rsid w:val="001C5FFB"/>
    <w:rsid w:val="001D3E04"/>
    <w:rsid w:val="001E1642"/>
    <w:rsid w:val="001E4418"/>
    <w:rsid w:val="001F34A9"/>
    <w:rsid w:val="001F3E32"/>
    <w:rsid w:val="002056B5"/>
    <w:rsid w:val="0020776F"/>
    <w:rsid w:val="00212BF1"/>
    <w:rsid w:val="00216870"/>
    <w:rsid w:val="00224C66"/>
    <w:rsid w:val="0022601E"/>
    <w:rsid w:val="002268E1"/>
    <w:rsid w:val="002378DE"/>
    <w:rsid w:val="00241EF5"/>
    <w:rsid w:val="00245816"/>
    <w:rsid w:val="00246512"/>
    <w:rsid w:val="00247230"/>
    <w:rsid w:val="00250EAC"/>
    <w:rsid w:val="0025140C"/>
    <w:rsid w:val="0026792A"/>
    <w:rsid w:val="0027127F"/>
    <w:rsid w:val="00272490"/>
    <w:rsid w:val="00272602"/>
    <w:rsid w:val="00277BB5"/>
    <w:rsid w:val="002812CD"/>
    <w:rsid w:val="00281D88"/>
    <w:rsid w:val="00282F13"/>
    <w:rsid w:val="00283985"/>
    <w:rsid w:val="00285BA2"/>
    <w:rsid w:val="00293204"/>
    <w:rsid w:val="002956B7"/>
    <w:rsid w:val="002A16F2"/>
    <w:rsid w:val="002A419A"/>
    <w:rsid w:val="002A7D3F"/>
    <w:rsid w:val="002B2A0C"/>
    <w:rsid w:val="002B7A74"/>
    <w:rsid w:val="002C3048"/>
    <w:rsid w:val="002C3AC5"/>
    <w:rsid w:val="002D4600"/>
    <w:rsid w:val="002D4965"/>
    <w:rsid w:val="002D4FD2"/>
    <w:rsid w:val="002D71C1"/>
    <w:rsid w:val="002E101D"/>
    <w:rsid w:val="002F3428"/>
    <w:rsid w:val="002F7ADF"/>
    <w:rsid w:val="002F7CB1"/>
    <w:rsid w:val="00300CCC"/>
    <w:rsid w:val="00305A55"/>
    <w:rsid w:val="0030639C"/>
    <w:rsid w:val="003147E5"/>
    <w:rsid w:val="003162B1"/>
    <w:rsid w:val="00322C1D"/>
    <w:rsid w:val="003238C5"/>
    <w:rsid w:val="0032397A"/>
    <w:rsid w:val="00325F55"/>
    <w:rsid w:val="00331765"/>
    <w:rsid w:val="003320FB"/>
    <w:rsid w:val="003361C6"/>
    <w:rsid w:val="003459F3"/>
    <w:rsid w:val="00347FE0"/>
    <w:rsid w:val="00361FEF"/>
    <w:rsid w:val="00377807"/>
    <w:rsid w:val="0038148A"/>
    <w:rsid w:val="0038207F"/>
    <w:rsid w:val="0038672D"/>
    <w:rsid w:val="00390C6D"/>
    <w:rsid w:val="00392C88"/>
    <w:rsid w:val="00395092"/>
    <w:rsid w:val="00397274"/>
    <w:rsid w:val="00397C47"/>
    <w:rsid w:val="003A398B"/>
    <w:rsid w:val="003A4CB5"/>
    <w:rsid w:val="003A7E90"/>
    <w:rsid w:val="003B01D1"/>
    <w:rsid w:val="003B1DA0"/>
    <w:rsid w:val="003B7FCD"/>
    <w:rsid w:val="003D39BE"/>
    <w:rsid w:val="003D5A34"/>
    <w:rsid w:val="003E07CA"/>
    <w:rsid w:val="003E38D4"/>
    <w:rsid w:val="003E491B"/>
    <w:rsid w:val="003F29E5"/>
    <w:rsid w:val="003F64F1"/>
    <w:rsid w:val="003F70F8"/>
    <w:rsid w:val="004001F3"/>
    <w:rsid w:val="00401AD1"/>
    <w:rsid w:val="00404A1D"/>
    <w:rsid w:val="00406AB2"/>
    <w:rsid w:val="00407013"/>
    <w:rsid w:val="0041302E"/>
    <w:rsid w:val="00413D5D"/>
    <w:rsid w:val="00414295"/>
    <w:rsid w:val="00416FFA"/>
    <w:rsid w:val="004203D7"/>
    <w:rsid w:val="00422368"/>
    <w:rsid w:val="004268EC"/>
    <w:rsid w:val="004306E4"/>
    <w:rsid w:val="00434BE6"/>
    <w:rsid w:val="00440DB7"/>
    <w:rsid w:val="00440DE2"/>
    <w:rsid w:val="00446029"/>
    <w:rsid w:val="00446C09"/>
    <w:rsid w:val="00447A91"/>
    <w:rsid w:val="00451379"/>
    <w:rsid w:val="00451DF3"/>
    <w:rsid w:val="00455013"/>
    <w:rsid w:val="004616BD"/>
    <w:rsid w:val="00473858"/>
    <w:rsid w:val="00474DC0"/>
    <w:rsid w:val="004750D3"/>
    <w:rsid w:val="004814D6"/>
    <w:rsid w:val="00483175"/>
    <w:rsid w:val="004862CB"/>
    <w:rsid w:val="00491C34"/>
    <w:rsid w:val="0049634C"/>
    <w:rsid w:val="00496531"/>
    <w:rsid w:val="0049745D"/>
    <w:rsid w:val="00497871"/>
    <w:rsid w:val="004B2936"/>
    <w:rsid w:val="004C0C43"/>
    <w:rsid w:val="004C2DAC"/>
    <w:rsid w:val="004C3FB2"/>
    <w:rsid w:val="004D02FC"/>
    <w:rsid w:val="004D3772"/>
    <w:rsid w:val="004D7B4E"/>
    <w:rsid w:val="004E05C2"/>
    <w:rsid w:val="004E11E1"/>
    <w:rsid w:val="004E2D44"/>
    <w:rsid w:val="004F03CD"/>
    <w:rsid w:val="004F31AE"/>
    <w:rsid w:val="004F3252"/>
    <w:rsid w:val="004F53EF"/>
    <w:rsid w:val="004F66AE"/>
    <w:rsid w:val="00512FE0"/>
    <w:rsid w:val="00513BE5"/>
    <w:rsid w:val="00515D3B"/>
    <w:rsid w:val="00516FB9"/>
    <w:rsid w:val="0052194A"/>
    <w:rsid w:val="00523F44"/>
    <w:rsid w:val="00527524"/>
    <w:rsid w:val="00532A38"/>
    <w:rsid w:val="0054104B"/>
    <w:rsid w:val="0054190B"/>
    <w:rsid w:val="00541B8D"/>
    <w:rsid w:val="00542744"/>
    <w:rsid w:val="00547AB4"/>
    <w:rsid w:val="00557EEC"/>
    <w:rsid w:val="0056189B"/>
    <w:rsid w:val="00572703"/>
    <w:rsid w:val="00573191"/>
    <w:rsid w:val="0057635A"/>
    <w:rsid w:val="00581192"/>
    <w:rsid w:val="00581584"/>
    <w:rsid w:val="00582D2E"/>
    <w:rsid w:val="005905BF"/>
    <w:rsid w:val="00590D20"/>
    <w:rsid w:val="00592268"/>
    <w:rsid w:val="00595B67"/>
    <w:rsid w:val="00595CE5"/>
    <w:rsid w:val="00595DF4"/>
    <w:rsid w:val="005A14EF"/>
    <w:rsid w:val="005A3D62"/>
    <w:rsid w:val="005A60DA"/>
    <w:rsid w:val="005B1624"/>
    <w:rsid w:val="005B6536"/>
    <w:rsid w:val="005C0361"/>
    <w:rsid w:val="005C0C66"/>
    <w:rsid w:val="005C22CF"/>
    <w:rsid w:val="005D1DB8"/>
    <w:rsid w:val="005D6FFB"/>
    <w:rsid w:val="005D7455"/>
    <w:rsid w:val="005E0C0C"/>
    <w:rsid w:val="005E2204"/>
    <w:rsid w:val="005E49BD"/>
    <w:rsid w:val="005E686D"/>
    <w:rsid w:val="005F28B7"/>
    <w:rsid w:val="005F700E"/>
    <w:rsid w:val="00601C92"/>
    <w:rsid w:val="00603215"/>
    <w:rsid w:val="00606E40"/>
    <w:rsid w:val="006105DD"/>
    <w:rsid w:val="0061766E"/>
    <w:rsid w:val="00623983"/>
    <w:rsid w:val="00625184"/>
    <w:rsid w:val="00627D8F"/>
    <w:rsid w:val="006308E0"/>
    <w:rsid w:val="00630D43"/>
    <w:rsid w:val="006338EC"/>
    <w:rsid w:val="00633E8B"/>
    <w:rsid w:val="00635532"/>
    <w:rsid w:val="00636AC4"/>
    <w:rsid w:val="00637A7C"/>
    <w:rsid w:val="006428A6"/>
    <w:rsid w:val="00645810"/>
    <w:rsid w:val="00655B59"/>
    <w:rsid w:val="00657D41"/>
    <w:rsid w:val="006643CE"/>
    <w:rsid w:val="0067295D"/>
    <w:rsid w:val="0067311D"/>
    <w:rsid w:val="00673FDB"/>
    <w:rsid w:val="0068058A"/>
    <w:rsid w:val="006815FA"/>
    <w:rsid w:val="00681F60"/>
    <w:rsid w:val="006846A8"/>
    <w:rsid w:val="0068497E"/>
    <w:rsid w:val="006A162D"/>
    <w:rsid w:val="006A5535"/>
    <w:rsid w:val="006A5EEA"/>
    <w:rsid w:val="006B0427"/>
    <w:rsid w:val="006C1E6A"/>
    <w:rsid w:val="006C360D"/>
    <w:rsid w:val="006C4907"/>
    <w:rsid w:val="006C6228"/>
    <w:rsid w:val="006C65F9"/>
    <w:rsid w:val="006D0DE1"/>
    <w:rsid w:val="006D233A"/>
    <w:rsid w:val="006D5A04"/>
    <w:rsid w:val="006E2E74"/>
    <w:rsid w:val="006E39C5"/>
    <w:rsid w:val="006E6F02"/>
    <w:rsid w:val="006E6F6F"/>
    <w:rsid w:val="006F16AE"/>
    <w:rsid w:val="006F72DB"/>
    <w:rsid w:val="007009D1"/>
    <w:rsid w:val="007067F4"/>
    <w:rsid w:val="00721D99"/>
    <w:rsid w:val="00726DA0"/>
    <w:rsid w:val="00733905"/>
    <w:rsid w:val="0073584F"/>
    <w:rsid w:val="00736C92"/>
    <w:rsid w:val="00740E77"/>
    <w:rsid w:val="00742E90"/>
    <w:rsid w:val="00750082"/>
    <w:rsid w:val="00751275"/>
    <w:rsid w:val="00751742"/>
    <w:rsid w:val="00752254"/>
    <w:rsid w:val="00755C00"/>
    <w:rsid w:val="00757609"/>
    <w:rsid w:val="007578DE"/>
    <w:rsid w:val="00764055"/>
    <w:rsid w:val="0078148C"/>
    <w:rsid w:val="0078332B"/>
    <w:rsid w:val="00784835"/>
    <w:rsid w:val="007868E1"/>
    <w:rsid w:val="00793736"/>
    <w:rsid w:val="00793A8D"/>
    <w:rsid w:val="00795C9B"/>
    <w:rsid w:val="00796F3E"/>
    <w:rsid w:val="007A0F84"/>
    <w:rsid w:val="007A31DB"/>
    <w:rsid w:val="007B0771"/>
    <w:rsid w:val="007B2B1E"/>
    <w:rsid w:val="007B6D48"/>
    <w:rsid w:val="007B7DA8"/>
    <w:rsid w:val="007C047A"/>
    <w:rsid w:val="007C10BE"/>
    <w:rsid w:val="007C56CA"/>
    <w:rsid w:val="007C583E"/>
    <w:rsid w:val="007D0628"/>
    <w:rsid w:val="007D1B07"/>
    <w:rsid w:val="007D37C6"/>
    <w:rsid w:val="007D43B4"/>
    <w:rsid w:val="007D5BC8"/>
    <w:rsid w:val="007E4DA2"/>
    <w:rsid w:val="007F5859"/>
    <w:rsid w:val="00804191"/>
    <w:rsid w:val="00807D0B"/>
    <w:rsid w:val="008118FD"/>
    <w:rsid w:val="00812F4B"/>
    <w:rsid w:val="00815EC0"/>
    <w:rsid w:val="00821D99"/>
    <w:rsid w:val="00823430"/>
    <w:rsid w:val="008279B6"/>
    <w:rsid w:val="00830460"/>
    <w:rsid w:val="00833DF3"/>
    <w:rsid w:val="0083443B"/>
    <w:rsid w:val="0083713F"/>
    <w:rsid w:val="00841481"/>
    <w:rsid w:val="0084335F"/>
    <w:rsid w:val="008475E9"/>
    <w:rsid w:val="00854A38"/>
    <w:rsid w:val="00854F59"/>
    <w:rsid w:val="008657A2"/>
    <w:rsid w:val="00872E11"/>
    <w:rsid w:val="00875D00"/>
    <w:rsid w:val="00882ABF"/>
    <w:rsid w:val="00883A76"/>
    <w:rsid w:val="008941D2"/>
    <w:rsid w:val="008964B9"/>
    <w:rsid w:val="008A1DC6"/>
    <w:rsid w:val="008A558A"/>
    <w:rsid w:val="008B376A"/>
    <w:rsid w:val="008B68F9"/>
    <w:rsid w:val="008C638B"/>
    <w:rsid w:val="008D1FFE"/>
    <w:rsid w:val="008D4BF6"/>
    <w:rsid w:val="008D68EB"/>
    <w:rsid w:val="008E0953"/>
    <w:rsid w:val="008E56C4"/>
    <w:rsid w:val="008F3326"/>
    <w:rsid w:val="008F7402"/>
    <w:rsid w:val="008F763E"/>
    <w:rsid w:val="008F7A38"/>
    <w:rsid w:val="00905DE1"/>
    <w:rsid w:val="009069CA"/>
    <w:rsid w:val="009100F4"/>
    <w:rsid w:val="00910A9F"/>
    <w:rsid w:val="00911947"/>
    <w:rsid w:val="0091228F"/>
    <w:rsid w:val="009146DD"/>
    <w:rsid w:val="00914C16"/>
    <w:rsid w:val="009150BA"/>
    <w:rsid w:val="00926787"/>
    <w:rsid w:val="00936292"/>
    <w:rsid w:val="009372D6"/>
    <w:rsid w:val="009420F3"/>
    <w:rsid w:val="00943093"/>
    <w:rsid w:val="00943364"/>
    <w:rsid w:val="00945331"/>
    <w:rsid w:val="00954403"/>
    <w:rsid w:val="00957568"/>
    <w:rsid w:val="00960507"/>
    <w:rsid w:val="00961F68"/>
    <w:rsid w:val="00962CAE"/>
    <w:rsid w:val="00964295"/>
    <w:rsid w:val="009714B9"/>
    <w:rsid w:val="00986275"/>
    <w:rsid w:val="00991A63"/>
    <w:rsid w:val="00997C4D"/>
    <w:rsid w:val="009A238C"/>
    <w:rsid w:val="009A2588"/>
    <w:rsid w:val="009B31A0"/>
    <w:rsid w:val="009B6450"/>
    <w:rsid w:val="009B6DAF"/>
    <w:rsid w:val="009C6602"/>
    <w:rsid w:val="009D05E0"/>
    <w:rsid w:val="009D1ECD"/>
    <w:rsid w:val="00A01497"/>
    <w:rsid w:val="00A01ADD"/>
    <w:rsid w:val="00A03273"/>
    <w:rsid w:val="00A0472E"/>
    <w:rsid w:val="00A13337"/>
    <w:rsid w:val="00A255E1"/>
    <w:rsid w:val="00A342D2"/>
    <w:rsid w:val="00A35B12"/>
    <w:rsid w:val="00A35E54"/>
    <w:rsid w:val="00A37D92"/>
    <w:rsid w:val="00A402E2"/>
    <w:rsid w:val="00A47A6D"/>
    <w:rsid w:val="00A50AA8"/>
    <w:rsid w:val="00A50E51"/>
    <w:rsid w:val="00A521A5"/>
    <w:rsid w:val="00A54C83"/>
    <w:rsid w:val="00A55048"/>
    <w:rsid w:val="00A60CB5"/>
    <w:rsid w:val="00A62474"/>
    <w:rsid w:val="00A62BDF"/>
    <w:rsid w:val="00A726F4"/>
    <w:rsid w:val="00A74422"/>
    <w:rsid w:val="00A84F74"/>
    <w:rsid w:val="00A87341"/>
    <w:rsid w:val="00A9262D"/>
    <w:rsid w:val="00AA329D"/>
    <w:rsid w:val="00AA56D1"/>
    <w:rsid w:val="00AB066C"/>
    <w:rsid w:val="00AB07B9"/>
    <w:rsid w:val="00AB128B"/>
    <w:rsid w:val="00AB1348"/>
    <w:rsid w:val="00AB7172"/>
    <w:rsid w:val="00AC1698"/>
    <w:rsid w:val="00AC4644"/>
    <w:rsid w:val="00AC4D36"/>
    <w:rsid w:val="00AD37A0"/>
    <w:rsid w:val="00AD5ACA"/>
    <w:rsid w:val="00AE0430"/>
    <w:rsid w:val="00AE22FD"/>
    <w:rsid w:val="00AE4A72"/>
    <w:rsid w:val="00AE5242"/>
    <w:rsid w:val="00AE66F3"/>
    <w:rsid w:val="00AE7E97"/>
    <w:rsid w:val="00AF02C3"/>
    <w:rsid w:val="00AF6BB2"/>
    <w:rsid w:val="00B03105"/>
    <w:rsid w:val="00B05F75"/>
    <w:rsid w:val="00B070E8"/>
    <w:rsid w:val="00B101EF"/>
    <w:rsid w:val="00B10FF7"/>
    <w:rsid w:val="00B1270C"/>
    <w:rsid w:val="00B12912"/>
    <w:rsid w:val="00B219B5"/>
    <w:rsid w:val="00B236AB"/>
    <w:rsid w:val="00B33A54"/>
    <w:rsid w:val="00B35290"/>
    <w:rsid w:val="00B40A74"/>
    <w:rsid w:val="00B41960"/>
    <w:rsid w:val="00B447B9"/>
    <w:rsid w:val="00B455BF"/>
    <w:rsid w:val="00B46F51"/>
    <w:rsid w:val="00B52A96"/>
    <w:rsid w:val="00B575B0"/>
    <w:rsid w:val="00B577CA"/>
    <w:rsid w:val="00B6263B"/>
    <w:rsid w:val="00B62670"/>
    <w:rsid w:val="00B64505"/>
    <w:rsid w:val="00B65C14"/>
    <w:rsid w:val="00B70623"/>
    <w:rsid w:val="00B7162C"/>
    <w:rsid w:val="00B72C48"/>
    <w:rsid w:val="00B72FCE"/>
    <w:rsid w:val="00B740E5"/>
    <w:rsid w:val="00B7431E"/>
    <w:rsid w:val="00B8010C"/>
    <w:rsid w:val="00B857BA"/>
    <w:rsid w:val="00B869FA"/>
    <w:rsid w:val="00B87CBF"/>
    <w:rsid w:val="00B91832"/>
    <w:rsid w:val="00B92E11"/>
    <w:rsid w:val="00BA21B7"/>
    <w:rsid w:val="00BA610D"/>
    <w:rsid w:val="00BA7153"/>
    <w:rsid w:val="00BA759E"/>
    <w:rsid w:val="00BB082F"/>
    <w:rsid w:val="00BB093B"/>
    <w:rsid w:val="00BB113A"/>
    <w:rsid w:val="00BB3F07"/>
    <w:rsid w:val="00BC2AC2"/>
    <w:rsid w:val="00BC5DA4"/>
    <w:rsid w:val="00BC607F"/>
    <w:rsid w:val="00BC65AC"/>
    <w:rsid w:val="00BE0A77"/>
    <w:rsid w:val="00BE6041"/>
    <w:rsid w:val="00BE7C6E"/>
    <w:rsid w:val="00C05082"/>
    <w:rsid w:val="00C06113"/>
    <w:rsid w:val="00C10335"/>
    <w:rsid w:val="00C128EF"/>
    <w:rsid w:val="00C13D85"/>
    <w:rsid w:val="00C14CFD"/>
    <w:rsid w:val="00C26C81"/>
    <w:rsid w:val="00C273A5"/>
    <w:rsid w:val="00C34BF1"/>
    <w:rsid w:val="00C35156"/>
    <w:rsid w:val="00C35562"/>
    <w:rsid w:val="00C36396"/>
    <w:rsid w:val="00C3643D"/>
    <w:rsid w:val="00C37E4A"/>
    <w:rsid w:val="00C406F1"/>
    <w:rsid w:val="00C4082E"/>
    <w:rsid w:val="00C4138E"/>
    <w:rsid w:val="00C43814"/>
    <w:rsid w:val="00C52A3D"/>
    <w:rsid w:val="00C562F0"/>
    <w:rsid w:val="00C569F7"/>
    <w:rsid w:val="00C645AB"/>
    <w:rsid w:val="00C7035C"/>
    <w:rsid w:val="00C72DB1"/>
    <w:rsid w:val="00C827D4"/>
    <w:rsid w:val="00C82F94"/>
    <w:rsid w:val="00C86023"/>
    <w:rsid w:val="00C90B97"/>
    <w:rsid w:val="00C950D0"/>
    <w:rsid w:val="00CA0255"/>
    <w:rsid w:val="00CA1B4F"/>
    <w:rsid w:val="00CA4EC0"/>
    <w:rsid w:val="00CA6740"/>
    <w:rsid w:val="00CA7881"/>
    <w:rsid w:val="00CB1674"/>
    <w:rsid w:val="00CB542F"/>
    <w:rsid w:val="00CB6F1E"/>
    <w:rsid w:val="00CC6C16"/>
    <w:rsid w:val="00CC71EF"/>
    <w:rsid w:val="00CD34D5"/>
    <w:rsid w:val="00CD6C0E"/>
    <w:rsid w:val="00CD7FBC"/>
    <w:rsid w:val="00CE3AF5"/>
    <w:rsid w:val="00CE4511"/>
    <w:rsid w:val="00CE6AC8"/>
    <w:rsid w:val="00CF266E"/>
    <w:rsid w:val="00D03F8F"/>
    <w:rsid w:val="00D058BC"/>
    <w:rsid w:val="00D05BA5"/>
    <w:rsid w:val="00D061D0"/>
    <w:rsid w:val="00D063E2"/>
    <w:rsid w:val="00D07AE2"/>
    <w:rsid w:val="00D11359"/>
    <w:rsid w:val="00D13A8A"/>
    <w:rsid w:val="00D25AF7"/>
    <w:rsid w:val="00D26267"/>
    <w:rsid w:val="00D26C77"/>
    <w:rsid w:val="00D31000"/>
    <w:rsid w:val="00D33FE3"/>
    <w:rsid w:val="00D35A9F"/>
    <w:rsid w:val="00D46946"/>
    <w:rsid w:val="00D514FA"/>
    <w:rsid w:val="00D545C3"/>
    <w:rsid w:val="00D626CC"/>
    <w:rsid w:val="00D62F36"/>
    <w:rsid w:val="00D65645"/>
    <w:rsid w:val="00D764D3"/>
    <w:rsid w:val="00D8010E"/>
    <w:rsid w:val="00D829F2"/>
    <w:rsid w:val="00D919B3"/>
    <w:rsid w:val="00D93C0C"/>
    <w:rsid w:val="00D9592F"/>
    <w:rsid w:val="00DA2F65"/>
    <w:rsid w:val="00DA3BD9"/>
    <w:rsid w:val="00DB59C7"/>
    <w:rsid w:val="00DC4DE6"/>
    <w:rsid w:val="00DD1964"/>
    <w:rsid w:val="00DD1B25"/>
    <w:rsid w:val="00DD343F"/>
    <w:rsid w:val="00DD6006"/>
    <w:rsid w:val="00DE6005"/>
    <w:rsid w:val="00DE6DE6"/>
    <w:rsid w:val="00DF086D"/>
    <w:rsid w:val="00DF20D5"/>
    <w:rsid w:val="00E0075E"/>
    <w:rsid w:val="00E024E8"/>
    <w:rsid w:val="00E04528"/>
    <w:rsid w:val="00E04ACA"/>
    <w:rsid w:val="00E0590A"/>
    <w:rsid w:val="00E1708B"/>
    <w:rsid w:val="00E22BFF"/>
    <w:rsid w:val="00E27A53"/>
    <w:rsid w:val="00E27E11"/>
    <w:rsid w:val="00E30B31"/>
    <w:rsid w:val="00E376A4"/>
    <w:rsid w:val="00E37927"/>
    <w:rsid w:val="00E42D02"/>
    <w:rsid w:val="00E529B7"/>
    <w:rsid w:val="00E5370F"/>
    <w:rsid w:val="00E54F01"/>
    <w:rsid w:val="00E561CD"/>
    <w:rsid w:val="00E57593"/>
    <w:rsid w:val="00E609C0"/>
    <w:rsid w:val="00E61FB9"/>
    <w:rsid w:val="00E62E9E"/>
    <w:rsid w:val="00E639C1"/>
    <w:rsid w:val="00E64AA1"/>
    <w:rsid w:val="00E7398B"/>
    <w:rsid w:val="00E830A6"/>
    <w:rsid w:val="00E8624B"/>
    <w:rsid w:val="00E87B19"/>
    <w:rsid w:val="00E90573"/>
    <w:rsid w:val="00E929E5"/>
    <w:rsid w:val="00E93A35"/>
    <w:rsid w:val="00E973DE"/>
    <w:rsid w:val="00E97434"/>
    <w:rsid w:val="00EA2C12"/>
    <w:rsid w:val="00EA511D"/>
    <w:rsid w:val="00EB7A20"/>
    <w:rsid w:val="00EC0882"/>
    <w:rsid w:val="00EC51F0"/>
    <w:rsid w:val="00ED0170"/>
    <w:rsid w:val="00ED72E0"/>
    <w:rsid w:val="00EE5DBD"/>
    <w:rsid w:val="00EE6623"/>
    <w:rsid w:val="00EE7449"/>
    <w:rsid w:val="00EF20E4"/>
    <w:rsid w:val="00EF2705"/>
    <w:rsid w:val="00EF2E49"/>
    <w:rsid w:val="00EF49F3"/>
    <w:rsid w:val="00F02EED"/>
    <w:rsid w:val="00F06812"/>
    <w:rsid w:val="00F07F47"/>
    <w:rsid w:val="00F10F35"/>
    <w:rsid w:val="00F1434A"/>
    <w:rsid w:val="00F15464"/>
    <w:rsid w:val="00F16581"/>
    <w:rsid w:val="00F22231"/>
    <w:rsid w:val="00F26449"/>
    <w:rsid w:val="00F26FFE"/>
    <w:rsid w:val="00F356C8"/>
    <w:rsid w:val="00F3655A"/>
    <w:rsid w:val="00F37351"/>
    <w:rsid w:val="00F41617"/>
    <w:rsid w:val="00F51197"/>
    <w:rsid w:val="00F602D4"/>
    <w:rsid w:val="00F61F70"/>
    <w:rsid w:val="00F66BDD"/>
    <w:rsid w:val="00F71E92"/>
    <w:rsid w:val="00F74BA4"/>
    <w:rsid w:val="00F7534D"/>
    <w:rsid w:val="00F81A7F"/>
    <w:rsid w:val="00F93B71"/>
    <w:rsid w:val="00FA25B4"/>
    <w:rsid w:val="00FA662B"/>
    <w:rsid w:val="00FB24B0"/>
    <w:rsid w:val="00FB7A01"/>
    <w:rsid w:val="00FC17DA"/>
    <w:rsid w:val="00FC20C7"/>
    <w:rsid w:val="00FC4C48"/>
    <w:rsid w:val="00FD112B"/>
    <w:rsid w:val="00FD466F"/>
    <w:rsid w:val="00FE158C"/>
    <w:rsid w:val="00FE27D5"/>
    <w:rsid w:val="00FF29F1"/>
    <w:rsid w:val="00FF57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E03D39B"/>
  <w15:docId w15:val="{B2CF30AD-6E1F-4464-8297-1E1915F08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A0F84"/>
    <w:pPr>
      <w:widowControl w:val="0"/>
      <w:autoSpaceDE w:val="0"/>
      <w:autoSpaceDN w:val="0"/>
      <w:adjustRightInd w:val="0"/>
      <w:spacing w:after="0" w:line="240" w:lineRule="auto"/>
    </w:pPr>
    <w:rPr>
      <w:rFonts w:ascii="Arial" w:hAnsi="Arial" w:cs="Arial"/>
      <w:sz w:val="20"/>
      <w:szCs w:val="20"/>
    </w:rPr>
  </w:style>
  <w:style w:type="paragraph" w:styleId="Nagwek1">
    <w:name w:val="heading 1"/>
    <w:basedOn w:val="Normalny"/>
    <w:next w:val="Normalny"/>
    <w:link w:val="Nagwek1Znak"/>
    <w:qFormat/>
    <w:rsid w:val="00AE5242"/>
    <w:pPr>
      <w:keepNext/>
      <w:widowControl/>
      <w:autoSpaceDE/>
      <w:autoSpaceDN/>
      <w:adjustRightInd/>
      <w:spacing w:before="240" w:after="60"/>
      <w:outlineLvl w:val="0"/>
    </w:pPr>
    <w:rPr>
      <w:rFonts w:ascii="Calibri Light" w:eastAsia="Times New Roman" w:hAnsi="Calibri Light" w:cs="Times New Roman"/>
      <w:b/>
      <w:bCs/>
      <w:kern w:val="32"/>
      <w:sz w:val="32"/>
      <w:szCs w:val="32"/>
    </w:rPr>
  </w:style>
  <w:style w:type="paragraph" w:styleId="Nagwek2">
    <w:name w:val="heading 2"/>
    <w:basedOn w:val="Normalny"/>
    <w:next w:val="Normalny"/>
    <w:link w:val="Nagwek2Znak"/>
    <w:unhideWhenUsed/>
    <w:qFormat/>
    <w:rsid w:val="00BC607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BC607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uiPriority w:val="9"/>
    <w:semiHidden/>
    <w:unhideWhenUsed/>
    <w:qFormat/>
    <w:rsid w:val="00401AD1"/>
    <w:pPr>
      <w:keepNext/>
      <w:keepLines/>
      <w:spacing w:before="40"/>
      <w:outlineLvl w:val="3"/>
    </w:pPr>
    <w:rPr>
      <w:rFonts w:ascii="Verdana" w:eastAsia="Times New Roman" w:hAnsi="Verdana" w:cs="Times New Roman"/>
      <w:i/>
      <w:iCs/>
      <w:color w:val="2F5496"/>
      <w:sz w:val="22"/>
      <w:szCs w:val="22"/>
    </w:rPr>
  </w:style>
  <w:style w:type="paragraph" w:styleId="Nagwek5">
    <w:name w:val="heading 5"/>
    <w:basedOn w:val="Normalny"/>
    <w:next w:val="Normalny"/>
    <w:link w:val="Nagwek5Znak"/>
    <w:uiPriority w:val="9"/>
    <w:semiHidden/>
    <w:unhideWhenUsed/>
    <w:qFormat/>
    <w:rsid w:val="00401AD1"/>
    <w:pPr>
      <w:keepNext/>
      <w:keepLines/>
      <w:spacing w:before="40"/>
      <w:outlineLvl w:val="4"/>
    </w:pPr>
    <w:rPr>
      <w:rFonts w:ascii="Verdana" w:eastAsia="Times New Roman" w:hAnsi="Verdana" w:cs="Times New Roman"/>
      <w:color w:val="2F5496"/>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nhideWhenUsed/>
    <w:rsid w:val="00AE5242"/>
    <w:pPr>
      <w:tabs>
        <w:tab w:val="center" w:pos="4536"/>
        <w:tab w:val="right" w:pos="9072"/>
      </w:tabs>
    </w:pPr>
  </w:style>
  <w:style w:type="character" w:customStyle="1" w:styleId="NagwekZnak">
    <w:name w:val="Nagłówek Znak"/>
    <w:aliases w:val="Nagłówek strony Znak"/>
    <w:basedOn w:val="Domylnaczcionkaakapitu"/>
    <w:link w:val="Nagwek"/>
    <w:rsid w:val="00AE5242"/>
    <w:rPr>
      <w:rFonts w:ascii="Arial" w:hAnsi="Arial" w:cs="Arial"/>
      <w:sz w:val="20"/>
      <w:szCs w:val="20"/>
    </w:rPr>
  </w:style>
  <w:style w:type="paragraph" w:styleId="Stopka">
    <w:name w:val="footer"/>
    <w:basedOn w:val="Normalny"/>
    <w:link w:val="StopkaZnak"/>
    <w:uiPriority w:val="99"/>
    <w:unhideWhenUsed/>
    <w:rsid w:val="00AE5242"/>
    <w:pPr>
      <w:tabs>
        <w:tab w:val="center" w:pos="4536"/>
        <w:tab w:val="right" w:pos="9072"/>
      </w:tabs>
    </w:pPr>
  </w:style>
  <w:style w:type="character" w:customStyle="1" w:styleId="StopkaZnak">
    <w:name w:val="Stopka Znak"/>
    <w:basedOn w:val="Domylnaczcionkaakapitu"/>
    <w:link w:val="Stopka"/>
    <w:uiPriority w:val="99"/>
    <w:rsid w:val="00AE5242"/>
    <w:rPr>
      <w:rFonts w:ascii="Arial" w:hAnsi="Arial" w:cs="Arial"/>
      <w:sz w:val="20"/>
      <w:szCs w:val="20"/>
    </w:rPr>
  </w:style>
  <w:style w:type="character" w:styleId="Hipercze">
    <w:name w:val="Hyperlink"/>
    <w:rsid w:val="00AE5242"/>
    <w:rPr>
      <w:color w:val="0000FF"/>
      <w:u w:val="single"/>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AE5242"/>
    <w:pPr>
      <w:ind w:left="720"/>
      <w:contextualSpacing/>
    </w:p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AE5242"/>
    <w:rPr>
      <w:rFonts w:ascii="Arial" w:hAnsi="Arial" w:cs="Arial"/>
      <w:sz w:val="20"/>
      <w:szCs w:val="20"/>
    </w:rPr>
  </w:style>
  <w:style w:type="character" w:customStyle="1" w:styleId="Nagwek1Znak">
    <w:name w:val="Nagłówek 1 Znak"/>
    <w:basedOn w:val="Domylnaczcionkaakapitu"/>
    <w:link w:val="Nagwek1"/>
    <w:rsid w:val="00AE5242"/>
    <w:rPr>
      <w:rFonts w:ascii="Calibri Light" w:eastAsia="Times New Roman" w:hAnsi="Calibri Light" w:cs="Times New Roman"/>
      <w:b/>
      <w:bCs/>
      <w:kern w:val="32"/>
      <w:sz w:val="32"/>
      <w:szCs w:val="32"/>
    </w:rPr>
  </w:style>
  <w:style w:type="paragraph" w:customStyle="1" w:styleId="pkt">
    <w:name w:val="pkt"/>
    <w:basedOn w:val="Normalny"/>
    <w:link w:val="pktZnak"/>
    <w:uiPriority w:val="99"/>
    <w:rsid w:val="00AE5242"/>
    <w:pPr>
      <w:widowControl/>
      <w:adjustRightInd/>
      <w:spacing w:before="60" w:after="60"/>
      <w:ind w:left="851" w:hanging="295"/>
      <w:jc w:val="both"/>
    </w:pPr>
    <w:rPr>
      <w:rFonts w:ascii="Times New Roman" w:eastAsia="Times New Roman" w:hAnsi="Times New Roman" w:cs="Times New Roman"/>
      <w:sz w:val="24"/>
      <w:szCs w:val="24"/>
    </w:rPr>
  </w:style>
  <w:style w:type="character" w:customStyle="1" w:styleId="txt-new">
    <w:name w:val="txt-new"/>
    <w:rsid w:val="00AE5242"/>
  </w:style>
  <w:style w:type="paragraph" w:styleId="Tekstpodstawowywcity2">
    <w:name w:val="Body Text Indent 2"/>
    <w:basedOn w:val="Normalny"/>
    <w:link w:val="Tekstpodstawowywcity2Znak"/>
    <w:uiPriority w:val="99"/>
    <w:rsid w:val="00AE5242"/>
    <w:pPr>
      <w:widowControl/>
      <w:tabs>
        <w:tab w:val="left" w:pos="567"/>
      </w:tabs>
      <w:autoSpaceDE/>
      <w:autoSpaceDN/>
      <w:adjustRightInd/>
      <w:ind w:left="567" w:hanging="567"/>
      <w:jc w:val="both"/>
    </w:pPr>
    <w:rPr>
      <w:rFonts w:ascii="Times New Roman" w:eastAsia="Times New Roman" w:hAnsi="Times New Roman" w:cs="Times New Roman"/>
      <w:sz w:val="24"/>
      <w:szCs w:val="24"/>
    </w:rPr>
  </w:style>
  <w:style w:type="character" w:customStyle="1" w:styleId="Tekstpodstawowywcity2Znak">
    <w:name w:val="Tekst podstawowy wcięty 2 Znak"/>
    <w:basedOn w:val="Domylnaczcionkaakapitu"/>
    <w:link w:val="Tekstpodstawowywcity2"/>
    <w:uiPriority w:val="99"/>
    <w:rsid w:val="00AE5242"/>
    <w:rPr>
      <w:rFonts w:ascii="Times New Roman" w:eastAsia="Times New Roman" w:hAnsi="Times New Roman" w:cs="Times New Roman"/>
      <w:sz w:val="24"/>
      <w:szCs w:val="24"/>
    </w:rPr>
  </w:style>
  <w:style w:type="character" w:customStyle="1" w:styleId="pktZnak">
    <w:name w:val="pkt Znak"/>
    <w:link w:val="pkt"/>
    <w:uiPriority w:val="99"/>
    <w:rsid w:val="00AE5242"/>
    <w:rPr>
      <w:rFonts w:ascii="Times New Roman" w:eastAsia="Times New Roman" w:hAnsi="Times New Roman" w:cs="Times New Roman"/>
      <w:sz w:val="24"/>
      <w:szCs w:val="24"/>
    </w:rPr>
  </w:style>
  <w:style w:type="paragraph" w:styleId="Tekstdymka">
    <w:name w:val="Balloon Text"/>
    <w:basedOn w:val="Normalny"/>
    <w:link w:val="TekstdymkaZnak"/>
    <w:rsid w:val="00AE5242"/>
    <w:pPr>
      <w:widowControl/>
      <w:autoSpaceDE/>
      <w:autoSpaceDN/>
      <w:adjustRightInd/>
    </w:pPr>
    <w:rPr>
      <w:rFonts w:ascii="Tahoma" w:eastAsia="Times New Roman" w:hAnsi="Tahoma" w:cs="Tahoma"/>
      <w:sz w:val="16"/>
      <w:szCs w:val="16"/>
    </w:rPr>
  </w:style>
  <w:style w:type="character" w:customStyle="1" w:styleId="TekstdymkaZnak">
    <w:name w:val="Tekst dymka Znak"/>
    <w:basedOn w:val="Domylnaczcionkaakapitu"/>
    <w:link w:val="Tekstdymka"/>
    <w:rsid w:val="00AE5242"/>
    <w:rPr>
      <w:rFonts w:ascii="Tahoma" w:eastAsia="Times New Roman" w:hAnsi="Tahoma" w:cs="Tahoma"/>
      <w:sz w:val="16"/>
      <w:szCs w:val="16"/>
    </w:rPr>
  </w:style>
  <w:style w:type="paragraph" w:styleId="Tekstpodstawowy">
    <w:name w:val="Body Text"/>
    <w:basedOn w:val="Normalny"/>
    <w:link w:val="TekstpodstawowyZnak"/>
    <w:unhideWhenUsed/>
    <w:rsid w:val="00AE5242"/>
    <w:pPr>
      <w:widowControl/>
      <w:autoSpaceDE/>
      <w:autoSpaceDN/>
      <w:adjustRightInd/>
      <w:spacing w:after="120"/>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qFormat/>
    <w:rsid w:val="00AE5242"/>
    <w:rPr>
      <w:rFonts w:ascii="Times New Roman" w:eastAsia="Times New Roman" w:hAnsi="Times New Roman" w:cs="Times New Roman"/>
      <w:sz w:val="24"/>
      <w:szCs w:val="24"/>
    </w:rPr>
  </w:style>
  <w:style w:type="paragraph" w:customStyle="1" w:styleId="Default">
    <w:name w:val="Default"/>
    <w:rsid w:val="00AE5242"/>
    <w:pPr>
      <w:autoSpaceDE w:val="0"/>
      <w:autoSpaceDN w:val="0"/>
      <w:adjustRightInd w:val="0"/>
      <w:spacing w:after="0" w:line="240" w:lineRule="auto"/>
    </w:pPr>
    <w:rPr>
      <w:rFonts w:ascii="Calibri" w:eastAsia="Times New Roman" w:hAnsi="Calibri" w:cs="Calibri"/>
      <w:color w:val="000000"/>
      <w:sz w:val="24"/>
      <w:szCs w:val="24"/>
    </w:rPr>
  </w:style>
  <w:style w:type="paragraph" w:styleId="Zwykytekst">
    <w:name w:val="Plain Text"/>
    <w:basedOn w:val="Normalny"/>
    <w:link w:val="ZwykytekstZnak"/>
    <w:rsid w:val="00EE6623"/>
    <w:pPr>
      <w:widowControl/>
      <w:autoSpaceDE/>
      <w:autoSpaceDN/>
      <w:adjustRightInd/>
    </w:pPr>
    <w:rPr>
      <w:rFonts w:ascii="Courier New" w:eastAsia="Times New Roman" w:hAnsi="Courier New" w:cs="Times New Roman"/>
    </w:rPr>
  </w:style>
  <w:style w:type="character" w:customStyle="1" w:styleId="ZwykytekstZnak">
    <w:name w:val="Zwykły tekst Znak"/>
    <w:basedOn w:val="Domylnaczcionkaakapitu"/>
    <w:link w:val="Zwykytekst"/>
    <w:rsid w:val="00EE6623"/>
    <w:rPr>
      <w:rFonts w:ascii="Courier New" w:eastAsia="Times New Roman" w:hAnsi="Courier New" w:cs="Times New Roman"/>
      <w:sz w:val="20"/>
      <w:szCs w:val="20"/>
    </w:rPr>
  </w:style>
  <w:style w:type="character" w:customStyle="1" w:styleId="Nagwek2Znak">
    <w:name w:val="Nagłówek 2 Znak"/>
    <w:basedOn w:val="Domylnaczcionkaakapitu"/>
    <w:link w:val="Nagwek2"/>
    <w:rsid w:val="00BC607F"/>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semiHidden/>
    <w:rsid w:val="00BC607F"/>
    <w:rPr>
      <w:rFonts w:asciiTheme="majorHAnsi" w:eastAsiaTheme="majorEastAsia" w:hAnsiTheme="majorHAnsi" w:cstheme="majorBidi"/>
      <w:color w:val="1F4D78" w:themeColor="accent1" w:themeShade="7F"/>
      <w:sz w:val="24"/>
      <w:szCs w:val="24"/>
    </w:rPr>
  </w:style>
  <w:style w:type="paragraph" w:styleId="Tekstpodstawowywcity">
    <w:name w:val="Body Text Indent"/>
    <w:basedOn w:val="Normalny"/>
    <w:link w:val="TekstpodstawowywcityZnak"/>
    <w:rsid w:val="00BC607F"/>
    <w:pPr>
      <w:widowControl/>
      <w:autoSpaceDE/>
      <w:autoSpaceDN/>
      <w:adjustRightInd/>
      <w:spacing w:after="120"/>
      <w:ind w:left="283"/>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rsid w:val="00BC607F"/>
    <w:rPr>
      <w:rFonts w:ascii="Times New Roman" w:eastAsia="Times New Roman" w:hAnsi="Times New Roman" w:cs="Times New Roman"/>
      <w:sz w:val="24"/>
      <w:szCs w:val="24"/>
    </w:rPr>
  </w:style>
  <w:style w:type="paragraph" w:styleId="Bezodstpw">
    <w:name w:val="No Spacing"/>
    <w:link w:val="BezodstpwZnak"/>
    <w:uiPriority w:val="99"/>
    <w:qFormat/>
    <w:rsid w:val="007D5BC8"/>
    <w:pPr>
      <w:widowControl w:val="0"/>
      <w:autoSpaceDE w:val="0"/>
      <w:autoSpaceDN w:val="0"/>
      <w:adjustRightInd w:val="0"/>
      <w:spacing w:after="0" w:line="240" w:lineRule="auto"/>
    </w:pPr>
    <w:rPr>
      <w:rFonts w:ascii="Arial" w:hAnsi="Arial" w:cs="Arial"/>
      <w:sz w:val="20"/>
      <w:szCs w:val="20"/>
    </w:rPr>
  </w:style>
  <w:style w:type="paragraph" w:styleId="Tekstprzypisukocowego">
    <w:name w:val="endnote text"/>
    <w:basedOn w:val="Normalny"/>
    <w:link w:val="TekstprzypisukocowegoZnak"/>
    <w:unhideWhenUsed/>
    <w:rsid w:val="00B87CBF"/>
  </w:style>
  <w:style w:type="character" w:customStyle="1" w:styleId="TekstprzypisukocowegoZnak">
    <w:name w:val="Tekst przypisu końcowego Znak"/>
    <w:basedOn w:val="Domylnaczcionkaakapitu"/>
    <w:link w:val="Tekstprzypisukocowego"/>
    <w:rsid w:val="00B87CBF"/>
    <w:rPr>
      <w:rFonts w:ascii="Arial" w:hAnsi="Arial" w:cs="Arial"/>
      <w:sz w:val="20"/>
      <w:szCs w:val="20"/>
    </w:rPr>
  </w:style>
  <w:style w:type="character" w:styleId="Odwoanieprzypisukocowego">
    <w:name w:val="endnote reference"/>
    <w:basedOn w:val="Domylnaczcionkaakapitu"/>
    <w:unhideWhenUsed/>
    <w:rsid w:val="00B87CBF"/>
    <w:rPr>
      <w:vertAlign w:val="superscript"/>
    </w:rPr>
  </w:style>
  <w:style w:type="paragraph" w:customStyle="1" w:styleId="Nagwek41">
    <w:name w:val="Nagłówek 41"/>
    <w:basedOn w:val="Normalny"/>
    <w:next w:val="Normalny"/>
    <w:uiPriority w:val="9"/>
    <w:semiHidden/>
    <w:unhideWhenUsed/>
    <w:qFormat/>
    <w:rsid w:val="00401AD1"/>
    <w:pPr>
      <w:keepNext/>
      <w:keepLines/>
      <w:widowControl/>
      <w:autoSpaceDE/>
      <w:autoSpaceDN/>
      <w:adjustRightInd/>
      <w:spacing w:before="40"/>
      <w:outlineLvl w:val="3"/>
    </w:pPr>
    <w:rPr>
      <w:rFonts w:ascii="Verdana" w:eastAsia="Times New Roman" w:hAnsi="Verdana" w:cs="Times New Roman"/>
      <w:i/>
      <w:iCs/>
      <w:color w:val="2F5496"/>
      <w:sz w:val="22"/>
      <w:szCs w:val="22"/>
      <w:lang w:eastAsia="en-US"/>
    </w:rPr>
  </w:style>
  <w:style w:type="paragraph" w:customStyle="1" w:styleId="Nagwek51">
    <w:name w:val="Nagłówek 51"/>
    <w:basedOn w:val="Normalny"/>
    <w:next w:val="Normalny"/>
    <w:uiPriority w:val="9"/>
    <w:semiHidden/>
    <w:unhideWhenUsed/>
    <w:qFormat/>
    <w:rsid w:val="00401AD1"/>
    <w:pPr>
      <w:keepNext/>
      <w:keepLines/>
      <w:widowControl/>
      <w:autoSpaceDE/>
      <w:autoSpaceDN/>
      <w:adjustRightInd/>
      <w:spacing w:before="40"/>
      <w:outlineLvl w:val="4"/>
    </w:pPr>
    <w:rPr>
      <w:rFonts w:ascii="Verdana" w:eastAsia="Times New Roman" w:hAnsi="Verdana" w:cs="Times New Roman"/>
      <w:color w:val="2F5496"/>
      <w:sz w:val="22"/>
      <w:szCs w:val="22"/>
      <w:lang w:eastAsia="en-US"/>
    </w:rPr>
  </w:style>
  <w:style w:type="numbering" w:customStyle="1" w:styleId="Bezlisty1">
    <w:name w:val="Bez listy1"/>
    <w:next w:val="Bezlisty"/>
    <w:uiPriority w:val="99"/>
    <w:semiHidden/>
    <w:unhideWhenUsed/>
    <w:rsid w:val="00401AD1"/>
  </w:style>
  <w:style w:type="paragraph" w:customStyle="1" w:styleId="Standard">
    <w:name w:val="Standard"/>
    <w:link w:val="StandardZnak"/>
    <w:qFormat/>
    <w:rsid w:val="00401AD1"/>
    <w:pPr>
      <w:suppressAutoHyphens/>
      <w:autoSpaceDN w:val="0"/>
      <w:spacing w:after="0" w:line="240" w:lineRule="auto"/>
    </w:pPr>
    <w:rPr>
      <w:rFonts w:ascii="Calibri" w:eastAsia="Calibri" w:hAnsi="Calibri" w:cs="Times New Roman"/>
      <w:kern w:val="3"/>
      <w:sz w:val="24"/>
      <w:szCs w:val="24"/>
      <w:lang w:eastAsia="zh-CN" w:bidi="hi-IN"/>
    </w:rPr>
  </w:style>
  <w:style w:type="character" w:customStyle="1" w:styleId="FontStyle33">
    <w:name w:val="Font Style33"/>
    <w:uiPriority w:val="99"/>
    <w:rsid w:val="00401AD1"/>
    <w:rPr>
      <w:rFonts w:ascii="Times New Roman" w:hAnsi="Times New Roman"/>
      <w:sz w:val="22"/>
    </w:rPr>
  </w:style>
  <w:style w:type="paragraph" w:styleId="NormalnyWeb">
    <w:name w:val="Normal (Web)"/>
    <w:basedOn w:val="Normalny"/>
    <w:uiPriority w:val="99"/>
    <w:rsid w:val="00401AD1"/>
    <w:pPr>
      <w:widowControl/>
      <w:autoSpaceDE/>
      <w:autoSpaceDN/>
      <w:adjustRightInd/>
    </w:pPr>
    <w:rPr>
      <w:rFonts w:ascii="Times New Roman" w:eastAsia="Calibri" w:hAnsi="Times New Roman" w:cs="Times New Roman"/>
      <w:sz w:val="24"/>
      <w:szCs w:val="24"/>
    </w:rPr>
  </w:style>
  <w:style w:type="paragraph" w:customStyle="1" w:styleId="Teksttreci2">
    <w:name w:val="Tekst treści (2)"/>
    <w:basedOn w:val="Normalny"/>
    <w:uiPriority w:val="99"/>
    <w:rsid w:val="00401AD1"/>
    <w:pPr>
      <w:shd w:val="clear" w:color="auto" w:fill="FFFFFF"/>
      <w:autoSpaceDE/>
      <w:autoSpaceDN/>
      <w:adjustRightInd/>
      <w:spacing w:before="240" w:line="252" w:lineRule="exact"/>
      <w:ind w:hanging="360"/>
      <w:jc w:val="both"/>
    </w:pPr>
    <w:rPr>
      <w:rFonts w:ascii="Times New Roman" w:eastAsia="Times New Roman" w:hAnsi="Times New Roman" w:cs="Times New Roman"/>
      <w:sz w:val="21"/>
      <w:szCs w:val="24"/>
    </w:rPr>
  </w:style>
  <w:style w:type="paragraph" w:customStyle="1" w:styleId="a-podst-2">
    <w:name w:val="a-podst-2"/>
    <w:basedOn w:val="Normalny"/>
    <w:uiPriority w:val="99"/>
    <w:rsid w:val="00401AD1"/>
    <w:pPr>
      <w:widowControl/>
      <w:autoSpaceDE/>
      <w:autoSpaceDN/>
      <w:adjustRightInd/>
      <w:spacing w:line="360" w:lineRule="auto"/>
      <w:ind w:left="284" w:hanging="284"/>
    </w:pPr>
    <w:rPr>
      <w:rFonts w:ascii="Times New Roman" w:eastAsia="Times New Roman" w:hAnsi="Times New Roman" w:cs="Times New Roman"/>
      <w:sz w:val="24"/>
    </w:rPr>
  </w:style>
  <w:style w:type="paragraph" w:customStyle="1" w:styleId="Teksttreci5">
    <w:name w:val="Tekst treści (5)"/>
    <w:basedOn w:val="Normalny"/>
    <w:uiPriority w:val="99"/>
    <w:rsid w:val="00401AD1"/>
    <w:pPr>
      <w:shd w:val="clear" w:color="auto" w:fill="FFFFFF"/>
      <w:autoSpaceDE/>
      <w:autoSpaceDN/>
      <w:adjustRightInd/>
      <w:spacing w:before="240" w:after="480" w:line="250" w:lineRule="exact"/>
      <w:ind w:hanging="320"/>
      <w:jc w:val="both"/>
    </w:pPr>
    <w:rPr>
      <w:rFonts w:ascii="Times New Roman" w:eastAsia="Times New Roman" w:hAnsi="Times New Roman" w:cs="Times New Roman"/>
      <w:i/>
      <w:sz w:val="22"/>
      <w:szCs w:val="24"/>
    </w:rPr>
  </w:style>
  <w:style w:type="table" w:styleId="Tabela-Siatka">
    <w:name w:val="Table Grid"/>
    <w:basedOn w:val="Standardowy"/>
    <w:uiPriority w:val="59"/>
    <w:rsid w:val="00401AD1"/>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401AD1"/>
    <w:rPr>
      <w:rFonts w:cs="Times New Roman"/>
      <w:color w:val="954F72"/>
      <w:u w:val="single"/>
    </w:rPr>
  </w:style>
  <w:style w:type="paragraph" w:styleId="Listanumerowana">
    <w:name w:val="List Number"/>
    <w:basedOn w:val="Normalny"/>
    <w:rsid w:val="00401AD1"/>
    <w:pPr>
      <w:numPr>
        <w:numId w:val="1"/>
      </w:numPr>
      <w:tabs>
        <w:tab w:val="num" w:pos="425"/>
      </w:tabs>
      <w:spacing w:before="120" w:after="60" w:line="288" w:lineRule="auto"/>
      <w:ind w:left="425" w:hanging="425"/>
    </w:pPr>
    <w:rPr>
      <w:rFonts w:ascii="Times" w:eastAsia="Times New Roman" w:hAnsi="Times" w:cs="Times New Roman"/>
      <w:b/>
      <w:sz w:val="22"/>
      <w:szCs w:val="22"/>
    </w:rPr>
  </w:style>
  <w:style w:type="paragraph" w:styleId="Listanumerowana2">
    <w:name w:val="List Number 2"/>
    <w:basedOn w:val="Normalny"/>
    <w:rsid w:val="00401AD1"/>
    <w:pPr>
      <w:widowControl/>
      <w:numPr>
        <w:ilvl w:val="1"/>
        <w:numId w:val="1"/>
      </w:numPr>
      <w:spacing w:line="288" w:lineRule="auto"/>
      <w:ind w:left="992" w:hanging="567"/>
      <w:jc w:val="both"/>
    </w:pPr>
    <w:rPr>
      <w:rFonts w:ascii="Times" w:eastAsia="Times New Roman" w:hAnsi="Times" w:cs="Times New Roman"/>
      <w:sz w:val="22"/>
      <w:szCs w:val="24"/>
    </w:rPr>
  </w:style>
  <w:style w:type="paragraph" w:styleId="Listanumerowana3">
    <w:name w:val="List Number 3"/>
    <w:basedOn w:val="Normalny"/>
    <w:link w:val="Listanumerowana3Znak"/>
    <w:uiPriority w:val="99"/>
    <w:rsid w:val="00401AD1"/>
    <w:pPr>
      <w:widowControl/>
      <w:numPr>
        <w:numId w:val="2"/>
      </w:numPr>
      <w:tabs>
        <w:tab w:val="num" w:pos="1440"/>
      </w:tabs>
      <w:autoSpaceDE/>
      <w:autoSpaceDN/>
      <w:adjustRightInd/>
      <w:spacing w:line="288" w:lineRule="auto"/>
      <w:ind w:left="1701" w:hanging="709"/>
      <w:jc w:val="both"/>
    </w:pPr>
    <w:rPr>
      <w:rFonts w:ascii="Times" w:eastAsia="Times New Roman" w:hAnsi="Times" w:cs="Times New Roman"/>
    </w:rPr>
  </w:style>
  <w:style w:type="paragraph" w:styleId="Listanumerowana4">
    <w:name w:val="List Number 4"/>
    <w:basedOn w:val="Listanumerowana3"/>
    <w:uiPriority w:val="99"/>
    <w:rsid w:val="00401AD1"/>
    <w:pPr>
      <w:numPr>
        <w:numId w:val="3"/>
      </w:numPr>
      <w:tabs>
        <w:tab w:val="num" w:pos="720"/>
      </w:tabs>
      <w:ind w:left="2552" w:hanging="851"/>
    </w:pPr>
  </w:style>
  <w:style w:type="character" w:customStyle="1" w:styleId="Listanumerowana3Znak">
    <w:name w:val="Lista numerowana 3 Znak"/>
    <w:link w:val="Listanumerowana3"/>
    <w:uiPriority w:val="99"/>
    <w:locked/>
    <w:rsid w:val="00401AD1"/>
    <w:rPr>
      <w:rFonts w:ascii="Times" w:eastAsia="Times New Roman" w:hAnsi="Times" w:cs="Times New Roman"/>
      <w:sz w:val="20"/>
      <w:szCs w:val="20"/>
    </w:rPr>
  </w:style>
  <w:style w:type="paragraph" w:styleId="Listanumerowana5">
    <w:name w:val="List Number 5"/>
    <w:basedOn w:val="Normalny"/>
    <w:rsid w:val="00401AD1"/>
    <w:pPr>
      <w:widowControl/>
      <w:numPr>
        <w:ilvl w:val="4"/>
        <w:numId w:val="1"/>
      </w:numPr>
      <w:tabs>
        <w:tab w:val="num" w:pos="2520"/>
      </w:tabs>
      <w:autoSpaceDE/>
      <w:autoSpaceDN/>
      <w:adjustRightInd/>
      <w:spacing w:line="288" w:lineRule="auto"/>
      <w:ind w:left="3544" w:hanging="992"/>
      <w:jc w:val="both"/>
    </w:pPr>
    <w:rPr>
      <w:rFonts w:ascii="Times" w:eastAsia="Times New Roman" w:hAnsi="Times" w:cs="Times New Roman"/>
      <w:bCs/>
      <w:sz w:val="22"/>
      <w:szCs w:val="22"/>
    </w:rPr>
  </w:style>
  <w:style w:type="character" w:styleId="Odwoaniedokomentarza">
    <w:name w:val="annotation reference"/>
    <w:rsid w:val="00401AD1"/>
    <w:rPr>
      <w:rFonts w:cs="Times New Roman"/>
      <w:sz w:val="16"/>
    </w:rPr>
  </w:style>
  <w:style w:type="paragraph" w:styleId="Tekstkomentarza">
    <w:name w:val="annotation text"/>
    <w:basedOn w:val="Normalny"/>
    <w:link w:val="TekstkomentarzaZnak"/>
    <w:rsid w:val="00401AD1"/>
    <w:pPr>
      <w:widowControl/>
      <w:autoSpaceDE/>
      <w:autoSpaceDN/>
      <w:adjustRightInd/>
    </w:pPr>
    <w:rPr>
      <w:rFonts w:ascii="Times New Roman" w:eastAsia="Calibri" w:hAnsi="Times New Roman" w:cs="Times New Roman"/>
    </w:rPr>
  </w:style>
  <w:style w:type="character" w:customStyle="1" w:styleId="TekstkomentarzaZnak">
    <w:name w:val="Tekst komentarza Znak"/>
    <w:basedOn w:val="Domylnaczcionkaakapitu"/>
    <w:link w:val="Tekstkomentarza"/>
    <w:rsid w:val="00401AD1"/>
    <w:rPr>
      <w:rFonts w:ascii="Times New Roman" w:eastAsia="Calibri" w:hAnsi="Times New Roman" w:cs="Times New Roman"/>
      <w:sz w:val="20"/>
      <w:szCs w:val="20"/>
    </w:rPr>
  </w:style>
  <w:style w:type="paragraph" w:styleId="Tematkomentarza">
    <w:name w:val="annotation subject"/>
    <w:basedOn w:val="Tekstkomentarza"/>
    <w:next w:val="Tekstkomentarza"/>
    <w:link w:val="TematkomentarzaZnak"/>
    <w:rsid w:val="00401AD1"/>
    <w:rPr>
      <w:b/>
    </w:rPr>
  </w:style>
  <w:style w:type="character" w:customStyle="1" w:styleId="TematkomentarzaZnak">
    <w:name w:val="Temat komentarza Znak"/>
    <w:basedOn w:val="TekstkomentarzaZnak"/>
    <w:link w:val="Tematkomentarza"/>
    <w:rsid w:val="00401AD1"/>
    <w:rPr>
      <w:rFonts w:ascii="Times New Roman" w:eastAsia="Calibri" w:hAnsi="Times New Roman" w:cs="Times New Roman"/>
      <w:b/>
      <w:sz w:val="20"/>
      <w:szCs w:val="20"/>
    </w:rPr>
  </w:style>
  <w:style w:type="character" w:customStyle="1" w:styleId="alb">
    <w:name w:val="a_lb"/>
    <w:rsid w:val="00401AD1"/>
    <w:rPr>
      <w:rFonts w:cs="Times New Roman"/>
    </w:rPr>
  </w:style>
  <w:style w:type="paragraph" w:customStyle="1" w:styleId="normaltableau">
    <w:name w:val="normal_tableau"/>
    <w:basedOn w:val="Normalny"/>
    <w:uiPriority w:val="99"/>
    <w:rsid w:val="00401AD1"/>
    <w:pPr>
      <w:widowControl/>
      <w:autoSpaceDE/>
      <w:autoSpaceDN/>
      <w:adjustRightInd/>
      <w:spacing w:before="120" w:after="120"/>
      <w:jc w:val="both"/>
    </w:pPr>
    <w:rPr>
      <w:rFonts w:ascii="Optima" w:eastAsia="Times New Roman" w:hAnsi="Optima" w:cs="Times New Roman"/>
      <w:sz w:val="22"/>
      <w:szCs w:val="22"/>
      <w:lang w:val="en-GB"/>
    </w:rPr>
  </w:style>
  <w:style w:type="paragraph" w:styleId="Tekstprzypisudolnego">
    <w:name w:val="footnote text"/>
    <w:basedOn w:val="Normalny"/>
    <w:link w:val="TekstprzypisudolnegoZnak"/>
    <w:uiPriority w:val="99"/>
    <w:rsid w:val="00401AD1"/>
    <w:pPr>
      <w:widowControl/>
      <w:autoSpaceDE/>
      <w:autoSpaceDN/>
      <w:adjustRightInd/>
    </w:pPr>
    <w:rPr>
      <w:rFonts w:ascii="Times New Roman" w:eastAsia="Calibri" w:hAnsi="Times New Roman" w:cs="Times New Roman"/>
    </w:rPr>
  </w:style>
  <w:style w:type="character" w:customStyle="1" w:styleId="TekstprzypisudolnegoZnak">
    <w:name w:val="Tekst przypisu dolnego Znak"/>
    <w:basedOn w:val="Domylnaczcionkaakapitu"/>
    <w:link w:val="Tekstprzypisudolnego"/>
    <w:uiPriority w:val="99"/>
    <w:rsid w:val="00401AD1"/>
    <w:rPr>
      <w:rFonts w:ascii="Times New Roman" w:eastAsia="Calibri" w:hAnsi="Times New Roman" w:cs="Times New Roman"/>
      <w:sz w:val="20"/>
      <w:szCs w:val="20"/>
    </w:rPr>
  </w:style>
  <w:style w:type="character" w:styleId="Odwoanieprzypisudolnego">
    <w:name w:val="footnote reference"/>
    <w:uiPriority w:val="99"/>
    <w:rsid w:val="00401AD1"/>
    <w:rPr>
      <w:rFonts w:cs="Times New Roman"/>
      <w:vertAlign w:val="superscript"/>
    </w:rPr>
  </w:style>
  <w:style w:type="paragraph" w:customStyle="1" w:styleId="Tekstpodstawowywcity21">
    <w:name w:val="Tekst podstawowy wcięty 21"/>
    <w:basedOn w:val="Normalny"/>
    <w:uiPriority w:val="99"/>
    <w:rsid w:val="00401AD1"/>
    <w:pPr>
      <w:autoSpaceDE/>
      <w:autoSpaceDN/>
      <w:adjustRightInd/>
      <w:ind w:left="3686" w:hanging="1843"/>
      <w:jc w:val="both"/>
    </w:pPr>
    <w:rPr>
      <w:rFonts w:ascii="Times New Roman" w:eastAsia="Times New Roman" w:hAnsi="Times New Roman" w:cs="Times New Roman"/>
      <w:sz w:val="24"/>
    </w:rPr>
  </w:style>
  <w:style w:type="paragraph" w:styleId="Tytu">
    <w:name w:val="Title"/>
    <w:basedOn w:val="Normalny"/>
    <w:next w:val="Normalny"/>
    <w:link w:val="TytuZnak"/>
    <w:uiPriority w:val="99"/>
    <w:qFormat/>
    <w:rsid w:val="00401AD1"/>
    <w:pPr>
      <w:widowControl/>
      <w:autoSpaceDE/>
      <w:autoSpaceDN/>
      <w:adjustRightInd/>
      <w:contextualSpacing/>
    </w:pPr>
    <w:rPr>
      <w:rFonts w:ascii="Calibri Light" w:eastAsia="Calibri" w:hAnsi="Calibri Light" w:cs="Times New Roman"/>
      <w:spacing w:val="-10"/>
      <w:kern w:val="28"/>
      <w:sz w:val="56"/>
    </w:rPr>
  </w:style>
  <w:style w:type="character" w:customStyle="1" w:styleId="TytuZnak">
    <w:name w:val="Tytuł Znak"/>
    <w:basedOn w:val="Domylnaczcionkaakapitu"/>
    <w:link w:val="Tytu"/>
    <w:uiPriority w:val="99"/>
    <w:rsid w:val="00401AD1"/>
    <w:rPr>
      <w:rFonts w:ascii="Calibri Light" w:eastAsia="Calibri" w:hAnsi="Calibri Light" w:cs="Times New Roman"/>
      <w:spacing w:val="-10"/>
      <w:kern w:val="28"/>
      <w:sz w:val="56"/>
      <w:szCs w:val="20"/>
    </w:rPr>
  </w:style>
  <w:style w:type="character" w:customStyle="1" w:styleId="Teksttreci">
    <w:name w:val="Tekst treści_"/>
    <w:link w:val="Teksttreci1"/>
    <w:uiPriority w:val="99"/>
    <w:locked/>
    <w:rsid w:val="00401AD1"/>
    <w:rPr>
      <w:sz w:val="19"/>
      <w:shd w:val="clear" w:color="auto" w:fill="FFFFFF"/>
    </w:rPr>
  </w:style>
  <w:style w:type="paragraph" w:customStyle="1" w:styleId="Teksttreci1">
    <w:name w:val="Tekst treści1"/>
    <w:basedOn w:val="Normalny"/>
    <w:link w:val="Teksttreci"/>
    <w:uiPriority w:val="99"/>
    <w:qFormat/>
    <w:rsid w:val="00401AD1"/>
    <w:pPr>
      <w:widowControl/>
      <w:shd w:val="clear" w:color="auto" w:fill="FFFFFF"/>
      <w:autoSpaceDE/>
      <w:autoSpaceDN/>
      <w:adjustRightInd/>
      <w:spacing w:before="240" w:after="120" w:line="240" w:lineRule="atLeast"/>
      <w:ind w:hanging="1340"/>
      <w:jc w:val="center"/>
    </w:pPr>
    <w:rPr>
      <w:rFonts w:asciiTheme="minorHAnsi" w:hAnsiTheme="minorHAnsi" w:cstheme="minorBidi"/>
      <w:sz w:val="19"/>
      <w:szCs w:val="22"/>
    </w:rPr>
  </w:style>
  <w:style w:type="character" w:customStyle="1" w:styleId="TeksttreciPogrubienie6">
    <w:name w:val="Tekst treści + Pogrubienie6"/>
    <w:uiPriority w:val="99"/>
    <w:rsid w:val="00401AD1"/>
    <w:rPr>
      <w:b/>
      <w:spacing w:val="0"/>
      <w:sz w:val="19"/>
      <w:shd w:val="clear" w:color="auto" w:fill="FFFFFF"/>
    </w:rPr>
  </w:style>
  <w:style w:type="character" w:customStyle="1" w:styleId="Teksttreci0">
    <w:name w:val="Tekst treści"/>
    <w:uiPriority w:val="99"/>
    <w:rsid w:val="00401AD1"/>
    <w:rPr>
      <w:rFonts w:ascii="Arial Unicode MS" w:eastAsia="Arial Unicode MS"/>
      <w:noProof/>
      <w:spacing w:val="0"/>
      <w:sz w:val="19"/>
      <w:shd w:val="clear" w:color="auto" w:fill="FFFFFF"/>
    </w:rPr>
  </w:style>
  <w:style w:type="character" w:customStyle="1" w:styleId="h2">
    <w:name w:val="h2"/>
    <w:uiPriority w:val="99"/>
    <w:rsid w:val="00401AD1"/>
    <w:rPr>
      <w:rFonts w:cs="Times New Roman"/>
    </w:rPr>
  </w:style>
  <w:style w:type="paragraph" w:customStyle="1" w:styleId="text-justify">
    <w:name w:val="text-justify"/>
    <w:basedOn w:val="Normalny"/>
    <w:rsid w:val="00401AD1"/>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paragraph" w:customStyle="1" w:styleId="Kolorowecieniowanieakcent11">
    <w:name w:val="Kolorowe cieniowanie — akcent 11"/>
    <w:hidden/>
    <w:uiPriority w:val="99"/>
    <w:semiHidden/>
    <w:rsid w:val="00401AD1"/>
    <w:pPr>
      <w:spacing w:after="0" w:line="240" w:lineRule="auto"/>
    </w:pPr>
    <w:rPr>
      <w:rFonts w:ascii="Times New Roman" w:eastAsia="Times New Roman" w:hAnsi="Times New Roman" w:cs="Times New Roman"/>
      <w:sz w:val="24"/>
      <w:szCs w:val="24"/>
    </w:rPr>
  </w:style>
  <w:style w:type="character" w:styleId="Pogrubienie">
    <w:name w:val="Strong"/>
    <w:uiPriority w:val="22"/>
    <w:qFormat/>
    <w:rsid w:val="00401AD1"/>
    <w:rPr>
      <w:rFonts w:cs="Times New Roman"/>
      <w:b/>
    </w:rPr>
  </w:style>
  <w:style w:type="paragraph" w:styleId="Tekstpodstawowy2">
    <w:name w:val="Body Text 2"/>
    <w:basedOn w:val="Normalny"/>
    <w:link w:val="Tekstpodstawowy2Znak"/>
    <w:uiPriority w:val="99"/>
    <w:semiHidden/>
    <w:rsid w:val="00401AD1"/>
    <w:pPr>
      <w:widowControl/>
      <w:autoSpaceDE/>
      <w:autoSpaceDN/>
      <w:adjustRightInd/>
      <w:spacing w:after="120" w:line="480" w:lineRule="auto"/>
    </w:pPr>
    <w:rPr>
      <w:rFonts w:ascii="Times New Roman" w:eastAsia="Calibri" w:hAnsi="Times New Roman" w:cs="Times New Roman"/>
      <w:sz w:val="24"/>
      <w:szCs w:val="24"/>
    </w:rPr>
  </w:style>
  <w:style w:type="character" w:customStyle="1" w:styleId="Tekstpodstawowy2Znak">
    <w:name w:val="Tekst podstawowy 2 Znak"/>
    <w:basedOn w:val="Domylnaczcionkaakapitu"/>
    <w:link w:val="Tekstpodstawowy2"/>
    <w:uiPriority w:val="99"/>
    <w:semiHidden/>
    <w:rsid w:val="00401AD1"/>
    <w:rPr>
      <w:rFonts w:ascii="Times New Roman" w:eastAsia="Calibri" w:hAnsi="Times New Roman" w:cs="Times New Roman"/>
      <w:sz w:val="24"/>
      <w:szCs w:val="24"/>
    </w:rPr>
  </w:style>
  <w:style w:type="character" w:customStyle="1" w:styleId="m5968006951817061090size">
    <w:name w:val="m5968006951817061090size"/>
    <w:uiPriority w:val="99"/>
    <w:rsid w:val="00401AD1"/>
    <w:rPr>
      <w:rFonts w:cs="Times New Roman"/>
    </w:rPr>
  </w:style>
  <w:style w:type="character" w:customStyle="1" w:styleId="m5968006951817061090font">
    <w:name w:val="m5968006951817061090font"/>
    <w:uiPriority w:val="99"/>
    <w:rsid w:val="00401AD1"/>
    <w:rPr>
      <w:rFonts w:cs="Times New Roman"/>
    </w:rPr>
  </w:style>
  <w:style w:type="paragraph" w:customStyle="1" w:styleId="m5968006951817061090kolorowalistaakcent11">
    <w:name w:val="m5968006951817061090kolorowalistaakcent11"/>
    <w:basedOn w:val="Normalny"/>
    <w:uiPriority w:val="99"/>
    <w:rsid w:val="00401AD1"/>
    <w:pPr>
      <w:widowControl/>
      <w:autoSpaceDE/>
      <w:autoSpaceDN/>
      <w:adjustRightInd/>
      <w:spacing w:before="100" w:beforeAutospacing="1" w:after="100" w:afterAutospacing="1"/>
    </w:pPr>
    <w:rPr>
      <w:rFonts w:ascii="Times New Roman" w:eastAsia="Calibri" w:hAnsi="Times New Roman" w:cs="Times New Roman"/>
      <w:sz w:val="24"/>
      <w:szCs w:val="24"/>
    </w:rPr>
  </w:style>
  <w:style w:type="numbering" w:customStyle="1" w:styleId="Zaimportowanystyl40">
    <w:name w:val="Zaimportowany styl 4.0"/>
    <w:rsid w:val="00401AD1"/>
  </w:style>
  <w:style w:type="numbering" w:customStyle="1" w:styleId="Zaimportowanystyl2">
    <w:name w:val="Zaimportowany styl 2"/>
    <w:rsid w:val="00401AD1"/>
  </w:style>
  <w:style w:type="paragraph" w:styleId="Podtytu">
    <w:name w:val="Subtitle"/>
    <w:basedOn w:val="Normalny"/>
    <w:next w:val="Normalny"/>
    <w:link w:val="PodtytuZnak"/>
    <w:uiPriority w:val="11"/>
    <w:qFormat/>
    <w:rsid w:val="00401AD1"/>
    <w:pPr>
      <w:widowControl/>
      <w:autoSpaceDE/>
      <w:autoSpaceDN/>
      <w:adjustRightInd/>
      <w:spacing w:after="60"/>
      <w:jc w:val="center"/>
      <w:outlineLvl w:val="1"/>
    </w:pPr>
    <w:rPr>
      <w:rFonts w:ascii="Cambria" w:eastAsia="Times New Roman" w:hAnsi="Cambria" w:cs="Times New Roman"/>
      <w:sz w:val="24"/>
      <w:szCs w:val="24"/>
    </w:rPr>
  </w:style>
  <w:style w:type="character" w:customStyle="1" w:styleId="PodtytuZnak">
    <w:name w:val="Podtytuł Znak"/>
    <w:basedOn w:val="Domylnaczcionkaakapitu"/>
    <w:link w:val="Podtytu"/>
    <w:uiPriority w:val="11"/>
    <w:rsid w:val="00401AD1"/>
    <w:rPr>
      <w:rFonts w:ascii="Cambria" w:eastAsia="Times New Roman" w:hAnsi="Cambria" w:cs="Times New Roman"/>
      <w:sz w:val="24"/>
      <w:szCs w:val="24"/>
    </w:rPr>
  </w:style>
  <w:style w:type="paragraph" w:customStyle="1" w:styleId="ox-b171701408-msonormal">
    <w:name w:val="ox-b171701408-msonormal"/>
    <w:basedOn w:val="Normalny"/>
    <w:rsid w:val="00401AD1"/>
    <w:pPr>
      <w:widowControl/>
      <w:autoSpaceDE/>
      <w:autoSpaceDN/>
      <w:adjustRightInd/>
      <w:spacing w:before="100" w:beforeAutospacing="1" w:after="100" w:afterAutospacing="1"/>
    </w:pPr>
    <w:rPr>
      <w:rFonts w:ascii="Times New Roman" w:eastAsia="Calibri" w:hAnsi="Times New Roman" w:cs="Times New Roman"/>
      <w:sz w:val="24"/>
      <w:szCs w:val="24"/>
    </w:rPr>
  </w:style>
  <w:style w:type="character" w:customStyle="1" w:styleId="BezodstpwZnak">
    <w:name w:val="Bez odstępów Znak"/>
    <w:link w:val="Bezodstpw"/>
    <w:uiPriority w:val="99"/>
    <w:locked/>
    <w:rsid w:val="00401AD1"/>
    <w:rPr>
      <w:rFonts w:ascii="Arial" w:hAnsi="Arial" w:cs="Arial"/>
      <w:sz w:val="20"/>
      <w:szCs w:val="20"/>
    </w:rPr>
  </w:style>
  <w:style w:type="paragraph" w:customStyle="1" w:styleId="p1">
    <w:name w:val="p1"/>
    <w:basedOn w:val="Normalny"/>
    <w:rsid w:val="00401AD1"/>
    <w:pPr>
      <w:widowControl/>
      <w:autoSpaceDE/>
      <w:autoSpaceDN/>
      <w:adjustRightInd/>
    </w:pPr>
    <w:rPr>
      <w:rFonts w:ascii="Helvetica" w:eastAsia="Calibri" w:hAnsi="Helvetica" w:cs="Times New Roman"/>
      <w:sz w:val="15"/>
      <w:szCs w:val="15"/>
    </w:rPr>
  </w:style>
  <w:style w:type="character" w:customStyle="1" w:styleId="apple-converted-space">
    <w:name w:val="apple-converted-space"/>
    <w:basedOn w:val="Domylnaczcionkaakapitu"/>
    <w:rsid w:val="00401AD1"/>
  </w:style>
  <w:style w:type="character" w:customStyle="1" w:styleId="apple-tab-span">
    <w:name w:val="apple-tab-span"/>
    <w:basedOn w:val="Domylnaczcionkaakapitu"/>
    <w:rsid w:val="00401AD1"/>
  </w:style>
  <w:style w:type="paragraph" w:customStyle="1" w:styleId="p3">
    <w:name w:val="p3"/>
    <w:basedOn w:val="Normalny"/>
    <w:rsid w:val="00401AD1"/>
    <w:pPr>
      <w:widowControl/>
      <w:autoSpaceDE/>
      <w:autoSpaceDN/>
      <w:adjustRightInd/>
      <w:jc w:val="both"/>
    </w:pPr>
    <w:rPr>
      <w:rFonts w:ascii="Helvetica Neue" w:eastAsia="Calibri" w:hAnsi="Helvetica Neue" w:cs="Times New Roman"/>
      <w:color w:val="454545"/>
      <w:sz w:val="18"/>
      <w:szCs w:val="18"/>
    </w:rPr>
  </w:style>
  <w:style w:type="character" w:customStyle="1" w:styleId="s1">
    <w:name w:val="s1"/>
    <w:basedOn w:val="Domylnaczcionkaakapitu"/>
    <w:rsid w:val="00401AD1"/>
    <w:rPr>
      <w:u w:val="single"/>
    </w:rPr>
  </w:style>
  <w:style w:type="paragraph" w:customStyle="1" w:styleId="p2">
    <w:name w:val="p2"/>
    <w:basedOn w:val="Normalny"/>
    <w:rsid w:val="00401AD1"/>
    <w:pPr>
      <w:widowControl/>
      <w:autoSpaceDE/>
      <w:autoSpaceDN/>
      <w:adjustRightInd/>
    </w:pPr>
    <w:rPr>
      <w:rFonts w:ascii="Helvetica Neue" w:eastAsia="Calibri" w:hAnsi="Helvetica Neue" w:cs="Times New Roman"/>
      <w:color w:val="454545"/>
      <w:sz w:val="18"/>
      <w:szCs w:val="18"/>
    </w:rPr>
  </w:style>
  <w:style w:type="paragraph" w:customStyle="1" w:styleId="ox-2f2e412c31-msolistparagraph">
    <w:name w:val="ox-2f2e412c31-msolistparagraph"/>
    <w:basedOn w:val="Normalny"/>
    <w:rsid w:val="00401AD1"/>
    <w:pPr>
      <w:widowControl/>
      <w:autoSpaceDE/>
      <w:autoSpaceDN/>
      <w:adjustRightInd/>
      <w:spacing w:before="100" w:beforeAutospacing="1" w:after="100" w:afterAutospacing="1"/>
    </w:pPr>
    <w:rPr>
      <w:rFonts w:ascii="Times New Roman" w:eastAsia="Verdana" w:hAnsi="Times New Roman" w:cs="Times New Roman"/>
      <w:sz w:val="24"/>
      <w:szCs w:val="24"/>
    </w:rPr>
  </w:style>
  <w:style w:type="character" w:customStyle="1" w:styleId="Nierozpoznanawzmianka1">
    <w:name w:val="Nierozpoznana wzmianka1"/>
    <w:basedOn w:val="Domylnaczcionkaakapitu"/>
    <w:uiPriority w:val="99"/>
    <w:rsid w:val="00401AD1"/>
    <w:rPr>
      <w:color w:val="605E5C"/>
      <w:shd w:val="clear" w:color="auto" w:fill="E1DFDD"/>
    </w:rPr>
  </w:style>
  <w:style w:type="paragraph" w:styleId="Lista">
    <w:name w:val="List"/>
    <w:basedOn w:val="Normalny"/>
    <w:uiPriority w:val="99"/>
    <w:semiHidden/>
    <w:unhideWhenUsed/>
    <w:rsid w:val="00401AD1"/>
    <w:pPr>
      <w:widowControl/>
      <w:autoSpaceDE/>
      <w:autoSpaceDN/>
      <w:adjustRightInd/>
      <w:ind w:left="283" w:hanging="283"/>
      <w:contextualSpacing/>
    </w:pPr>
    <w:rPr>
      <w:rFonts w:ascii="Times New Roman" w:eastAsia="Times New Roman" w:hAnsi="Times New Roman" w:cs="Times New Roman"/>
      <w:sz w:val="24"/>
      <w:szCs w:val="24"/>
    </w:rPr>
  </w:style>
  <w:style w:type="character" w:customStyle="1" w:styleId="Nierozpoznanawzmianka2">
    <w:name w:val="Nierozpoznana wzmianka2"/>
    <w:basedOn w:val="Domylnaczcionkaakapitu"/>
    <w:uiPriority w:val="99"/>
    <w:rsid w:val="00401AD1"/>
    <w:rPr>
      <w:color w:val="605E5C"/>
      <w:shd w:val="clear" w:color="auto" w:fill="E1DFDD"/>
    </w:rPr>
  </w:style>
  <w:style w:type="character" w:styleId="Uwydatnienie">
    <w:name w:val="Emphasis"/>
    <w:basedOn w:val="Domylnaczcionkaakapitu"/>
    <w:uiPriority w:val="20"/>
    <w:qFormat/>
    <w:rsid w:val="00401AD1"/>
    <w:rPr>
      <w:i/>
      <w:iCs/>
    </w:rPr>
  </w:style>
  <w:style w:type="paragraph" w:styleId="Poprawka">
    <w:name w:val="Revision"/>
    <w:hidden/>
    <w:uiPriority w:val="99"/>
    <w:semiHidden/>
    <w:rsid w:val="00401AD1"/>
    <w:pPr>
      <w:spacing w:after="0" w:line="240" w:lineRule="auto"/>
    </w:pPr>
    <w:rPr>
      <w:rFonts w:ascii="Times New Roman" w:eastAsia="Times New Roman" w:hAnsi="Times New Roman" w:cs="Times New Roman"/>
      <w:sz w:val="24"/>
      <w:szCs w:val="24"/>
    </w:rPr>
  </w:style>
  <w:style w:type="character" w:customStyle="1" w:styleId="Nierozpoznanawzmianka3">
    <w:name w:val="Nierozpoznana wzmianka3"/>
    <w:basedOn w:val="Domylnaczcionkaakapitu"/>
    <w:uiPriority w:val="99"/>
    <w:semiHidden/>
    <w:unhideWhenUsed/>
    <w:rsid w:val="00401AD1"/>
    <w:rPr>
      <w:color w:val="605E5C"/>
      <w:shd w:val="clear" w:color="auto" w:fill="E1DFDD"/>
    </w:rPr>
  </w:style>
  <w:style w:type="character" w:customStyle="1" w:styleId="ListParagraphChar">
    <w:name w:val="List Paragraph Char"/>
    <w:aliases w:val="T_SZ_List Paragraph Char"/>
    <w:qFormat/>
    <w:locked/>
    <w:rsid w:val="00401AD1"/>
    <w:rPr>
      <w:lang w:eastAsia="en-US"/>
    </w:rPr>
  </w:style>
  <w:style w:type="paragraph" w:customStyle="1" w:styleId="Tekstpodstawowy1">
    <w:name w:val="Tekst podstawowy1"/>
    <w:basedOn w:val="Normalny"/>
    <w:uiPriority w:val="99"/>
    <w:semiHidden/>
    <w:qFormat/>
    <w:rsid w:val="00401AD1"/>
    <w:pPr>
      <w:widowControl/>
      <w:autoSpaceDE/>
      <w:autoSpaceDN/>
      <w:adjustRightInd/>
      <w:jc w:val="both"/>
    </w:pPr>
    <w:rPr>
      <w:rFonts w:ascii="Calibri" w:eastAsia="Calibri" w:hAnsi="Calibri" w:cs="Times New Roman"/>
    </w:rPr>
  </w:style>
  <w:style w:type="character" w:customStyle="1" w:styleId="Domylnaczcionkaakapitu1">
    <w:name w:val="Domyślna czcionka akapitu1"/>
    <w:qFormat/>
    <w:rsid w:val="00401AD1"/>
  </w:style>
  <w:style w:type="character" w:customStyle="1" w:styleId="Domylnaczcionkaakapitu2">
    <w:name w:val="Domyślna czcionka akapitu2"/>
    <w:rsid w:val="00401AD1"/>
  </w:style>
  <w:style w:type="numbering" w:customStyle="1" w:styleId="WWNum66">
    <w:name w:val="WWNum66"/>
    <w:basedOn w:val="Bezlisty"/>
    <w:rsid w:val="00401AD1"/>
  </w:style>
  <w:style w:type="paragraph" w:customStyle="1" w:styleId="Normalny1">
    <w:name w:val="Normalny1"/>
    <w:rsid w:val="00401AD1"/>
    <w:pPr>
      <w:widowControl w:val="0"/>
      <w:suppressAutoHyphens/>
      <w:spacing w:after="0" w:line="240" w:lineRule="auto"/>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401AD1"/>
  </w:style>
  <w:style w:type="character" w:customStyle="1" w:styleId="alb-s">
    <w:name w:val="a_lb-s"/>
    <w:basedOn w:val="Domylnaczcionkaakapitu"/>
    <w:rsid w:val="00401AD1"/>
  </w:style>
  <w:style w:type="character" w:customStyle="1" w:styleId="Nierozpoznanawzmianka4">
    <w:name w:val="Nierozpoznana wzmianka4"/>
    <w:basedOn w:val="Domylnaczcionkaakapitu"/>
    <w:uiPriority w:val="99"/>
    <w:semiHidden/>
    <w:unhideWhenUsed/>
    <w:rsid w:val="00401AD1"/>
    <w:rPr>
      <w:color w:val="605E5C"/>
      <w:shd w:val="clear" w:color="auto" w:fill="E1DFDD"/>
    </w:rPr>
  </w:style>
  <w:style w:type="paragraph" w:customStyle="1" w:styleId="Textbody">
    <w:name w:val="Text body"/>
    <w:basedOn w:val="Standard"/>
    <w:rsid w:val="00401AD1"/>
    <w:pPr>
      <w:spacing w:after="120"/>
      <w:textAlignment w:val="baseline"/>
    </w:pPr>
    <w:rPr>
      <w:rFonts w:ascii="Times New Roman" w:eastAsia="Times New Roman" w:hAnsi="Times New Roman"/>
      <w:lang w:val="en-US" w:eastAsia="en-US"/>
    </w:rPr>
  </w:style>
  <w:style w:type="numbering" w:customStyle="1" w:styleId="WWNum35">
    <w:name w:val="WWNum35"/>
    <w:basedOn w:val="Bezlisty"/>
    <w:rsid w:val="00401AD1"/>
  </w:style>
  <w:style w:type="character" w:customStyle="1" w:styleId="Nagwek4Znak">
    <w:name w:val="Nagłówek 4 Znak"/>
    <w:basedOn w:val="Domylnaczcionkaakapitu"/>
    <w:link w:val="Nagwek4"/>
    <w:uiPriority w:val="9"/>
    <w:semiHidden/>
    <w:rsid w:val="00401AD1"/>
    <w:rPr>
      <w:rFonts w:ascii="Verdana" w:eastAsia="Times New Roman" w:hAnsi="Verdana" w:cs="Times New Roman"/>
      <w:i/>
      <w:iCs/>
      <w:color w:val="2F5496"/>
    </w:rPr>
  </w:style>
  <w:style w:type="numbering" w:customStyle="1" w:styleId="WWNum26">
    <w:name w:val="WWNum26"/>
    <w:basedOn w:val="Bezlisty"/>
    <w:rsid w:val="00401AD1"/>
  </w:style>
  <w:style w:type="numbering" w:customStyle="1" w:styleId="WWNum14">
    <w:name w:val="WWNum14"/>
    <w:basedOn w:val="Bezlisty"/>
    <w:rsid w:val="00401AD1"/>
  </w:style>
  <w:style w:type="character" w:customStyle="1" w:styleId="Nagwek5Znak">
    <w:name w:val="Nagłówek 5 Znak"/>
    <w:basedOn w:val="Domylnaczcionkaakapitu"/>
    <w:link w:val="Nagwek5"/>
    <w:uiPriority w:val="9"/>
    <w:semiHidden/>
    <w:rsid w:val="00401AD1"/>
    <w:rPr>
      <w:rFonts w:ascii="Verdana" w:eastAsia="Times New Roman" w:hAnsi="Verdana" w:cs="Times New Roman"/>
      <w:color w:val="2F5496"/>
    </w:rPr>
  </w:style>
  <w:style w:type="character" w:customStyle="1" w:styleId="element">
    <w:name w:val="element"/>
    <w:rsid w:val="00401AD1"/>
  </w:style>
  <w:style w:type="numbering" w:customStyle="1" w:styleId="WWNum3">
    <w:name w:val="WWNum3"/>
    <w:basedOn w:val="Bezlisty"/>
    <w:rsid w:val="00401AD1"/>
  </w:style>
  <w:style w:type="character" w:styleId="Tekstzastpczy">
    <w:name w:val="Placeholder Text"/>
    <w:basedOn w:val="Domylnaczcionkaakapitu"/>
    <w:uiPriority w:val="99"/>
    <w:semiHidden/>
    <w:rsid w:val="00401AD1"/>
    <w:rPr>
      <w:color w:val="808080"/>
    </w:rPr>
  </w:style>
  <w:style w:type="character" w:customStyle="1" w:styleId="highlight">
    <w:name w:val="highlight"/>
    <w:basedOn w:val="Domylnaczcionkaakapitu"/>
    <w:rsid w:val="00401AD1"/>
  </w:style>
  <w:style w:type="paragraph" w:customStyle="1" w:styleId="Standarduseruser">
    <w:name w:val="Standard (user) (user)"/>
    <w:rsid w:val="00401AD1"/>
    <w:pPr>
      <w:widowControl w:val="0"/>
      <w:suppressAutoHyphens/>
      <w:autoSpaceDN w:val="0"/>
      <w:spacing w:after="0" w:line="240" w:lineRule="auto"/>
      <w:textAlignment w:val="baseline"/>
    </w:pPr>
    <w:rPr>
      <w:rFonts w:ascii="Liberation Serif" w:eastAsia="SimSun, 宋体" w:hAnsi="Liberation Serif" w:cs="Mangal, 'Courier New'"/>
      <w:kern w:val="3"/>
      <w:sz w:val="24"/>
      <w:szCs w:val="24"/>
      <w:lang w:eastAsia="zh-CN" w:bidi="hi-IN"/>
    </w:rPr>
  </w:style>
  <w:style w:type="numbering" w:customStyle="1" w:styleId="WW8Num25">
    <w:name w:val="WW8Num25"/>
    <w:basedOn w:val="Bezlisty"/>
    <w:rsid w:val="00401AD1"/>
  </w:style>
  <w:style w:type="paragraph" w:customStyle="1" w:styleId="Textbodyindent">
    <w:name w:val="Text body indent"/>
    <w:basedOn w:val="Standard"/>
    <w:rsid w:val="00401AD1"/>
    <w:pPr>
      <w:ind w:left="283" w:firstLine="708"/>
      <w:jc w:val="both"/>
      <w:textAlignment w:val="baseline"/>
    </w:pPr>
    <w:rPr>
      <w:rFonts w:ascii="Times New Roman" w:eastAsia="Times New Roman" w:hAnsi="Times New Roman"/>
      <w:lang w:eastAsia="pl-PL"/>
    </w:rPr>
  </w:style>
  <w:style w:type="paragraph" w:customStyle="1" w:styleId="Standarduser">
    <w:name w:val="Standard (user)"/>
    <w:rsid w:val="00401AD1"/>
    <w:pPr>
      <w:widowControl w:val="0"/>
      <w:suppressAutoHyphens/>
      <w:autoSpaceDN w:val="0"/>
      <w:spacing w:after="0" w:line="240" w:lineRule="auto"/>
      <w:textAlignment w:val="baseline"/>
    </w:pPr>
    <w:rPr>
      <w:rFonts w:ascii="Times New Roman" w:eastAsia="SimSun, 宋体" w:hAnsi="Times New Roman" w:cs="Lucida Sans"/>
      <w:kern w:val="3"/>
      <w:sz w:val="24"/>
      <w:szCs w:val="24"/>
      <w:lang w:eastAsia="zh-CN" w:bidi="hi-IN"/>
    </w:rPr>
  </w:style>
  <w:style w:type="character" w:customStyle="1" w:styleId="FontStyle18">
    <w:name w:val="Font Style18"/>
    <w:basedOn w:val="Domylnaczcionkaakapitu"/>
    <w:qFormat/>
    <w:rsid w:val="00401AD1"/>
    <w:rPr>
      <w:rFonts w:ascii="Times New Roman" w:eastAsia="Times New Roman" w:hAnsi="Times New Roman" w:cs="Times New Roman"/>
      <w:b/>
      <w:bCs/>
      <w:sz w:val="22"/>
      <w:szCs w:val="22"/>
    </w:rPr>
  </w:style>
  <w:style w:type="character" w:customStyle="1" w:styleId="d2edcug0">
    <w:name w:val="d2edcug0"/>
    <w:basedOn w:val="Domylnaczcionkaakapitu"/>
    <w:rsid w:val="00401AD1"/>
  </w:style>
  <w:style w:type="character" w:customStyle="1" w:styleId="markedcontent">
    <w:name w:val="markedcontent"/>
    <w:basedOn w:val="Domylnaczcionkaakapitu"/>
    <w:rsid w:val="00401AD1"/>
  </w:style>
  <w:style w:type="paragraph" w:styleId="Tekstpodstawowy3">
    <w:name w:val="Body Text 3"/>
    <w:basedOn w:val="Normalny"/>
    <w:link w:val="Tekstpodstawowy3Znak"/>
    <w:uiPriority w:val="99"/>
    <w:semiHidden/>
    <w:unhideWhenUsed/>
    <w:rsid w:val="00401AD1"/>
    <w:pPr>
      <w:widowControl/>
      <w:autoSpaceDE/>
      <w:autoSpaceDN/>
      <w:adjustRightInd/>
      <w:spacing w:after="120"/>
    </w:pPr>
    <w:rPr>
      <w:rFonts w:ascii="Verdana" w:eastAsia="Verdana" w:hAnsi="Verdana" w:cs="Times New Roman"/>
      <w:sz w:val="16"/>
      <w:szCs w:val="16"/>
      <w:lang w:eastAsia="en-US"/>
    </w:rPr>
  </w:style>
  <w:style w:type="character" w:customStyle="1" w:styleId="Tekstpodstawowy3Znak">
    <w:name w:val="Tekst podstawowy 3 Znak"/>
    <w:basedOn w:val="Domylnaczcionkaakapitu"/>
    <w:link w:val="Tekstpodstawowy3"/>
    <w:uiPriority w:val="99"/>
    <w:semiHidden/>
    <w:rsid w:val="00401AD1"/>
    <w:rPr>
      <w:rFonts w:ascii="Verdana" w:eastAsia="Verdana" w:hAnsi="Verdana" w:cs="Times New Roman"/>
      <w:sz w:val="16"/>
      <w:szCs w:val="16"/>
      <w:lang w:eastAsia="en-US"/>
    </w:rPr>
  </w:style>
  <w:style w:type="paragraph" w:customStyle="1" w:styleId="Zwykytekst1">
    <w:name w:val="Zwykły tekst1"/>
    <w:basedOn w:val="Normalny"/>
    <w:qFormat/>
    <w:rsid w:val="00401AD1"/>
    <w:pPr>
      <w:widowControl/>
      <w:suppressAutoHyphens/>
      <w:overflowPunct w:val="0"/>
      <w:autoSpaceDE/>
      <w:autoSpaceDN/>
      <w:adjustRightInd/>
    </w:pPr>
    <w:rPr>
      <w:rFonts w:ascii="Courier New" w:eastAsia="Times New Roman" w:hAnsi="Courier New" w:cs="Times New Roman"/>
    </w:rPr>
  </w:style>
  <w:style w:type="character" w:customStyle="1" w:styleId="whyltd">
    <w:name w:val="whyltd"/>
    <w:basedOn w:val="Domylnaczcionkaakapitu"/>
    <w:rsid w:val="00401AD1"/>
  </w:style>
  <w:style w:type="character" w:customStyle="1" w:styleId="Internetlink">
    <w:name w:val="Internet link"/>
    <w:rsid w:val="00401AD1"/>
    <w:rPr>
      <w:color w:val="0000FF"/>
      <w:u w:val="single"/>
    </w:rPr>
  </w:style>
  <w:style w:type="character" w:customStyle="1" w:styleId="TeksttreciPogrubienie">
    <w:name w:val="Tekst treści + Pogrubienie"/>
    <w:rsid w:val="00401AD1"/>
    <w:rPr>
      <w:rFonts w:ascii="Times New Roman" w:hAnsi="Times New Roman" w:cs="Times New Roman"/>
      <w:b/>
      <w:bCs/>
      <w:spacing w:val="0"/>
      <w:sz w:val="23"/>
      <w:szCs w:val="23"/>
    </w:rPr>
  </w:style>
  <w:style w:type="character" w:customStyle="1" w:styleId="Nagwek4Znak1">
    <w:name w:val="Nagłówek 4 Znak1"/>
    <w:basedOn w:val="Domylnaczcionkaakapitu"/>
    <w:uiPriority w:val="9"/>
    <w:semiHidden/>
    <w:rsid w:val="00401AD1"/>
    <w:rPr>
      <w:rFonts w:asciiTheme="majorHAnsi" w:eastAsiaTheme="majorEastAsia" w:hAnsiTheme="majorHAnsi" w:cstheme="majorBidi"/>
      <w:i/>
      <w:iCs/>
      <w:color w:val="2E74B5" w:themeColor="accent1" w:themeShade="BF"/>
      <w:sz w:val="20"/>
      <w:szCs w:val="20"/>
    </w:rPr>
  </w:style>
  <w:style w:type="character" w:customStyle="1" w:styleId="Nagwek5Znak1">
    <w:name w:val="Nagłówek 5 Znak1"/>
    <w:basedOn w:val="Domylnaczcionkaakapitu"/>
    <w:uiPriority w:val="9"/>
    <w:semiHidden/>
    <w:rsid w:val="00401AD1"/>
    <w:rPr>
      <w:rFonts w:asciiTheme="majorHAnsi" w:eastAsiaTheme="majorEastAsia" w:hAnsiTheme="majorHAnsi" w:cstheme="majorBidi"/>
      <w:color w:val="2E74B5" w:themeColor="accent1" w:themeShade="BF"/>
      <w:sz w:val="20"/>
      <w:szCs w:val="20"/>
    </w:rPr>
  </w:style>
  <w:style w:type="numbering" w:customStyle="1" w:styleId="Zaimportowanystyl401">
    <w:name w:val="Zaimportowany styl 4.01"/>
    <w:rsid w:val="00BC2AC2"/>
    <w:pPr>
      <w:numPr>
        <w:numId w:val="5"/>
      </w:numPr>
    </w:pPr>
  </w:style>
  <w:style w:type="numbering" w:customStyle="1" w:styleId="Zaimportowanystyl21">
    <w:name w:val="Zaimportowany styl 21"/>
    <w:rsid w:val="00BC2AC2"/>
    <w:pPr>
      <w:numPr>
        <w:numId w:val="4"/>
      </w:numPr>
    </w:pPr>
  </w:style>
  <w:style w:type="numbering" w:customStyle="1" w:styleId="WWNum661">
    <w:name w:val="WWNum661"/>
    <w:basedOn w:val="Bezlisty"/>
    <w:rsid w:val="00BC2AC2"/>
  </w:style>
  <w:style w:type="numbering" w:customStyle="1" w:styleId="WWNum351">
    <w:name w:val="WWNum351"/>
    <w:basedOn w:val="Bezlisty"/>
    <w:rsid w:val="00BC2AC2"/>
  </w:style>
  <w:style w:type="numbering" w:customStyle="1" w:styleId="WWNum261">
    <w:name w:val="WWNum261"/>
    <w:basedOn w:val="Bezlisty"/>
    <w:rsid w:val="00BC2AC2"/>
  </w:style>
  <w:style w:type="numbering" w:customStyle="1" w:styleId="WWNum141">
    <w:name w:val="WWNum141"/>
    <w:basedOn w:val="Bezlisty"/>
    <w:rsid w:val="00BC2AC2"/>
  </w:style>
  <w:style w:type="numbering" w:customStyle="1" w:styleId="WWNum31">
    <w:name w:val="WWNum31"/>
    <w:basedOn w:val="Bezlisty"/>
    <w:rsid w:val="00BC2AC2"/>
  </w:style>
  <w:style w:type="numbering" w:customStyle="1" w:styleId="WW8Num251">
    <w:name w:val="WW8Num251"/>
    <w:basedOn w:val="Bezlisty"/>
    <w:rsid w:val="00BC2AC2"/>
  </w:style>
  <w:style w:type="numbering" w:customStyle="1" w:styleId="Bezlisty2">
    <w:name w:val="Bez listy2"/>
    <w:next w:val="Bezlisty"/>
    <w:uiPriority w:val="99"/>
    <w:semiHidden/>
    <w:unhideWhenUsed/>
    <w:rsid w:val="00BC2AC2"/>
  </w:style>
  <w:style w:type="numbering" w:customStyle="1" w:styleId="Zaimportowanystyl4011">
    <w:name w:val="Zaimportowany styl 4.011"/>
    <w:rsid w:val="00BC2AC2"/>
    <w:pPr>
      <w:numPr>
        <w:numId w:val="7"/>
      </w:numPr>
    </w:pPr>
  </w:style>
  <w:style w:type="numbering" w:customStyle="1" w:styleId="Zaimportowanystyl211">
    <w:name w:val="Zaimportowany styl 211"/>
    <w:rsid w:val="00BC2AC2"/>
    <w:pPr>
      <w:numPr>
        <w:numId w:val="6"/>
      </w:numPr>
    </w:pPr>
  </w:style>
  <w:style w:type="numbering" w:customStyle="1" w:styleId="WWNum6611">
    <w:name w:val="WWNum6611"/>
    <w:basedOn w:val="Bezlisty"/>
    <w:rsid w:val="00BC2AC2"/>
    <w:pPr>
      <w:numPr>
        <w:numId w:val="8"/>
      </w:numPr>
    </w:pPr>
  </w:style>
  <w:style w:type="character" w:styleId="Nierozpoznanawzmianka">
    <w:name w:val="Unresolved Mention"/>
    <w:basedOn w:val="Domylnaczcionkaakapitu"/>
    <w:uiPriority w:val="99"/>
    <w:semiHidden/>
    <w:unhideWhenUsed/>
    <w:rsid w:val="00BC2AC2"/>
    <w:rPr>
      <w:color w:val="605E5C"/>
      <w:shd w:val="clear" w:color="auto" w:fill="E1DFDD"/>
    </w:rPr>
  </w:style>
  <w:style w:type="numbering" w:customStyle="1" w:styleId="WWNum3511">
    <w:name w:val="WWNum3511"/>
    <w:basedOn w:val="Bezlisty"/>
    <w:rsid w:val="00BC2AC2"/>
    <w:pPr>
      <w:numPr>
        <w:numId w:val="9"/>
      </w:numPr>
    </w:pPr>
  </w:style>
  <w:style w:type="numbering" w:customStyle="1" w:styleId="WWNum2611">
    <w:name w:val="WWNum2611"/>
    <w:basedOn w:val="Bezlisty"/>
    <w:rsid w:val="00BC2AC2"/>
    <w:pPr>
      <w:numPr>
        <w:numId w:val="10"/>
      </w:numPr>
    </w:pPr>
  </w:style>
  <w:style w:type="numbering" w:customStyle="1" w:styleId="WWNum1411">
    <w:name w:val="WWNum1411"/>
    <w:basedOn w:val="Bezlisty"/>
    <w:rsid w:val="00BC2AC2"/>
    <w:pPr>
      <w:numPr>
        <w:numId w:val="11"/>
      </w:numPr>
    </w:pPr>
  </w:style>
  <w:style w:type="numbering" w:customStyle="1" w:styleId="WWNum311">
    <w:name w:val="WWNum311"/>
    <w:basedOn w:val="Bezlisty"/>
    <w:rsid w:val="00BC2AC2"/>
    <w:pPr>
      <w:numPr>
        <w:numId w:val="12"/>
      </w:numPr>
    </w:pPr>
  </w:style>
  <w:style w:type="numbering" w:customStyle="1" w:styleId="WW8Num2511">
    <w:name w:val="WW8Num2511"/>
    <w:basedOn w:val="Bezlisty"/>
    <w:rsid w:val="00BC2AC2"/>
    <w:pPr>
      <w:numPr>
        <w:numId w:val="13"/>
      </w:numPr>
    </w:pPr>
  </w:style>
  <w:style w:type="numbering" w:customStyle="1" w:styleId="Bezlisty3">
    <w:name w:val="Bez listy3"/>
    <w:next w:val="Bezlisty"/>
    <w:semiHidden/>
    <w:unhideWhenUsed/>
    <w:rsid w:val="00BC2AC2"/>
  </w:style>
  <w:style w:type="character" w:styleId="Numerstrony">
    <w:name w:val="page number"/>
    <w:basedOn w:val="Domylnaczcionkaakapitu"/>
    <w:rsid w:val="00BC2AC2"/>
  </w:style>
  <w:style w:type="paragraph" w:customStyle="1" w:styleId="Akapitzlist1">
    <w:name w:val="Akapit z listą1"/>
    <w:basedOn w:val="Normalny"/>
    <w:rsid w:val="00BC2AC2"/>
    <w:pPr>
      <w:suppressAutoHyphens/>
      <w:autoSpaceDE/>
      <w:autoSpaceDN/>
      <w:adjustRightInd/>
      <w:ind w:left="720"/>
    </w:pPr>
    <w:rPr>
      <w:rFonts w:ascii="Times New Roman" w:eastAsia="SimSun" w:hAnsi="Times New Roman"/>
      <w:kern w:val="1"/>
      <w:sz w:val="24"/>
      <w:szCs w:val="24"/>
      <w:lang w:eastAsia="hi-IN" w:bidi="hi-IN"/>
    </w:rPr>
  </w:style>
  <w:style w:type="numbering" w:customStyle="1" w:styleId="Biecalista1">
    <w:name w:val="Bieżąca lista1"/>
    <w:rsid w:val="00BC2AC2"/>
    <w:pPr>
      <w:numPr>
        <w:numId w:val="33"/>
      </w:numPr>
    </w:pPr>
  </w:style>
  <w:style w:type="paragraph" w:customStyle="1" w:styleId="StylNagwek1Pogrubienie">
    <w:name w:val="Styl Nagłówek 1 + Pogrubienie"/>
    <w:basedOn w:val="Nagwek1"/>
    <w:rsid w:val="00BC2AC2"/>
    <w:pPr>
      <w:numPr>
        <w:numId w:val="39"/>
      </w:numPr>
      <w:tabs>
        <w:tab w:val="clear" w:pos="700"/>
        <w:tab w:val="num" w:pos="360"/>
        <w:tab w:val="left" w:pos="426"/>
      </w:tabs>
      <w:spacing w:before="120" w:after="120"/>
      <w:ind w:left="697" w:firstLine="0"/>
      <w:jc w:val="both"/>
    </w:pPr>
    <w:rPr>
      <w:rFonts w:ascii="Arial" w:hAnsi="Arial"/>
      <w:bCs w:val="0"/>
      <w:kern w:val="0"/>
      <w:sz w:val="20"/>
      <w:szCs w:val="20"/>
      <w:lang w:val="x-none" w:eastAsia="x-none"/>
    </w:rPr>
  </w:style>
  <w:style w:type="numbering" w:customStyle="1" w:styleId="Bezlisty4">
    <w:name w:val="Bez listy4"/>
    <w:next w:val="Bezlisty"/>
    <w:semiHidden/>
    <w:rsid w:val="00085255"/>
  </w:style>
  <w:style w:type="numbering" w:customStyle="1" w:styleId="Biecalista11">
    <w:name w:val="Bieżąca lista11"/>
    <w:rsid w:val="00085255"/>
  </w:style>
  <w:style w:type="numbering" w:customStyle="1" w:styleId="Zaimportowanystyl9">
    <w:name w:val="Zaimportowany styl 9"/>
    <w:rsid w:val="00B92E11"/>
    <w:pPr>
      <w:numPr>
        <w:numId w:val="40"/>
      </w:numPr>
    </w:pPr>
  </w:style>
  <w:style w:type="character" w:customStyle="1" w:styleId="StandardZnak">
    <w:name w:val="Standard Znak"/>
    <w:link w:val="Standard"/>
    <w:rsid w:val="00B92E11"/>
    <w:rPr>
      <w:rFonts w:ascii="Calibri" w:eastAsia="Calibri" w:hAnsi="Calibri" w:cs="Times New Roman"/>
      <w:kern w:val="3"/>
      <w:sz w:val="24"/>
      <w:szCs w:val="24"/>
      <w:lang w:eastAsia="zh-CN" w:bidi="hi-IN"/>
    </w:rPr>
  </w:style>
  <w:style w:type="numbering" w:customStyle="1" w:styleId="Zaimportowanystyl10">
    <w:name w:val="Zaimportowany styl 10"/>
    <w:rsid w:val="007D1B07"/>
    <w:pPr>
      <w:numPr>
        <w:numId w:val="41"/>
      </w:numPr>
    </w:pPr>
  </w:style>
  <w:style w:type="numbering" w:customStyle="1" w:styleId="Zaimportowanystyl1">
    <w:name w:val="Zaimportowany styl 1"/>
    <w:rsid w:val="0083443B"/>
    <w:pPr>
      <w:numPr>
        <w:numId w:val="42"/>
      </w:numPr>
    </w:pPr>
  </w:style>
  <w:style w:type="numbering" w:customStyle="1" w:styleId="Zaimportowanystyl15">
    <w:name w:val="Zaimportowany styl 15"/>
    <w:rsid w:val="0083443B"/>
    <w:pPr>
      <w:numPr>
        <w:numId w:val="43"/>
      </w:numPr>
    </w:pPr>
  </w:style>
  <w:style w:type="numbering" w:customStyle="1" w:styleId="Zaimportowanystyl11">
    <w:name w:val="Zaimportowany styl 11"/>
    <w:rsid w:val="00C43814"/>
  </w:style>
  <w:style w:type="numbering" w:customStyle="1" w:styleId="Zaimportowanystyl151">
    <w:name w:val="Zaimportowany styl 151"/>
    <w:rsid w:val="00C438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8616633">
      <w:bodyDiv w:val="1"/>
      <w:marLeft w:val="0"/>
      <w:marRight w:val="0"/>
      <w:marTop w:val="0"/>
      <w:marBottom w:val="0"/>
      <w:divBdr>
        <w:top w:val="none" w:sz="0" w:space="0" w:color="auto"/>
        <w:left w:val="none" w:sz="0" w:space="0" w:color="auto"/>
        <w:bottom w:val="none" w:sz="0" w:space="0" w:color="auto"/>
        <w:right w:val="none" w:sz="0" w:space="0" w:color="auto"/>
      </w:divBdr>
    </w:div>
    <w:div w:id="767041406">
      <w:bodyDiv w:val="1"/>
      <w:marLeft w:val="0"/>
      <w:marRight w:val="0"/>
      <w:marTop w:val="0"/>
      <w:marBottom w:val="0"/>
      <w:divBdr>
        <w:top w:val="none" w:sz="0" w:space="0" w:color="auto"/>
        <w:left w:val="none" w:sz="0" w:space="0" w:color="auto"/>
        <w:bottom w:val="none" w:sz="0" w:space="0" w:color="auto"/>
        <w:right w:val="none" w:sz="0" w:space="0" w:color="auto"/>
      </w:divBdr>
    </w:div>
    <w:div w:id="1265071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hyperlink" Target="http://www.stronie.pl" TargetMode="External"/><Relationship Id="rId2" Type="http://schemas.openxmlformats.org/officeDocument/2006/relationships/hyperlink" Target="mailto:gmina@stronie.pl" TargetMode="External"/><Relationship Id="rId1" Type="http://schemas.openxmlformats.org/officeDocument/2006/relationships/image" Target="media/image1.jpeg"/><Relationship Id="rId5" Type="http://schemas.openxmlformats.org/officeDocument/2006/relationships/hyperlink" Target="http://www.stronie.pl" TargetMode="External"/><Relationship Id="rId4" Type="http://schemas.openxmlformats.org/officeDocument/2006/relationships/hyperlink" Target="mailto:gmina@stron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77CCDA-69F4-41F5-9103-B934452C1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3266</TotalTime>
  <Pages>1</Pages>
  <Words>12056</Words>
  <Characters>72340</Characters>
  <Application>Microsoft Office Word</Application>
  <DocSecurity>0</DocSecurity>
  <Lines>602</Lines>
  <Paragraphs>168</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84228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dc:creator>
  <cp:lastModifiedBy>Anna Kostecka</cp:lastModifiedBy>
  <cp:revision>121</cp:revision>
  <cp:lastPrinted>2025-01-16T11:14:00Z</cp:lastPrinted>
  <dcterms:created xsi:type="dcterms:W3CDTF">2023-04-05T12:40:00Z</dcterms:created>
  <dcterms:modified xsi:type="dcterms:W3CDTF">2025-01-28T09:57:00Z</dcterms:modified>
</cp:coreProperties>
</file>