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8F0" w:rsidRPr="00B838F0" w:rsidRDefault="00B838F0" w:rsidP="00B838F0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B838F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Załącznik nr 11 do SWZ</w:t>
      </w:r>
    </w:p>
    <w:p w:rsidR="00B838F0" w:rsidRPr="00B838F0" w:rsidRDefault="00B838F0" w:rsidP="00B838F0">
      <w:pPr>
        <w:suppressAutoHyphens/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  <w:r w:rsidRPr="00B838F0"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  <w:t>Sprawa nr 69/24/ZT</w:t>
      </w:r>
    </w:p>
    <w:p w:rsidR="00B838F0" w:rsidRPr="00B838F0" w:rsidRDefault="00B838F0" w:rsidP="00B838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B838F0" w:rsidRPr="00B838F0" w:rsidRDefault="00B838F0" w:rsidP="00B838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B838F0" w:rsidRPr="00B838F0" w:rsidRDefault="00B838F0" w:rsidP="00B838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B838F0" w:rsidRPr="00B838F0" w:rsidRDefault="00B838F0" w:rsidP="00B838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entury Gothic" w:eastAsia="SimSun" w:hAnsi="Century Gothic" w:cs="Lucida Sans"/>
          <w:kern w:val="3"/>
          <w:sz w:val="20"/>
          <w:szCs w:val="20"/>
          <w:lang w:eastAsia="zh-CN" w:bidi="hi-IN"/>
        </w:rPr>
      </w:pPr>
    </w:p>
    <w:p w:rsidR="00B838F0" w:rsidRPr="00B838F0" w:rsidRDefault="00B838F0" w:rsidP="00B838F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B838F0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Zobowiązanie </w:t>
      </w:r>
      <w:r w:rsidRPr="00B838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podmiotu</w:t>
      </w:r>
      <w:r w:rsidRPr="00B838F0">
        <w:rPr>
          <w:rFonts w:ascii="Times New Roman" w:eastAsia="Arial" w:hAnsi="Times New Roman" w:cs="Times New Roman"/>
          <w:b/>
          <w:kern w:val="1"/>
          <w:sz w:val="24"/>
          <w:szCs w:val="24"/>
          <w:lang w:eastAsia="zh-CN" w:bidi="hi-IN"/>
        </w:rPr>
        <w:t xml:space="preserve"> </w:t>
      </w:r>
      <w:r w:rsidRPr="00B838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o oddaniu Wykonawcy swoich zasobów</w:t>
      </w:r>
    </w:p>
    <w:p w:rsidR="00B838F0" w:rsidRPr="00B838F0" w:rsidRDefault="00B838F0" w:rsidP="00B838F0">
      <w:pPr>
        <w:suppressAutoHyphens/>
        <w:spacing w:after="0" w:line="240" w:lineRule="auto"/>
        <w:jc w:val="center"/>
        <w:textAlignment w:val="baseline"/>
        <w:rPr>
          <w:rFonts w:ascii="Century Gothic" w:eastAsia="Arial" w:hAnsi="Century Gothic" w:cs="Times New Roman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w zakresie zdolności technicznych/zawodowych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240" w:lineRule="auto"/>
        <w:ind w:left="426" w:hanging="426"/>
        <w:jc w:val="center"/>
        <w:textAlignment w:val="baseline"/>
        <w:rPr>
          <w:rFonts w:ascii="Century Gothic" w:eastAsia="Arial" w:hAnsi="Century Gothic" w:cs="Times New Roman"/>
          <w:b/>
          <w:bCs/>
          <w:i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jc w:val="right"/>
        <w:textAlignment w:val="baseline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jc w:val="right"/>
        <w:textAlignment w:val="baseline"/>
        <w:rPr>
          <w:rFonts w:ascii="Century Gothic" w:eastAsia="Arial" w:hAnsi="Century Gothic" w:cs="Times New Roman"/>
          <w:b/>
          <w:bCs/>
          <w:iCs/>
          <w:color w:val="000000"/>
          <w:kern w:val="1"/>
          <w:sz w:val="20"/>
          <w:szCs w:val="20"/>
          <w:u w:val="single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jc w:val="right"/>
        <w:textAlignment w:val="baseline"/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zh-CN" w:bidi="hi-IN"/>
        </w:rPr>
      </w:pPr>
    </w:p>
    <w:p w:rsidR="00B838F0" w:rsidRPr="00B838F0" w:rsidRDefault="00B838F0" w:rsidP="00B838F0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Ja/My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240" w:lineRule="auto"/>
        <w:ind w:left="426" w:right="-14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........................................................................................................................................................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240" w:lineRule="auto"/>
        <w:ind w:right="254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0"/>
          <w:szCs w:val="20"/>
          <w:lang w:eastAsia="zh-CN" w:bidi="hi-IN"/>
        </w:rPr>
      </w:pPr>
    </w:p>
    <w:p w:rsidR="00B838F0" w:rsidRPr="00B838F0" w:rsidRDefault="00B838F0" w:rsidP="00B838F0">
      <w:pPr>
        <w:tabs>
          <w:tab w:val="left" w:pos="5415"/>
        </w:tabs>
        <w:suppressAutoHyphens/>
        <w:spacing w:after="0" w:line="240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  <w:t>(nazwa Podmiotu udostępniającego zasoby)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240" w:lineRule="auto"/>
        <w:ind w:left="426" w:right="254" w:hanging="426"/>
        <w:jc w:val="center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</w:p>
    <w:p w:rsidR="00B838F0" w:rsidRPr="00B838F0" w:rsidRDefault="00B838F0" w:rsidP="00B838F0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Zobowiązuję/zobowiązujemy się do oddania do dyspozycji Wykonawcy: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312" w:lineRule="auto"/>
        <w:ind w:left="426" w:right="-2" w:hanging="426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.....................................................................................................................................................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</w:p>
    <w:p w:rsidR="00B838F0" w:rsidRPr="00B838F0" w:rsidRDefault="00B838F0" w:rsidP="00B838F0">
      <w:pPr>
        <w:tabs>
          <w:tab w:val="left" w:pos="5415"/>
        </w:tabs>
        <w:suppressAutoHyphens/>
        <w:spacing w:after="0" w:line="312" w:lineRule="auto"/>
        <w:ind w:left="426" w:right="254" w:hanging="426"/>
        <w:textAlignment w:val="baseline"/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/>
          <w:iCs/>
          <w:color w:val="000000"/>
          <w:kern w:val="1"/>
          <w:sz w:val="20"/>
          <w:szCs w:val="20"/>
          <w:lang w:eastAsia="zh-CN" w:bidi="hi-IN"/>
        </w:rPr>
        <w:t>(nazwa Wykonawcy ubiegającego się o udzielenie zamówienia)</w:t>
      </w: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Cs/>
          <w:iCs/>
          <w:strike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niezbędnych zasobów na potrzeby wykonania zamówienia pn. 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„Zakup pojazdów typu furgon 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7-osobowy o podwyższonych parametrach w wersji nieoznakowanej i typu furgon 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8-osobowy w wersji nieoznakowanej dla Centrum Szkolenia Policji w Legionowie”, 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br/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nr sprawy 69/24/ZT w związku z powołaniem się na te zasoby w celu spełniania warunku udziału 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br/>
        <w:t xml:space="preserve">w postępowaniu przez Wykonawcę w zakresie zdolności </w:t>
      </w:r>
      <w:r w:rsidRPr="00B838F0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technicznych/ zawodowych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poprzez udział w realizacji zamówienia w charakterze </w:t>
      </w:r>
      <w:r w:rsidRPr="00B838F0">
        <w:rPr>
          <w:rFonts w:ascii="Times New Roman" w:eastAsia="Arial" w:hAnsi="Times New Roman" w:cs="Times New Roman"/>
          <w:b/>
          <w:bCs/>
          <w:iCs/>
          <w:strike/>
          <w:color w:val="000000"/>
          <w:kern w:val="1"/>
          <w:sz w:val="24"/>
          <w:szCs w:val="24"/>
          <w:lang w:eastAsia="zh-CN" w:bidi="hi-IN"/>
        </w:rPr>
        <w:t>Podwykonawcy/ów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 innym charakterze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B838F0">
        <w:rPr>
          <w:rFonts w:ascii="Times New Roman" w:eastAsia="Arial" w:hAnsi="Times New Roman" w:cs="Times New Roman"/>
          <w:b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zrealizuję/zrealizujemy </w:t>
      </w:r>
      <w:r w:rsidRPr="00B838F0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dostawy/</w:t>
      </w:r>
      <w:r w:rsidRPr="00B838F0">
        <w:rPr>
          <w:rFonts w:ascii="Times New Roman" w:eastAsia="Arial" w:hAnsi="Times New Roman" w:cs="Times New Roman"/>
          <w:bCs/>
          <w:iCs/>
          <w:strike/>
          <w:kern w:val="1"/>
          <w:sz w:val="24"/>
          <w:szCs w:val="24"/>
          <w:lang w:eastAsia="zh-CN" w:bidi="hi-IN"/>
        </w:rPr>
        <w:t>usługi/roboty</w:t>
      </w:r>
      <w:r w:rsidRPr="00B838F0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  <w:r w:rsidRPr="00B838F0">
        <w:rPr>
          <w:rFonts w:ascii="Times New Roman" w:eastAsia="Arial" w:hAnsi="Times New Roman" w:cs="Times New Roman"/>
          <w:bCs/>
          <w:iCs/>
          <w:strike/>
          <w:kern w:val="1"/>
          <w:sz w:val="24"/>
          <w:szCs w:val="24"/>
          <w:lang w:eastAsia="zh-CN" w:bidi="hi-IN"/>
        </w:rPr>
        <w:t xml:space="preserve">budowlane </w:t>
      </w:r>
      <w:r w:rsidRPr="00B838F0">
        <w:rPr>
          <w:rFonts w:ascii="Times New Roman" w:eastAsia="Arial" w:hAnsi="Times New Roman" w:cs="Times New Roman"/>
          <w:bCs/>
          <w:iCs/>
          <w:strike/>
          <w:color w:val="000000"/>
          <w:kern w:val="1"/>
          <w:sz w:val="24"/>
          <w:szCs w:val="24"/>
          <w:lang w:eastAsia="zh-CN" w:bidi="hi-IN"/>
        </w:rPr>
        <w:t xml:space="preserve">w zakresie  </w:t>
      </w: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………………………………………………</w:t>
      </w:r>
      <w:r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…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……..……….………………………..………  </w:t>
      </w: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……………………………………………………….….…………..…………………………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Cs/>
          <w:kern w:val="1"/>
          <w:sz w:val="20"/>
          <w:szCs w:val="20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0"/>
          <w:szCs w:val="20"/>
          <w:lang w:eastAsia="zh-CN" w:bidi="hi-IN"/>
        </w:rPr>
        <w:t>(należy wypełnić w takim zakresie w jakim podmiot zobowiązuje się oddać Wykonawcy swoje zasoby w zakresie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0"/>
          <w:szCs w:val="20"/>
          <w:lang w:eastAsia="zh-CN" w:bidi="hi-IN"/>
        </w:rPr>
        <w:br/>
        <w:t xml:space="preserve">                                                         zdolności </w:t>
      </w:r>
      <w:r w:rsidRPr="00B838F0">
        <w:rPr>
          <w:rFonts w:ascii="Times New Roman" w:eastAsia="Arial" w:hAnsi="Times New Roman" w:cs="Times New Roman"/>
          <w:bCs/>
          <w:iCs/>
          <w:kern w:val="1"/>
          <w:sz w:val="20"/>
          <w:szCs w:val="20"/>
          <w:lang w:eastAsia="zh-CN" w:bidi="hi-IN"/>
        </w:rPr>
        <w:t xml:space="preserve">technicznych/zawodowych) </w:t>
      </w:r>
    </w:p>
    <w:p w:rsidR="00B838F0" w:rsidRPr="00B838F0" w:rsidRDefault="00B838F0" w:rsidP="00B838F0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eastAsia="zh-CN" w:bidi="hi-IN"/>
        </w:rPr>
      </w:pPr>
    </w:p>
    <w:p w:rsidR="00B838F0" w:rsidRPr="00B838F0" w:rsidRDefault="00B838F0" w:rsidP="00B838F0">
      <w:pPr>
        <w:tabs>
          <w:tab w:val="left" w:pos="5415"/>
        </w:tabs>
        <w:spacing w:after="0" w:line="360" w:lineRule="auto"/>
        <w:ind w:right="-1"/>
        <w:jc w:val="both"/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>na okres ………………………………….......………………………………………………..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B838F0">
        <w:rPr>
          <w:rFonts w:ascii="Times New Roman" w:eastAsia="Arial" w:hAnsi="Times New Roman" w:cs="Times New Roman"/>
          <w:bCs/>
          <w:iCs/>
          <w:color w:val="000000"/>
          <w:kern w:val="1"/>
          <w:sz w:val="24"/>
          <w:szCs w:val="24"/>
          <w:lang w:eastAsia="zh-CN" w:bidi="hi-IN"/>
        </w:rPr>
        <w:t xml:space="preserve"> </w:t>
      </w:r>
    </w:p>
    <w:p w:rsidR="00B838F0" w:rsidRPr="00B838F0" w:rsidRDefault="00B838F0" w:rsidP="00B838F0">
      <w:pPr>
        <w:suppressAutoHyphens/>
        <w:spacing w:after="0" w:line="240" w:lineRule="auto"/>
        <w:jc w:val="both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4"/>
          <w:szCs w:val="24"/>
          <w:lang w:eastAsia="zh-CN" w:bidi="hi-IN"/>
        </w:rPr>
      </w:pPr>
    </w:p>
    <w:p w:rsidR="00B838F0" w:rsidRPr="00B838F0" w:rsidRDefault="00B838F0" w:rsidP="00B838F0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  <w:bookmarkStart w:id="0" w:name="_GoBack"/>
      <w:bookmarkEnd w:id="0"/>
    </w:p>
    <w:p w:rsidR="00B838F0" w:rsidRPr="00B838F0" w:rsidRDefault="00B838F0" w:rsidP="00B838F0">
      <w:pPr>
        <w:suppressAutoHyphens/>
        <w:spacing w:after="0" w:line="240" w:lineRule="auto"/>
        <w:ind w:left="7371"/>
        <w:jc w:val="both"/>
        <w:rPr>
          <w:rFonts w:ascii="Century Gothic" w:eastAsia="Times New Roman" w:hAnsi="Century Gothic" w:cs="Times New Roman"/>
          <w:b/>
          <w:sz w:val="24"/>
          <w:szCs w:val="24"/>
          <w:lang w:eastAsia="ar-SA"/>
        </w:rPr>
      </w:pPr>
    </w:p>
    <w:p w:rsidR="00B838F0" w:rsidRPr="00B838F0" w:rsidRDefault="00B838F0" w:rsidP="00B838F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>Dokument należy wypełnić i podpisać kwalifikowanym podpisem elektronicznym.</w:t>
      </w:r>
    </w:p>
    <w:p w:rsidR="00B838F0" w:rsidRPr="00B838F0" w:rsidRDefault="00B838F0" w:rsidP="00B838F0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</w:pPr>
      <w:r w:rsidRPr="00B838F0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Zamawiający zaleca zapisanie dokumentu w formacie PDF. </w:t>
      </w:r>
    </w:p>
    <w:p w:rsidR="00B838F0" w:rsidRPr="00B838F0" w:rsidRDefault="00B838F0" w:rsidP="00B838F0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</w:p>
    <w:p w:rsidR="00B838F0" w:rsidRPr="00B838F0" w:rsidRDefault="00B838F0" w:rsidP="00B838F0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</w:p>
    <w:p w:rsidR="00B838F0" w:rsidRPr="00B838F0" w:rsidRDefault="00B838F0" w:rsidP="00B838F0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</w:p>
    <w:p w:rsidR="00B838F0" w:rsidRPr="00B838F0" w:rsidRDefault="00B838F0" w:rsidP="00B838F0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</w:p>
    <w:p w:rsidR="00B838F0" w:rsidRDefault="00B838F0"/>
    <w:sectPr w:rsidR="00B838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8F0"/>
    <w:rsid w:val="00B8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74FA9"/>
  <w15:chartTrackingRefBased/>
  <w15:docId w15:val="{88190C73-D6C7-4F66-8634-139BBB06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2024-11-21T09:56:00Z</dcterms:created>
  <dcterms:modified xsi:type="dcterms:W3CDTF">2024-11-21T09:57:00Z</dcterms:modified>
</cp:coreProperties>
</file>