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998" w:rsidRPr="000D1998" w:rsidRDefault="000D1998" w:rsidP="000D1998">
      <w:pPr>
        <w:spacing w:after="79" w:line="259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0D1998">
        <w:rPr>
          <w:rFonts w:ascii="Times New Roman" w:eastAsia="Times New Roman" w:hAnsi="Times New Roman" w:cs="Times New Roman"/>
          <w:b/>
          <w:color w:val="000000"/>
          <w:sz w:val="44"/>
        </w:rPr>
        <w:t>SZCZEGÓŁOWA SPECYFIKACJA  TECHNICZNA</w:t>
      </w:r>
    </w:p>
    <w:p w:rsidR="000D1998" w:rsidRPr="000D1998" w:rsidRDefault="000D1998" w:rsidP="000D1998">
      <w:pPr>
        <w:spacing w:after="81" w:line="259" w:lineRule="auto"/>
        <w:ind w:left="250"/>
        <w:rPr>
          <w:rFonts w:ascii="Times New Roman" w:eastAsia="Times New Roman" w:hAnsi="Times New Roman" w:cs="Times New Roman"/>
          <w:color w:val="000000"/>
          <w:sz w:val="20"/>
        </w:rPr>
      </w:pPr>
    </w:p>
    <w:p w:rsidR="000D1998" w:rsidRPr="000D1998" w:rsidRDefault="000D1998" w:rsidP="000D1998">
      <w:pPr>
        <w:spacing w:after="0" w:line="259" w:lineRule="auto"/>
        <w:ind w:left="250"/>
        <w:rPr>
          <w:rFonts w:ascii="Times New Roman" w:eastAsia="Times New Roman" w:hAnsi="Times New Roman" w:cs="Times New Roman"/>
          <w:color w:val="000000"/>
          <w:sz w:val="20"/>
        </w:rPr>
      </w:pPr>
      <w:r w:rsidRPr="000D1998">
        <w:rPr>
          <w:rFonts w:ascii="Times New Roman" w:eastAsia="Times New Roman" w:hAnsi="Times New Roman" w:cs="Times New Roman"/>
          <w:color w:val="000000"/>
          <w:sz w:val="32"/>
        </w:rPr>
        <w:t xml:space="preserve"> </w:t>
      </w:r>
    </w:p>
    <w:p w:rsidR="00BE3D3A" w:rsidRPr="000D1998" w:rsidRDefault="000D1998" w:rsidP="000D1998">
      <w:pPr>
        <w:spacing w:after="0" w:line="259" w:lineRule="auto"/>
        <w:ind w:left="250"/>
        <w:rPr>
          <w:rFonts w:ascii="Times New Roman" w:eastAsia="Times New Roman" w:hAnsi="Times New Roman" w:cs="Times New Roman"/>
          <w:color w:val="000000"/>
          <w:sz w:val="20"/>
        </w:rPr>
      </w:pPr>
      <w:r w:rsidRPr="000D1998">
        <w:rPr>
          <w:rFonts w:ascii="Times New Roman" w:eastAsia="Times New Roman" w:hAnsi="Times New Roman" w:cs="Times New Roman"/>
          <w:color w:val="000000"/>
          <w:sz w:val="32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20"/>
        <w:gridCol w:w="2221"/>
        <w:gridCol w:w="4822"/>
      </w:tblGrid>
      <w:tr w:rsidR="004200A5" w:rsidRPr="004200A5" w:rsidTr="00FE14DD">
        <w:trPr>
          <w:cantSplit/>
        </w:trPr>
        <w:tc>
          <w:tcPr>
            <w:tcW w:w="2131" w:type="dxa"/>
            <w:tcBorders>
              <w:right w:val="single" w:sz="4" w:space="0" w:color="000000"/>
            </w:tcBorders>
            <w:shd w:val="clear" w:color="auto" w:fill="auto"/>
          </w:tcPr>
          <w:p w:rsidR="004200A5" w:rsidRPr="004200A5" w:rsidRDefault="004200A5" w:rsidP="004200A5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4200A5">
              <w:rPr>
                <w:rFonts w:ascii="Arial" w:eastAsia="Times New Roman" w:hAnsi="Arial" w:cs="Times New Roman"/>
                <w:szCs w:val="20"/>
              </w:rPr>
              <w:t>Inwestor:</w:t>
            </w:r>
          </w:p>
        </w:tc>
        <w:tc>
          <w:tcPr>
            <w:tcW w:w="2417" w:type="dxa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4200A5" w:rsidRPr="004200A5" w:rsidRDefault="004200A5" w:rsidP="004200A5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4"/>
              </w:rPr>
            </w:pPr>
            <w:r w:rsidRPr="004200A5">
              <w:rPr>
                <w:rFonts w:ascii="Arial" w:eastAsia="Times New Roman" w:hAnsi="Arial" w:cs="Arial"/>
                <w:b/>
                <w:noProof/>
                <w:sz w:val="28"/>
                <w:szCs w:val="24"/>
              </w:rPr>
              <w:drawing>
                <wp:inline distT="0" distB="0" distL="0" distR="0">
                  <wp:extent cx="857250" cy="1038225"/>
                  <wp:effectExtent l="0" t="0" r="0" b="9525"/>
                  <wp:docPr id="2" name="Obraz 2" descr="gmina_gizycko_herb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mina_gizycko_herb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7" w:type="dxa"/>
            <w:tcBorders>
              <w:left w:val="nil"/>
            </w:tcBorders>
            <w:shd w:val="clear" w:color="auto" w:fill="auto"/>
          </w:tcPr>
          <w:p w:rsidR="004200A5" w:rsidRPr="004200A5" w:rsidRDefault="004200A5" w:rsidP="004200A5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4"/>
              </w:rPr>
            </w:pPr>
            <w:r w:rsidRPr="004200A5">
              <w:rPr>
                <w:rFonts w:ascii="Arial" w:eastAsia="Times New Roman" w:hAnsi="Arial" w:cs="Arial"/>
                <w:b/>
                <w:sz w:val="28"/>
                <w:szCs w:val="24"/>
              </w:rPr>
              <w:t xml:space="preserve">Gmina Giżycko </w:t>
            </w:r>
          </w:p>
          <w:p w:rsidR="004200A5" w:rsidRPr="004200A5" w:rsidRDefault="004200A5" w:rsidP="004200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200A5">
              <w:rPr>
                <w:rFonts w:ascii="Arial" w:eastAsia="Times New Roman" w:hAnsi="Arial" w:cs="Arial"/>
                <w:sz w:val="24"/>
                <w:szCs w:val="24"/>
              </w:rPr>
              <w:t>ul. Mickiewicza 33</w:t>
            </w:r>
          </w:p>
          <w:p w:rsidR="004200A5" w:rsidRPr="004200A5" w:rsidRDefault="004200A5" w:rsidP="004200A5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4"/>
              </w:rPr>
            </w:pPr>
            <w:r w:rsidRPr="004200A5">
              <w:rPr>
                <w:rFonts w:ascii="Arial" w:eastAsia="Times New Roman" w:hAnsi="Arial" w:cs="Arial"/>
                <w:sz w:val="24"/>
                <w:szCs w:val="24"/>
              </w:rPr>
              <w:t xml:space="preserve"> 11-500 Giżycko</w:t>
            </w:r>
          </w:p>
        </w:tc>
      </w:tr>
      <w:tr w:rsidR="004200A5" w:rsidRPr="004200A5" w:rsidTr="00FE14DD">
        <w:trPr>
          <w:cantSplit/>
        </w:trPr>
        <w:tc>
          <w:tcPr>
            <w:tcW w:w="2131" w:type="dxa"/>
            <w:shd w:val="clear" w:color="auto" w:fill="auto"/>
          </w:tcPr>
          <w:p w:rsidR="004200A5" w:rsidRPr="004200A5" w:rsidRDefault="004200A5" w:rsidP="004200A5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4200A5">
              <w:rPr>
                <w:rFonts w:ascii="Arial" w:eastAsia="Times New Roman" w:hAnsi="Arial" w:cs="Times New Roman"/>
                <w:szCs w:val="20"/>
              </w:rPr>
              <w:t>Jednostka projektowa:</w:t>
            </w:r>
          </w:p>
        </w:tc>
        <w:tc>
          <w:tcPr>
            <w:tcW w:w="8234" w:type="dxa"/>
            <w:gridSpan w:val="2"/>
            <w:shd w:val="clear" w:color="auto" w:fill="auto"/>
          </w:tcPr>
          <w:p w:rsidR="004200A5" w:rsidRPr="004200A5" w:rsidRDefault="004200A5" w:rsidP="004200A5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32"/>
                <w:szCs w:val="24"/>
              </w:rPr>
            </w:pPr>
            <w:r w:rsidRPr="004200A5">
              <w:rPr>
                <w:rFonts w:ascii="Arial" w:eastAsia="Times New Roman" w:hAnsi="Arial" w:cs="Arial"/>
                <w:b/>
                <w:sz w:val="28"/>
                <w:szCs w:val="24"/>
              </w:rPr>
              <w:tab/>
            </w:r>
            <w:r w:rsidRPr="004200A5">
              <w:rPr>
                <w:rFonts w:ascii="Arial" w:eastAsia="Times New Roman" w:hAnsi="Arial" w:cs="Times New Roman"/>
                <w:b/>
                <w:sz w:val="28"/>
                <w:szCs w:val="24"/>
              </w:rPr>
              <w:t>USŁUGI INŻYNIERSKIE Kamil Szymborski</w:t>
            </w:r>
          </w:p>
          <w:p w:rsidR="004200A5" w:rsidRPr="004200A5" w:rsidRDefault="004200A5" w:rsidP="004200A5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4200A5">
              <w:rPr>
                <w:rFonts w:ascii="Arial" w:eastAsia="Times New Roman" w:hAnsi="Arial" w:cs="Times New Roman"/>
                <w:sz w:val="24"/>
                <w:szCs w:val="24"/>
              </w:rPr>
              <w:t>12-200 Pisz, ul. Łabędzia 15</w:t>
            </w:r>
          </w:p>
          <w:p w:rsidR="004200A5" w:rsidRPr="004200A5" w:rsidRDefault="004200A5" w:rsidP="004200A5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4200A5">
              <w:rPr>
                <w:rFonts w:ascii="Arial" w:eastAsia="Times New Roman" w:hAnsi="Arial" w:cs="Times New Roman"/>
                <w:sz w:val="24"/>
                <w:szCs w:val="24"/>
              </w:rPr>
              <w:t xml:space="preserve">tel. 507 266 969; e-mail: </w:t>
            </w:r>
            <w:hyperlink r:id="rId9" w:history="1">
              <w:r w:rsidRPr="004200A5">
                <w:rPr>
                  <w:rFonts w:ascii="Arial" w:eastAsia="Times New Roman" w:hAnsi="Arial" w:cs="Times New Roman"/>
                  <w:color w:val="0563C1"/>
                  <w:sz w:val="24"/>
                  <w:szCs w:val="24"/>
                  <w:u w:val="single"/>
                </w:rPr>
                <w:t>szymborskipisz@tlen.pl</w:t>
              </w:r>
            </w:hyperlink>
          </w:p>
          <w:p w:rsidR="004200A5" w:rsidRPr="004200A5" w:rsidRDefault="004200A5" w:rsidP="004200A5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4200A5">
              <w:rPr>
                <w:rFonts w:ascii="Arial" w:eastAsia="Times New Roman" w:hAnsi="Arial" w:cs="Times New Roman"/>
                <w:sz w:val="24"/>
                <w:szCs w:val="24"/>
              </w:rPr>
              <w:t>NIP: 849-153-59-95</w:t>
            </w:r>
          </w:p>
        </w:tc>
      </w:tr>
      <w:tr w:rsidR="004200A5" w:rsidRPr="004200A5" w:rsidTr="00FE14DD">
        <w:trPr>
          <w:cantSplit/>
        </w:trPr>
        <w:tc>
          <w:tcPr>
            <w:tcW w:w="2131" w:type="dxa"/>
            <w:shd w:val="clear" w:color="auto" w:fill="auto"/>
          </w:tcPr>
          <w:p w:rsidR="004200A5" w:rsidRPr="004200A5" w:rsidRDefault="004200A5" w:rsidP="004200A5">
            <w:pPr>
              <w:spacing w:after="0" w:line="240" w:lineRule="auto"/>
              <w:rPr>
                <w:rFonts w:ascii="Arial" w:eastAsia="Times New Roman" w:hAnsi="Arial" w:cs="Times New Roman"/>
                <w:szCs w:val="20"/>
              </w:rPr>
            </w:pPr>
            <w:r w:rsidRPr="004200A5">
              <w:rPr>
                <w:rFonts w:ascii="Arial" w:eastAsia="Times New Roman" w:hAnsi="Arial" w:cs="Arial"/>
                <w:szCs w:val="24"/>
              </w:rPr>
              <w:t>Nazwa zamierzenia budowlanego</w:t>
            </w:r>
          </w:p>
        </w:tc>
        <w:tc>
          <w:tcPr>
            <w:tcW w:w="8234" w:type="dxa"/>
            <w:gridSpan w:val="2"/>
            <w:shd w:val="clear" w:color="auto" w:fill="auto"/>
          </w:tcPr>
          <w:p w:rsidR="004200A5" w:rsidRPr="004200A5" w:rsidRDefault="004200A5" w:rsidP="004200A5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32"/>
                <w:szCs w:val="20"/>
              </w:rPr>
            </w:pPr>
            <w:r w:rsidRPr="004200A5">
              <w:rPr>
                <w:rFonts w:ascii="Arial" w:eastAsia="Times New Roman" w:hAnsi="Arial" w:cs="Arial"/>
                <w:b/>
                <w:sz w:val="28"/>
                <w:szCs w:val="24"/>
              </w:rPr>
              <w:t>Przebudowa drogi wewnętrznej na dz. geod. Nr 223 (od DW nr 643 do drogi na działce geod. Nr 228) w miejscowości Bogaczewo</w:t>
            </w:r>
          </w:p>
        </w:tc>
      </w:tr>
      <w:tr w:rsidR="004200A5" w:rsidRPr="004200A5" w:rsidTr="00FE14DD">
        <w:trPr>
          <w:cantSplit/>
          <w:trHeight w:val="967"/>
        </w:trPr>
        <w:tc>
          <w:tcPr>
            <w:tcW w:w="2131" w:type="dxa"/>
            <w:shd w:val="clear" w:color="auto" w:fill="auto"/>
          </w:tcPr>
          <w:p w:rsidR="004200A5" w:rsidRPr="004200A5" w:rsidRDefault="004200A5" w:rsidP="004200A5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Cs w:val="20"/>
              </w:rPr>
            </w:pPr>
            <w:r w:rsidRPr="004200A5">
              <w:rPr>
                <w:rFonts w:ascii="Arial" w:eastAsia="Times New Roman" w:hAnsi="Arial" w:cs="Times New Roman"/>
                <w:szCs w:val="20"/>
              </w:rPr>
              <w:t>Adres obiektu budowlanego</w:t>
            </w:r>
          </w:p>
        </w:tc>
        <w:tc>
          <w:tcPr>
            <w:tcW w:w="8234" w:type="dxa"/>
            <w:gridSpan w:val="2"/>
            <w:shd w:val="clear" w:color="auto" w:fill="auto"/>
          </w:tcPr>
          <w:p w:rsidR="004200A5" w:rsidRPr="004200A5" w:rsidRDefault="004200A5" w:rsidP="004200A5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4200A5">
              <w:rPr>
                <w:rFonts w:ascii="Arial" w:eastAsia="Times New Roman" w:hAnsi="Arial" w:cs="Arial"/>
                <w:szCs w:val="24"/>
              </w:rPr>
              <w:t>województwo warmińsko - mazurskie</w:t>
            </w:r>
          </w:p>
          <w:p w:rsidR="004200A5" w:rsidRPr="004200A5" w:rsidRDefault="004200A5" w:rsidP="004200A5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4200A5">
              <w:rPr>
                <w:rFonts w:ascii="Arial" w:eastAsia="Times New Roman" w:hAnsi="Arial" w:cs="Arial"/>
                <w:szCs w:val="24"/>
              </w:rPr>
              <w:t>powiat giżycki,</w:t>
            </w:r>
          </w:p>
          <w:p w:rsidR="004200A5" w:rsidRPr="004200A5" w:rsidRDefault="004200A5" w:rsidP="004200A5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4200A5">
              <w:rPr>
                <w:rFonts w:ascii="Arial" w:eastAsia="Times New Roman" w:hAnsi="Arial" w:cs="Arial"/>
                <w:szCs w:val="24"/>
              </w:rPr>
              <w:t>gmina Giżycko,</w:t>
            </w:r>
          </w:p>
        </w:tc>
      </w:tr>
      <w:tr w:rsidR="004200A5" w:rsidRPr="004200A5" w:rsidTr="00FE14DD">
        <w:trPr>
          <w:cantSplit/>
          <w:trHeight w:val="419"/>
        </w:trPr>
        <w:tc>
          <w:tcPr>
            <w:tcW w:w="2131" w:type="dxa"/>
            <w:shd w:val="clear" w:color="auto" w:fill="auto"/>
          </w:tcPr>
          <w:p w:rsidR="004200A5" w:rsidRPr="004200A5" w:rsidRDefault="004200A5" w:rsidP="004200A5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Cs w:val="20"/>
              </w:rPr>
            </w:pPr>
            <w:r w:rsidRPr="004200A5">
              <w:rPr>
                <w:rFonts w:ascii="Arial" w:eastAsia="Times New Roman" w:hAnsi="Arial" w:cs="Arial"/>
                <w:szCs w:val="24"/>
              </w:rPr>
              <w:t>Kategoria obiektu</w:t>
            </w:r>
          </w:p>
        </w:tc>
        <w:tc>
          <w:tcPr>
            <w:tcW w:w="8234" w:type="dxa"/>
            <w:gridSpan w:val="2"/>
            <w:shd w:val="clear" w:color="auto" w:fill="auto"/>
          </w:tcPr>
          <w:p w:rsidR="004200A5" w:rsidRPr="004200A5" w:rsidRDefault="004200A5" w:rsidP="004200A5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32"/>
                <w:szCs w:val="20"/>
              </w:rPr>
            </w:pPr>
            <w:r w:rsidRPr="004200A5">
              <w:rPr>
                <w:rFonts w:ascii="Arial" w:eastAsia="Times New Roman" w:hAnsi="Arial" w:cs="Arial"/>
                <w:sz w:val="28"/>
                <w:szCs w:val="24"/>
              </w:rPr>
              <w:t xml:space="preserve"> XXV, IV</w:t>
            </w:r>
          </w:p>
        </w:tc>
      </w:tr>
      <w:tr w:rsidR="004200A5" w:rsidRPr="004200A5" w:rsidTr="00FE14DD">
        <w:trPr>
          <w:cantSplit/>
          <w:trHeight w:val="967"/>
        </w:trPr>
        <w:tc>
          <w:tcPr>
            <w:tcW w:w="2131" w:type="dxa"/>
            <w:shd w:val="clear" w:color="auto" w:fill="auto"/>
          </w:tcPr>
          <w:p w:rsidR="004200A5" w:rsidRPr="004200A5" w:rsidRDefault="004200A5" w:rsidP="004200A5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Cs w:val="20"/>
              </w:rPr>
            </w:pPr>
            <w:r w:rsidRPr="004200A5">
              <w:rPr>
                <w:rFonts w:ascii="Arial" w:eastAsia="Times New Roman" w:hAnsi="Arial" w:cs="Times New Roman"/>
                <w:szCs w:val="20"/>
              </w:rPr>
              <w:t>Identyfikatory działek ewidencyjnych</w:t>
            </w:r>
          </w:p>
        </w:tc>
        <w:tc>
          <w:tcPr>
            <w:tcW w:w="8234" w:type="dxa"/>
            <w:gridSpan w:val="2"/>
            <w:shd w:val="clear" w:color="auto" w:fill="auto"/>
          </w:tcPr>
          <w:p w:rsidR="004200A5" w:rsidRPr="004200A5" w:rsidRDefault="004200A5" w:rsidP="004200A5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4200A5">
              <w:rPr>
                <w:rFonts w:ascii="Arial" w:eastAsia="Times New Roman" w:hAnsi="Arial" w:cs="Arial"/>
                <w:szCs w:val="24"/>
              </w:rPr>
              <w:t xml:space="preserve">280604_2.0003.223 </w:t>
            </w:r>
          </w:p>
        </w:tc>
      </w:tr>
      <w:tr w:rsidR="004200A5" w:rsidRPr="004200A5" w:rsidTr="00FE14DD">
        <w:trPr>
          <w:cantSplit/>
        </w:trPr>
        <w:tc>
          <w:tcPr>
            <w:tcW w:w="2131" w:type="dxa"/>
            <w:shd w:val="clear" w:color="auto" w:fill="auto"/>
          </w:tcPr>
          <w:p w:rsidR="004200A5" w:rsidRPr="004200A5" w:rsidRDefault="004200A5" w:rsidP="004200A5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Cs w:val="20"/>
              </w:rPr>
            </w:pPr>
            <w:r w:rsidRPr="004200A5">
              <w:rPr>
                <w:rFonts w:ascii="Arial" w:eastAsia="Times New Roman" w:hAnsi="Arial" w:cs="Arial"/>
                <w:szCs w:val="24"/>
              </w:rPr>
              <w:t>Branża:</w:t>
            </w:r>
          </w:p>
        </w:tc>
        <w:tc>
          <w:tcPr>
            <w:tcW w:w="8234" w:type="dxa"/>
            <w:gridSpan w:val="2"/>
            <w:shd w:val="clear" w:color="auto" w:fill="auto"/>
          </w:tcPr>
          <w:p w:rsidR="004200A5" w:rsidRPr="004200A5" w:rsidRDefault="004200A5" w:rsidP="004200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200A5">
              <w:rPr>
                <w:rFonts w:ascii="Arial" w:eastAsia="Times New Roman" w:hAnsi="Arial" w:cs="Arial"/>
                <w:sz w:val="24"/>
                <w:szCs w:val="24"/>
              </w:rPr>
              <w:t>drogowa</w:t>
            </w:r>
          </w:p>
        </w:tc>
      </w:tr>
    </w:tbl>
    <w:p w:rsidR="000D1998" w:rsidRPr="000D1998" w:rsidRDefault="000D1998" w:rsidP="000D1998">
      <w:pPr>
        <w:spacing w:after="0" w:line="259" w:lineRule="auto"/>
        <w:ind w:left="250"/>
        <w:rPr>
          <w:rFonts w:ascii="Times New Roman" w:eastAsia="Times New Roman" w:hAnsi="Times New Roman" w:cs="Times New Roman"/>
          <w:color w:val="000000"/>
          <w:sz w:val="20"/>
        </w:rPr>
      </w:pPr>
    </w:p>
    <w:p w:rsidR="000D1998" w:rsidRPr="000D1998" w:rsidRDefault="000D1998" w:rsidP="000D1998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1998" w:rsidRPr="000D1998" w:rsidRDefault="000D1998" w:rsidP="000D1998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1998" w:rsidRPr="000D1998" w:rsidRDefault="00BE3D3A" w:rsidP="000D1998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Opracował</w:t>
      </w:r>
      <w:r w:rsidR="000D1998" w:rsidRPr="000D1998">
        <w:rPr>
          <w:rFonts w:ascii="Times New Roman" w:eastAsia="Times New Roman" w:hAnsi="Times New Roman" w:cs="Times New Roman"/>
          <w:color w:val="000000"/>
          <w:sz w:val="28"/>
          <w:szCs w:val="28"/>
        </w:rPr>
        <w:t>: mgr inż. KAMIL SZYMBORSKI</w:t>
      </w:r>
    </w:p>
    <w:p w:rsidR="00557920" w:rsidRDefault="000D1998" w:rsidP="00557920">
      <w:pPr>
        <w:spacing w:after="5" w:line="249" w:lineRule="auto"/>
        <w:ind w:left="260" w:right="571" w:hanging="10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 w:rsidRPr="000D1998">
        <w:rPr>
          <w:rFonts w:ascii="Times New Roman" w:eastAsia="Times New Roman" w:hAnsi="Times New Roman" w:cs="Times New Roman"/>
          <w:color w:val="000000"/>
          <w:sz w:val="20"/>
        </w:rPr>
        <w:tab/>
      </w:r>
    </w:p>
    <w:p w:rsidR="00557920" w:rsidRDefault="00557920" w:rsidP="00557920">
      <w:pPr>
        <w:spacing w:after="5" w:line="249" w:lineRule="auto"/>
        <w:ind w:left="260" w:right="571" w:hanging="10"/>
        <w:jc w:val="both"/>
        <w:rPr>
          <w:rFonts w:ascii="Times New Roman" w:eastAsia="Times New Roman" w:hAnsi="Times New Roman" w:cs="Times New Roman"/>
          <w:color w:val="000000"/>
          <w:sz w:val="20"/>
        </w:rPr>
      </w:pPr>
    </w:p>
    <w:p w:rsidR="00557920" w:rsidRDefault="00557920" w:rsidP="00557920">
      <w:pPr>
        <w:spacing w:after="5" w:line="249" w:lineRule="auto"/>
        <w:ind w:left="260" w:right="571" w:hanging="10"/>
        <w:jc w:val="both"/>
        <w:rPr>
          <w:rFonts w:ascii="Times New Roman" w:eastAsia="Times New Roman" w:hAnsi="Times New Roman" w:cs="Times New Roman"/>
          <w:color w:val="000000"/>
          <w:sz w:val="20"/>
        </w:rPr>
      </w:pPr>
    </w:p>
    <w:p w:rsidR="00BE3D3A" w:rsidRDefault="00BE3D3A" w:rsidP="00557920">
      <w:pPr>
        <w:spacing w:after="5" w:line="249" w:lineRule="auto"/>
        <w:ind w:left="260" w:right="571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Data opracowania </w:t>
      </w:r>
      <w:r w:rsidRPr="000D19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4200A5"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.1</w:t>
      </w:r>
      <w:r w:rsidR="004200A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 w:rsidR="004200A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r.</w:t>
      </w:r>
    </w:p>
    <w:p w:rsidR="00557920" w:rsidRDefault="00557920" w:rsidP="00BE3D3A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7920" w:rsidRDefault="00557920" w:rsidP="00BE3D3A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7920" w:rsidRDefault="00557920" w:rsidP="00BE3D3A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557920" w:rsidRP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lang w:eastAsia="en-US"/>
        </w:rPr>
      </w:pPr>
      <w:r w:rsidRPr="00557920">
        <w:rPr>
          <w:rFonts w:ascii="Arial" w:eastAsia="Calibri" w:hAnsi="Arial" w:cs="Arial"/>
          <w:b/>
          <w:iCs/>
          <w:caps/>
          <w:sz w:val="24"/>
          <w:lang w:eastAsia="en-US"/>
        </w:rPr>
        <w:t>SPIS  ZAWARTOŚCI</w:t>
      </w:r>
    </w:p>
    <w:p w:rsidR="00557920" w:rsidRPr="00557920" w:rsidRDefault="00557920" w:rsidP="00557920">
      <w:pPr>
        <w:spacing w:after="0" w:line="240" w:lineRule="auto"/>
        <w:rPr>
          <w:rFonts w:ascii="Arial" w:eastAsia="Calibri" w:hAnsi="Arial" w:cs="Arial"/>
          <w:b/>
          <w:lang w:eastAsia="en-US"/>
        </w:rPr>
      </w:pPr>
    </w:p>
    <w:p w:rsidR="00557920" w:rsidRPr="00557920" w:rsidRDefault="00557920" w:rsidP="00557920">
      <w:pPr>
        <w:spacing w:after="0" w:line="240" w:lineRule="auto"/>
        <w:rPr>
          <w:rFonts w:ascii="Calibri" w:eastAsia="Calibri" w:hAnsi="Calibri" w:cs="Times New Roman"/>
          <w:lang w:eastAsia="en-US"/>
        </w:rPr>
      </w:pPr>
      <w:r w:rsidRPr="00557920">
        <w:rPr>
          <w:rFonts w:ascii="Arial" w:eastAsia="Calibri" w:hAnsi="Arial" w:cs="Arial"/>
          <w:b/>
          <w:lang w:eastAsia="en-US"/>
        </w:rPr>
        <w:t xml:space="preserve">    </w:t>
      </w:r>
      <w:r w:rsidRPr="00557920">
        <w:rPr>
          <w:rFonts w:ascii="Calibri" w:eastAsia="Calibri" w:hAnsi="Calibri" w:cs="Times New Roman"/>
          <w:lang w:eastAsia="en-US"/>
        </w:rPr>
        <w:t xml:space="preserve"> </w:t>
      </w:r>
    </w:p>
    <w:tbl>
      <w:tblPr>
        <w:tblW w:w="0" w:type="auto"/>
        <w:tblInd w:w="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2"/>
        <w:gridCol w:w="5006"/>
        <w:gridCol w:w="1777"/>
      </w:tblGrid>
      <w:tr w:rsidR="00557920" w:rsidRPr="00514ED3" w:rsidTr="00AD612C">
        <w:trPr>
          <w:trHeight w:val="10079"/>
        </w:trPr>
        <w:tc>
          <w:tcPr>
            <w:tcW w:w="1828" w:type="dxa"/>
          </w:tcPr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 xml:space="preserve">D-00.00.00   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 xml:space="preserve">D-01.01.01 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D.01.02.01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D-01.02.02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B92E7C" w:rsidRDefault="00B92E7C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D-01.02.04</w:t>
            </w:r>
          </w:p>
          <w:p w:rsidR="00B92E7C" w:rsidRDefault="00B92E7C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D-01.03.04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D-02.00.00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D-02.00.01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D-02.01.01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D-02.03.01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33884" w:rsidRDefault="00C33884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D-03.03.01</w:t>
            </w:r>
          </w:p>
          <w:p w:rsidR="00C33884" w:rsidRDefault="00C33884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D-04.01.01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7627B5" w:rsidRDefault="007627B5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D-04.03.01</w:t>
            </w:r>
          </w:p>
          <w:p w:rsidR="007627B5" w:rsidRDefault="007627B5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D-04.04.00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D-04.04.02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 xml:space="preserve">D-04.05.01 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2B744A" w:rsidRDefault="009F181D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D-05.03.05a</w:t>
            </w:r>
          </w:p>
          <w:p w:rsidR="002B744A" w:rsidRDefault="002B744A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9F181D" w:rsidRDefault="009F181D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D-05.03.05b</w:t>
            </w:r>
          </w:p>
          <w:p w:rsidR="009F181D" w:rsidRDefault="009F181D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D-05.03.23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D-06.01.01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D-07.02.01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D-08.01.01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5529" w:type="dxa"/>
          </w:tcPr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Wymagania ogólne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Odtworzenie trasy i punktów wysokościowych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Usunięcie drzew i krzewów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Usunięcie warstwy humusu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B92E7C" w:rsidRDefault="00B92E7C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20"/>
                <w:lang w:eastAsia="en-US"/>
              </w:rPr>
              <w:t>Rozbiórka elementów dróg i ulic</w:t>
            </w:r>
          </w:p>
          <w:p w:rsidR="00B92E7C" w:rsidRDefault="00B92E7C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Zabezpieczenie kabli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Roboty ziemne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Roboty ziemne. Wymagania ogólne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Wykonanie wykopów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Wykonanie nasypów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33884" w:rsidRDefault="00C33884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20"/>
                <w:lang w:eastAsia="en-US"/>
              </w:rPr>
              <w:t>Pobocze filtracyjne</w:t>
            </w:r>
          </w:p>
          <w:p w:rsidR="00C33884" w:rsidRDefault="00C33884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Koryto wraz z profilowaniem i zagęszczeniem podłoża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7627B5" w:rsidRDefault="007627B5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7627B5">
              <w:rPr>
                <w:rFonts w:ascii="Arial" w:eastAsia="Calibri" w:hAnsi="Arial" w:cs="Arial"/>
                <w:sz w:val="18"/>
                <w:szCs w:val="20"/>
                <w:lang w:eastAsia="en-US"/>
              </w:rPr>
              <w:t>Oczyszczenie i skropienie warstw konstrukcyjnych</w:t>
            </w:r>
          </w:p>
          <w:p w:rsidR="007627B5" w:rsidRDefault="007627B5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Podbudowa z kruszyw. Wymagania ogólne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Podbudowa z mieszanki kruszywa niezwiązanego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 xml:space="preserve">W-a z kruszywa stabilizowanego cementem 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2B744A" w:rsidRDefault="009F181D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20"/>
                <w:lang w:eastAsia="en-US"/>
              </w:rPr>
              <w:t>Nawierzchnia z betonu asfaltowego. Warstwa ścieralna</w:t>
            </w:r>
          </w:p>
          <w:p w:rsidR="009F181D" w:rsidRDefault="009F181D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9F181D" w:rsidRDefault="009F181D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9F181D">
              <w:rPr>
                <w:rFonts w:ascii="Arial" w:eastAsia="Calibri" w:hAnsi="Arial" w:cs="Arial"/>
                <w:sz w:val="18"/>
                <w:szCs w:val="20"/>
                <w:lang w:eastAsia="en-US"/>
              </w:rPr>
              <w:t xml:space="preserve">Nawierzchnia z betonu asfaltowego. Warstwa </w:t>
            </w:r>
            <w:r>
              <w:rPr>
                <w:rFonts w:ascii="Arial" w:eastAsia="Calibri" w:hAnsi="Arial" w:cs="Arial"/>
                <w:sz w:val="18"/>
                <w:szCs w:val="20"/>
                <w:lang w:eastAsia="en-US"/>
              </w:rPr>
              <w:t>wiążąca</w:t>
            </w:r>
          </w:p>
          <w:p w:rsidR="002B744A" w:rsidRDefault="002B744A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Nawierzchnia z kostki brukowej betonowej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Umocnienie powierzchniowe skarp i rowów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Oznakowanie pionowe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Krawężniki betonowe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952" w:type="dxa"/>
          </w:tcPr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3 - 14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color w:val="FF0000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15 - 18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color w:val="FF0000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19 – 2</w:t>
            </w:r>
            <w:r w:rsidR="000218D5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0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color w:val="FF0000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2</w:t>
            </w:r>
            <w:r w:rsidR="000218D5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1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– 2</w:t>
            </w:r>
            <w:r w:rsidR="000218D5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2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2</w:t>
            </w:r>
            <w:r w:rsidR="00B92E7C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3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– </w:t>
            </w:r>
            <w:r w:rsidR="00B92E7C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25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str. </w:t>
            </w:r>
            <w:r w:rsidR="00B92E7C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27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- </w:t>
            </w:r>
            <w:r w:rsidR="00B92E7C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29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3</w:t>
            </w:r>
            <w:r w:rsidR="00B92E7C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1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3</w:t>
            </w:r>
            <w:r w:rsidR="00B92E7C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3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str. </w:t>
            </w:r>
            <w:r w:rsidR="00B92E7C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39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4</w:t>
            </w:r>
            <w:r w:rsidR="00B92E7C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3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5</w:t>
            </w:r>
            <w:r w:rsidR="00514ED3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3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– 5</w:t>
            </w:r>
            <w:r w:rsidR="00514ED3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8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5</w:t>
            </w:r>
            <w:r w:rsidR="00514ED3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9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– 6</w:t>
            </w:r>
            <w:r w:rsidR="00514ED3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2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6</w:t>
            </w:r>
            <w:r w:rsidR="00514ED3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3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– </w:t>
            </w:r>
            <w:r w:rsidR="007627B5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6</w:t>
            </w:r>
            <w:r w:rsidR="00514ED3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6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str. </w:t>
            </w:r>
            <w:r w:rsidR="007905E8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6</w:t>
            </w:r>
            <w:r w:rsidR="00B7389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7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– 7</w:t>
            </w:r>
            <w:r w:rsidR="00B7389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6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7</w:t>
            </w:r>
            <w:r w:rsidR="00B7389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7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– </w:t>
            </w:r>
            <w:r w:rsidR="007905E8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7</w:t>
            </w:r>
            <w:r w:rsidR="00B7389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9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str. </w:t>
            </w:r>
            <w:r w:rsidR="00B7389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81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– </w:t>
            </w:r>
            <w:r w:rsidR="00B7389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86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2B744A" w:rsidRPr="004200A5" w:rsidRDefault="002B744A" w:rsidP="002B744A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8</w:t>
            </w:r>
            <w:r w:rsidR="00B7389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7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- </w:t>
            </w:r>
            <w:r w:rsidR="009F181D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10</w:t>
            </w:r>
            <w:r w:rsidR="00B7389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3</w:t>
            </w:r>
          </w:p>
          <w:p w:rsidR="002B744A" w:rsidRPr="004200A5" w:rsidRDefault="002B744A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2B744A" w:rsidRPr="004200A5" w:rsidRDefault="009F181D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10</w:t>
            </w:r>
            <w:r w:rsidR="00DC0AFC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5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- 11</w:t>
            </w:r>
            <w:r w:rsidR="00DC0AFC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9</w:t>
            </w:r>
          </w:p>
          <w:p w:rsidR="002B744A" w:rsidRPr="004200A5" w:rsidRDefault="002B744A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str. </w:t>
            </w:r>
            <w:r w:rsidR="00EB0101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1</w:t>
            </w:r>
            <w:r w:rsidR="00DC0AFC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21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- </w:t>
            </w:r>
            <w:r w:rsidR="00EB0101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12</w:t>
            </w:r>
            <w:r w:rsidR="00DC0AFC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5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str. </w:t>
            </w:r>
            <w:r w:rsidR="0088474F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12</w:t>
            </w:r>
            <w:r w:rsidR="00DC0AFC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7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– 1</w:t>
            </w:r>
            <w:r w:rsidR="0088474F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3</w:t>
            </w:r>
            <w:r w:rsidR="00DC0AFC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2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88474F" w:rsidRPr="004200A5" w:rsidRDefault="0088474F" w:rsidP="008847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13</w:t>
            </w:r>
            <w:r w:rsidR="00433D7B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3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– 1</w:t>
            </w:r>
            <w:r w:rsidR="00433D7B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40</w:t>
            </w:r>
          </w:p>
          <w:p w:rsidR="00755655" w:rsidRPr="004200A5" w:rsidRDefault="00755655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755655" w:rsidP="00755655">
            <w:pPr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1</w:t>
            </w:r>
            <w:r w:rsidR="00433D7B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41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– 14</w:t>
            </w:r>
            <w:r w:rsidR="00433D7B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7</w:t>
            </w:r>
          </w:p>
          <w:p w:rsidR="00410AA9" w:rsidRPr="00514ED3" w:rsidRDefault="00410AA9" w:rsidP="00433D7B">
            <w:pPr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</w:tc>
      </w:tr>
    </w:tbl>
    <w:p w:rsidR="00557920" w:rsidRPr="00514ED3" w:rsidRDefault="00557920" w:rsidP="00BE3D3A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557920" w:rsidRPr="00514ED3" w:rsidRDefault="00557920" w:rsidP="00BE3D3A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0D1998" w:rsidRPr="00514ED3" w:rsidRDefault="000D1998" w:rsidP="000D1998">
      <w:pPr>
        <w:spacing w:after="5" w:line="249" w:lineRule="auto"/>
        <w:ind w:left="260" w:right="571" w:hanging="10"/>
        <w:jc w:val="both"/>
        <w:rPr>
          <w:rFonts w:ascii="Times New Roman" w:eastAsia="Times New Roman" w:hAnsi="Times New Roman" w:cs="Times New Roman"/>
          <w:color w:val="000000"/>
          <w:sz w:val="32"/>
          <w:lang w:val="en-US"/>
        </w:rPr>
      </w:pPr>
    </w:p>
    <w:sectPr w:rsidR="000D1998" w:rsidRPr="00514ED3" w:rsidSect="00627AD5"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32D" w:rsidRDefault="00A4132D" w:rsidP="0074466F">
      <w:r>
        <w:separator/>
      </w:r>
    </w:p>
  </w:endnote>
  <w:endnote w:type="continuationSeparator" w:id="0">
    <w:p w:rsidR="00A4132D" w:rsidRDefault="00A4132D" w:rsidP="00744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02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32D" w:rsidRDefault="00A4132D" w:rsidP="0074466F">
      <w:r>
        <w:separator/>
      </w:r>
    </w:p>
  </w:footnote>
  <w:footnote w:type="continuationSeparator" w:id="0">
    <w:p w:rsidR="00A4132D" w:rsidRDefault="00A4132D" w:rsidP="007446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98A44ED8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B1EE73DA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CB6F4D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 w15:restartNumberingAfterBreak="0">
    <w:nsid w:val="00000005"/>
    <w:multiLevelType w:val="multilevel"/>
    <w:tmpl w:val="499EC6F6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singleLevel"/>
    <w:tmpl w:val="00000009"/>
    <w:name w:val="WW8Num64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A"/>
    <w:multiLevelType w:val="singleLevel"/>
    <w:tmpl w:val="0000000A"/>
    <w:lvl w:ilvl="0"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/>
        <w:sz w:val="20"/>
      </w:rPr>
    </w:lvl>
  </w:abstractNum>
  <w:abstractNum w:abstractNumId="7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2095"/>
    <w:multiLevelType w:val="hybridMultilevel"/>
    <w:tmpl w:val="4104B558"/>
    <w:lvl w:ilvl="0" w:tplc="FFFFFFFF">
      <w:start w:val="2"/>
      <w:numFmt w:val="bullet"/>
      <w:lvlText w:val="-"/>
      <w:lvlJc w:val="left"/>
      <w:pPr>
        <w:tabs>
          <w:tab w:val="num" w:pos="797"/>
        </w:tabs>
        <w:ind w:left="797" w:hanging="360"/>
      </w:pPr>
      <w:rPr>
        <w:rFonts w:ascii="Times New Roman" w:eastAsia="Times New Roman" w:hAnsi="Times New Roman" w:cs="Times New Roman" w:hint="default"/>
      </w:rPr>
    </w:lvl>
    <w:lvl w:ilvl="1" w:tplc="A2262CE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A570AA"/>
    <w:multiLevelType w:val="hybridMultilevel"/>
    <w:tmpl w:val="0CF688F6"/>
    <w:lvl w:ilvl="0" w:tplc="D904127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855B4B"/>
    <w:multiLevelType w:val="hybridMultilevel"/>
    <w:tmpl w:val="31A876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28C5262"/>
    <w:multiLevelType w:val="hybridMultilevel"/>
    <w:tmpl w:val="39B2AF9C"/>
    <w:lvl w:ilvl="0" w:tplc="1FEE368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03434143"/>
    <w:multiLevelType w:val="hybridMultilevel"/>
    <w:tmpl w:val="B64ACF52"/>
    <w:lvl w:ilvl="0" w:tplc="F4F61D80">
      <w:start w:val="4"/>
      <w:numFmt w:val="bullet"/>
      <w:lvlText w:val="-"/>
      <w:lvlJc w:val="left"/>
      <w:pPr>
        <w:tabs>
          <w:tab w:val="num" w:pos="854"/>
        </w:tabs>
        <w:ind w:left="854" w:hanging="57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42D51B4"/>
    <w:multiLevelType w:val="hybridMultilevel"/>
    <w:tmpl w:val="62F852C2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6CE423D"/>
    <w:multiLevelType w:val="hybridMultilevel"/>
    <w:tmpl w:val="3FB43B0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C55060"/>
    <w:multiLevelType w:val="hybridMultilevel"/>
    <w:tmpl w:val="7BCA746A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5E2938"/>
    <w:multiLevelType w:val="hybridMultilevel"/>
    <w:tmpl w:val="0C2C405A"/>
    <w:lvl w:ilvl="0" w:tplc="D904127C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9147C9C"/>
    <w:multiLevelType w:val="hybridMultilevel"/>
    <w:tmpl w:val="DE1A0DBC"/>
    <w:lvl w:ilvl="0" w:tplc="AA9484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091B0056"/>
    <w:multiLevelType w:val="hybridMultilevel"/>
    <w:tmpl w:val="1CBC9F70"/>
    <w:lvl w:ilvl="0" w:tplc="041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09D54F0D"/>
    <w:multiLevelType w:val="hybridMultilevel"/>
    <w:tmpl w:val="FB3CC300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DA1091C"/>
    <w:multiLevelType w:val="hybridMultilevel"/>
    <w:tmpl w:val="3B2C6DD0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0553EB0"/>
    <w:multiLevelType w:val="singleLevel"/>
    <w:tmpl w:val="4A3C7300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22" w15:restartNumberingAfterBreak="0">
    <w:nsid w:val="1245075D"/>
    <w:multiLevelType w:val="hybridMultilevel"/>
    <w:tmpl w:val="7ADE09F8"/>
    <w:lvl w:ilvl="0" w:tplc="07F6C094">
      <w:start w:val="2"/>
      <w:numFmt w:val="bullet"/>
      <w:lvlText w:val="-"/>
      <w:lvlJc w:val="left"/>
      <w:pPr>
        <w:ind w:left="1080" w:hanging="360"/>
      </w:p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1478022E"/>
    <w:multiLevelType w:val="hybridMultilevel"/>
    <w:tmpl w:val="8C96FFB0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5B460EE"/>
    <w:multiLevelType w:val="hybridMultilevel"/>
    <w:tmpl w:val="6338F2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5D53D7C"/>
    <w:multiLevelType w:val="hybridMultilevel"/>
    <w:tmpl w:val="FA4CCD3C"/>
    <w:lvl w:ilvl="0" w:tplc="FFFFFFFF">
      <w:start w:val="2"/>
      <w:numFmt w:val="bullet"/>
      <w:lvlText w:val="-"/>
      <w:lvlJc w:val="left"/>
      <w:pPr>
        <w:tabs>
          <w:tab w:val="num" w:pos="797"/>
        </w:tabs>
        <w:ind w:left="797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6586F1E"/>
    <w:multiLevelType w:val="hybridMultilevel"/>
    <w:tmpl w:val="3B5EEE1A"/>
    <w:lvl w:ilvl="0" w:tplc="84BC86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1662706C"/>
    <w:multiLevelType w:val="hybridMultilevel"/>
    <w:tmpl w:val="7BE0DCF2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43CA9"/>
    <w:multiLevelType w:val="hybridMultilevel"/>
    <w:tmpl w:val="E32A5062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BD12C9"/>
    <w:multiLevelType w:val="multilevel"/>
    <w:tmpl w:val="D2BE5A6C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16D4724E"/>
    <w:multiLevelType w:val="hybridMultilevel"/>
    <w:tmpl w:val="C24ED4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7071541"/>
    <w:multiLevelType w:val="hybridMultilevel"/>
    <w:tmpl w:val="12441444"/>
    <w:lvl w:ilvl="0" w:tplc="84BC8692">
      <w:start w:val="1"/>
      <w:numFmt w:val="bullet"/>
      <w:lvlText w:val=""/>
      <w:lvlJc w:val="left"/>
      <w:pPr>
        <w:ind w:left="8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32" w15:restartNumberingAfterBreak="0">
    <w:nsid w:val="180070EB"/>
    <w:multiLevelType w:val="singleLevel"/>
    <w:tmpl w:val="D5C4716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3" w15:restartNumberingAfterBreak="0">
    <w:nsid w:val="1A833A3D"/>
    <w:multiLevelType w:val="multilevel"/>
    <w:tmpl w:val="2C82E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1B886C4B"/>
    <w:multiLevelType w:val="hybridMultilevel"/>
    <w:tmpl w:val="EE7E086A"/>
    <w:lvl w:ilvl="0" w:tplc="F4F61D80">
      <w:start w:val="4"/>
      <w:numFmt w:val="bullet"/>
      <w:lvlText w:val="-"/>
      <w:lvlJc w:val="left"/>
      <w:pPr>
        <w:tabs>
          <w:tab w:val="num" w:pos="854"/>
        </w:tabs>
        <w:ind w:left="854" w:hanging="57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C367F01"/>
    <w:multiLevelType w:val="hybridMultilevel"/>
    <w:tmpl w:val="29A8833C"/>
    <w:lvl w:ilvl="0" w:tplc="84BC8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5A2CF8"/>
    <w:multiLevelType w:val="hybridMultilevel"/>
    <w:tmpl w:val="A9665B1C"/>
    <w:lvl w:ilvl="0" w:tplc="85EC16B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0A6472A"/>
    <w:multiLevelType w:val="hybridMultilevel"/>
    <w:tmpl w:val="BE3A4E2E"/>
    <w:lvl w:ilvl="0" w:tplc="84BC8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2538C4"/>
    <w:multiLevelType w:val="hybridMultilevel"/>
    <w:tmpl w:val="013CA0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25A1862"/>
    <w:multiLevelType w:val="hybridMultilevel"/>
    <w:tmpl w:val="418CFDD6"/>
    <w:lvl w:ilvl="0" w:tplc="60921DC4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4076123"/>
    <w:multiLevelType w:val="hybridMultilevel"/>
    <w:tmpl w:val="EE7E086A"/>
    <w:lvl w:ilvl="0" w:tplc="F4F61D80">
      <w:start w:val="4"/>
      <w:numFmt w:val="bullet"/>
      <w:lvlText w:val="-"/>
      <w:lvlJc w:val="left"/>
      <w:pPr>
        <w:tabs>
          <w:tab w:val="num" w:pos="854"/>
        </w:tabs>
        <w:ind w:left="854" w:hanging="57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55314B9"/>
    <w:multiLevelType w:val="hybridMultilevel"/>
    <w:tmpl w:val="A29E20AC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7B21DFB"/>
    <w:multiLevelType w:val="hybridMultilevel"/>
    <w:tmpl w:val="A37EAC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A5C3E16"/>
    <w:multiLevelType w:val="hybridMultilevel"/>
    <w:tmpl w:val="7C8478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628A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0F62E28">
      <w:start w:val="1"/>
      <w:numFmt w:val="decimal"/>
      <w:lvlText w:val="%3."/>
      <w:lvlJc w:val="left"/>
      <w:pPr>
        <w:tabs>
          <w:tab w:val="num" w:pos="2895"/>
        </w:tabs>
        <w:ind w:left="2895" w:hanging="91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AA12BEE"/>
    <w:multiLevelType w:val="hybridMultilevel"/>
    <w:tmpl w:val="F87C5D18"/>
    <w:lvl w:ilvl="0" w:tplc="FFFFFFFF">
      <w:start w:val="2"/>
      <w:numFmt w:val="bullet"/>
      <w:lvlText w:val="-"/>
      <w:lvlJc w:val="left"/>
      <w:pPr>
        <w:tabs>
          <w:tab w:val="num" w:pos="797"/>
        </w:tabs>
        <w:ind w:left="797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AE12A1F"/>
    <w:multiLevelType w:val="hybridMultilevel"/>
    <w:tmpl w:val="2EBA2262"/>
    <w:lvl w:ilvl="0" w:tplc="84BC8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B674444"/>
    <w:multiLevelType w:val="multilevel"/>
    <w:tmpl w:val="39DACDB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C9161E3"/>
    <w:multiLevelType w:val="singleLevel"/>
    <w:tmpl w:val="1398280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8" w15:restartNumberingAfterBreak="0">
    <w:nsid w:val="2D7818D4"/>
    <w:multiLevelType w:val="multilevel"/>
    <w:tmpl w:val="82A68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2E703F63"/>
    <w:multiLevelType w:val="hybridMultilevel"/>
    <w:tmpl w:val="F04A0DA6"/>
    <w:lvl w:ilvl="0" w:tplc="D25EF5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2017D48"/>
    <w:multiLevelType w:val="hybridMultilevel"/>
    <w:tmpl w:val="F87070EA"/>
    <w:lvl w:ilvl="0" w:tplc="B066DBF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380C29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 w15:restartNumberingAfterBreak="0">
    <w:nsid w:val="329650CF"/>
    <w:multiLevelType w:val="hybridMultilevel"/>
    <w:tmpl w:val="C5061A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3935502"/>
    <w:multiLevelType w:val="singleLevel"/>
    <w:tmpl w:val="4D80AA06"/>
    <w:lvl w:ilvl="0">
      <w:start w:val="1"/>
      <w:numFmt w:val="bullet"/>
      <w:pStyle w:val="wyliczenie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34921565"/>
    <w:multiLevelType w:val="hybridMultilevel"/>
    <w:tmpl w:val="D72097C4"/>
    <w:lvl w:ilvl="0" w:tplc="FFFFFFFF">
      <w:start w:val="2"/>
      <w:numFmt w:val="bullet"/>
      <w:lvlText w:val="-"/>
      <w:lvlJc w:val="left"/>
      <w:pPr>
        <w:tabs>
          <w:tab w:val="num" w:pos="797"/>
        </w:tabs>
        <w:ind w:left="797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4FA1D7C"/>
    <w:multiLevelType w:val="hybridMultilevel"/>
    <w:tmpl w:val="B61CD440"/>
    <w:lvl w:ilvl="0" w:tplc="84BC8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86E233A"/>
    <w:multiLevelType w:val="hybridMultilevel"/>
    <w:tmpl w:val="5F52314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6" w15:restartNumberingAfterBreak="0">
    <w:nsid w:val="3DB50035"/>
    <w:multiLevelType w:val="hybridMultilevel"/>
    <w:tmpl w:val="7610D2E4"/>
    <w:lvl w:ilvl="0" w:tplc="D904127C">
      <w:start w:val="1"/>
      <w:numFmt w:val="bullet"/>
      <w:lvlText w:val=""/>
      <w:lvlJc w:val="righ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3E6031B8"/>
    <w:multiLevelType w:val="multilevel"/>
    <w:tmpl w:val="710E9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20" w:hanging="1800"/>
      </w:pPr>
      <w:rPr>
        <w:rFonts w:hint="default"/>
      </w:rPr>
    </w:lvl>
  </w:abstractNum>
  <w:abstractNum w:abstractNumId="58" w15:restartNumberingAfterBreak="0">
    <w:nsid w:val="3E823379"/>
    <w:multiLevelType w:val="hybridMultilevel"/>
    <w:tmpl w:val="EE7E086A"/>
    <w:lvl w:ilvl="0" w:tplc="F4F61D80">
      <w:start w:val="4"/>
      <w:numFmt w:val="bullet"/>
      <w:lvlText w:val="-"/>
      <w:lvlJc w:val="left"/>
      <w:pPr>
        <w:tabs>
          <w:tab w:val="num" w:pos="854"/>
        </w:tabs>
        <w:ind w:left="854" w:hanging="57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2AF7D74"/>
    <w:multiLevelType w:val="hybridMultilevel"/>
    <w:tmpl w:val="EE7E086A"/>
    <w:lvl w:ilvl="0" w:tplc="F4F61D80">
      <w:start w:val="4"/>
      <w:numFmt w:val="bullet"/>
      <w:lvlText w:val="-"/>
      <w:lvlJc w:val="left"/>
      <w:pPr>
        <w:tabs>
          <w:tab w:val="num" w:pos="854"/>
        </w:tabs>
        <w:ind w:left="854" w:hanging="57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45E0E13"/>
    <w:multiLevelType w:val="hybridMultilevel"/>
    <w:tmpl w:val="5EFC7E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51C7B9E"/>
    <w:multiLevelType w:val="multilevel"/>
    <w:tmpl w:val="57F24530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708"/>
      </w:pPr>
    </w:lvl>
    <w:lvl w:ilvl="2">
      <w:start w:val="1"/>
      <w:numFmt w:val="decimal"/>
      <w:lvlText w:val="%1.%2.%3."/>
      <w:lvlJc w:val="left"/>
      <w:pPr>
        <w:tabs>
          <w:tab w:val="num" w:pos="141"/>
        </w:tabs>
        <w:ind w:left="850" w:hanging="708"/>
      </w:pPr>
      <w:rPr>
        <w:rFonts w:asciiTheme="minorHAnsi" w:hAnsiTheme="minorHAnsi" w:cstheme="minorHAnsi" w:hint="default"/>
        <w:sz w:val="20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215"/>
        </w:tabs>
        <w:ind w:left="1843" w:hanging="708"/>
      </w:pPr>
    </w:lvl>
    <w:lvl w:ilvl="4">
      <w:start w:val="1"/>
      <w:numFmt w:val="decimal"/>
      <w:lvlText w:val="%1.%2.%3.%4.%5."/>
      <w:lvlJc w:val="left"/>
      <w:pPr>
        <w:tabs>
          <w:tab w:val="num" w:pos="-1"/>
        </w:tabs>
        <w:ind w:left="3539" w:hanging="708"/>
      </w:pPr>
    </w:lvl>
    <w:lvl w:ilvl="5">
      <w:start w:val="1"/>
      <w:numFmt w:val="decimal"/>
      <w:lvlText w:val="%1.%2.%3.%4.%5.%6."/>
      <w:lvlJc w:val="left"/>
      <w:pPr>
        <w:tabs>
          <w:tab w:val="num" w:pos="-1"/>
        </w:tabs>
        <w:ind w:left="4247" w:hanging="708"/>
      </w:pPr>
    </w:lvl>
    <w:lvl w:ilvl="6">
      <w:start w:val="1"/>
      <w:numFmt w:val="decimal"/>
      <w:lvlText w:val="%1.%2.%3.%4.%5.%6.%7."/>
      <w:lvlJc w:val="left"/>
      <w:pPr>
        <w:tabs>
          <w:tab w:val="num" w:pos="-1"/>
        </w:tabs>
        <w:ind w:left="4955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-1"/>
        </w:tabs>
        <w:ind w:left="5663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-1"/>
        </w:tabs>
        <w:ind w:left="6371" w:hanging="708"/>
      </w:pPr>
    </w:lvl>
  </w:abstractNum>
  <w:abstractNum w:abstractNumId="62" w15:restartNumberingAfterBreak="0">
    <w:nsid w:val="477A5C29"/>
    <w:multiLevelType w:val="hybridMultilevel"/>
    <w:tmpl w:val="4522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A37FDA"/>
    <w:multiLevelType w:val="multilevel"/>
    <w:tmpl w:val="5EE4E2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9701355"/>
    <w:multiLevelType w:val="hybridMultilevel"/>
    <w:tmpl w:val="A8F44300"/>
    <w:lvl w:ilvl="0" w:tplc="BF046C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CE7086D"/>
    <w:multiLevelType w:val="hybridMultilevel"/>
    <w:tmpl w:val="DFF088B0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E4326D4"/>
    <w:multiLevelType w:val="hybridMultilevel"/>
    <w:tmpl w:val="A7BEB546"/>
    <w:lvl w:ilvl="0" w:tplc="D904127C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4464622"/>
    <w:multiLevelType w:val="hybridMultilevel"/>
    <w:tmpl w:val="96B8B530"/>
    <w:lvl w:ilvl="0" w:tplc="FFFFFFFF">
      <w:start w:val="2"/>
      <w:numFmt w:val="bullet"/>
      <w:lvlText w:val="-"/>
      <w:lvlJc w:val="left"/>
      <w:pPr>
        <w:tabs>
          <w:tab w:val="num" w:pos="797"/>
        </w:tabs>
        <w:ind w:left="797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55E4535"/>
    <w:multiLevelType w:val="multilevel"/>
    <w:tmpl w:val="3E1625B8"/>
    <w:lvl w:ilvl="0">
      <w:start w:val="1"/>
      <w:numFmt w:val="decimal"/>
      <w:pStyle w:val="PNNagwek1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PNNagwek2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PNNagwek3"/>
      <w:lvlText w:val="%1.%2.%3"/>
      <w:lvlJc w:val="left"/>
      <w:pPr>
        <w:tabs>
          <w:tab w:val="num" w:pos="720"/>
        </w:tabs>
        <w:ind w:left="0" w:firstLine="0"/>
      </w:pPr>
      <w:rPr>
        <w:color w:val="auto"/>
      </w:rPr>
    </w:lvl>
    <w:lvl w:ilvl="3">
      <w:start w:val="1"/>
      <w:numFmt w:val="decimal"/>
      <w:pStyle w:val="PNNagwek4"/>
      <w:lvlText w:val="%1.%2.%3.%4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pStyle w:val="PNNagwek5"/>
      <w:lvlText w:val="%1.%2.%3.%4.%5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pStyle w:val="PNNagwek6"/>
      <w:lvlText w:val="%1.%2.%3.%4.%5.%6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69" w15:restartNumberingAfterBreak="0">
    <w:nsid w:val="558E6C0B"/>
    <w:multiLevelType w:val="hybridMultilevel"/>
    <w:tmpl w:val="DBC0CE12"/>
    <w:lvl w:ilvl="0" w:tplc="3DB261D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0" w15:restartNumberingAfterBreak="0">
    <w:nsid w:val="58033E57"/>
    <w:multiLevelType w:val="hybridMultilevel"/>
    <w:tmpl w:val="94EEDD0C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A06608A"/>
    <w:multiLevelType w:val="hybridMultilevel"/>
    <w:tmpl w:val="1B8AF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A497059"/>
    <w:multiLevelType w:val="hybridMultilevel"/>
    <w:tmpl w:val="AE242646"/>
    <w:lvl w:ilvl="0" w:tplc="84BC8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C5741AE"/>
    <w:multiLevelType w:val="singleLevel"/>
    <w:tmpl w:val="2CE250A8"/>
    <w:lvl w:ilvl="0">
      <w:start w:val="1"/>
      <w:numFmt w:val="decimal"/>
      <w:pStyle w:val="Tekstpodstawowy24"/>
      <w:lvlText w:val="[%1]"/>
      <w:legacy w:legacy="1" w:legacySpace="0" w:legacyIndent="340"/>
      <w:lvlJc w:val="left"/>
      <w:pPr>
        <w:ind w:left="340" w:hanging="340"/>
      </w:pPr>
    </w:lvl>
  </w:abstractNum>
  <w:abstractNum w:abstractNumId="74" w15:restartNumberingAfterBreak="0">
    <w:nsid w:val="616B7F99"/>
    <w:multiLevelType w:val="multilevel"/>
    <w:tmpl w:val="AABC670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619431C9"/>
    <w:multiLevelType w:val="hybridMultilevel"/>
    <w:tmpl w:val="5BBA6322"/>
    <w:lvl w:ilvl="0" w:tplc="84BC8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1E27947"/>
    <w:multiLevelType w:val="hybridMultilevel"/>
    <w:tmpl w:val="FE14F2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29D604C"/>
    <w:multiLevelType w:val="multilevel"/>
    <w:tmpl w:val="354ACC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8" w15:restartNumberingAfterBreak="0">
    <w:nsid w:val="62AE07DB"/>
    <w:multiLevelType w:val="hybridMultilevel"/>
    <w:tmpl w:val="0E902002"/>
    <w:lvl w:ilvl="0" w:tplc="A2262C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4420CE0"/>
    <w:multiLevelType w:val="hybridMultilevel"/>
    <w:tmpl w:val="50A66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5D14ACA"/>
    <w:multiLevelType w:val="hybridMultilevel"/>
    <w:tmpl w:val="CBAC3A4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84867D1"/>
    <w:multiLevelType w:val="hybridMultilevel"/>
    <w:tmpl w:val="0DF4BC4E"/>
    <w:lvl w:ilvl="0" w:tplc="1200F8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9EE1B5B"/>
    <w:multiLevelType w:val="hybridMultilevel"/>
    <w:tmpl w:val="16FE5D98"/>
    <w:lvl w:ilvl="0" w:tplc="04150001">
      <w:start w:val="1"/>
      <w:numFmt w:val="bullet"/>
      <w:lvlText w:val=""/>
      <w:lvlJc w:val="left"/>
      <w:pPr>
        <w:tabs>
          <w:tab w:val="num" w:pos="6384"/>
        </w:tabs>
        <w:ind w:left="63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104"/>
        </w:tabs>
        <w:ind w:left="71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7824"/>
        </w:tabs>
        <w:ind w:left="78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8544"/>
        </w:tabs>
        <w:ind w:left="85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9264"/>
        </w:tabs>
        <w:ind w:left="92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9984"/>
        </w:tabs>
        <w:ind w:left="99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10704"/>
        </w:tabs>
        <w:ind w:left="107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1424"/>
        </w:tabs>
        <w:ind w:left="114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2144"/>
        </w:tabs>
        <w:ind w:left="12144" w:hanging="360"/>
      </w:pPr>
      <w:rPr>
        <w:rFonts w:ascii="Wingdings" w:hAnsi="Wingdings" w:hint="default"/>
      </w:rPr>
    </w:lvl>
  </w:abstractNum>
  <w:abstractNum w:abstractNumId="83" w15:restartNumberingAfterBreak="0">
    <w:nsid w:val="6AAE52CE"/>
    <w:multiLevelType w:val="hybridMultilevel"/>
    <w:tmpl w:val="EC308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B957CEA"/>
    <w:multiLevelType w:val="hybridMultilevel"/>
    <w:tmpl w:val="D94EFD26"/>
    <w:lvl w:ilvl="0" w:tplc="FFFFFFFF">
      <w:start w:val="1"/>
      <w:numFmt w:val="decimal"/>
      <w:pStyle w:val="normy"/>
      <w:lvlText w:val="[%1]"/>
      <w:lvlJc w:val="left"/>
      <w:pPr>
        <w:tabs>
          <w:tab w:val="num" w:pos="539"/>
        </w:tabs>
        <w:ind w:left="539" w:hanging="39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D6A3F01"/>
    <w:multiLevelType w:val="hybridMultilevel"/>
    <w:tmpl w:val="97460300"/>
    <w:lvl w:ilvl="0" w:tplc="2B6AF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E557465"/>
    <w:multiLevelType w:val="singleLevel"/>
    <w:tmpl w:val="3B768A4A"/>
    <w:lvl w:ilvl="0">
      <w:start w:val="1"/>
      <w:numFmt w:val="decimal"/>
      <w:lvlText w:val="%1)"/>
      <w:legacy w:legacy="1" w:legacySpace="0" w:legacyIndent="476"/>
      <w:lvlJc w:val="left"/>
      <w:rPr>
        <w:rFonts w:asciiTheme="minorHAnsi" w:hAnsiTheme="minorHAnsi" w:cstheme="minorHAnsi" w:hint="default"/>
      </w:rPr>
    </w:lvl>
  </w:abstractNum>
  <w:abstractNum w:abstractNumId="87" w15:restartNumberingAfterBreak="0">
    <w:nsid w:val="6E951D16"/>
    <w:multiLevelType w:val="singleLevel"/>
    <w:tmpl w:val="FFFFFFFF"/>
    <w:lvl w:ilvl="0">
      <w:start w:val="1"/>
      <w:numFmt w:val="bullet"/>
      <w:pStyle w:val="11wyliczanie"/>
      <w:lvlText w:val=""/>
      <w:legacy w:legacy="1" w:legacySpace="0" w:legacyIndent="425"/>
      <w:lvlJc w:val="left"/>
      <w:pPr>
        <w:ind w:left="1418" w:hanging="425"/>
      </w:pPr>
      <w:rPr>
        <w:rFonts w:ascii="Symbol" w:hAnsi="Symbol" w:hint="default"/>
        <w:sz w:val="14"/>
      </w:rPr>
    </w:lvl>
  </w:abstractNum>
  <w:abstractNum w:abstractNumId="88" w15:restartNumberingAfterBreak="0">
    <w:nsid w:val="713302F0"/>
    <w:multiLevelType w:val="hybridMultilevel"/>
    <w:tmpl w:val="A918704E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2865812"/>
    <w:multiLevelType w:val="hybridMultilevel"/>
    <w:tmpl w:val="562064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5632507"/>
    <w:multiLevelType w:val="hybridMultilevel"/>
    <w:tmpl w:val="C75E1474"/>
    <w:lvl w:ilvl="0" w:tplc="FFFFFFFF">
      <w:start w:val="1"/>
      <w:numFmt w:val="lowerLetter"/>
      <w:lvlText w:val="%1)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91" w15:restartNumberingAfterBreak="0">
    <w:nsid w:val="784E1EE4"/>
    <w:multiLevelType w:val="hybridMultilevel"/>
    <w:tmpl w:val="D1EAAD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pStyle w:val="wyliczenie"/>
      <w:lvlText w:val=""/>
      <w:lvlJc w:val="left"/>
      <w:pPr>
        <w:tabs>
          <w:tab w:val="num" w:pos="1590"/>
        </w:tabs>
        <w:ind w:left="1590" w:hanging="510"/>
      </w:pPr>
      <w:rPr>
        <w:rFonts w:ascii="Symbol" w:hAnsi="Symbol" w:hint="default"/>
        <w:b/>
        <w:i w:val="0"/>
        <w:color w:val="auto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88550D7"/>
    <w:multiLevelType w:val="hybridMultilevel"/>
    <w:tmpl w:val="2D7E85A8"/>
    <w:lvl w:ilvl="0" w:tplc="D904127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9044F7C"/>
    <w:multiLevelType w:val="hybridMultilevel"/>
    <w:tmpl w:val="4178F418"/>
    <w:lvl w:ilvl="0" w:tplc="2B6AF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9A46D32"/>
    <w:multiLevelType w:val="hybridMultilevel"/>
    <w:tmpl w:val="ED3CB5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9B730E8"/>
    <w:multiLevelType w:val="singleLevel"/>
    <w:tmpl w:val="875094E2"/>
    <w:lvl w:ilvl="0">
      <w:start w:val="1"/>
      <w:numFmt w:val="bullet"/>
      <w:pStyle w:val="Bullet1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96" w15:restartNumberingAfterBreak="0">
    <w:nsid w:val="7BBD6261"/>
    <w:multiLevelType w:val="singleLevel"/>
    <w:tmpl w:val="37B8E85C"/>
    <w:lvl w:ilvl="0">
      <w:start w:val="1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</w:abstractNum>
  <w:abstractNum w:abstractNumId="97" w15:restartNumberingAfterBreak="0">
    <w:nsid w:val="7CAE6491"/>
    <w:multiLevelType w:val="hybridMultilevel"/>
    <w:tmpl w:val="13003B08"/>
    <w:lvl w:ilvl="0" w:tplc="F266E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2"/>
  </w:num>
  <w:num w:numId="3">
    <w:abstractNumId w:val="1"/>
  </w:num>
  <w:num w:numId="4">
    <w:abstractNumId w:val="0"/>
  </w:num>
  <w:num w:numId="5">
    <w:abstractNumId w:val="68"/>
  </w:num>
  <w:num w:numId="6">
    <w:abstractNumId w:val="87"/>
  </w:num>
  <w:num w:numId="7">
    <w:abstractNumId w:val="52"/>
  </w:num>
  <w:num w:numId="8">
    <w:abstractNumId w:val="84"/>
  </w:num>
  <w:num w:numId="9">
    <w:abstractNumId w:val="95"/>
  </w:num>
  <w:num w:numId="10">
    <w:abstractNumId w:val="73"/>
  </w:num>
  <w:num w:numId="11">
    <w:abstractNumId w:val="91"/>
  </w:num>
  <w:num w:numId="12">
    <w:abstractNumId w:val="72"/>
  </w:num>
  <w:num w:numId="13">
    <w:abstractNumId w:val="35"/>
  </w:num>
  <w:num w:numId="14">
    <w:abstractNumId w:val="31"/>
  </w:num>
  <w:num w:numId="15">
    <w:abstractNumId w:val="54"/>
  </w:num>
  <w:num w:numId="16">
    <w:abstractNumId w:val="45"/>
  </w:num>
  <w:num w:numId="17">
    <w:abstractNumId w:val="37"/>
  </w:num>
  <w:num w:numId="18">
    <w:abstractNumId w:val="38"/>
  </w:num>
  <w:num w:numId="19">
    <w:abstractNumId w:val="83"/>
  </w:num>
  <w:num w:numId="20">
    <w:abstractNumId w:val="42"/>
  </w:num>
  <w:num w:numId="21">
    <w:abstractNumId w:val="97"/>
  </w:num>
  <w:num w:numId="22">
    <w:abstractNumId w:val="29"/>
  </w:num>
  <w:num w:numId="23">
    <w:abstractNumId w:val="82"/>
  </w:num>
  <w:num w:numId="24">
    <w:abstractNumId w:val="30"/>
  </w:num>
  <w:num w:numId="25">
    <w:abstractNumId w:val="86"/>
  </w:num>
  <w:num w:numId="26">
    <w:abstractNumId w:val="86"/>
    <w:lvlOverride w:ilvl="0">
      <w:lvl w:ilvl="0">
        <w:start w:val="1"/>
        <w:numFmt w:val="decimal"/>
        <w:lvlText w:val="%1)"/>
        <w:legacy w:legacy="1" w:legacySpace="0" w:legacyIndent="475"/>
        <w:lvlJc w:val="left"/>
        <w:rPr>
          <w:rFonts w:asciiTheme="minorHAnsi" w:hAnsiTheme="minorHAnsi" w:cstheme="minorHAnsi" w:hint="default"/>
        </w:rPr>
      </w:lvl>
    </w:lvlOverride>
  </w:num>
  <w:num w:numId="27">
    <w:abstractNumId w:val="49"/>
  </w:num>
  <w:num w:numId="28">
    <w:abstractNumId w:val="62"/>
  </w:num>
  <w:num w:numId="29">
    <w:abstractNumId w:val="33"/>
  </w:num>
  <w:num w:numId="30">
    <w:abstractNumId w:val="9"/>
  </w:num>
  <w:num w:numId="31">
    <w:abstractNumId w:val="92"/>
  </w:num>
  <w:num w:numId="32">
    <w:abstractNumId w:val="16"/>
  </w:num>
  <w:num w:numId="33">
    <w:abstractNumId w:val="66"/>
  </w:num>
  <w:num w:numId="34">
    <w:abstractNumId w:val="86"/>
    <w:lvlOverride w:ilvl="0">
      <w:lvl w:ilvl="0">
        <w:start w:val="1"/>
        <w:numFmt w:val="decimal"/>
        <w:lvlText w:val="%1)"/>
        <w:legacy w:legacy="1" w:legacySpace="0" w:legacyIndent="475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22"/>
  </w:num>
  <w:num w:numId="36">
    <w:abstractNumId w:val="56"/>
  </w:num>
  <w:num w:numId="37">
    <w:abstractNumId w:val="36"/>
  </w:num>
  <w:num w:numId="38">
    <w:abstractNumId w:val="75"/>
  </w:num>
  <w:num w:numId="39">
    <w:abstractNumId w:val="23"/>
  </w:num>
  <w:num w:numId="40">
    <w:abstractNumId w:val="70"/>
  </w:num>
  <w:num w:numId="41">
    <w:abstractNumId w:val="20"/>
  </w:num>
  <w:num w:numId="42">
    <w:abstractNumId w:val="15"/>
  </w:num>
  <w:num w:numId="43">
    <w:abstractNumId w:val="3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44">
    <w:abstractNumId w:val="32"/>
  </w:num>
  <w:num w:numId="45">
    <w:abstractNumId w:val="3"/>
    <w:lvlOverride w:ilvl="0">
      <w:lvl w:ilvl="0">
        <w:start w:val="1"/>
        <w:numFmt w:val="bullet"/>
        <w:lvlText w:val="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46">
    <w:abstractNumId w:val="96"/>
  </w:num>
  <w:num w:numId="47">
    <w:abstractNumId w:val="21"/>
    <w:lvlOverride w:ilvl="0">
      <w:startOverride w:val="1"/>
    </w:lvlOverride>
  </w:num>
  <w:num w:numId="48">
    <w:abstractNumId w:val="85"/>
  </w:num>
  <w:num w:numId="49">
    <w:abstractNumId w:val="93"/>
  </w:num>
  <w:num w:numId="50">
    <w:abstractNumId w:val="5"/>
  </w:num>
  <w:num w:numId="51">
    <w:abstractNumId w:val="6"/>
  </w:num>
  <w:num w:numId="52">
    <w:abstractNumId w:val="7"/>
  </w:num>
  <w:num w:numId="53">
    <w:abstractNumId w:val="14"/>
  </w:num>
  <w:num w:numId="54">
    <w:abstractNumId w:val="69"/>
  </w:num>
  <w:num w:numId="55">
    <w:abstractNumId w:val="11"/>
  </w:num>
  <w:num w:numId="56">
    <w:abstractNumId w:val="89"/>
  </w:num>
  <w:num w:numId="57">
    <w:abstractNumId w:val="24"/>
  </w:num>
  <w:num w:numId="58">
    <w:abstractNumId w:val="47"/>
  </w:num>
  <w:num w:numId="59">
    <w:abstractNumId w:val="39"/>
  </w:num>
  <w:num w:numId="60">
    <w:abstractNumId w:val="26"/>
  </w:num>
  <w:num w:numId="6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"/>
    <w:lvlOverride w:ilvl="0">
      <w:lvl w:ilvl="0">
        <w:numFmt w:val="bullet"/>
        <w:lvlText w:val="-"/>
        <w:lvlJc w:val="left"/>
        <w:pPr>
          <w:tabs>
            <w:tab w:val="num" w:pos="797"/>
          </w:tabs>
          <w:ind w:left="797" w:hanging="360"/>
        </w:pPr>
        <w:rPr>
          <w:rFonts w:ascii="Times New Roman" w:eastAsia="Times New Roman" w:hAnsi="Times New Roman" w:cs="Times New Roman" w:hint="default"/>
        </w:rPr>
      </w:lvl>
    </w:lvlOverride>
  </w:num>
  <w:num w:numId="65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5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81"/>
  </w:num>
  <w:num w:numId="77">
    <w:abstractNumId w:val="43"/>
  </w:num>
  <w:num w:numId="78">
    <w:abstractNumId w:val="80"/>
  </w:num>
  <w:num w:numId="79">
    <w:abstractNumId w:val="90"/>
  </w:num>
  <w:num w:numId="80">
    <w:abstractNumId w:val="76"/>
  </w:num>
  <w:num w:numId="81">
    <w:abstractNumId w:val="55"/>
  </w:num>
  <w:num w:numId="82">
    <w:abstractNumId w:val="50"/>
  </w:num>
  <w:num w:numId="83">
    <w:abstractNumId w:val="57"/>
  </w:num>
  <w:num w:numId="84">
    <w:abstractNumId w:val="48"/>
    <w:lvlOverride w:ilvl="0">
      <w:lvl w:ilvl="0">
        <w:start w:val="1"/>
        <w:numFmt w:val="decimal"/>
        <w:lvlText w:val="%1."/>
        <w:lvlJc w:val="left"/>
        <w:pPr>
          <w:ind w:left="493" w:hanging="49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493" w:hanging="493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493" w:hanging="49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493" w:hanging="49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493" w:hanging="49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493" w:hanging="49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93" w:hanging="49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93" w:hanging="49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93" w:hanging="493"/>
        </w:pPr>
        <w:rPr>
          <w:rFonts w:hint="default"/>
        </w:rPr>
      </w:lvl>
    </w:lvlOverride>
  </w:num>
  <w:num w:numId="85">
    <w:abstractNumId w:val="17"/>
  </w:num>
  <w:num w:numId="86">
    <w:abstractNumId w:val="74"/>
  </w:num>
  <w:num w:numId="87">
    <w:abstractNumId w:val="79"/>
  </w:num>
  <w:num w:numId="88">
    <w:abstractNumId w:val="64"/>
  </w:num>
  <w:num w:numId="89">
    <w:abstractNumId w:val="77"/>
  </w:num>
  <w:num w:numId="90">
    <w:abstractNumId w:val="46"/>
  </w:num>
  <w:num w:numId="91">
    <w:abstractNumId w:val="63"/>
  </w:num>
  <w:num w:numId="92">
    <w:abstractNumId w:val="18"/>
  </w:num>
  <w:num w:numId="93">
    <w:abstractNumId w:val="71"/>
  </w:num>
  <w:num w:numId="94">
    <w:abstractNumId w:val="13"/>
  </w:num>
  <w:num w:numId="95">
    <w:abstractNumId w:val="27"/>
  </w:num>
  <w:num w:numId="96">
    <w:abstractNumId w:val="65"/>
  </w:num>
  <w:num w:numId="97">
    <w:abstractNumId w:val="19"/>
  </w:num>
  <w:num w:numId="98">
    <w:abstractNumId w:val="28"/>
  </w:num>
  <w:num w:numId="99">
    <w:abstractNumId w:val="88"/>
  </w:num>
  <w:num w:numId="100">
    <w:abstractNumId w:val="94"/>
  </w:num>
  <w:num w:numId="101">
    <w:abstractNumId w:val="10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66F"/>
    <w:rsid w:val="0000069C"/>
    <w:rsid w:val="00000C5C"/>
    <w:rsid w:val="00000E25"/>
    <w:rsid w:val="0000548B"/>
    <w:rsid w:val="00005591"/>
    <w:rsid w:val="0000646C"/>
    <w:rsid w:val="0001341C"/>
    <w:rsid w:val="00016027"/>
    <w:rsid w:val="0001660A"/>
    <w:rsid w:val="000179F2"/>
    <w:rsid w:val="000203F4"/>
    <w:rsid w:val="00020845"/>
    <w:rsid w:val="000218D5"/>
    <w:rsid w:val="00024E86"/>
    <w:rsid w:val="00026104"/>
    <w:rsid w:val="000279AC"/>
    <w:rsid w:val="00031357"/>
    <w:rsid w:val="000327C1"/>
    <w:rsid w:val="00033B5E"/>
    <w:rsid w:val="00036D39"/>
    <w:rsid w:val="00044E2E"/>
    <w:rsid w:val="000454D1"/>
    <w:rsid w:val="00050807"/>
    <w:rsid w:val="00050945"/>
    <w:rsid w:val="00051245"/>
    <w:rsid w:val="00051718"/>
    <w:rsid w:val="00055050"/>
    <w:rsid w:val="00061171"/>
    <w:rsid w:val="00061424"/>
    <w:rsid w:val="0006260B"/>
    <w:rsid w:val="00062D6F"/>
    <w:rsid w:val="00062E92"/>
    <w:rsid w:val="00063A07"/>
    <w:rsid w:val="0006435B"/>
    <w:rsid w:val="00065425"/>
    <w:rsid w:val="00065849"/>
    <w:rsid w:val="00070D82"/>
    <w:rsid w:val="0007218F"/>
    <w:rsid w:val="00072272"/>
    <w:rsid w:val="00076D15"/>
    <w:rsid w:val="00080914"/>
    <w:rsid w:val="00081BAC"/>
    <w:rsid w:val="000863CB"/>
    <w:rsid w:val="00086715"/>
    <w:rsid w:val="00086C56"/>
    <w:rsid w:val="000876B7"/>
    <w:rsid w:val="00094560"/>
    <w:rsid w:val="000946A2"/>
    <w:rsid w:val="000969E8"/>
    <w:rsid w:val="000A10E3"/>
    <w:rsid w:val="000A4487"/>
    <w:rsid w:val="000B1020"/>
    <w:rsid w:val="000B2D60"/>
    <w:rsid w:val="000B36BA"/>
    <w:rsid w:val="000B4B2B"/>
    <w:rsid w:val="000B505E"/>
    <w:rsid w:val="000C109A"/>
    <w:rsid w:val="000C3073"/>
    <w:rsid w:val="000C33DF"/>
    <w:rsid w:val="000C3865"/>
    <w:rsid w:val="000C72D3"/>
    <w:rsid w:val="000D1998"/>
    <w:rsid w:val="000D2749"/>
    <w:rsid w:val="000D48C9"/>
    <w:rsid w:val="000D4D44"/>
    <w:rsid w:val="000E1F75"/>
    <w:rsid w:val="000E62CB"/>
    <w:rsid w:val="000F1693"/>
    <w:rsid w:val="000F2B0C"/>
    <w:rsid w:val="000F2EEA"/>
    <w:rsid w:val="000F3CCC"/>
    <w:rsid w:val="000F4142"/>
    <w:rsid w:val="000F5B3B"/>
    <w:rsid w:val="000F74C7"/>
    <w:rsid w:val="0010199D"/>
    <w:rsid w:val="00101C3B"/>
    <w:rsid w:val="001063B8"/>
    <w:rsid w:val="001117CD"/>
    <w:rsid w:val="001162F9"/>
    <w:rsid w:val="0012074F"/>
    <w:rsid w:val="001225C6"/>
    <w:rsid w:val="001237D7"/>
    <w:rsid w:val="00125CF0"/>
    <w:rsid w:val="00126326"/>
    <w:rsid w:val="001321BC"/>
    <w:rsid w:val="0013334B"/>
    <w:rsid w:val="00134C93"/>
    <w:rsid w:val="00141C5F"/>
    <w:rsid w:val="00150E89"/>
    <w:rsid w:val="00151272"/>
    <w:rsid w:val="001530D4"/>
    <w:rsid w:val="00153974"/>
    <w:rsid w:val="001561C4"/>
    <w:rsid w:val="001577E7"/>
    <w:rsid w:val="00157855"/>
    <w:rsid w:val="00160A06"/>
    <w:rsid w:val="001610F7"/>
    <w:rsid w:val="001619B2"/>
    <w:rsid w:val="00162176"/>
    <w:rsid w:val="001632CE"/>
    <w:rsid w:val="00163B8B"/>
    <w:rsid w:val="00163FE4"/>
    <w:rsid w:val="001648E8"/>
    <w:rsid w:val="0016526C"/>
    <w:rsid w:val="00170ED1"/>
    <w:rsid w:val="00171FCC"/>
    <w:rsid w:val="00173784"/>
    <w:rsid w:val="0017401F"/>
    <w:rsid w:val="00180618"/>
    <w:rsid w:val="00181B02"/>
    <w:rsid w:val="00183495"/>
    <w:rsid w:val="00183C95"/>
    <w:rsid w:val="00191467"/>
    <w:rsid w:val="00193513"/>
    <w:rsid w:val="00194CDB"/>
    <w:rsid w:val="00195498"/>
    <w:rsid w:val="001964EB"/>
    <w:rsid w:val="001A1207"/>
    <w:rsid w:val="001A2691"/>
    <w:rsid w:val="001A60FB"/>
    <w:rsid w:val="001A7DAE"/>
    <w:rsid w:val="001B033A"/>
    <w:rsid w:val="001B1323"/>
    <w:rsid w:val="001B3CEB"/>
    <w:rsid w:val="001B3DE6"/>
    <w:rsid w:val="001C1661"/>
    <w:rsid w:val="001C19B2"/>
    <w:rsid w:val="001C1EC9"/>
    <w:rsid w:val="001C2D6F"/>
    <w:rsid w:val="001C35AC"/>
    <w:rsid w:val="001C43F3"/>
    <w:rsid w:val="001C5817"/>
    <w:rsid w:val="001C5DB4"/>
    <w:rsid w:val="001C6B6C"/>
    <w:rsid w:val="001C77FB"/>
    <w:rsid w:val="001D0806"/>
    <w:rsid w:val="001D1C6B"/>
    <w:rsid w:val="001D4EFB"/>
    <w:rsid w:val="001D57E9"/>
    <w:rsid w:val="001E1089"/>
    <w:rsid w:val="001E10E2"/>
    <w:rsid w:val="001E2AA1"/>
    <w:rsid w:val="001E42BA"/>
    <w:rsid w:val="001E6DDD"/>
    <w:rsid w:val="001F1790"/>
    <w:rsid w:val="001F3200"/>
    <w:rsid w:val="001F3E26"/>
    <w:rsid w:val="00200AD1"/>
    <w:rsid w:val="002037D3"/>
    <w:rsid w:val="00203D01"/>
    <w:rsid w:val="00206D9F"/>
    <w:rsid w:val="00207F6B"/>
    <w:rsid w:val="00211A82"/>
    <w:rsid w:val="00211EE9"/>
    <w:rsid w:val="00213359"/>
    <w:rsid w:val="0021480E"/>
    <w:rsid w:val="00220D1E"/>
    <w:rsid w:val="0022118E"/>
    <w:rsid w:val="00223D0F"/>
    <w:rsid w:val="00223F0F"/>
    <w:rsid w:val="00227F0C"/>
    <w:rsid w:val="0023073B"/>
    <w:rsid w:val="00230C28"/>
    <w:rsid w:val="002321CF"/>
    <w:rsid w:val="0023619F"/>
    <w:rsid w:val="00236972"/>
    <w:rsid w:val="00240906"/>
    <w:rsid w:val="002433F6"/>
    <w:rsid w:val="002452C2"/>
    <w:rsid w:val="002469B6"/>
    <w:rsid w:val="00251BA0"/>
    <w:rsid w:val="00253647"/>
    <w:rsid w:val="00253DC6"/>
    <w:rsid w:val="00254C85"/>
    <w:rsid w:val="00254D63"/>
    <w:rsid w:val="0025590D"/>
    <w:rsid w:val="00260B31"/>
    <w:rsid w:val="002626BF"/>
    <w:rsid w:val="00262E3E"/>
    <w:rsid w:val="002638CD"/>
    <w:rsid w:val="00265A65"/>
    <w:rsid w:val="002667E8"/>
    <w:rsid w:val="00266CFD"/>
    <w:rsid w:val="00270140"/>
    <w:rsid w:val="002757BB"/>
    <w:rsid w:val="002766D8"/>
    <w:rsid w:val="002932C2"/>
    <w:rsid w:val="00296A38"/>
    <w:rsid w:val="002A015F"/>
    <w:rsid w:val="002A1013"/>
    <w:rsid w:val="002A4370"/>
    <w:rsid w:val="002A522D"/>
    <w:rsid w:val="002A6699"/>
    <w:rsid w:val="002A6D5D"/>
    <w:rsid w:val="002B1472"/>
    <w:rsid w:val="002B1F6D"/>
    <w:rsid w:val="002B350D"/>
    <w:rsid w:val="002B6E34"/>
    <w:rsid w:val="002B744A"/>
    <w:rsid w:val="002C1A61"/>
    <w:rsid w:val="002C292E"/>
    <w:rsid w:val="002C2DE7"/>
    <w:rsid w:val="002C67FF"/>
    <w:rsid w:val="002D4B90"/>
    <w:rsid w:val="002D5533"/>
    <w:rsid w:val="002D7A9C"/>
    <w:rsid w:val="002D7AAB"/>
    <w:rsid w:val="002E07B0"/>
    <w:rsid w:val="002E189F"/>
    <w:rsid w:val="002E299C"/>
    <w:rsid w:val="002E2FCC"/>
    <w:rsid w:val="002E3C49"/>
    <w:rsid w:val="002E4AAD"/>
    <w:rsid w:val="002E58F1"/>
    <w:rsid w:val="002E6EF0"/>
    <w:rsid w:val="002F11C3"/>
    <w:rsid w:val="002F29DD"/>
    <w:rsid w:val="002F2B67"/>
    <w:rsid w:val="002F2C50"/>
    <w:rsid w:val="002F2E5E"/>
    <w:rsid w:val="002F5089"/>
    <w:rsid w:val="002F5673"/>
    <w:rsid w:val="002F7D63"/>
    <w:rsid w:val="00300780"/>
    <w:rsid w:val="00301BE6"/>
    <w:rsid w:val="00301C97"/>
    <w:rsid w:val="00303536"/>
    <w:rsid w:val="003053D2"/>
    <w:rsid w:val="00307578"/>
    <w:rsid w:val="0031272B"/>
    <w:rsid w:val="00314120"/>
    <w:rsid w:val="003146C1"/>
    <w:rsid w:val="00317DFA"/>
    <w:rsid w:val="00320B83"/>
    <w:rsid w:val="00322F05"/>
    <w:rsid w:val="00323369"/>
    <w:rsid w:val="003248F8"/>
    <w:rsid w:val="00326A88"/>
    <w:rsid w:val="00326D06"/>
    <w:rsid w:val="003305A3"/>
    <w:rsid w:val="003317CE"/>
    <w:rsid w:val="00331F9E"/>
    <w:rsid w:val="00333A7C"/>
    <w:rsid w:val="00336819"/>
    <w:rsid w:val="00336BA5"/>
    <w:rsid w:val="00337458"/>
    <w:rsid w:val="00340584"/>
    <w:rsid w:val="003413AD"/>
    <w:rsid w:val="00345164"/>
    <w:rsid w:val="00350626"/>
    <w:rsid w:val="00350A17"/>
    <w:rsid w:val="00351BBC"/>
    <w:rsid w:val="0035408C"/>
    <w:rsid w:val="003550B0"/>
    <w:rsid w:val="003565ED"/>
    <w:rsid w:val="00356F41"/>
    <w:rsid w:val="0035775B"/>
    <w:rsid w:val="00360176"/>
    <w:rsid w:val="00362DA1"/>
    <w:rsid w:val="00365C2A"/>
    <w:rsid w:val="00367514"/>
    <w:rsid w:val="00370DE2"/>
    <w:rsid w:val="003728A0"/>
    <w:rsid w:val="00372A75"/>
    <w:rsid w:val="0037757C"/>
    <w:rsid w:val="00380D5D"/>
    <w:rsid w:val="00382B0F"/>
    <w:rsid w:val="00382DD6"/>
    <w:rsid w:val="00384591"/>
    <w:rsid w:val="00385110"/>
    <w:rsid w:val="003871A8"/>
    <w:rsid w:val="003900ED"/>
    <w:rsid w:val="003954E7"/>
    <w:rsid w:val="00396BEC"/>
    <w:rsid w:val="00396CAB"/>
    <w:rsid w:val="00397B64"/>
    <w:rsid w:val="003A1A5A"/>
    <w:rsid w:val="003A59BB"/>
    <w:rsid w:val="003B01FA"/>
    <w:rsid w:val="003B176B"/>
    <w:rsid w:val="003B2F2C"/>
    <w:rsid w:val="003B793C"/>
    <w:rsid w:val="003B7EFA"/>
    <w:rsid w:val="003C0B97"/>
    <w:rsid w:val="003C1724"/>
    <w:rsid w:val="003C1916"/>
    <w:rsid w:val="003C29FC"/>
    <w:rsid w:val="003C59DF"/>
    <w:rsid w:val="003C61E5"/>
    <w:rsid w:val="003C7386"/>
    <w:rsid w:val="003D0CF4"/>
    <w:rsid w:val="003D24D7"/>
    <w:rsid w:val="003D4021"/>
    <w:rsid w:val="003D41CC"/>
    <w:rsid w:val="003D4A8D"/>
    <w:rsid w:val="003D60C9"/>
    <w:rsid w:val="003E1889"/>
    <w:rsid w:val="003E1D53"/>
    <w:rsid w:val="003E5FC9"/>
    <w:rsid w:val="003E6D95"/>
    <w:rsid w:val="003E7A36"/>
    <w:rsid w:val="003F0C6D"/>
    <w:rsid w:val="003F29FF"/>
    <w:rsid w:val="003F39AB"/>
    <w:rsid w:val="00403121"/>
    <w:rsid w:val="0040411F"/>
    <w:rsid w:val="00406FC8"/>
    <w:rsid w:val="00410AA9"/>
    <w:rsid w:val="004115D4"/>
    <w:rsid w:val="004117B9"/>
    <w:rsid w:val="004147F0"/>
    <w:rsid w:val="004200A5"/>
    <w:rsid w:val="00422577"/>
    <w:rsid w:val="00426866"/>
    <w:rsid w:val="00427D1A"/>
    <w:rsid w:val="00432625"/>
    <w:rsid w:val="00433924"/>
    <w:rsid w:val="00433D7B"/>
    <w:rsid w:val="00437B5B"/>
    <w:rsid w:val="0044453A"/>
    <w:rsid w:val="0044579F"/>
    <w:rsid w:val="00452369"/>
    <w:rsid w:val="00452409"/>
    <w:rsid w:val="00454D27"/>
    <w:rsid w:val="00455FF7"/>
    <w:rsid w:val="00457AF5"/>
    <w:rsid w:val="00457F25"/>
    <w:rsid w:val="00460D60"/>
    <w:rsid w:val="00461C67"/>
    <w:rsid w:val="00467C2F"/>
    <w:rsid w:val="00472424"/>
    <w:rsid w:val="00474AED"/>
    <w:rsid w:val="0047632F"/>
    <w:rsid w:val="00476363"/>
    <w:rsid w:val="00477EFE"/>
    <w:rsid w:val="004823CE"/>
    <w:rsid w:val="004825A5"/>
    <w:rsid w:val="00483023"/>
    <w:rsid w:val="00483861"/>
    <w:rsid w:val="0048400F"/>
    <w:rsid w:val="004845B0"/>
    <w:rsid w:val="004849BC"/>
    <w:rsid w:val="00490087"/>
    <w:rsid w:val="00490992"/>
    <w:rsid w:val="00491686"/>
    <w:rsid w:val="0049332F"/>
    <w:rsid w:val="0049502D"/>
    <w:rsid w:val="00495137"/>
    <w:rsid w:val="00496B15"/>
    <w:rsid w:val="00496C00"/>
    <w:rsid w:val="004A19B2"/>
    <w:rsid w:val="004A3B51"/>
    <w:rsid w:val="004A5633"/>
    <w:rsid w:val="004A5FD4"/>
    <w:rsid w:val="004A6FF2"/>
    <w:rsid w:val="004B0476"/>
    <w:rsid w:val="004B4BF0"/>
    <w:rsid w:val="004B4D60"/>
    <w:rsid w:val="004B5589"/>
    <w:rsid w:val="004B57C2"/>
    <w:rsid w:val="004C13F8"/>
    <w:rsid w:val="004C1534"/>
    <w:rsid w:val="004C3172"/>
    <w:rsid w:val="004C39BE"/>
    <w:rsid w:val="004C571D"/>
    <w:rsid w:val="004C712C"/>
    <w:rsid w:val="004C7BF0"/>
    <w:rsid w:val="004D4204"/>
    <w:rsid w:val="004D5AB3"/>
    <w:rsid w:val="004D7602"/>
    <w:rsid w:val="004E010B"/>
    <w:rsid w:val="004E3423"/>
    <w:rsid w:val="004E4055"/>
    <w:rsid w:val="004F0F46"/>
    <w:rsid w:val="004F1DE0"/>
    <w:rsid w:val="004F2D14"/>
    <w:rsid w:val="004F61CC"/>
    <w:rsid w:val="0050154C"/>
    <w:rsid w:val="00501821"/>
    <w:rsid w:val="005018ED"/>
    <w:rsid w:val="00502132"/>
    <w:rsid w:val="005033A5"/>
    <w:rsid w:val="00504A13"/>
    <w:rsid w:val="00511ACA"/>
    <w:rsid w:val="00513A9B"/>
    <w:rsid w:val="00513AEE"/>
    <w:rsid w:val="00514BDA"/>
    <w:rsid w:val="00514ED3"/>
    <w:rsid w:val="005175AA"/>
    <w:rsid w:val="005206D8"/>
    <w:rsid w:val="00525A3F"/>
    <w:rsid w:val="005277E0"/>
    <w:rsid w:val="005365E6"/>
    <w:rsid w:val="00537580"/>
    <w:rsid w:val="005439AF"/>
    <w:rsid w:val="00545E1A"/>
    <w:rsid w:val="00546250"/>
    <w:rsid w:val="005468A5"/>
    <w:rsid w:val="00547E68"/>
    <w:rsid w:val="0055121D"/>
    <w:rsid w:val="00551515"/>
    <w:rsid w:val="00551C1A"/>
    <w:rsid w:val="00551F99"/>
    <w:rsid w:val="00557651"/>
    <w:rsid w:val="00557920"/>
    <w:rsid w:val="00560342"/>
    <w:rsid w:val="005610DF"/>
    <w:rsid w:val="005618DF"/>
    <w:rsid w:val="00561A3A"/>
    <w:rsid w:val="00562F32"/>
    <w:rsid w:val="0056349E"/>
    <w:rsid w:val="0056358D"/>
    <w:rsid w:val="0056732C"/>
    <w:rsid w:val="00571E2B"/>
    <w:rsid w:val="00572CE6"/>
    <w:rsid w:val="00572F33"/>
    <w:rsid w:val="0057691E"/>
    <w:rsid w:val="00577158"/>
    <w:rsid w:val="00577B11"/>
    <w:rsid w:val="00582FCC"/>
    <w:rsid w:val="00590FCE"/>
    <w:rsid w:val="00593CBF"/>
    <w:rsid w:val="005955B8"/>
    <w:rsid w:val="005A20D5"/>
    <w:rsid w:val="005A2DAB"/>
    <w:rsid w:val="005A3A5C"/>
    <w:rsid w:val="005B2EE4"/>
    <w:rsid w:val="005B3166"/>
    <w:rsid w:val="005B3361"/>
    <w:rsid w:val="005B4ED0"/>
    <w:rsid w:val="005B57C4"/>
    <w:rsid w:val="005C2661"/>
    <w:rsid w:val="005C2AE4"/>
    <w:rsid w:val="005C470E"/>
    <w:rsid w:val="005C600F"/>
    <w:rsid w:val="005C6235"/>
    <w:rsid w:val="005D1481"/>
    <w:rsid w:val="005D2618"/>
    <w:rsid w:val="005D2846"/>
    <w:rsid w:val="005D316A"/>
    <w:rsid w:val="005D3912"/>
    <w:rsid w:val="005D4DFD"/>
    <w:rsid w:val="005D5C9F"/>
    <w:rsid w:val="005D7D52"/>
    <w:rsid w:val="005E0F4B"/>
    <w:rsid w:val="005E3348"/>
    <w:rsid w:val="005E56F0"/>
    <w:rsid w:val="005F08A7"/>
    <w:rsid w:val="005F321B"/>
    <w:rsid w:val="005F511E"/>
    <w:rsid w:val="005F51A4"/>
    <w:rsid w:val="005F5217"/>
    <w:rsid w:val="005F6247"/>
    <w:rsid w:val="0060189A"/>
    <w:rsid w:val="00602247"/>
    <w:rsid w:val="006036E2"/>
    <w:rsid w:val="00604B21"/>
    <w:rsid w:val="006105A9"/>
    <w:rsid w:val="00611E50"/>
    <w:rsid w:val="00612DD8"/>
    <w:rsid w:val="006153DD"/>
    <w:rsid w:val="00615D09"/>
    <w:rsid w:val="006166A8"/>
    <w:rsid w:val="00623479"/>
    <w:rsid w:val="00623687"/>
    <w:rsid w:val="0062440A"/>
    <w:rsid w:val="00624D4B"/>
    <w:rsid w:val="00627AD5"/>
    <w:rsid w:val="0063027C"/>
    <w:rsid w:val="00630B62"/>
    <w:rsid w:val="006318A4"/>
    <w:rsid w:val="00633038"/>
    <w:rsid w:val="00634344"/>
    <w:rsid w:val="0063494F"/>
    <w:rsid w:val="00636FBC"/>
    <w:rsid w:val="00637296"/>
    <w:rsid w:val="00637A85"/>
    <w:rsid w:val="00640D22"/>
    <w:rsid w:val="006479A0"/>
    <w:rsid w:val="00650FC9"/>
    <w:rsid w:val="00656B3A"/>
    <w:rsid w:val="00663963"/>
    <w:rsid w:val="00665352"/>
    <w:rsid w:val="00670DCC"/>
    <w:rsid w:val="00673249"/>
    <w:rsid w:val="006734F1"/>
    <w:rsid w:val="00674F51"/>
    <w:rsid w:val="00686DD9"/>
    <w:rsid w:val="00692A15"/>
    <w:rsid w:val="00692BC7"/>
    <w:rsid w:val="00695B29"/>
    <w:rsid w:val="0069666A"/>
    <w:rsid w:val="00696831"/>
    <w:rsid w:val="00697600"/>
    <w:rsid w:val="00697FA8"/>
    <w:rsid w:val="006A6476"/>
    <w:rsid w:val="006B270E"/>
    <w:rsid w:val="006B4EED"/>
    <w:rsid w:val="006B565C"/>
    <w:rsid w:val="006C1E06"/>
    <w:rsid w:val="006C210D"/>
    <w:rsid w:val="006C3304"/>
    <w:rsid w:val="006C39AE"/>
    <w:rsid w:val="006C56C3"/>
    <w:rsid w:val="006C6287"/>
    <w:rsid w:val="006C6A33"/>
    <w:rsid w:val="006D0A82"/>
    <w:rsid w:val="006D76CD"/>
    <w:rsid w:val="006D77E4"/>
    <w:rsid w:val="006E221F"/>
    <w:rsid w:val="006E2420"/>
    <w:rsid w:val="006E4001"/>
    <w:rsid w:val="006E431C"/>
    <w:rsid w:val="006F0B13"/>
    <w:rsid w:val="006F37B6"/>
    <w:rsid w:val="006F3EDD"/>
    <w:rsid w:val="006F45E8"/>
    <w:rsid w:val="006F7E8C"/>
    <w:rsid w:val="00701ED0"/>
    <w:rsid w:val="00702438"/>
    <w:rsid w:val="00705FBC"/>
    <w:rsid w:val="00706F0E"/>
    <w:rsid w:val="00711AA1"/>
    <w:rsid w:val="00712543"/>
    <w:rsid w:val="007137B6"/>
    <w:rsid w:val="007145CB"/>
    <w:rsid w:val="00715DDC"/>
    <w:rsid w:val="0071786B"/>
    <w:rsid w:val="00720225"/>
    <w:rsid w:val="00720566"/>
    <w:rsid w:val="0072202A"/>
    <w:rsid w:val="00726992"/>
    <w:rsid w:val="00726D09"/>
    <w:rsid w:val="0072770F"/>
    <w:rsid w:val="0073101C"/>
    <w:rsid w:val="00731FE4"/>
    <w:rsid w:val="0073317D"/>
    <w:rsid w:val="00742E87"/>
    <w:rsid w:val="0074466F"/>
    <w:rsid w:val="0074541E"/>
    <w:rsid w:val="007457A7"/>
    <w:rsid w:val="007466E9"/>
    <w:rsid w:val="00750D3B"/>
    <w:rsid w:val="00751DAF"/>
    <w:rsid w:val="00754CB1"/>
    <w:rsid w:val="00755655"/>
    <w:rsid w:val="007627B5"/>
    <w:rsid w:val="00766E6C"/>
    <w:rsid w:val="00767407"/>
    <w:rsid w:val="00767782"/>
    <w:rsid w:val="00771CF4"/>
    <w:rsid w:val="007722FB"/>
    <w:rsid w:val="00773A88"/>
    <w:rsid w:val="00774808"/>
    <w:rsid w:val="00775114"/>
    <w:rsid w:val="00781B64"/>
    <w:rsid w:val="00782110"/>
    <w:rsid w:val="007873F6"/>
    <w:rsid w:val="007905E8"/>
    <w:rsid w:val="00791FA7"/>
    <w:rsid w:val="00792CDF"/>
    <w:rsid w:val="00796580"/>
    <w:rsid w:val="007A0A31"/>
    <w:rsid w:val="007A13FB"/>
    <w:rsid w:val="007A185D"/>
    <w:rsid w:val="007A1CE4"/>
    <w:rsid w:val="007A2865"/>
    <w:rsid w:val="007A7D21"/>
    <w:rsid w:val="007B1D96"/>
    <w:rsid w:val="007B326A"/>
    <w:rsid w:val="007B4029"/>
    <w:rsid w:val="007B43FD"/>
    <w:rsid w:val="007B4D23"/>
    <w:rsid w:val="007B4DA2"/>
    <w:rsid w:val="007B5501"/>
    <w:rsid w:val="007B6145"/>
    <w:rsid w:val="007B77C1"/>
    <w:rsid w:val="007C19C9"/>
    <w:rsid w:val="007C5C7D"/>
    <w:rsid w:val="007C6ADC"/>
    <w:rsid w:val="007C7B3F"/>
    <w:rsid w:val="007D1435"/>
    <w:rsid w:val="007D278E"/>
    <w:rsid w:val="007D3A76"/>
    <w:rsid w:val="007D528B"/>
    <w:rsid w:val="007D74DF"/>
    <w:rsid w:val="007D7C8C"/>
    <w:rsid w:val="007E329C"/>
    <w:rsid w:val="007F118F"/>
    <w:rsid w:val="007F17E7"/>
    <w:rsid w:val="007F3477"/>
    <w:rsid w:val="007F434F"/>
    <w:rsid w:val="007F4760"/>
    <w:rsid w:val="007F5CAB"/>
    <w:rsid w:val="007F70F5"/>
    <w:rsid w:val="00803EFD"/>
    <w:rsid w:val="00806819"/>
    <w:rsid w:val="0081610D"/>
    <w:rsid w:val="0081640B"/>
    <w:rsid w:val="0081669E"/>
    <w:rsid w:val="0082256B"/>
    <w:rsid w:val="00822D20"/>
    <w:rsid w:val="00823DC7"/>
    <w:rsid w:val="00830D14"/>
    <w:rsid w:val="00832311"/>
    <w:rsid w:val="00833474"/>
    <w:rsid w:val="008335FE"/>
    <w:rsid w:val="00833BA1"/>
    <w:rsid w:val="008341C1"/>
    <w:rsid w:val="00834ABC"/>
    <w:rsid w:val="00835653"/>
    <w:rsid w:val="008360A1"/>
    <w:rsid w:val="008364EB"/>
    <w:rsid w:val="008373C3"/>
    <w:rsid w:val="00841A4A"/>
    <w:rsid w:val="00843DA7"/>
    <w:rsid w:val="00844707"/>
    <w:rsid w:val="00845871"/>
    <w:rsid w:val="00847B8B"/>
    <w:rsid w:val="008503D6"/>
    <w:rsid w:val="008503EA"/>
    <w:rsid w:val="00851FFD"/>
    <w:rsid w:val="0085254C"/>
    <w:rsid w:val="008535CE"/>
    <w:rsid w:val="00853886"/>
    <w:rsid w:val="008568BF"/>
    <w:rsid w:val="00856C0D"/>
    <w:rsid w:val="0086126B"/>
    <w:rsid w:val="008660E3"/>
    <w:rsid w:val="0086676D"/>
    <w:rsid w:val="008670FF"/>
    <w:rsid w:val="00867422"/>
    <w:rsid w:val="00867A13"/>
    <w:rsid w:val="00867CD7"/>
    <w:rsid w:val="0087065A"/>
    <w:rsid w:val="00871E74"/>
    <w:rsid w:val="0087448C"/>
    <w:rsid w:val="008754AC"/>
    <w:rsid w:val="00875567"/>
    <w:rsid w:val="0087640B"/>
    <w:rsid w:val="00876657"/>
    <w:rsid w:val="008772DA"/>
    <w:rsid w:val="0087776A"/>
    <w:rsid w:val="00882952"/>
    <w:rsid w:val="00882FCB"/>
    <w:rsid w:val="00882FD4"/>
    <w:rsid w:val="0088474F"/>
    <w:rsid w:val="00884D12"/>
    <w:rsid w:val="008856AA"/>
    <w:rsid w:val="00886145"/>
    <w:rsid w:val="0088702C"/>
    <w:rsid w:val="00891933"/>
    <w:rsid w:val="00893306"/>
    <w:rsid w:val="00893ED3"/>
    <w:rsid w:val="00895434"/>
    <w:rsid w:val="00897EBD"/>
    <w:rsid w:val="008A0340"/>
    <w:rsid w:val="008A167B"/>
    <w:rsid w:val="008A1EEC"/>
    <w:rsid w:val="008B349E"/>
    <w:rsid w:val="008B4D1C"/>
    <w:rsid w:val="008B513F"/>
    <w:rsid w:val="008C2CC0"/>
    <w:rsid w:val="008C4582"/>
    <w:rsid w:val="008C555F"/>
    <w:rsid w:val="008D0707"/>
    <w:rsid w:val="008D1451"/>
    <w:rsid w:val="008D378D"/>
    <w:rsid w:val="008D59B3"/>
    <w:rsid w:val="008D5DC2"/>
    <w:rsid w:val="008D68C1"/>
    <w:rsid w:val="008D7BB7"/>
    <w:rsid w:val="008E0847"/>
    <w:rsid w:val="008E1738"/>
    <w:rsid w:val="008E1F65"/>
    <w:rsid w:val="008E3E68"/>
    <w:rsid w:val="008E5020"/>
    <w:rsid w:val="008E5A67"/>
    <w:rsid w:val="008E5FF0"/>
    <w:rsid w:val="008E625F"/>
    <w:rsid w:val="008F49D5"/>
    <w:rsid w:val="008F5A56"/>
    <w:rsid w:val="00900946"/>
    <w:rsid w:val="00902175"/>
    <w:rsid w:val="00906948"/>
    <w:rsid w:val="00920421"/>
    <w:rsid w:val="00921081"/>
    <w:rsid w:val="00924B36"/>
    <w:rsid w:val="009269C8"/>
    <w:rsid w:val="00926A41"/>
    <w:rsid w:val="00927B7D"/>
    <w:rsid w:val="00927F8E"/>
    <w:rsid w:val="00932A92"/>
    <w:rsid w:val="00932B15"/>
    <w:rsid w:val="00933461"/>
    <w:rsid w:val="00934BCE"/>
    <w:rsid w:val="00935F19"/>
    <w:rsid w:val="00937BEB"/>
    <w:rsid w:val="00941081"/>
    <w:rsid w:val="009414C1"/>
    <w:rsid w:val="0094249F"/>
    <w:rsid w:val="0094297F"/>
    <w:rsid w:val="009436F0"/>
    <w:rsid w:val="00943E23"/>
    <w:rsid w:val="00945EED"/>
    <w:rsid w:val="00952010"/>
    <w:rsid w:val="009524EB"/>
    <w:rsid w:val="00953F2D"/>
    <w:rsid w:val="009562A1"/>
    <w:rsid w:val="00956B4D"/>
    <w:rsid w:val="00957747"/>
    <w:rsid w:val="00962571"/>
    <w:rsid w:val="0096328F"/>
    <w:rsid w:val="00967025"/>
    <w:rsid w:val="00972DEE"/>
    <w:rsid w:val="00974EC1"/>
    <w:rsid w:val="0098390C"/>
    <w:rsid w:val="0098494D"/>
    <w:rsid w:val="0099337C"/>
    <w:rsid w:val="00993380"/>
    <w:rsid w:val="00994052"/>
    <w:rsid w:val="00995D40"/>
    <w:rsid w:val="00997615"/>
    <w:rsid w:val="009A059C"/>
    <w:rsid w:val="009A1440"/>
    <w:rsid w:val="009A33A3"/>
    <w:rsid w:val="009A3D63"/>
    <w:rsid w:val="009B08EA"/>
    <w:rsid w:val="009B2304"/>
    <w:rsid w:val="009B2810"/>
    <w:rsid w:val="009B337D"/>
    <w:rsid w:val="009C0840"/>
    <w:rsid w:val="009C10B2"/>
    <w:rsid w:val="009C1B83"/>
    <w:rsid w:val="009C5485"/>
    <w:rsid w:val="009C5EB9"/>
    <w:rsid w:val="009D02DC"/>
    <w:rsid w:val="009D19D9"/>
    <w:rsid w:val="009D25BF"/>
    <w:rsid w:val="009D2619"/>
    <w:rsid w:val="009D33BE"/>
    <w:rsid w:val="009D4F97"/>
    <w:rsid w:val="009D7BFD"/>
    <w:rsid w:val="009E5E77"/>
    <w:rsid w:val="009E69A0"/>
    <w:rsid w:val="009F181D"/>
    <w:rsid w:val="009F53F8"/>
    <w:rsid w:val="009F708E"/>
    <w:rsid w:val="009F7449"/>
    <w:rsid w:val="00A0007C"/>
    <w:rsid w:val="00A01AA0"/>
    <w:rsid w:val="00A02014"/>
    <w:rsid w:val="00A022A1"/>
    <w:rsid w:val="00A03BC3"/>
    <w:rsid w:val="00A0488E"/>
    <w:rsid w:val="00A07106"/>
    <w:rsid w:val="00A075C0"/>
    <w:rsid w:val="00A10824"/>
    <w:rsid w:val="00A11107"/>
    <w:rsid w:val="00A12379"/>
    <w:rsid w:val="00A14E88"/>
    <w:rsid w:val="00A17DAE"/>
    <w:rsid w:val="00A2097E"/>
    <w:rsid w:val="00A22EB5"/>
    <w:rsid w:val="00A23AFF"/>
    <w:rsid w:val="00A243D7"/>
    <w:rsid w:val="00A25B9E"/>
    <w:rsid w:val="00A278AC"/>
    <w:rsid w:val="00A301AF"/>
    <w:rsid w:val="00A3111D"/>
    <w:rsid w:val="00A31914"/>
    <w:rsid w:val="00A3387C"/>
    <w:rsid w:val="00A3395F"/>
    <w:rsid w:val="00A361A6"/>
    <w:rsid w:val="00A37ACA"/>
    <w:rsid w:val="00A40B31"/>
    <w:rsid w:val="00A4132D"/>
    <w:rsid w:val="00A466FF"/>
    <w:rsid w:val="00A4740A"/>
    <w:rsid w:val="00A60189"/>
    <w:rsid w:val="00A60674"/>
    <w:rsid w:val="00A610F3"/>
    <w:rsid w:val="00A63733"/>
    <w:rsid w:val="00A652E1"/>
    <w:rsid w:val="00A655E9"/>
    <w:rsid w:val="00A703AA"/>
    <w:rsid w:val="00A71486"/>
    <w:rsid w:val="00A73828"/>
    <w:rsid w:val="00A769AC"/>
    <w:rsid w:val="00A80331"/>
    <w:rsid w:val="00A80FA9"/>
    <w:rsid w:val="00A818DB"/>
    <w:rsid w:val="00A8602A"/>
    <w:rsid w:val="00A900A9"/>
    <w:rsid w:val="00A91214"/>
    <w:rsid w:val="00A91501"/>
    <w:rsid w:val="00A92DC9"/>
    <w:rsid w:val="00A93958"/>
    <w:rsid w:val="00A95558"/>
    <w:rsid w:val="00AA3332"/>
    <w:rsid w:val="00AA3DF4"/>
    <w:rsid w:val="00AA719B"/>
    <w:rsid w:val="00AA7910"/>
    <w:rsid w:val="00AA7D4D"/>
    <w:rsid w:val="00AB183F"/>
    <w:rsid w:val="00AB1CB5"/>
    <w:rsid w:val="00AB3422"/>
    <w:rsid w:val="00AB3B7D"/>
    <w:rsid w:val="00AB465D"/>
    <w:rsid w:val="00AB7AF9"/>
    <w:rsid w:val="00AC0026"/>
    <w:rsid w:val="00AC011B"/>
    <w:rsid w:val="00AC080C"/>
    <w:rsid w:val="00AC3567"/>
    <w:rsid w:val="00AC3C53"/>
    <w:rsid w:val="00AC43A5"/>
    <w:rsid w:val="00AC5806"/>
    <w:rsid w:val="00AD2786"/>
    <w:rsid w:val="00AD43E9"/>
    <w:rsid w:val="00AD51B4"/>
    <w:rsid w:val="00AD51E7"/>
    <w:rsid w:val="00AD625F"/>
    <w:rsid w:val="00AD7039"/>
    <w:rsid w:val="00AE1F6F"/>
    <w:rsid w:val="00AE2813"/>
    <w:rsid w:val="00AE3ED0"/>
    <w:rsid w:val="00AE5665"/>
    <w:rsid w:val="00AE6970"/>
    <w:rsid w:val="00AE6A5E"/>
    <w:rsid w:val="00AF3702"/>
    <w:rsid w:val="00AF631D"/>
    <w:rsid w:val="00AF64CF"/>
    <w:rsid w:val="00B01D15"/>
    <w:rsid w:val="00B024CA"/>
    <w:rsid w:val="00B035BA"/>
    <w:rsid w:val="00B0551A"/>
    <w:rsid w:val="00B05D88"/>
    <w:rsid w:val="00B05E61"/>
    <w:rsid w:val="00B07F52"/>
    <w:rsid w:val="00B103BA"/>
    <w:rsid w:val="00B17214"/>
    <w:rsid w:val="00B175FB"/>
    <w:rsid w:val="00B177C9"/>
    <w:rsid w:val="00B20DEB"/>
    <w:rsid w:val="00B21A4B"/>
    <w:rsid w:val="00B2252B"/>
    <w:rsid w:val="00B2261C"/>
    <w:rsid w:val="00B24359"/>
    <w:rsid w:val="00B27E5E"/>
    <w:rsid w:val="00B308AD"/>
    <w:rsid w:val="00B3185B"/>
    <w:rsid w:val="00B3622D"/>
    <w:rsid w:val="00B37EF7"/>
    <w:rsid w:val="00B45D45"/>
    <w:rsid w:val="00B469A5"/>
    <w:rsid w:val="00B4718B"/>
    <w:rsid w:val="00B47258"/>
    <w:rsid w:val="00B508BD"/>
    <w:rsid w:val="00B51238"/>
    <w:rsid w:val="00B520E7"/>
    <w:rsid w:val="00B52A15"/>
    <w:rsid w:val="00B53DE8"/>
    <w:rsid w:val="00B54A19"/>
    <w:rsid w:val="00B54DFD"/>
    <w:rsid w:val="00B565B9"/>
    <w:rsid w:val="00B57358"/>
    <w:rsid w:val="00B603EE"/>
    <w:rsid w:val="00B6173C"/>
    <w:rsid w:val="00B6485C"/>
    <w:rsid w:val="00B703CC"/>
    <w:rsid w:val="00B706EC"/>
    <w:rsid w:val="00B73895"/>
    <w:rsid w:val="00B751BA"/>
    <w:rsid w:val="00B75446"/>
    <w:rsid w:val="00B81B07"/>
    <w:rsid w:val="00B81EB7"/>
    <w:rsid w:val="00B8234A"/>
    <w:rsid w:val="00B827AB"/>
    <w:rsid w:val="00B83640"/>
    <w:rsid w:val="00B85BDF"/>
    <w:rsid w:val="00B86440"/>
    <w:rsid w:val="00B8794B"/>
    <w:rsid w:val="00B91AC7"/>
    <w:rsid w:val="00B92E7C"/>
    <w:rsid w:val="00B941AD"/>
    <w:rsid w:val="00B95001"/>
    <w:rsid w:val="00B96306"/>
    <w:rsid w:val="00B96530"/>
    <w:rsid w:val="00B969BB"/>
    <w:rsid w:val="00B97AB6"/>
    <w:rsid w:val="00BA0F82"/>
    <w:rsid w:val="00BA2C5B"/>
    <w:rsid w:val="00BA5C50"/>
    <w:rsid w:val="00BA7C7B"/>
    <w:rsid w:val="00BB4B1F"/>
    <w:rsid w:val="00BB58C4"/>
    <w:rsid w:val="00BB7374"/>
    <w:rsid w:val="00BC019D"/>
    <w:rsid w:val="00BC01FD"/>
    <w:rsid w:val="00BC11F4"/>
    <w:rsid w:val="00BC1DBD"/>
    <w:rsid w:val="00BC4A52"/>
    <w:rsid w:val="00BC4F82"/>
    <w:rsid w:val="00BD0109"/>
    <w:rsid w:val="00BD48E2"/>
    <w:rsid w:val="00BD4C54"/>
    <w:rsid w:val="00BD7FE6"/>
    <w:rsid w:val="00BE22E9"/>
    <w:rsid w:val="00BE23FE"/>
    <w:rsid w:val="00BE29CC"/>
    <w:rsid w:val="00BE3D3A"/>
    <w:rsid w:val="00BE537C"/>
    <w:rsid w:val="00BE70E3"/>
    <w:rsid w:val="00BF6300"/>
    <w:rsid w:val="00BF6C3E"/>
    <w:rsid w:val="00C00A4D"/>
    <w:rsid w:val="00C019C8"/>
    <w:rsid w:val="00C052A3"/>
    <w:rsid w:val="00C06F9B"/>
    <w:rsid w:val="00C07911"/>
    <w:rsid w:val="00C119BC"/>
    <w:rsid w:val="00C12E96"/>
    <w:rsid w:val="00C13D12"/>
    <w:rsid w:val="00C1484E"/>
    <w:rsid w:val="00C1754E"/>
    <w:rsid w:val="00C21393"/>
    <w:rsid w:val="00C263E6"/>
    <w:rsid w:val="00C264DA"/>
    <w:rsid w:val="00C26DEE"/>
    <w:rsid w:val="00C3063E"/>
    <w:rsid w:val="00C30EAD"/>
    <w:rsid w:val="00C315B1"/>
    <w:rsid w:val="00C31727"/>
    <w:rsid w:val="00C32056"/>
    <w:rsid w:val="00C33884"/>
    <w:rsid w:val="00C356DE"/>
    <w:rsid w:val="00C356F3"/>
    <w:rsid w:val="00C37003"/>
    <w:rsid w:val="00C50A42"/>
    <w:rsid w:val="00C536A5"/>
    <w:rsid w:val="00C548FB"/>
    <w:rsid w:val="00C57154"/>
    <w:rsid w:val="00C57337"/>
    <w:rsid w:val="00C60201"/>
    <w:rsid w:val="00C6214A"/>
    <w:rsid w:val="00C624C5"/>
    <w:rsid w:val="00C6292B"/>
    <w:rsid w:val="00C62B07"/>
    <w:rsid w:val="00C63B7E"/>
    <w:rsid w:val="00C63D90"/>
    <w:rsid w:val="00C64BDB"/>
    <w:rsid w:val="00C65BD9"/>
    <w:rsid w:val="00C67E21"/>
    <w:rsid w:val="00C67F0C"/>
    <w:rsid w:val="00C70B1B"/>
    <w:rsid w:val="00C70F3F"/>
    <w:rsid w:val="00C71125"/>
    <w:rsid w:val="00C71A4F"/>
    <w:rsid w:val="00C73191"/>
    <w:rsid w:val="00C73204"/>
    <w:rsid w:val="00C73F58"/>
    <w:rsid w:val="00C76725"/>
    <w:rsid w:val="00C76ADC"/>
    <w:rsid w:val="00C83AD0"/>
    <w:rsid w:val="00C86E88"/>
    <w:rsid w:val="00C87980"/>
    <w:rsid w:val="00C87CDE"/>
    <w:rsid w:val="00C87D33"/>
    <w:rsid w:val="00C901B6"/>
    <w:rsid w:val="00C90E9A"/>
    <w:rsid w:val="00C94F66"/>
    <w:rsid w:val="00C955A8"/>
    <w:rsid w:val="00C96260"/>
    <w:rsid w:val="00CA1A3A"/>
    <w:rsid w:val="00CA6185"/>
    <w:rsid w:val="00CA70B3"/>
    <w:rsid w:val="00CB3123"/>
    <w:rsid w:val="00CB3570"/>
    <w:rsid w:val="00CB7A45"/>
    <w:rsid w:val="00CB7B75"/>
    <w:rsid w:val="00CC0B3C"/>
    <w:rsid w:val="00CC2566"/>
    <w:rsid w:val="00CC3EC1"/>
    <w:rsid w:val="00CD017C"/>
    <w:rsid w:val="00CD11F6"/>
    <w:rsid w:val="00CD2BC2"/>
    <w:rsid w:val="00CD73A3"/>
    <w:rsid w:val="00CD77ED"/>
    <w:rsid w:val="00CE1784"/>
    <w:rsid w:val="00CE2B07"/>
    <w:rsid w:val="00CE3687"/>
    <w:rsid w:val="00CE4D79"/>
    <w:rsid w:val="00CE535E"/>
    <w:rsid w:val="00CE7842"/>
    <w:rsid w:val="00CF049F"/>
    <w:rsid w:val="00CF14C3"/>
    <w:rsid w:val="00CF3546"/>
    <w:rsid w:val="00D00D23"/>
    <w:rsid w:val="00D00D91"/>
    <w:rsid w:val="00D05AC5"/>
    <w:rsid w:val="00D103D3"/>
    <w:rsid w:val="00D114A5"/>
    <w:rsid w:val="00D12224"/>
    <w:rsid w:val="00D129A8"/>
    <w:rsid w:val="00D12EC0"/>
    <w:rsid w:val="00D21716"/>
    <w:rsid w:val="00D21F7F"/>
    <w:rsid w:val="00D24716"/>
    <w:rsid w:val="00D2638B"/>
    <w:rsid w:val="00D35338"/>
    <w:rsid w:val="00D358DA"/>
    <w:rsid w:val="00D4061C"/>
    <w:rsid w:val="00D47F01"/>
    <w:rsid w:val="00D50618"/>
    <w:rsid w:val="00D52D9A"/>
    <w:rsid w:val="00D53C18"/>
    <w:rsid w:val="00D54F95"/>
    <w:rsid w:val="00D576C8"/>
    <w:rsid w:val="00D57855"/>
    <w:rsid w:val="00D60916"/>
    <w:rsid w:val="00D622C2"/>
    <w:rsid w:val="00D63265"/>
    <w:rsid w:val="00D63F5D"/>
    <w:rsid w:val="00D64091"/>
    <w:rsid w:val="00D65AD8"/>
    <w:rsid w:val="00D65E1B"/>
    <w:rsid w:val="00D67169"/>
    <w:rsid w:val="00D67199"/>
    <w:rsid w:val="00D700F7"/>
    <w:rsid w:val="00D7110A"/>
    <w:rsid w:val="00D73E34"/>
    <w:rsid w:val="00D74507"/>
    <w:rsid w:val="00D75B54"/>
    <w:rsid w:val="00D775EF"/>
    <w:rsid w:val="00D776F0"/>
    <w:rsid w:val="00D77995"/>
    <w:rsid w:val="00D80593"/>
    <w:rsid w:val="00D8185C"/>
    <w:rsid w:val="00D8730B"/>
    <w:rsid w:val="00D922F6"/>
    <w:rsid w:val="00D964AB"/>
    <w:rsid w:val="00DA40BF"/>
    <w:rsid w:val="00DA63A0"/>
    <w:rsid w:val="00DA67C4"/>
    <w:rsid w:val="00DA6B22"/>
    <w:rsid w:val="00DA7358"/>
    <w:rsid w:val="00DB146E"/>
    <w:rsid w:val="00DB1D41"/>
    <w:rsid w:val="00DB3CF4"/>
    <w:rsid w:val="00DB5A2B"/>
    <w:rsid w:val="00DC0AFC"/>
    <w:rsid w:val="00DC24AB"/>
    <w:rsid w:val="00DC3ABC"/>
    <w:rsid w:val="00DC492F"/>
    <w:rsid w:val="00DC6895"/>
    <w:rsid w:val="00DD0234"/>
    <w:rsid w:val="00DD1DD8"/>
    <w:rsid w:val="00DD20FC"/>
    <w:rsid w:val="00DD2EFE"/>
    <w:rsid w:val="00DD4321"/>
    <w:rsid w:val="00DD44FF"/>
    <w:rsid w:val="00DE250B"/>
    <w:rsid w:val="00DE3A23"/>
    <w:rsid w:val="00DE3A61"/>
    <w:rsid w:val="00DE44D9"/>
    <w:rsid w:val="00DE4636"/>
    <w:rsid w:val="00DE509E"/>
    <w:rsid w:val="00DE6535"/>
    <w:rsid w:val="00DF16CE"/>
    <w:rsid w:val="00DF298B"/>
    <w:rsid w:val="00DF525A"/>
    <w:rsid w:val="00DF72FB"/>
    <w:rsid w:val="00DF7ED2"/>
    <w:rsid w:val="00E0074B"/>
    <w:rsid w:val="00E03E72"/>
    <w:rsid w:val="00E04DE2"/>
    <w:rsid w:val="00E05023"/>
    <w:rsid w:val="00E10CE2"/>
    <w:rsid w:val="00E13A8B"/>
    <w:rsid w:val="00E16676"/>
    <w:rsid w:val="00E16D3D"/>
    <w:rsid w:val="00E17A86"/>
    <w:rsid w:val="00E17C1F"/>
    <w:rsid w:val="00E22D35"/>
    <w:rsid w:val="00E23838"/>
    <w:rsid w:val="00E256F3"/>
    <w:rsid w:val="00E26FD8"/>
    <w:rsid w:val="00E30A87"/>
    <w:rsid w:val="00E32809"/>
    <w:rsid w:val="00E32A3B"/>
    <w:rsid w:val="00E331BC"/>
    <w:rsid w:val="00E347CD"/>
    <w:rsid w:val="00E349B4"/>
    <w:rsid w:val="00E403C4"/>
    <w:rsid w:val="00E42216"/>
    <w:rsid w:val="00E428BD"/>
    <w:rsid w:val="00E43FAC"/>
    <w:rsid w:val="00E472D3"/>
    <w:rsid w:val="00E500CF"/>
    <w:rsid w:val="00E50477"/>
    <w:rsid w:val="00E53254"/>
    <w:rsid w:val="00E5683E"/>
    <w:rsid w:val="00E5698D"/>
    <w:rsid w:val="00E569D7"/>
    <w:rsid w:val="00E61C0B"/>
    <w:rsid w:val="00E65E57"/>
    <w:rsid w:val="00E65E6A"/>
    <w:rsid w:val="00E72D24"/>
    <w:rsid w:val="00E73EE6"/>
    <w:rsid w:val="00E7443E"/>
    <w:rsid w:val="00E7496A"/>
    <w:rsid w:val="00E752D5"/>
    <w:rsid w:val="00E75438"/>
    <w:rsid w:val="00E76CF3"/>
    <w:rsid w:val="00E77426"/>
    <w:rsid w:val="00E80E6B"/>
    <w:rsid w:val="00E860AB"/>
    <w:rsid w:val="00E86182"/>
    <w:rsid w:val="00E90276"/>
    <w:rsid w:val="00E906BA"/>
    <w:rsid w:val="00E93705"/>
    <w:rsid w:val="00E97BE5"/>
    <w:rsid w:val="00E97FEE"/>
    <w:rsid w:val="00EA3746"/>
    <w:rsid w:val="00EA3F6E"/>
    <w:rsid w:val="00EA4764"/>
    <w:rsid w:val="00EB0101"/>
    <w:rsid w:val="00EB26D6"/>
    <w:rsid w:val="00EB3568"/>
    <w:rsid w:val="00EB5302"/>
    <w:rsid w:val="00EB5820"/>
    <w:rsid w:val="00EB6195"/>
    <w:rsid w:val="00EC42EF"/>
    <w:rsid w:val="00EC4F66"/>
    <w:rsid w:val="00EC793F"/>
    <w:rsid w:val="00ED0DAA"/>
    <w:rsid w:val="00ED3D40"/>
    <w:rsid w:val="00ED41B4"/>
    <w:rsid w:val="00ED741C"/>
    <w:rsid w:val="00EE2316"/>
    <w:rsid w:val="00EE40F2"/>
    <w:rsid w:val="00EE5967"/>
    <w:rsid w:val="00EF1461"/>
    <w:rsid w:val="00F0142E"/>
    <w:rsid w:val="00F04331"/>
    <w:rsid w:val="00F051AF"/>
    <w:rsid w:val="00F072B4"/>
    <w:rsid w:val="00F07E48"/>
    <w:rsid w:val="00F10DB2"/>
    <w:rsid w:val="00F10E71"/>
    <w:rsid w:val="00F11765"/>
    <w:rsid w:val="00F1365E"/>
    <w:rsid w:val="00F1528D"/>
    <w:rsid w:val="00F15F93"/>
    <w:rsid w:val="00F176EC"/>
    <w:rsid w:val="00F22243"/>
    <w:rsid w:val="00F25389"/>
    <w:rsid w:val="00F26B25"/>
    <w:rsid w:val="00F27A6A"/>
    <w:rsid w:val="00F30876"/>
    <w:rsid w:val="00F309F9"/>
    <w:rsid w:val="00F31E0C"/>
    <w:rsid w:val="00F3642F"/>
    <w:rsid w:val="00F3695D"/>
    <w:rsid w:val="00F4034C"/>
    <w:rsid w:val="00F42796"/>
    <w:rsid w:val="00F4332A"/>
    <w:rsid w:val="00F43B6F"/>
    <w:rsid w:val="00F476C7"/>
    <w:rsid w:val="00F476FD"/>
    <w:rsid w:val="00F47CFF"/>
    <w:rsid w:val="00F503AB"/>
    <w:rsid w:val="00F5065A"/>
    <w:rsid w:val="00F54119"/>
    <w:rsid w:val="00F541AD"/>
    <w:rsid w:val="00F55D40"/>
    <w:rsid w:val="00F565C2"/>
    <w:rsid w:val="00F6018D"/>
    <w:rsid w:val="00F619BB"/>
    <w:rsid w:val="00F62C13"/>
    <w:rsid w:val="00F64F83"/>
    <w:rsid w:val="00F67F9C"/>
    <w:rsid w:val="00F70613"/>
    <w:rsid w:val="00F75211"/>
    <w:rsid w:val="00F832E3"/>
    <w:rsid w:val="00F85552"/>
    <w:rsid w:val="00F85BC8"/>
    <w:rsid w:val="00F87061"/>
    <w:rsid w:val="00FA0BCD"/>
    <w:rsid w:val="00FA3F1C"/>
    <w:rsid w:val="00FA41EF"/>
    <w:rsid w:val="00FB0186"/>
    <w:rsid w:val="00FB0476"/>
    <w:rsid w:val="00FB258C"/>
    <w:rsid w:val="00FB69D8"/>
    <w:rsid w:val="00FB7382"/>
    <w:rsid w:val="00FC1324"/>
    <w:rsid w:val="00FC1767"/>
    <w:rsid w:val="00FC1FB7"/>
    <w:rsid w:val="00FC265D"/>
    <w:rsid w:val="00FC40DF"/>
    <w:rsid w:val="00FC6FEF"/>
    <w:rsid w:val="00FD054C"/>
    <w:rsid w:val="00FD2CA4"/>
    <w:rsid w:val="00FD2FFA"/>
    <w:rsid w:val="00FD6A21"/>
    <w:rsid w:val="00FE6780"/>
    <w:rsid w:val="00FF0712"/>
    <w:rsid w:val="00FF0DBB"/>
    <w:rsid w:val="00FF502A"/>
    <w:rsid w:val="00FF5347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FE25F"/>
  <w15:docId w15:val="{154E19BF-BDE0-4094-92FE-29B79A350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0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 1,Title 1"/>
    <w:basedOn w:val="Normalny"/>
    <w:next w:val="Normalny"/>
    <w:link w:val="Nagwek1Znak"/>
    <w:uiPriority w:val="9"/>
    <w:qFormat/>
    <w:rsid w:val="00511ACA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aliases w:val="Title 2,Title 2 Znak Znak Znak Znak"/>
    <w:basedOn w:val="Normalny"/>
    <w:next w:val="Normalny"/>
    <w:link w:val="Nagwek2Znak"/>
    <w:uiPriority w:val="9"/>
    <w:unhideWhenUsed/>
    <w:qFormat/>
    <w:rsid w:val="00511ACA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aliases w:val="Title 3"/>
    <w:basedOn w:val="Normalny"/>
    <w:next w:val="Normalny"/>
    <w:link w:val="Nagwek3Znak"/>
    <w:uiPriority w:val="9"/>
    <w:unhideWhenUsed/>
    <w:qFormat/>
    <w:rsid w:val="00511ACA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11ACA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nhideWhenUsed/>
    <w:qFormat/>
    <w:rsid w:val="00511ACA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nhideWhenUsed/>
    <w:qFormat/>
    <w:rsid w:val="00511ACA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nhideWhenUsed/>
    <w:qFormat/>
    <w:rsid w:val="00511ACA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nhideWhenUsed/>
    <w:qFormat/>
    <w:rsid w:val="00511ACA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511ACA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_1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74466F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NagwekZnak">
    <w:name w:val="Nagłówek Znak"/>
    <w:aliases w:val="Nagłówek_1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rsid w:val="0074466F"/>
  </w:style>
  <w:style w:type="paragraph" w:styleId="Stopka">
    <w:name w:val="footer"/>
    <w:basedOn w:val="Normalny"/>
    <w:link w:val="StopkaZnak"/>
    <w:unhideWhenUsed/>
    <w:rsid w:val="0074466F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StopkaZnak">
    <w:name w:val="Stopka Znak"/>
    <w:basedOn w:val="Domylnaczcionkaakapitu"/>
    <w:link w:val="Stopka"/>
    <w:uiPriority w:val="99"/>
    <w:rsid w:val="0074466F"/>
  </w:style>
  <w:style w:type="paragraph" w:styleId="Tekstdymka">
    <w:name w:val="Balloon Text"/>
    <w:basedOn w:val="Normalny"/>
    <w:link w:val="TekstdymkaZnak"/>
    <w:uiPriority w:val="99"/>
    <w:semiHidden/>
    <w:unhideWhenUsed/>
    <w:rsid w:val="0074466F"/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66F"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uiPriority w:val="1"/>
    <w:qFormat/>
    <w:rsid w:val="00511ACA"/>
    <w:pPr>
      <w:spacing w:after="0" w:line="240" w:lineRule="auto"/>
    </w:pPr>
  </w:style>
  <w:style w:type="character" w:customStyle="1" w:styleId="StylArialNarrow8pt">
    <w:name w:val="Styl Arial Narrow 8 pt"/>
    <w:rsid w:val="0007218F"/>
    <w:rPr>
      <w:rFonts w:ascii="Arial Narrow" w:hAnsi="Arial Narrow"/>
      <w:sz w:val="16"/>
    </w:rPr>
  </w:style>
  <w:style w:type="table" w:styleId="Tabela-Siatka">
    <w:name w:val="Table Grid"/>
    <w:basedOn w:val="Standardowy"/>
    <w:uiPriority w:val="59"/>
    <w:rsid w:val="004B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1D080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D080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1D0806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8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806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A144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11ACA"/>
    <w:pPr>
      <w:ind w:left="720"/>
      <w:contextualSpacing/>
    </w:pPr>
  </w:style>
  <w:style w:type="character" w:customStyle="1" w:styleId="Nagwek1Znak">
    <w:name w:val="Nagłówek 1 Znak"/>
    <w:aliases w:val="N 1 Znak,Title 1 Znak"/>
    <w:basedOn w:val="Domylnaczcionkaakapitu"/>
    <w:link w:val="Nagwek1"/>
    <w:uiPriority w:val="9"/>
    <w:rsid w:val="00511ACA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ormalnyWeb">
    <w:name w:val="Normal (Web)"/>
    <w:aliases w:val=" Znak"/>
    <w:basedOn w:val="Normalny"/>
    <w:link w:val="NormalnyWebZnak"/>
    <w:uiPriority w:val="99"/>
    <w:unhideWhenUsed/>
    <w:rsid w:val="00B20DEB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agwek2Znak">
    <w:name w:val="Nagłówek 2 Znak"/>
    <w:aliases w:val="Title 2 Znak,Title 2 Znak Znak Znak Znak Znak"/>
    <w:basedOn w:val="Domylnaczcionkaakapitu"/>
    <w:link w:val="Nagwek2"/>
    <w:uiPriority w:val="9"/>
    <w:rsid w:val="00511AC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aliases w:val="Title 3 Znak"/>
    <w:basedOn w:val="Domylnaczcionkaakapitu"/>
    <w:link w:val="Nagwek3"/>
    <w:uiPriority w:val="9"/>
    <w:rsid w:val="00511ACA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11AC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rsid w:val="00511AC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rsid w:val="00511AC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rsid w:val="00511ACA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rsid w:val="00511ACA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511AC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511ACA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11AC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ACA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1AC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11ACA"/>
    <w:rPr>
      <w:b/>
      <w:bCs/>
    </w:rPr>
  </w:style>
  <w:style w:type="character" w:styleId="Uwydatnienie">
    <w:name w:val="Emphasis"/>
    <w:uiPriority w:val="20"/>
    <w:qFormat/>
    <w:rsid w:val="00511AC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11ACA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511ACA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A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ACA"/>
    <w:rPr>
      <w:b/>
      <w:bCs/>
      <w:i/>
      <w:iCs/>
    </w:rPr>
  </w:style>
  <w:style w:type="character" w:styleId="Wyrnieniedelikatne">
    <w:name w:val="Subtle Emphasis"/>
    <w:uiPriority w:val="19"/>
    <w:qFormat/>
    <w:rsid w:val="00511ACA"/>
    <w:rPr>
      <w:i/>
      <w:iCs/>
    </w:rPr>
  </w:style>
  <w:style w:type="character" w:styleId="Wyrnienieintensywne">
    <w:name w:val="Intense Emphasis"/>
    <w:uiPriority w:val="21"/>
    <w:qFormat/>
    <w:rsid w:val="00511ACA"/>
    <w:rPr>
      <w:b/>
      <w:bCs/>
    </w:rPr>
  </w:style>
  <w:style w:type="character" w:styleId="Odwoaniedelikatne">
    <w:name w:val="Subtle Reference"/>
    <w:uiPriority w:val="31"/>
    <w:qFormat/>
    <w:rsid w:val="00511ACA"/>
    <w:rPr>
      <w:smallCaps/>
    </w:rPr>
  </w:style>
  <w:style w:type="character" w:styleId="Odwoanieintensywne">
    <w:name w:val="Intense Reference"/>
    <w:uiPriority w:val="32"/>
    <w:qFormat/>
    <w:rsid w:val="00511ACA"/>
    <w:rPr>
      <w:smallCaps/>
      <w:spacing w:val="5"/>
      <w:u w:val="single"/>
    </w:rPr>
  </w:style>
  <w:style w:type="character" w:styleId="Tytuksiki">
    <w:name w:val="Book Title"/>
    <w:uiPriority w:val="33"/>
    <w:qFormat/>
    <w:rsid w:val="00511ACA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11ACA"/>
    <w:pPr>
      <w:outlineLvl w:val="9"/>
    </w:pPr>
    <w:rPr>
      <w:lang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6D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6D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6D95"/>
    <w:rPr>
      <w:vertAlign w:val="superscript"/>
    </w:rPr>
  </w:style>
  <w:style w:type="paragraph" w:customStyle="1" w:styleId="StylIwony">
    <w:name w:val="Styl Iwony"/>
    <w:basedOn w:val="Normalny"/>
    <w:rsid w:val="00BC01FD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</w:rPr>
  </w:style>
  <w:style w:type="paragraph" w:customStyle="1" w:styleId="tekstost">
    <w:name w:val="tekst ost"/>
    <w:basedOn w:val="Normalny"/>
    <w:rsid w:val="00BC01F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C01FD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01FD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BC01F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C01FD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BC01F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BC0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basedOn w:val="Normalny"/>
    <w:rsid w:val="00BC01FD"/>
    <w:pPr>
      <w:spacing w:after="0" w:line="360" w:lineRule="exac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ytuspecyfikacji">
    <w:name w:val="Tytuł_specyfikacji"/>
    <w:basedOn w:val="Normalny"/>
    <w:rsid w:val="00BC01FD"/>
    <w:pPr>
      <w:spacing w:before="360" w:after="0" w:line="360" w:lineRule="exact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BC01FD"/>
    <w:pPr>
      <w:spacing w:after="120" w:line="480" w:lineRule="auto"/>
      <w:ind w:left="283"/>
    </w:pPr>
    <w:rPr>
      <w:rFonts w:eastAsia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C01FD"/>
    <w:rPr>
      <w:rFonts w:eastAsiaTheme="minorHAnsi"/>
    </w:rPr>
  </w:style>
  <w:style w:type="paragraph" w:customStyle="1" w:styleId="Specyfikacja">
    <w:name w:val="Specyfikacja"/>
    <w:basedOn w:val="Normalny"/>
    <w:rsid w:val="00BC01FD"/>
    <w:pPr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smallCaps/>
      <w:sz w:val="28"/>
      <w:szCs w:val="20"/>
    </w:rPr>
  </w:style>
  <w:style w:type="paragraph" w:customStyle="1" w:styleId="StylNagwek1Arial10ptPrzed0ptPo0ptInterlini">
    <w:name w:val="Styl Nagłówek 1 + Arial 10 pt Przed:  0 pt Po:  0 pt Interlini..."/>
    <w:basedOn w:val="Nagwek1"/>
    <w:rsid w:val="00BC01FD"/>
    <w:pPr>
      <w:keepNext/>
      <w:tabs>
        <w:tab w:val="num" w:pos="0"/>
      </w:tabs>
      <w:spacing w:before="0" w:line="240" w:lineRule="auto"/>
      <w:ind w:left="284" w:hanging="284"/>
      <w:contextualSpacing w:val="0"/>
      <w:jc w:val="both"/>
    </w:pPr>
    <w:rPr>
      <w:rFonts w:ascii="Arial" w:eastAsia="Times New Roman" w:hAnsi="Arial" w:cs="Times New Roman"/>
      <w:caps/>
      <w:kern w:val="28"/>
      <w:sz w:val="20"/>
      <w:szCs w:val="20"/>
    </w:rPr>
  </w:style>
  <w:style w:type="paragraph" w:customStyle="1" w:styleId="StylNagwek2Arial10ptPogrubieniePrzed0ptPo0">
    <w:name w:val="Styl Nagłówek 2 + Arial 10 pt Pogrubienie Przed:  0 pt Po:  0 ..."/>
    <w:basedOn w:val="Nagwek2"/>
    <w:rsid w:val="00BC01FD"/>
    <w:pPr>
      <w:keepNext/>
      <w:numPr>
        <w:ilvl w:val="1"/>
      </w:numPr>
      <w:tabs>
        <w:tab w:val="num" w:pos="851"/>
      </w:tabs>
      <w:spacing w:before="0" w:line="240" w:lineRule="auto"/>
      <w:ind w:left="851" w:hanging="567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M4">
    <w:name w:val="CM4"/>
    <w:basedOn w:val="Default"/>
    <w:next w:val="Default"/>
    <w:rsid w:val="00BC01FD"/>
    <w:pPr>
      <w:widowControl w:val="0"/>
      <w:spacing w:after="258"/>
    </w:pPr>
    <w:rPr>
      <w:rFonts w:eastAsia="Times New Roman"/>
      <w:color w:val="auto"/>
    </w:rPr>
  </w:style>
  <w:style w:type="paragraph" w:styleId="Tekstpodstawowy">
    <w:name w:val="Body Text"/>
    <w:basedOn w:val="Normalny"/>
    <w:link w:val="TekstpodstawowyZnak"/>
    <w:unhideWhenUsed/>
    <w:rsid w:val="00BC01FD"/>
    <w:pPr>
      <w:spacing w:after="120"/>
    </w:pPr>
    <w:rPr>
      <w:rFonts w:eastAsiaTheme="minorHAnsi"/>
    </w:rPr>
  </w:style>
  <w:style w:type="character" w:customStyle="1" w:styleId="TekstpodstawowyZnak">
    <w:name w:val="Tekst podstawowy Znak"/>
    <w:basedOn w:val="Domylnaczcionkaakapitu"/>
    <w:link w:val="Tekstpodstawowy"/>
    <w:rsid w:val="00BC01FD"/>
    <w:rPr>
      <w:rFonts w:eastAsiaTheme="minorHAnsi"/>
    </w:rPr>
  </w:style>
  <w:style w:type="paragraph" w:customStyle="1" w:styleId="Standardowytekst">
    <w:name w:val="Standardowy.tekst"/>
    <w:rsid w:val="00BC01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BC01FD"/>
    <w:pPr>
      <w:spacing w:after="120" w:line="480" w:lineRule="auto"/>
    </w:pPr>
    <w:rPr>
      <w:rFonts w:eastAsiaTheme="minorHAns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C01FD"/>
    <w:rPr>
      <w:rFonts w:eastAsia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0C72D3"/>
    <w:pPr>
      <w:spacing w:after="100"/>
      <w:ind w:left="220"/>
    </w:pPr>
  </w:style>
  <w:style w:type="paragraph" w:customStyle="1" w:styleId="Standardowytekst1">
    <w:name w:val="Standardowy.tekst1"/>
    <w:rsid w:val="000C72D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rsid w:val="00A714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71486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rsid w:val="00A71486"/>
    <w:pPr>
      <w:tabs>
        <w:tab w:val="left" w:pos="1"/>
        <w:tab w:val="left" w:pos="336"/>
        <w:tab w:val="left" w:pos="993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spacing w:after="0" w:line="240" w:lineRule="auto"/>
      <w:ind w:left="993" w:hanging="284"/>
      <w:jc w:val="both"/>
    </w:pPr>
    <w:rPr>
      <w:rFonts w:ascii="Times New" w:eastAsia="Times New Roman" w:hAnsi="Times New" w:cs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71486"/>
    <w:rPr>
      <w:rFonts w:ascii="Times New" w:eastAsia="Times New Roman" w:hAnsi="Times New" w:cs="Times New Roman"/>
      <w:sz w:val="24"/>
      <w:szCs w:val="20"/>
      <w:lang w:eastAsia="pl-PL"/>
    </w:rPr>
  </w:style>
  <w:style w:type="character" w:customStyle="1" w:styleId="ZnakZnak2">
    <w:name w:val="Znak Znak2"/>
    <w:rsid w:val="00A71486"/>
    <w:rPr>
      <w:rFonts w:ascii="CG Times" w:hAnsi="CG Times"/>
      <w:lang w:val="pl-PL" w:eastAsia="pl-PL" w:bidi="ar-SA"/>
    </w:rPr>
  </w:style>
  <w:style w:type="character" w:styleId="Odwoanieprzypisudolnego">
    <w:name w:val="footnote reference"/>
    <w:semiHidden/>
    <w:rsid w:val="00A71486"/>
    <w:rPr>
      <w:position w:val="6"/>
      <w:sz w:val="16"/>
    </w:rPr>
  </w:style>
  <w:style w:type="character" w:customStyle="1" w:styleId="ZnakZnak1">
    <w:name w:val="Znak Znak1"/>
    <w:rsid w:val="00A71486"/>
    <w:rPr>
      <w:rFonts w:ascii="Times New" w:hAnsi="Times New"/>
      <w:sz w:val="24"/>
      <w:lang w:val="pl-PL" w:eastAsia="pl-PL" w:bidi="ar-SA"/>
    </w:rPr>
  </w:style>
  <w:style w:type="character" w:styleId="Numerstrony">
    <w:name w:val="page number"/>
    <w:basedOn w:val="Domylnaczcionkaakapitu"/>
    <w:rsid w:val="00A71486"/>
  </w:style>
  <w:style w:type="character" w:customStyle="1" w:styleId="NormalnyWebZnak">
    <w:name w:val="Normalny (Web) Znak"/>
    <w:aliases w:val=" Znak Znak"/>
    <w:link w:val="NormalnyWeb"/>
    <w:rsid w:val="00A71486"/>
    <w:rPr>
      <w:rFonts w:ascii="Times New Roman" w:hAnsi="Times New Roman"/>
      <w:szCs w:val="24"/>
    </w:rPr>
  </w:style>
  <w:style w:type="paragraph" w:styleId="Lista">
    <w:name w:val="List"/>
    <w:basedOn w:val="Normalny"/>
    <w:rsid w:val="00A71486"/>
    <w:pPr>
      <w:spacing w:after="0" w:line="240" w:lineRule="auto"/>
      <w:ind w:left="360" w:hanging="360"/>
    </w:pPr>
    <w:rPr>
      <w:rFonts w:ascii="CG Times" w:eastAsia="Times New Roman" w:hAnsi="CG Times" w:cs="Times New Roman"/>
      <w:sz w:val="20"/>
      <w:szCs w:val="20"/>
    </w:rPr>
  </w:style>
  <w:style w:type="paragraph" w:styleId="Lista2">
    <w:name w:val="List 2"/>
    <w:basedOn w:val="Normalny"/>
    <w:rsid w:val="00A71486"/>
    <w:pPr>
      <w:spacing w:after="0" w:line="240" w:lineRule="auto"/>
      <w:ind w:left="720" w:hanging="360"/>
    </w:pPr>
    <w:rPr>
      <w:rFonts w:ascii="CG Times" w:eastAsia="Times New Roman" w:hAnsi="CG Times" w:cs="Times New Roman"/>
      <w:sz w:val="20"/>
      <w:szCs w:val="20"/>
    </w:rPr>
  </w:style>
  <w:style w:type="paragraph" w:styleId="Lista3">
    <w:name w:val="List 3"/>
    <w:basedOn w:val="Normalny"/>
    <w:rsid w:val="00A71486"/>
    <w:pPr>
      <w:spacing w:after="0" w:line="240" w:lineRule="auto"/>
      <w:ind w:left="1080" w:hanging="360"/>
    </w:pPr>
    <w:rPr>
      <w:rFonts w:ascii="CG Times" w:eastAsia="Times New Roman" w:hAnsi="CG Times" w:cs="Times New Roman"/>
      <w:sz w:val="20"/>
      <w:szCs w:val="20"/>
    </w:rPr>
  </w:style>
  <w:style w:type="paragraph" w:styleId="Lista4">
    <w:name w:val="List 4"/>
    <w:basedOn w:val="Normalny"/>
    <w:rsid w:val="00A71486"/>
    <w:pPr>
      <w:spacing w:after="0" w:line="240" w:lineRule="auto"/>
      <w:ind w:left="1440" w:hanging="360"/>
    </w:pPr>
    <w:rPr>
      <w:rFonts w:ascii="CG Times" w:eastAsia="Times New Roman" w:hAnsi="CG Times" w:cs="Times New Roman"/>
      <w:sz w:val="20"/>
      <w:szCs w:val="20"/>
    </w:rPr>
  </w:style>
  <w:style w:type="paragraph" w:styleId="Listapunktowana">
    <w:name w:val="List Bullet"/>
    <w:basedOn w:val="Normalny"/>
    <w:autoRedefine/>
    <w:rsid w:val="00A71486"/>
    <w:pPr>
      <w:numPr>
        <w:numId w:val="2"/>
      </w:num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paragraph" w:styleId="Listapunktowana2">
    <w:name w:val="List Bullet 2"/>
    <w:basedOn w:val="Normalny"/>
    <w:autoRedefine/>
    <w:rsid w:val="00A71486"/>
    <w:pPr>
      <w:numPr>
        <w:numId w:val="3"/>
      </w:num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paragraph" w:styleId="Listapunktowana3">
    <w:name w:val="List Bullet 3"/>
    <w:basedOn w:val="Normalny"/>
    <w:autoRedefine/>
    <w:rsid w:val="00A71486"/>
    <w:pPr>
      <w:numPr>
        <w:numId w:val="4"/>
      </w:num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paragraph" w:styleId="Lista-kontynuacja">
    <w:name w:val="List Continue"/>
    <w:basedOn w:val="Normalny"/>
    <w:rsid w:val="00A71486"/>
    <w:pPr>
      <w:spacing w:after="120" w:line="240" w:lineRule="auto"/>
      <w:ind w:left="360"/>
    </w:pPr>
    <w:rPr>
      <w:rFonts w:ascii="CG Times" w:eastAsia="Times New Roman" w:hAnsi="CG Times" w:cs="Times New Roman"/>
      <w:sz w:val="20"/>
      <w:szCs w:val="20"/>
    </w:rPr>
  </w:style>
  <w:style w:type="paragraph" w:styleId="Lista-kontynuacja2">
    <w:name w:val="List Continue 2"/>
    <w:basedOn w:val="Normalny"/>
    <w:rsid w:val="00A71486"/>
    <w:pPr>
      <w:spacing w:after="120" w:line="240" w:lineRule="auto"/>
      <w:ind w:left="720"/>
    </w:pPr>
    <w:rPr>
      <w:rFonts w:ascii="CG Times" w:eastAsia="Times New Roman" w:hAnsi="CG Times" w:cs="Times New Roman"/>
      <w:sz w:val="20"/>
      <w:szCs w:val="20"/>
    </w:rPr>
  </w:style>
  <w:style w:type="paragraph" w:styleId="Lista-kontynuacja3">
    <w:name w:val="List Continue 3"/>
    <w:basedOn w:val="Normalny"/>
    <w:rsid w:val="00A71486"/>
    <w:pPr>
      <w:spacing w:after="120" w:line="240" w:lineRule="auto"/>
      <w:ind w:left="1080"/>
    </w:pPr>
    <w:rPr>
      <w:rFonts w:ascii="CG Times" w:eastAsia="Times New Roman" w:hAnsi="CG Times" w:cs="Times New Roman"/>
      <w:sz w:val="20"/>
      <w:szCs w:val="20"/>
    </w:rPr>
  </w:style>
  <w:style w:type="character" w:customStyle="1" w:styleId="podpunkt">
    <w:name w:val="podpunkt"/>
    <w:rsid w:val="00A71486"/>
    <w:rPr>
      <w:rFonts w:ascii="Times New Roman" w:hAnsi="Times New Roman"/>
      <w:b/>
    </w:rPr>
  </w:style>
  <w:style w:type="paragraph" w:customStyle="1" w:styleId="paragraf">
    <w:name w:val="paragraf"/>
    <w:basedOn w:val="Normalny"/>
    <w:rsid w:val="00A71486"/>
    <w:pPr>
      <w:widowControl w:val="0"/>
      <w:spacing w:after="0" w:line="240" w:lineRule="auto"/>
      <w:ind w:firstLine="339"/>
      <w:jc w:val="both"/>
    </w:pPr>
    <w:rPr>
      <w:rFonts w:ascii="Times New Roman" w:eastAsia="Times New Roman" w:hAnsi="Times New Roman" w:cs="Times New Roman"/>
      <w:b/>
      <w:snapToGrid w:val="0"/>
      <w:sz w:val="24"/>
      <w:szCs w:val="20"/>
      <w:lang w:val="en-US"/>
    </w:rPr>
  </w:style>
  <w:style w:type="character" w:customStyle="1" w:styleId="header1">
    <w:name w:val="header1"/>
    <w:rsid w:val="00A71486"/>
    <w:rPr>
      <w:rFonts w:ascii="Times New" w:hAnsi="Times New"/>
      <w:b/>
      <w:sz w:val="36"/>
    </w:rPr>
  </w:style>
  <w:style w:type="character" w:styleId="UyteHipercze">
    <w:name w:val="FollowedHyperlink"/>
    <w:rsid w:val="00A71486"/>
    <w:rPr>
      <w:color w:val="800080"/>
      <w:u w:val="single"/>
    </w:rPr>
  </w:style>
  <w:style w:type="character" w:customStyle="1" w:styleId="aktprzedmiot1">
    <w:name w:val="aktprzedmiot1"/>
    <w:rsid w:val="00A71486"/>
    <w:rPr>
      <w:b/>
      <w:bCs/>
      <w:sz w:val="27"/>
      <w:szCs w:val="27"/>
    </w:rPr>
  </w:style>
  <w:style w:type="paragraph" w:customStyle="1" w:styleId="podpkt1">
    <w:name w:val="pod_pkt1"/>
    <w:basedOn w:val="Normalny"/>
    <w:autoRedefine/>
    <w:rsid w:val="00A71486"/>
    <w:pPr>
      <w:keepNext/>
      <w:widowControl w:val="0"/>
      <w:tabs>
        <w:tab w:val="left" w:pos="425"/>
      </w:tabs>
      <w:overflowPunct w:val="0"/>
      <w:autoSpaceDE w:val="0"/>
      <w:autoSpaceDN w:val="0"/>
      <w:adjustRightInd w:val="0"/>
      <w:spacing w:after="0" w:line="240" w:lineRule="auto"/>
      <w:ind w:left="851" w:hanging="851"/>
      <w:jc w:val="both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podpkt11">
    <w:name w:val="pod_pkt1.1"/>
    <w:basedOn w:val="Normalny"/>
    <w:autoRedefine/>
    <w:rsid w:val="00A7148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rsid w:val="00A7148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PNTekstpodstawowy">
    <w:name w:val="PN Tekst podstawowy"/>
    <w:rsid w:val="00A71486"/>
    <w:pPr>
      <w:spacing w:before="24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PNTekstpodstawowyZnak">
    <w:name w:val="PN Tekst podstawowy Znak"/>
    <w:rsid w:val="00A71486"/>
    <w:rPr>
      <w:rFonts w:ascii="Arial" w:hAnsi="Arial"/>
      <w:lang w:val="pl-PL" w:eastAsia="pl-PL" w:bidi="ar-SA"/>
    </w:rPr>
  </w:style>
  <w:style w:type="paragraph" w:customStyle="1" w:styleId="PNNagwek1">
    <w:name w:val="PN Nagłówek 1"/>
    <w:basedOn w:val="PNTekstpodstawowy"/>
    <w:next w:val="PNTekstpodstawowy"/>
    <w:rsid w:val="00A71486"/>
    <w:pPr>
      <w:keepNext/>
      <w:numPr>
        <w:numId w:val="5"/>
      </w:numPr>
      <w:tabs>
        <w:tab w:val="left" w:pos="709"/>
      </w:tabs>
      <w:ind w:left="360" w:hanging="360"/>
      <w:outlineLvl w:val="0"/>
    </w:pPr>
    <w:rPr>
      <w:b/>
    </w:rPr>
  </w:style>
  <w:style w:type="character" w:customStyle="1" w:styleId="PNNagwek1Znak">
    <w:name w:val="PN Nagłówek 1 Znak"/>
    <w:rsid w:val="00A71486"/>
    <w:rPr>
      <w:rFonts w:ascii="Arial" w:hAnsi="Arial"/>
      <w:b/>
      <w:lang w:val="pl-PL" w:eastAsia="pl-PL" w:bidi="ar-SA"/>
    </w:rPr>
  </w:style>
  <w:style w:type="paragraph" w:customStyle="1" w:styleId="PNNagwek2">
    <w:name w:val="PN Nagłówek 2"/>
    <w:basedOn w:val="PNNagwek1"/>
    <w:next w:val="PNTekstpodstawowy"/>
    <w:rsid w:val="00A71486"/>
    <w:pPr>
      <w:numPr>
        <w:ilvl w:val="1"/>
      </w:numPr>
      <w:tabs>
        <w:tab w:val="clear" w:pos="720"/>
        <w:tab w:val="num" w:pos="360"/>
        <w:tab w:val="left" w:pos="709"/>
      </w:tabs>
      <w:ind w:left="360" w:hanging="360"/>
      <w:outlineLvl w:val="1"/>
    </w:pPr>
  </w:style>
  <w:style w:type="paragraph" w:customStyle="1" w:styleId="PNNagwek3">
    <w:name w:val="PN Nagłówek 3"/>
    <w:basedOn w:val="PNNagwek1"/>
    <w:next w:val="PNTekstpodstawowy"/>
    <w:rsid w:val="00A71486"/>
    <w:pPr>
      <w:numPr>
        <w:ilvl w:val="2"/>
      </w:numPr>
      <w:tabs>
        <w:tab w:val="clear" w:pos="720"/>
        <w:tab w:val="num" w:pos="360"/>
        <w:tab w:val="left" w:pos="709"/>
      </w:tabs>
      <w:ind w:left="360" w:hanging="360"/>
      <w:outlineLvl w:val="2"/>
    </w:pPr>
  </w:style>
  <w:style w:type="paragraph" w:customStyle="1" w:styleId="PNNagwek4">
    <w:name w:val="PN Nagłówek 4"/>
    <w:basedOn w:val="PNNagwek1"/>
    <w:next w:val="PNTekstpodstawowy"/>
    <w:rsid w:val="00A71486"/>
    <w:pPr>
      <w:numPr>
        <w:ilvl w:val="3"/>
      </w:numPr>
      <w:tabs>
        <w:tab w:val="clear" w:pos="1080"/>
        <w:tab w:val="num" w:pos="360"/>
      </w:tabs>
      <w:ind w:left="360" w:hanging="360"/>
      <w:outlineLvl w:val="3"/>
    </w:pPr>
  </w:style>
  <w:style w:type="paragraph" w:customStyle="1" w:styleId="PNNagwek5">
    <w:name w:val="PN Nagłówek 5"/>
    <w:basedOn w:val="PNNagwek1"/>
    <w:next w:val="PNTekstpodstawowy"/>
    <w:rsid w:val="00A71486"/>
    <w:pPr>
      <w:numPr>
        <w:ilvl w:val="4"/>
      </w:numPr>
      <w:tabs>
        <w:tab w:val="clear" w:pos="1440"/>
        <w:tab w:val="num" w:pos="360"/>
        <w:tab w:val="left" w:pos="1077"/>
      </w:tabs>
      <w:ind w:left="360" w:hanging="360"/>
      <w:outlineLvl w:val="4"/>
    </w:pPr>
  </w:style>
  <w:style w:type="paragraph" w:customStyle="1" w:styleId="PNNagwek6">
    <w:name w:val="PN Nagłówek 6"/>
    <w:basedOn w:val="PNNagwek1"/>
    <w:next w:val="PNTekstpodstawowy"/>
    <w:rsid w:val="00A71486"/>
    <w:pPr>
      <w:numPr>
        <w:ilvl w:val="5"/>
      </w:numPr>
      <w:tabs>
        <w:tab w:val="clear" w:pos="1440"/>
        <w:tab w:val="num" w:pos="360"/>
        <w:tab w:val="left" w:pos="1077"/>
      </w:tabs>
      <w:ind w:left="360" w:hanging="360"/>
      <w:outlineLvl w:val="5"/>
    </w:pPr>
  </w:style>
  <w:style w:type="paragraph" w:customStyle="1" w:styleId="PNStopka">
    <w:name w:val="PN Stopka"/>
    <w:basedOn w:val="PNTekstpodstawowy"/>
    <w:rsid w:val="00A71486"/>
    <w:rPr>
      <w:sz w:val="18"/>
    </w:rPr>
  </w:style>
  <w:style w:type="paragraph" w:customStyle="1" w:styleId="PNNagwekstrony">
    <w:name w:val="PN Nagłówek strony"/>
    <w:basedOn w:val="PNTekstpodstawowy"/>
    <w:rsid w:val="00A71486"/>
    <w:pPr>
      <w:jc w:val="center"/>
    </w:pPr>
    <w:rPr>
      <w:sz w:val="18"/>
    </w:rPr>
  </w:style>
  <w:style w:type="paragraph" w:styleId="Spistreci1">
    <w:name w:val="toc 1"/>
    <w:basedOn w:val="PNTekstpodstawowy"/>
    <w:next w:val="Normalny"/>
    <w:autoRedefine/>
    <w:uiPriority w:val="39"/>
    <w:rsid w:val="0006260B"/>
    <w:pPr>
      <w:spacing w:before="0"/>
      <w:jc w:val="both"/>
    </w:pPr>
    <w:rPr>
      <w:rFonts w:asciiTheme="minorHAnsi" w:hAnsiTheme="minorHAnsi" w:cstheme="minorHAnsi"/>
      <w:b/>
    </w:rPr>
  </w:style>
  <w:style w:type="paragraph" w:customStyle="1" w:styleId="PNOpisrysunku">
    <w:name w:val="PN Opis rysunku"/>
    <w:basedOn w:val="PNTekstpodstawowy"/>
    <w:rsid w:val="00A71486"/>
    <w:rPr>
      <w:sz w:val="18"/>
    </w:rPr>
  </w:style>
  <w:style w:type="paragraph" w:customStyle="1" w:styleId="PNTekstprzypisudolnego">
    <w:name w:val="PN Tekst przypisu dolnego"/>
    <w:basedOn w:val="PNTekstpodstawowy"/>
    <w:rsid w:val="00A71486"/>
    <w:rPr>
      <w:sz w:val="18"/>
    </w:rPr>
  </w:style>
  <w:style w:type="character" w:customStyle="1" w:styleId="WW8Num6z0">
    <w:name w:val="WW8Num6z0"/>
    <w:rsid w:val="00A71486"/>
    <w:rPr>
      <w:rFonts w:ascii="StarSymbol" w:hAnsi="StarSymbol"/>
    </w:rPr>
  </w:style>
  <w:style w:type="paragraph" w:customStyle="1" w:styleId="Nagwek10">
    <w:name w:val="Nagłówek1"/>
    <w:basedOn w:val="Normalny"/>
    <w:next w:val="Tekstpodstawowy"/>
    <w:rsid w:val="00A71486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egenda">
    <w:name w:val="caption"/>
    <w:basedOn w:val="Normalny"/>
    <w:next w:val="Normalny"/>
    <w:link w:val="LegendaZnak"/>
    <w:qFormat/>
    <w:rsid w:val="00A7148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LegendaZnak">
    <w:name w:val="Legenda Znak"/>
    <w:link w:val="Legenda"/>
    <w:locked/>
    <w:rsid w:val="00A7148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A71486"/>
    <w:pPr>
      <w:widowControl w:val="0"/>
      <w:tabs>
        <w:tab w:val="right" w:pos="-1368"/>
        <w:tab w:val="left" w:pos="-677"/>
      </w:tabs>
      <w:spacing w:after="0" w:line="240" w:lineRule="auto"/>
      <w:ind w:left="709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r1">
    <w:name w:val="Par_1"/>
    <w:basedOn w:val="Normalny"/>
    <w:rsid w:val="00A71486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3402"/>
        <w:tab w:val="left" w:pos="6804"/>
        <w:tab w:val="left" w:pos="7655"/>
        <w:tab w:val="left" w:pos="8505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tekst">
    <w:name w:val="tekst"/>
    <w:basedOn w:val="Normalny"/>
    <w:rsid w:val="00A71486"/>
    <w:p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Wcicienormalne">
    <w:name w:val="Normal Indent"/>
    <w:basedOn w:val="Normalny"/>
    <w:link w:val="WcicienormalneZnak"/>
    <w:rsid w:val="00A71486"/>
    <w:pPr>
      <w:spacing w:before="120" w:after="0" w:line="240" w:lineRule="auto"/>
      <w:ind w:left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Document8">
    <w:name w:val="Document 8"/>
    <w:basedOn w:val="Domylnaczcionkaakapitu"/>
    <w:rsid w:val="00A71486"/>
  </w:style>
  <w:style w:type="character" w:customStyle="1" w:styleId="Document4">
    <w:name w:val="Document 4"/>
    <w:rsid w:val="00A71486"/>
    <w:rPr>
      <w:b/>
      <w:i/>
      <w:sz w:val="24"/>
    </w:rPr>
  </w:style>
  <w:style w:type="character" w:customStyle="1" w:styleId="Document6">
    <w:name w:val="Document 6"/>
    <w:basedOn w:val="Domylnaczcionkaakapitu"/>
    <w:rsid w:val="00A71486"/>
  </w:style>
  <w:style w:type="character" w:customStyle="1" w:styleId="Document5">
    <w:name w:val="Document 5"/>
    <w:basedOn w:val="Domylnaczcionkaakapitu"/>
    <w:rsid w:val="00A71486"/>
  </w:style>
  <w:style w:type="character" w:customStyle="1" w:styleId="Document2">
    <w:name w:val="Document 2"/>
    <w:rsid w:val="00A71486"/>
    <w:rPr>
      <w:rFonts w:ascii="Courier" w:hAnsi="Courier"/>
      <w:noProof w:val="0"/>
      <w:sz w:val="24"/>
      <w:lang w:val="en-US"/>
    </w:rPr>
  </w:style>
  <w:style w:type="character" w:customStyle="1" w:styleId="Document7">
    <w:name w:val="Document 7"/>
    <w:basedOn w:val="Domylnaczcionkaakapitu"/>
    <w:rsid w:val="00A71486"/>
  </w:style>
  <w:style w:type="character" w:customStyle="1" w:styleId="Bibliogrphy">
    <w:name w:val="Bibliogrphy"/>
    <w:basedOn w:val="Domylnaczcionkaakapitu"/>
    <w:rsid w:val="00A71486"/>
  </w:style>
  <w:style w:type="paragraph" w:customStyle="1" w:styleId="RightPar1">
    <w:name w:val="Right Par 1"/>
    <w:rsid w:val="00A71486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left="720" w:hanging="432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2">
    <w:name w:val="Right Par 2"/>
    <w:rsid w:val="00A71486"/>
    <w:pPr>
      <w:tabs>
        <w:tab w:val="left" w:pos="-720"/>
        <w:tab w:val="left" w:pos="0"/>
        <w:tab w:val="left" w:pos="720"/>
        <w:tab w:val="decimal" w:pos="1440"/>
      </w:tabs>
      <w:suppressAutoHyphens/>
      <w:spacing w:after="0" w:line="240" w:lineRule="auto"/>
      <w:ind w:left="1440" w:hanging="432"/>
    </w:pPr>
    <w:rPr>
      <w:rFonts w:ascii="Courier" w:eastAsia="Times New Roman" w:hAnsi="Courier" w:cs="Times New Roman"/>
      <w:sz w:val="24"/>
      <w:szCs w:val="20"/>
      <w:lang w:val="en-US"/>
    </w:rPr>
  </w:style>
  <w:style w:type="character" w:customStyle="1" w:styleId="Document3">
    <w:name w:val="Document 3"/>
    <w:rsid w:val="00A71486"/>
    <w:rPr>
      <w:rFonts w:ascii="Courier" w:hAnsi="Courier"/>
      <w:noProof w:val="0"/>
      <w:sz w:val="24"/>
      <w:lang w:val="en-US"/>
    </w:rPr>
  </w:style>
  <w:style w:type="paragraph" w:customStyle="1" w:styleId="RightPar3">
    <w:name w:val="Right Par 3"/>
    <w:rsid w:val="00A71486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spacing w:after="0" w:line="240" w:lineRule="auto"/>
      <w:ind w:left="2160" w:hanging="432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4">
    <w:name w:val="Right Par 4"/>
    <w:rsid w:val="00A71486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spacing w:after="0" w:line="240" w:lineRule="auto"/>
      <w:ind w:left="2880" w:hanging="432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5">
    <w:name w:val="Right Par 5"/>
    <w:rsid w:val="00A7148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spacing w:after="0" w:line="240" w:lineRule="auto"/>
      <w:ind w:left="3600" w:hanging="576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6">
    <w:name w:val="Right Par 6"/>
    <w:rsid w:val="00A7148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spacing w:after="0" w:line="240" w:lineRule="auto"/>
      <w:ind w:left="4320" w:hanging="576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7">
    <w:name w:val="Right Par 7"/>
    <w:rsid w:val="00A7148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spacing w:after="0" w:line="240" w:lineRule="auto"/>
      <w:ind w:left="5040" w:hanging="432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8">
    <w:name w:val="Right Par 8"/>
    <w:rsid w:val="00A7148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spacing w:after="0" w:line="240" w:lineRule="auto"/>
      <w:ind w:left="5760" w:hanging="432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Document1">
    <w:name w:val="Document 1"/>
    <w:rsid w:val="00A71486"/>
    <w:pPr>
      <w:keepNext/>
      <w:keepLines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/>
    </w:rPr>
  </w:style>
  <w:style w:type="character" w:customStyle="1" w:styleId="DocInit">
    <w:name w:val="Doc Init"/>
    <w:basedOn w:val="Domylnaczcionkaakapitu"/>
    <w:rsid w:val="00A71486"/>
  </w:style>
  <w:style w:type="character" w:customStyle="1" w:styleId="TechInit">
    <w:name w:val="Tech Init"/>
    <w:rsid w:val="00A71486"/>
    <w:rPr>
      <w:rFonts w:ascii="Courier" w:hAnsi="Courier"/>
      <w:noProof w:val="0"/>
      <w:sz w:val="24"/>
      <w:lang w:val="en-US"/>
    </w:rPr>
  </w:style>
  <w:style w:type="paragraph" w:customStyle="1" w:styleId="Technical5">
    <w:name w:val="Technical 5"/>
    <w:rsid w:val="00A71486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/>
    </w:rPr>
  </w:style>
  <w:style w:type="paragraph" w:customStyle="1" w:styleId="Technical6">
    <w:name w:val="Technical 6"/>
    <w:rsid w:val="00A71486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/>
    </w:rPr>
  </w:style>
  <w:style w:type="character" w:customStyle="1" w:styleId="Technical2">
    <w:name w:val="Technical 2"/>
    <w:rsid w:val="00A71486"/>
    <w:rPr>
      <w:rFonts w:ascii="Courier" w:hAnsi="Courier"/>
      <w:noProof w:val="0"/>
      <w:sz w:val="24"/>
      <w:lang w:val="en-US"/>
    </w:rPr>
  </w:style>
  <w:style w:type="character" w:customStyle="1" w:styleId="Technical3">
    <w:name w:val="Technical 3"/>
    <w:rsid w:val="00A71486"/>
    <w:rPr>
      <w:rFonts w:ascii="Courier" w:hAnsi="Courier"/>
      <w:noProof w:val="0"/>
      <w:sz w:val="24"/>
      <w:lang w:val="en-US"/>
    </w:rPr>
  </w:style>
  <w:style w:type="paragraph" w:customStyle="1" w:styleId="Technical4">
    <w:name w:val="Technical 4"/>
    <w:rsid w:val="00A71486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/>
    </w:rPr>
  </w:style>
  <w:style w:type="character" w:customStyle="1" w:styleId="Technical1">
    <w:name w:val="Technical 1"/>
    <w:rsid w:val="00A71486"/>
    <w:rPr>
      <w:rFonts w:ascii="Courier" w:hAnsi="Courier"/>
      <w:noProof w:val="0"/>
      <w:sz w:val="24"/>
      <w:lang w:val="en-US"/>
    </w:rPr>
  </w:style>
  <w:style w:type="paragraph" w:customStyle="1" w:styleId="Technical7">
    <w:name w:val="Technical 7"/>
    <w:rsid w:val="00A71486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/>
    </w:rPr>
  </w:style>
  <w:style w:type="paragraph" w:customStyle="1" w:styleId="Technical8">
    <w:name w:val="Technical 8"/>
    <w:rsid w:val="00A71486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/>
    </w:rPr>
  </w:style>
  <w:style w:type="paragraph" w:customStyle="1" w:styleId="Pleading">
    <w:name w:val="Pleading"/>
    <w:rsid w:val="00A71486"/>
    <w:pPr>
      <w:tabs>
        <w:tab w:val="left" w:pos="-720"/>
      </w:tabs>
      <w:suppressAutoHyphens/>
      <w:spacing w:after="0" w:line="240" w:lineRule="exact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3">
    <w:name w:val="toc 3"/>
    <w:basedOn w:val="Normalny"/>
    <w:next w:val="Normalny"/>
    <w:uiPriority w:val="39"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2160" w:righ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4">
    <w:name w:val="toc 4"/>
    <w:basedOn w:val="Normalny"/>
    <w:next w:val="Normalny"/>
    <w:uiPriority w:val="39"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2880" w:righ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5">
    <w:name w:val="toc 5"/>
    <w:basedOn w:val="Normalny"/>
    <w:next w:val="Normalny"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3600" w:righ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6">
    <w:name w:val="toc 6"/>
    <w:basedOn w:val="Normalny"/>
    <w:next w:val="Normalny"/>
    <w:rsid w:val="00A71486"/>
    <w:pPr>
      <w:tabs>
        <w:tab w:val="left" w:pos="9000"/>
        <w:tab w:val="right" w:pos="9360"/>
      </w:tabs>
      <w:suppressAutoHyphens/>
      <w:spacing w:after="0" w:line="240" w:lineRule="auto"/>
      <w:ind w:lef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7">
    <w:name w:val="toc 7"/>
    <w:basedOn w:val="Normalny"/>
    <w:next w:val="Normalny"/>
    <w:rsid w:val="00A71486"/>
    <w:pPr>
      <w:suppressAutoHyphens/>
      <w:spacing w:after="0" w:line="240" w:lineRule="auto"/>
      <w:ind w:lef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8">
    <w:name w:val="toc 8"/>
    <w:basedOn w:val="Normalny"/>
    <w:next w:val="Normalny"/>
    <w:rsid w:val="00A71486"/>
    <w:pPr>
      <w:tabs>
        <w:tab w:val="left" w:pos="9000"/>
        <w:tab w:val="right" w:pos="9360"/>
      </w:tabs>
      <w:suppressAutoHyphens/>
      <w:spacing w:after="0" w:line="240" w:lineRule="auto"/>
      <w:ind w:lef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9">
    <w:name w:val="toc 9"/>
    <w:basedOn w:val="Normalny"/>
    <w:next w:val="Normalny"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Indeks1">
    <w:name w:val="index 1"/>
    <w:basedOn w:val="Normalny"/>
    <w:next w:val="Normalny"/>
    <w:semiHidden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144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Indeks2">
    <w:name w:val="index 2"/>
    <w:basedOn w:val="Normalny"/>
    <w:next w:val="Normalny"/>
    <w:semiHidden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NA">
    <w:name w:val="N/A"/>
    <w:basedOn w:val="Normalny"/>
    <w:rsid w:val="00A71486"/>
    <w:pPr>
      <w:tabs>
        <w:tab w:val="left" w:pos="9000"/>
        <w:tab w:val="right" w:pos="936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/>
    </w:rPr>
  </w:style>
  <w:style w:type="character" w:customStyle="1" w:styleId="EquationCaption">
    <w:name w:val="_Equation Caption"/>
    <w:rsid w:val="00A71486"/>
  </w:style>
  <w:style w:type="paragraph" w:customStyle="1" w:styleId="11wyliczanie">
    <w:name w:val="1.1. wyliczanie"/>
    <w:basedOn w:val="Normalny"/>
    <w:rsid w:val="00A71486"/>
    <w:pPr>
      <w:keepLines/>
      <w:numPr>
        <w:numId w:val="6"/>
      </w:numPr>
      <w:tabs>
        <w:tab w:val="left" w:pos="-426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Indeks8">
    <w:name w:val="index 8"/>
    <w:basedOn w:val="Normalny"/>
    <w:next w:val="Normalny"/>
    <w:autoRedefine/>
    <w:semiHidden/>
    <w:rsid w:val="00A71486"/>
    <w:pPr>
      <w:spacing w:after="0" w:line="240" w:lineRule="auto"/>
      <w:ind w:left="1920" w:hanging="240"/>
    </w:pPr>
    <w:rPr>
      <w:rFonts w:ascii="Courier" w:eastAsia="Times New Roman" w:hAnsi="Courier" w:cs="Times New Roman"/>
      <w:sz w:val="24"/>
      <w:szCs w:val="20"/>
    </w:rPr>
  </w:style>
  <w:style w:type="paragraph" w:customStyle="1" w:styleId="Nagwek0">
    <w:name w:val="Nagłówek 0"/>
    <w:basedOn w:val="Nagwek1"/>
    <w:rsid w:val="00A71486"/>
    <w:pPr>
      <w:keepNext/>
      <w:spacing w:before="0" w:line="240" w:lineRule="auto"/>
      <w:ind w:left="1418" w:hanging="1418"/>
      <w:contextualSpacing w:val="0"/>
      <w:outlineLvl w:val="9"/>
    </w:pPr>
    <w:rPr>
      <w:rFonts w:ascii="Times New Roman" w:eastAsia="Times New Roman" w:hAnsi="Times New Roman" w:cs="Times New Roman"/>
      <w:bCs w:val="0"/>
      <w:caps/>
      <w:kern w:val="28"/>
      <w:szCs w:val="20"/>
    </w:rPr>
  </w:style>
  <w:style w:type="paragraph" w:customStyle="1" w:styleId="Tekstpodstawowy21">
    <w:name w:val="Tekst podstawowy 21"/>
    <w:basedOn w:val="Normalny"/>
    <w:rsid w:val="00A71486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DefaultText">
    <w:name w:val="Default Text"/>
    <w:basedOn w:val="Normalny"/>
    <w:rsid w:val="00A7148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blica">
    <w:name w:val="tablica"/>
    <w:basedOn w:val="Normalny"/>
    <w:rsid w:val="00A71486"/>
    <w:pPr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ost0">
    <w:name w:val="tekstost"/>
    <w:basedOn w:val="Normalny"/>
    <w:rsid w:val="00A71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Zwykytekst">
    <w:name w:val="Plain Text"/>
    <w:basedOn w:val="Normalny"/>
    <w:link w:val="ZwykytekstZnak"/>
    <w:rsid w:val="00A7148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7148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blokowy1">
    <w:name w:val="Tekst blokowy1"/>
    <w:basedOn w:val="Normalny"/>
    <w:rsid w:val="00A71486"/>
    <w:pPr>
      <w:spacing w:after="0" w:line="240" w:lineRule="auto"/>
      <w:ind w:left="142" w:right="135" w:hanging="142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BodyText21">
    <w:name w:val="Body Text 21"/>
    <w:basedOn w:val="Normalny"/>
    <w:rsid w:val="00A71486"/>
    <w:pPr>
      <w:spacing w:after="0" w:line="240" w:lineRule="auto"/>
      <w:ind w:right="84"/>
      <w:jc w:val="both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Tekstpodstawowy31">
    <w:name w:val="Tekst podstawowy 31"/>
    <w:basedOn w:val="Normalny"/>
    <w:rsid w:val="00A71486"/>
    <w:pPr>
      <w:spacing w:after="0" w:line="240" w:lineRule="auto"/>
      <w:ind w:right="135"/>
      <w:jc w:val="both"/>
    </w:pPr>
    <w:rPr>
      <w:rFonts w:ascii="Arial" w:eastAsia="Times New Roman" w:hAnsi="Arial" w:cs="Times New Roman"/>
      <w:sz w:val="24"/>
      <w:szCs w:val="20"/>
    </w:rPr>
  </w:style>
  <w:style w:type="paragraph" w:styleId="Tekstblokowy">
    <w:name w:val="Block Text"/>
    <w:basedOn w:val="Normalny"/>
    <w:rsid w:val="00A71486"/>
    <w:pPr>
      <w:spacing w:after="0" w:line="240" w:lineRule="auto"/>
      <w:ind w:left="2127" w:right="-1" w:hanging="2127"/>
    </w:pPr>
    <w:rPr>
      <w:rFonts w:ascii="Times New Roman" w:eastAsia="Times New Roman" w:hAnsi="Times New Roman" w:cs="Times New Roman"/>
      <w:b/>
      <w:color w:val="000000"/>
      <w:sz w:val="32"/>
      <w:szCs w:val="20"/>
    </w:rPr>
  </w:style>
  <w:style w:type="paragraph" w:customStyle="1" w:styleId="wstp1">
    <w:name w:val="wstęp1"/>
    <w:basedOn w:val="Normalny"/>
    <w:rsid w:val="00A71486"/>
    <w:pPr>
      <w:keepNext/>
      <w:widowControl w:val="0"/>
      <w:spacing w:before="360" w:after="12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">
    <w:name w:val="1.1."/>
    <w:basedOn w:val="Normalny"/>
    <w:next w:val="tekst"/>
    <w:rsid w:val="00A71486"/>
    <w:pPr>
      <w:keepNext/>
      <w:widowControl w:val="0"/>
      <w:spacing w:before="240" w:after="12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1"/>
    <w:basedOn w:val="Normalny"/>
    <w:rsid w:val="00A71486"/>
    <w:pPr>
      <w:suppressAutoHyphens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pacing w:val="-3"/>
      <w:kern w:val="1"/>
      <w:sz w:val="20"/>
      <w:szCs w:val="20"/>
      <w:lang w:val="en-GB"/>
    </w:rPr>
  </w:style>
  <w:style w:type="paragraph" w:customStyle="1" w:styleId="wyliczenie1">
    <w:name w:val="wyliczenie 1"/>
    <w:basedOn w:val="Normalny"/>
    <w:rsid w:val="00A7148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a"/>
    <w:basedOn w:val="Tekstpodstawowy"/>
    <w:rsid w:val="00A71486"/>
    <w:pPr>
      <w:suppressAutoHyphens/>
      <w:spacing w:after="0" w:line="240" w:lineRule="auto"/>
    </w:pPr>
    <w:rPr>
      <w:rFonts w:ascii="Times New Roman" w:eastAsia="Times New Roman" w:hAnsi="Times New Roman" w:cs="Times New Roman"/>
      <w:spacing w:val="-3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A71486"/>
    <w:pPr>
      <w:spacing w:after="0" w:line="360" w:lineRule="auto"/>
      <w:ind w:left="709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ewka">
    <w:name w:val="newka"/>
    <w:basedOn w:val="Normalny"/>
    <w:rsid w:val="00A71486"/>
    <w:pPr>
      <w:spacing w:after="0" w:line="240" w:lineRule="auto"/>
    </w:pPr>
    <w:rPr>
      <w:rFonts w:ascii="Microsoft Sans Serif" w:eastAsia="Times New Roman" w:hAnsi="Microsoft Sans Serif" w:cs="Times New Roman"/>
      <w:sz w:val="20"/>
      <w:szCs w:val="24"/>
    </w:rPr>
  </w:style>
  <w:style w:type="paragraph" w:customStyle="1" w:styleId="xl34">
    <w:name w:val="xl34"/>
    <w:basedOn w:val="Normalny"/>
    <w:rsid w:val="00A7148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A71486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customStyle="1" w:styleId="StylNagwek1">
    <w:name w:val="Styl Nagłówek 1 +"/>
    <w:basedOn w:val="Nagwek1"/>
    <w:rsid w:val="00A71486"/>
    <w:pPr>
      <w:keepNext/>
      <w:spacing w:before="0" w:line="240" w:lineRule="auto"/>
      <w:contextualSpacing w:val="0"/>
    </w:pPr>
    <w:rPr>
      <w:rFonts w:ascii="Arial" w:eastAsia="Times New Roman" w:hAnsi="Arial" w:cs="Arial"/>
      <w:caps/>
      <w:sz w:val="24"/>
      <w:szCs w:val="24"/>
    </w:rPr>
  </w:style>
  <w:style w:type="paragraph" w:customStyle="1" w:styleId="StylNagwek11">
    <w:name w:val="Styl Nagłówek 1 +1"/>
    <w:basedOn w:val="Nagwek1"/>
    <w:autoRedefine/>
    <w:rsid w:val="00A71486"/>
    <w:pPr>
      <w:keepNext/>
      <w:spacing w:before="0" w:line="240" w:lineRule="auto"/>
      <w:contextualSpacing w:val="0"/>
    </w:pPr>
    <w:rPr>
      <w:rFonts w:ascii="Arial" w:eastAsia="Times New Roman" w:hAnsi="Arial" w:cs="Arial"/>
      <w:caps/>
      <w:sz w:val="24"/>
      <w:szCs w:val="24"/>
    </w:rPr>
  </w:style>
  <w:style w:type="paragraph" w:customStyle="1" w:styleId="xl22">
    <w:name w:val="xl22"/>
    <w:basedOn w:val="Normalny"/>
    <w:rsid w:val="00A7148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2">
    <w:name w:val="Akapit z listą2"/>
    <w:basedOn w:val="Normalny"/>
    <w:rsid w:val="00A71486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Tekstprzypisukocowego1">
    <w:name w:val="Tekst przypisu końcowego1"/>
    <w:basedOn w:val="Normalny"/>
    <w:rsid w:val="00A7148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22">
    <w:name w:val="Tekst podstawowy 22"/>
    <w:basedOn w:val="Normalny"/>
    <w:rsid w:val="00A71486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wcity22">
    <w:name w:val="Tekst podstawowy wcięty 22"/>
    <w:basedOn w:val="Normalny"/>
    <w:rsid w:val="00A71486"/>
    <w:pPr>
      <w:spacing w:after="0" w:line="36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blokowy2">
    <w:name w:val="Tekst blokowy2"/>
    <w:basedOn w:val="Normalny"/>
    <w:rsid w:val="00A71486"/>
    <w:pPr>
      <w:spacing w:after="0" w:line="240" w:lineRule="auto"/>
      <w:ind w:left="142" w:right="135" w:hanging="142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Tekstpodstawowy32">
    <w:name w:val="Tekst podstawowy 32"/>
    <w:basedOn w:val="Normalny"/>
    <w:rsid w:val="00A71486"/>
    <w:pPr>
      <w:spacing w:after="0" w:line="240" w:lineRule="auto"/>
      <w:ind w:right="135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Styl1">
    <w:name w:val="Styl1"/>
    <w:basedOn w:val="Nagwek0"/>
    <w:autoRedefine/>
    <w:rsid w:val="00A71486"/>
    <w:pPr>
      <w:ind w:left="2127" w:hanging="2127"/>
    </w:pPr>
    <w:rPr>
      <w:rFonts w:ascii="Arial" w:hAnsi="Arial"/>
    </w:rPr>
  </w:style>
  <w:style w:type="paragraph" w:customStyle="1" w:styleId="Akapitzlist3">
    <w:name w:val="Akapit z listą3"/>
    <w:basedOn w:val="Normalny"/>
    <w:rsid w:val="00A71486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Tekstprzypisukocowego2">
    <w:name w:val="Tekst przypisu końcowego2"/>
    <w:basedOn w:val="Normalny"/>
    <w:rsid w:val="00A7148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wykytekst2">
    <w:name w:val="Zwykły tekst2"/>
    <w:basedOn w:val="Normalny"/>
    <w:rsid w:val="00A7148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23">
    <w:name w:val="Tekst podstawowy 23"/>
    <w:basedOn w:val="Normalny"/>
    <w:rsid w:val="00A71486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wcity23">
    <w:name w:val="Tekst podstawowy wcięty 23"/>
    <w:basedOn w:val="Normalny"/>
    <w:rsid w:val="00A71486"/>
    <w:pPr>
      <w:spacing w:after="0" w:line="36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blokowy3">
    <w:name w:val="Tekst blokowy3"/>
    <w:basedOn w:val="Normalny"/>
    <w:rsid w:val="00A71486"/>
    <w:pPr>
      <w:spacing w:after="0" w:line="240" w:lineRule="auto"/>
      <w:ind w:left="142" w:right="135" w:hanging="142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Tekstpodstawowy33">
    <w:name w:val="Tekst podstawowy 33"/>
    <w:basedOn w:val="Normalny"/>
    <w:rsid w:val="00A71486"/>
    <w:pPr>
      <w:spacing w:after="0" w:line="240" w:lineRule="auto"/>
      <w:ind w:right="135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ormy">
    <w:name w:val="normy"/>
    <w:basedOn w:val="Normalny"/>
    <w:next w:val="Normalny"/>
    <w:rsid w:val="00A71486"/>
    <w:pPr>
      <w:numPr>
        <w:numId w:val="8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ozdzia">
    <w:name w:val="rozdział"/>
    <w:basedOn w:val="Normalny"/>
    <w:rsid w:val="00A7148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rozdzia1">
    <w:name w:val="rozdział1"/>
    <w:basedOn w:val="Normalny"/>
    <w:next w:val="DefaultText"/>
    <w:rsid w:val="00A71486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Single">
    <w:name w:val="Body Single"/>
    <w:basedOn w:val="Normalny"/>
    <w:rsid w:val="00A714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kapit2">
    <w:name w:val="akapit2"/>
    <w:basedOn w:val="Normalny"/>
    <w:rsid w:val="00A71486"/>
    <w:pPr>
      <w:suppressAutoHyphens/>
      <w:spacing w:after="0" w:line="360" w:lineRule="auto"/>
      <w:ind w:left="226" w:hanging="2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orods1">
    <w:name w:val="norods1"/>
    <w:basedOn w:val="Normalny"/>
    <w:rsid w:val="00A7148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AAAA">
    <w:name w:val="AAAAA"/>
    <w:rsid w:val="00A7148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ukuj-OdDoTematData">
    <w:name w:val="Drukuj - Od: Do: Temat: Data:"/>
    <w:basedOn w:val="Normalny"/>
    <w:rsid w:val="00A71486"/>
    <w:pPr>
      <w:pBdr>
        <w:left w:val="single" w:sz="18" w:space="1" w:color="auto"/>
      </w:pBdr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unkty">
    <w:name w:val="Punkty"/>
    <w:rsid w:val="00A71486"/>
    <w:pPr>
      <w:keepNext/>
      <w:spacing w:before="240" w:after="0" w:line="277" w:lineRule="atLeast"/>
      <w:ind w:left="709" w:hanging="709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Podpunkty">
    <w:name w:val="Podpunkty"/>
    <w:next w:val="Normalny"/>
    <w:rsid w:val="00A71486"/>
    <w:pPr>
      <w:keepNext/>
      <w:spacing w:before="120" w:after="0" w:line="240" w:lineRule="auto"/>
      <w:ind w:left="709" w:hanging="709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PN">
    <w:name w:val="PN"/>
    <w:rsid w:val="00A71486"/>
    <w:pPr>
      <w:spacing w:before="60" w:after="0" w:line="240" w:lineRule="auto"/>
      <w:ind w:left="2835" w:hanging="2835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CommentSubject">
    <w:name w:val="Comment Subject"/>
    <w:basedOn w:val="Tekstkomentarza"/>
    <w:next w:val="Tekstkomentarza"/>
    <w:semiHidden/>
    <w:rsid w:val="00A71486"/>
    <w:pPr>
      <w:spacing w:before="60" w:after="0" w:line="240" w:lineRule="auto"/>
      <w:jc w:val="both"/>
    </w:pPr>
    <w:rPr>
      <w:rFonts w:ascii="Times New Roman" w:eastAsia="Times New Roman" w:hAnsi="Times New Roman" w:cs="Times New Roman"/>
      <w:b/>
      <w:bCs/>
      <w:szCs w:val="20"/>
    </w:rPr>
  </w:style>
  <w:style w:type="paragraph" w:customStyle="1" w:styleId="Bullet1points">
    <w:name w:val="Bullet 1 points"/>
    <w:basedOn w:val="Normalny"/>
    <w:rsid w:val="00A71486"/>
    <w:pPr>
      <w:numPr>
        <w:numId w:val="9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ullet1text">
    <w:name w:val="bullet 1 text"/>
    <w:basedOn w:val="Normalny"/>
    <w:rsid w:val="00A71486"/>
    <w:pPr>
      <w:spacing w:before="60" w:after="60" w:line="240" w:lineRule="auto"/>
      <w:ind w:left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ullet2points">
    <w:name w:val="Bullet 2 points"/>
    <w:basedOn w:val="Bullet1points"/>
    <w:rsid w:val="00A71486"/>
    <w:pPr>
      <w:numPr>
        <w:numId w:val="0"/>
      </w:numPr>
      <w:tabs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A71486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A71486"/>
    <w:pPr>
      <w:spacing w:before="120" w:after="120" w:line="240" w:lineRule="auto"/>
      <w:jc w:val="both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Tekst0">
    <w:name w:val="Tekst"/>
    <w:rsid w:val="00A71486"/>
    <w:pPr>
      <w:tabs>
        <w:tab w:val="left" w:pos="851"/>
        <w:tab w:val="left" w:pos="1701"/>
        <w:tab w:val="left" w:pos="2835"/>
        <w:tab w:val="left" w:pos="3969"/>
      </w:tabs>
      <w:spacing w:before="120" w:after="0" w:line="240" w:lineRule="auto"/>
      <w:ind w:firstLine="851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lista0">
    <w:name w:val="lista"/>
    <w:rsid w:val="00A71486"/>
    <w:pPr>
      <w:tabs>
        <w:tab w:val="left" w:pos="7088"/>
      </w:tabs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Listanumerowana2">
    <w:name w:val="List Number 2"/>
    <w:basedOn w:val="Normalny"/>
    <w:rsid w:val="00A71486"/>
    <w:pPr>
      <w:spacing w:before="60" w:after="60" w:line="312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Listanumerowana3">
    <w:name w:val="List Number 3"/>
    <w:basedOn w:val="Normalny"/>
    <w:rsid w:val="00A71486"/>
    <w:pPr>
      <w:spacing w:before="60" w:after="60" w:line="312" w:lineRule="auto"/>
      <w:ind w:left="68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Mapadokumentu">
    <w:name w:val="Document Map"/>
    <w:basedOn w:val="Normalny"/>
    <w:link w:val="MapadokumentuZnak"/>
    <w:semiHidden/>
    <w:rsid w:val="00A71486"/>
    <w:pPr>
      <w:shd w:val="clear" w:color="auto" w:fill="000080"/>
      <w:spacing w:before="60"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A71486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customStyle="1" w:styleId="Tekstpodstawowy24">
    <w:name w:val="Tekst podstawowy 24"/>
    <w:basedOn w:val="Normalny"/>
    <w:rsid w:val="00A71486"/>
    <w:pPr>
      <w:widowControl w:val="0"/>
      <w:numPr>
        <w:numId w:val="10"/>
      </w:numPr>
      <w:spacing w:after="12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txt">
    <w:name w:val="1.1.txt"/>
    <w:basedOn w:val="Normalny"/>
    <w:rsid w:val="00A71486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spacing w:after="0" w:line="360" w:lineRule="auto"/>
      <w:ind w:left="426"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WW-Podpispodobiektem">
    <w:name w:val="WW-Podpis pod obiektem"/>
    <w:basedOn w:val="Normalny"/>
    <w:next w:val="Normalny"/>
    <w:rsid w:val="00A71486"/>
    <w:pPr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standardowytekst0">
    <w:name w:val="standardowytekst"/>
    <w:basedOn w:val="Normalny"/>
    <w:rsid w:val="00A7148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tblcell">
    <w:name w:val="tbl_cell"/>
    <w:basedOn w:val="Domylnaczcionkaakapitu"/>
    <w:rsid w:val="00A71486"/>
  </w:style>
  <w:style w:type="character" w:customStyle="1" w:styleId="index">
    <w:name w:val="index"/>
    <w:basedOn w:val="Domylnaczcionkaakapitu"/>
    <w:rsid w:val="00A71486"/>
  </w:style>
  <w:style w:type="paragraph" w:customStyle="1" w:styleId="styliwony0">
    <w:name w:val="styliwony"/>
    <w:basedOn w:val="Normalny"/>
    <w:rsid w:val="00A71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kapitzlist4">
    <w:name w:val="Akapit z listą4"/>
    <w:basedOn w:val="Normalny"/>
    <w:rsid w:val="00A71486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Tekstprzypisukocowego3">
    <w:name w:val="Tekst przypisu końcowego3"/>
    <w:basedOn w:val="Normalny"/>
    <w:rsid w:val="00A7148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wykytekst3">
    <w:name w:val="Zwykły tekst3"/>
    <w:basedOn w:val="Normalny"/>
    <w:rsid w:val="00A7148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25">
    <w:name w:val="Tekst podstawowy 25"/>
    <w:basedOn w:val="Normalny"/>
    <w:rsid w:val="00A71486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wcity24">
    <w:name w:val="Tekst podstawowy wcięty 24"/>
    <w:basedOn w:val="Normalny"/>
    <w:rsid w:val="00A71486"/>
    <w:pPr>
      <w:spacing w:after="0" w:line="36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blokowy4">
    <w:name w:val="Tekst blokowy4"/>
    <w:basedOn w:val="Normalny"/>
    <w:rsid w:val="00A71486"/>
    <w:pPr>
      <w:spacing w:after="0" w:line="240" w:lineRule="auto"/>
      <w:ind w:left="142" w:right="135" w:hanging="142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Tekstpodstawowy34">
    <w:name w:val="Tekst podstawowy 34"/>
    <w:basedOn w:val="Normalny"/>
    <w:rsid w:val="00A71486"/>
    <w:pPr>
      <w:spacing w:after="0" w:line="240" w:lineRule="auto"/>
      <w:ind w:right="135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AGLOWEKXX">
    <w:name w:val="NAGLOWEK XX"/>
    <w:basedOn w:val="Normalny"/>
    <w:rsid w:val="00A71486"/>
    <w:pPr>
      <w:keepNext/>
      <w:keepLines/>
      <w:suppressAutoHyphens/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caps/>
      <w:spacing w:val="-6"/>
      <w:kern w:val="28"/>
      <w:sz w:val="28"/>
      <w:szCs w:val="20"/>
    </w:rPr>
  </w:style>
  <w:style w:type="paragraph" w:customStyle="1" w:styleId="Styl3">
    <w:name w:val="Styl3"/>
    <w:basedOn w:val="Nagwek1"/>
    <w:rsid w:val="00A71486"/>
    <w:pPr>
      <w:keepNext/>
      <w:keepLines/>
      <w:suppressAutoHyphens/>
      <w:spacing w:before="120" w:after="120" w:line="360" w:lineRule="auto"/>
      <w:contextualSpacing w:val="0"/>
      <w:jc w:val="both"/>
    </w:pPr>
    <w:rPr>
      <w:rFonts w:ascii="Verdana" w:eastAsia="Times New Roman" w:hAnsi="Verdana" w:cs="Verdana"/>
      <w:bCs w:val="0"/>
      <w:caps/>
      <w:kern w:val="1"/>
      <w:sz w:val="22"/>
      <w:szCs w:val="21"/>
      <w:lang w:eastAsia="zh-CN"/>
    </w:rPr>
  </w:style>
  <w:style w:type="paragraph" w:customStyle="1" w:styleId="wyliczenie">
    <w:name w:val="wyliczenie"/>
    <w:basedOn w:val="Normalny"/>
    <w:rsid w:val="00A71486"/>
    <w:pPr>
      <w:numPr>
        <w:ilvl w:val="1"/>
        <w:numId w:val="11"/>
      </w:numPr>
      <w:tabs>
        <w:tab w:val="left" w:pos="567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CM1">
    <w:name w:val="CM1"/>
    <w:basedOn w:val="Normalny"/>
    <w:next w:val="Normalny"/>
    <w:rsid w:val="00A71486"/>
    <w:pPr>
      <w:widowControl w:val="0"/>
      <w:autoSpaceDE w:val="0"/>
      <w:autoSpaceDN w:val="0"/>
      <w:adjustRightInd w:val="0"/>
      <w:spacing w:after="0" w:line="231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24">
    <w:name w:val="CM24"/>
    <w:basedOn w:val="Default"/>
    <w:next w:val="Default"/>
    <w:rsid w:val="00A71486"/>
    <w:pPr>
      <w:widowControl w:val="0"/>
    </w:pPr>
    <w:rPr>
      <w:rFonts w:eastAsia="Times New Roman"/>
      <w:color w:val="auto"/>
    </w:rPr>
  </w:style>
  <w:style w:type="paragraph" w:customStyle="1" w:styleId="CM6">
    <w:name w:val="CM6"/>
    <w:basedOn w:val="Default"/>
    <w:next w:val="Default"/>
    <w:rsid w:val="00A71486"/>
    <w:pPr>
      <w:widowControl w:val="0"/>
      <w:spacing w:line="231" w:lineRule="atLeast"/>
    </w:pPr>
    <w:rPr>
      <w:rFonts w:eastAsia="Times New Roman"/>
      <w:color w:val="auto"/>
    </w:rPr>
  </w:style>
  <w:style w:type="paragraph" w:customStyle="1" w:styleId="Akapitzlist5">
    <w:name w:val="Akapit z listą5"/>
    <w:basedOn w:val="Normalny"/>
    <w:rsid w:val="00A71486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Tekstprzypisukocowego4">
    <w:name w:val="Tekst przypisu końcowego4"/>
    <w:basedOn w:val="Normalny"/>
    <w:rsid w:val="00A7148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wykytekst4">
    <w:name w:val="Zwykły tekst4"/>
    <w:basedOn w:val="Normalny"/>
    <w:rsid w:val="00A7148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26">
    <w:name w:val="Tekst podstawowy 26"/>
    <w:basedOn w:val="Normalny"/>
    <w:rsid w:val="00A71486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wcity25">
    <w:name w:val="Tekst podstawowy wcięty 25"/>
    <w:basedOn w:val="Normalny"/>
    <w:rsid w:val="00A71486"/>
    <w:pPr>
      <w:spacing w:after="0" w:line="36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blokowy5">
    <w:name w:val="Tekst blokowy5"/>
    <w:basedOn w:val="Normalny"/>
    <w:rsid w:val="00A71486"/>
    <w:pPr>
      <w:spacing w:after="0" w:line="240" w:lineRule="auto"/>
      <w:ind w:left="142" w:right="135" w:hanging="142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Tekstpodstawowy35">
    <w:name w:val="Tekst podstawowy 35"/>
    <w:basedOn w:val="Normalny"/>
    <w:rsid w:val="00A71486"/>
    <w:pPr>
      <w:spacing w:after="0" w:line="240" w:lineRule="auto"/>
      <w:ind w:right="135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Style13">
    <w:name w:val="Style13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78" w:lineRule="exact"/>
      <w:ind w:hanging="3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uiPriority w:val="99"/>
    <w:rsid w:val="00A71486"/>
    <w:rPr>
      <w:rFonts w:ascii="Arial" w:hAnsi="Arial" w:cs="Arial"/>
      <w:color w:val="000000"/>
      <w:sz w:val="20"/>
      <w:szCs w:val="20"/>
    </w:rPr>
  </w:style>
  <w:style w:type="paragraph" w:customStyle="1" w:styleId="Style10">
    <w:name w:val="Style10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0">
    <w:name w:val="Font Style30"/>
    <w:uiPriority w:val="99"/>
    <w:rsid w:val="00A71486"/>
    <w:rPr>
      <w:rFonts w:ascii="Arial" w:hAnsi="Arial" w:cs="Arial"/>
      <w:b/>
      <w:bCs/>
      <w:color w:val="000000"/>
      <w:sz w:val="20"/>
      <w:szCs w:val="20"/>
    </w:rPr>
  </w:style>
  <w:style w:type="paragraph" w:customStyle="1" w:styleId="Style20">
    <w:name w:val="Style20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5" w:lineRule="exact"/>
      <w:ind w:hanging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5" w:lineRule="exact"/>
      <w:ind w:hanging="15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5" w:lineRule="exact"/>
      <w:ind w:hanging="34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7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ryg1">
    <w:name w:val="oryg1"/>
    <w:rsid w:val="00A71486"/>
    <w:rPr>
      <w:b/>
      <w:bCs/>
      <w:i/>
      <w:iCs/>
      <w:color w:val="FF0000"/>
    </w:rPr>
  </w:style>
  <w:style w:type="paragraph" w:customStyle="1" w:styleId="Style54">
    <w:name w:val="Style54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52" w:lineRule="exact"/>
      <w:ind w:hanging="137"/>
      <w:jc w:val="both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72">
    <w:name w:val="Font Style72"/>
    <w:uiPriority w:val="99"/>
    <w:rsid w:val="00A71486"/>
    <w:rPr>
      <w:rFonts w:ascii="MS Reference Sans Serif" w:hAnsi="MS Reference Sans Serif" w:cs="MS Reference Sans Serif"/>
      <w:color w:val="000000"/>
      <w:sz w:val="16"/>
      <w:szCs w:val="16"/>
    </w:rPr>
  </w:style>
  <w:style w:type="character" w:customStyle="1" w:styleId="FontStyle81">
    <w:name w:val="Font Style81"/>
    <w:basedOn w:val="Domylnaczcionkaakapitu"/>
    <w:uiPriority w:val="99"/>
    <w:rsid w:val="00A71486"/>
    <w:rPr>
      <w:rFonts w:ascii="MS Reference Sans Serif" w:hAnsi="MS Reference Sans Serif" w:cs="MS Reference Sans Serif"/>
      <w:color w:val="000000"/>
      <w:sz w:val="14"/>
      <w:szCs w:val="14"/>
    </w:rPr>
  </w:style>
  <w:style w:type="paragraph" w:styleId="Poprawka">
    <w:name w:val="Revision"/>
    <w:hidden/>
    <w:uiPriority w:val="99"/>
    <w:semiHidden/>
    <w:rsid w:val="00A71486"/>
    <w:p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paragraph" w:customStyle="1" w:styleId="Normalny1">
    <w:name w:val="Normalny1"/>
    <w:basedOn w:val="Normalny"/>
    <w:rsid w:val="00A71486"/>
    <w:pPr>
      <w:spacing w:before="240" w:after="0"/>
    </w:pPr>
    <w:rPr>
      <w:rFonts w:ascii="Calibri" w:eastAsia="Times New Roman" w:hAnsi="Calibri" w:cs="Times New Roman"/>
      <w:lang w:val="en-US" w:bidi="en-US"/>
    </w:rPr>
  </w:style>
  <w:style w:type="paragraph" w:customStyle="1" w:styleId="Style64">
    <w:name w:val="Style64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16" w:lineRule="exact"/>
    </w:pPr>
    <w:rPr>
      <w:rFonts w:ascii="Verdana" w:hAnsi="Verdana" w:cs="Times New Roman"/>
      <w:sz w:val="24"/>
      <w:szCs w:val="24"/>
    </w:rPr>
  </w:style>
  <w:style w:type="character" w:customStyle="1" w:styleId="FontStyle43">
    <w:name w:val="Font Style43"/>
    <w:uiPriority w:val="99"/>
    <w:rsid w:val="00A71486"/>
    <w:rPr>
      <w:rFonts w:ascii="Verdana" w:hAnsi="Verdana" w:cs="Verdana"/>
      <w:sz w:val="16"/>
      <w:szCs w:val="16"/>
    </w:rPr>
  </w:style>
  <w:style w:type="paragraph" w:customStyle="1" w:styleId="WW-Zwykytekst">
    <w:name w:val="WW-Zwykły tekst"/>
    <w:basedOn w:val="Normalny"/>
    <w:rsid w:val="002469B6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WcicienormalneZnak">
    <w:name w:val="Wcięcie normalne Znak"/>
    <w:link w:val="Wcicienormalne"/>
    <w:rsid w:val="002469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rsid w:val="002469B6"/>
  </w:style>
  <w:style w:type="paragraph" w:customStyle="1" w:styleId="Wcity">
    <w:name w:val="Wcięty"/>
    <w:basedOn w:val="Normalny"/>
    <w:rsid w:val="00706F0E"/>
    <w:pPr>
      <w:spacing w:after="0" w:line="360" w:lineRule="auto"/>
      <w:ind w:left="340" w:hanging="34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WW-Tekstpodstawowy2">
    <w:name w:val="WW-Tekst podstawowy 2"/>
    <w:basedOn w:val="Normalny"/>
    <w:rsid w:val="00706F0E"/>
    <w:pPr>
      <w:suppressAutoHyphens/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2">
    <w:name w:val="Style2"/>
    <w:basedOn w:val="Normalny"/>
    <w:next w:val="Normalny"/>
    <w:rsid w:val="00706F0E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1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8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zymborskipisz@tle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35CF8-F94A-402A-9A22-143F7AAA5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Burrittos</dc:creator>
  <cp:lastModifiedBy>kamil</cp:lastModifiedBy>
  <cp:revision>32</cp:revision>
  <cp:lastPrinted>2022-01-04T18:54:00Z</cp:lastPrinted>
  <dcterms:created xsi:type="dcterms:W3CDTF">2022-01-04T09:00:00Z</dcterms:created>
  <dcterms:modified xsi:type="dcterms:W3CDTF">2022-11-18T19:03:00Z</dcterms:modified>
</cp:coreProperties>
</file>