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56B" w:rsidRPr="00EA27A8" w:rsidRDefault="00F0256B" w:rsidP="00F0256B">
      <w:pPr>
        <w:spacing w:after="0" w:line="240" w:lineRule="auto"/>
        <w:jc w:val="right"/>
        <w:rPr>
          <w:rFonts w:ascii="Arial" w:hAnsi="Arial" w:cs="Arial"/>
          <w:i/>
        </w:rPr>
      </w:pPr>
      <w:r w:rsidRPr="00EA27A8">
        <w:rPr>
          <w:rFonts w:ascii="Arial" w:hAnsi="Arial" w:cs="Arial"/>
          <w:i/>
        </w:rPr>
        <w:t>Załącznik Nr 2 do SWZ</w:t>
      </w:r>
    </w:p>
    <w:p w:rsidR="00F0256B" w:rsidRPr="00EA27A8" w:rsidRDefault="00F0256B" w:rsidP="00F0256B">
      <w:pPr>
        <w:spacing w:after="0" w:line="240" w:lineRule="auto"/>
        <w:jc w:val="right"/>
        <w:rPr>
          <w:rFonts w:ascii="Arial" w:hAnsi="Arial" w:cs="Arial"/>
          <w:noProof w:val="0"/>
          <w:color w:val="auto"/>
          <w:bdr w:val="none" w:sz="0" w:space="0" w:color="auto"/>
        </w:rPr>
      </w:pPr>
    </w:p>
    <w:p w:rsidR="00F0256B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Oświadczenie </w:t>
      </w:r>
      <w:r>
        <w:rPr>
          <w:rFonts w:ascii="Arial" w:hAnsi="Arial" w:cs="Arial"/>
          <w:b/>
          <w:i/>
        </w:rPr>
        <w:t xml:space="preserve">Wykonawcy </w:t>
      </w:r>
    </w:p>
    <w:p w:rsidR="00F0256B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sz w:val="18"/>
          <w:szCs w:val="18"/>
        </w:rPr>
        <w:t>(</w:t>
      </w:r>
      <w:r w:rsidRPr="00EA27A8">
        <w:rPr>
          <w:rFonts w:ascii="Arial" w:hAnsi="Arial" w:cs="Arial"/>
          <w:b/>
          <w:sz w:val="18"/>
          <w:szCs w:val="18"/>
        </w:rPr>
        <w:t>składane na podstawie art. 125 ust. 1</w:t>
      </w:r>
      <w:r w:rsidRPr="00EA27A8">
        <w:rPr>
          <w:rFonts w:ascii="Arial" w:hAnsi="Arial" w:cs="Arial"/>
          <w:sz w:val="18"/>
          <w:szCs w:val="18"/>
        </w:rPr>
        <w:t xml:space="preserve"> </w:t>
      </w:r>
      <w:r w:rsidRPr="00EA27A8">
        <w:rPr>
          <w:rFonts w:ascii="Arial" w:hAnsi="Arial" w:cs="Arial"/>
          <w:b/>
          <w:sz w:val="18"/>
          <w:szCs w:val="18"/>
        </w:rPr>
        <w:t>ustawy z dnia 11 września 2019 r. Prawo zamówień publicznych</w:t>
      </w:r>
      <w:r>
        <w:rPr>
          <w:rFonts w:ascii="Arial" w:hAnsi="Arial" w:cs="Arial"/>
          <w:b/>
          <w:sz w:val="18"/>
          <w:szCs w:val="18"/>
        </w:rPr>
        <w:t>)</w:t>
      </w:r>
    </w:p>
    <w:p w:rsidR="00F0256B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  <w:b/>
          <w:i/>
        </w:rPr>
      </w:pPr>
      <w:r w:rsidRPr="00EA27A8">
        <w:rPr>
          <w:rFonts w:ascii="Arial" w:hAnsi="Arial" w:cs="Arial"/>
          <w:b/>
          <w:i/>
        </w:rPr>
        <w:t xml:space="preserve">o spełnianiu warunków udziału w postępowaniu 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  <w:b/>
          <w:i/>
        </w:rPr>
        <w:t>oraz o braku podstaw do wykluczenia z postępowania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</w:pP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sz w:val="18"/>
          <w:szCs w:val="18"/>
          <w:bdr w:val="none" w:sz="0" w:space="0" w:color="auto"/>
          <w:lang w:eastAsia="zh-CN"/>
        </w:rPr>
        <w:t>Wykonawca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Nazwa i adres Wykonawcy .......................................................................................................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 xml:space="preserve">NIP/ REGON/ KRS/ </w:t>
      </w:r>
      <w:proofErr w:type="spellStart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CEiDG</w:t>
      </w:r>
      <w:proofErr w:type="spellEnd"/>
      <w:r w:rsidRPr="00EA27A8">
        <w:rPr>
          <w:rFonts w:ascii="Arial" w:eastAsia="Times New Roman" w:hAnsi="Arial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)</w:t>
      </w: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……………………………………………………………………………..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województwo.....................................................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tel./fax ...............................................................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Arial" w:hAnsi="Arial" w:cs="Arial"/>
          <w:noProof w:val="0"/>
          <w:color w:val="auto"/>
          <w:bdr w:val="none" w:sz="0" w:space="0" w:color="auto"/>
        </w:rPr>
      </w:pPr>
      <w:r w:rsidRPr="00EA27A8">
        <w:rPr>
          <w:rFonts w:ascii="Arial" w:hAnsi="Arial" w:cs="Arial"/>
          <w:noProof w:val="0"/>
          <w:color w:val="auto"/>
          <w:bdr w:val="none" w:sz="0" w:space="0" w:color="auto"/>
        </w:rPr>
        <w:t>e-mail................................................................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b/>
          <w:noProof w:val="0"/>
          <w:color w:val="auto"/>
          <w:bdr w:val="none" w:sz="0" w:space="0" w:color="auto"/>
          <w:lang w:eastAsia="zh-CN"/>
        </w:rPr>
        <w:t>reprezentowany przez</w:t>
      </w: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: Imię i nazwisko: ……………………………………………………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bdr w:val="none" w:sz="0" w:space="0" w:color="auto"/>
          <w:lang w:eastAsia="zh-CN"/>
        </w:rPr>
        <w:t>Stanowisko/Działający jako: …………………………………</w:t>
      </w:r>
    </w:p>
    <w:p w:rsidR="00F0256B" w:rsidRPr="00EA27A8" w:rsidRDefault="00F0256B" w:rsidP="00F0256B">
      <w:pPr>
        <w:spacing w:after="0" w:line="240" w:lineRule="auto"/>
        <w:ind w:left="4962"/>
        <w:rPr>
          <w:rFonts w:ascii="Arial" w:hAnsi="Arial" w:cs="Arial"/>
          <w:b/>
          <w:sz w:val="20"/>
          <w:szCs w:val="20"/>
        </w:rPr>
      </w:pPr>
    </w:p>
    <w:p w:rsidR="00F0256B" w:rsidRPr="00FD121C" w:rsidRDefault="00F0256B" w:rsidP="00F0256B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sz w:val="24"/>
          <w:szCs w:val="24"/>
        </w:rPr>
        <w:t xml:space="preserve">   Zamawiający:</w:t>
      </w:r>
    </w:p>
    <w:p w:rsidR="00F0256B" w:rsidRPr="00FD121C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Powiat Świdnicki</w:t>
      </w:r>
    </w:p>
    <w:p w:rsidR="00F0256B" w:rsidRPr="00FD121C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4962"/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ul. Marii Skłodowskiej-Curie 7</w:t>
      </w:r>
    </w:p>
    <w:p w:rsidR="00F0256B" w:rsidRPr="00FD121C" w:rsidRDefault="00F0256B" w:rsidP="00F0256B">
      <w:pPr>
        <w:spacing w:after="0" w:line="240" w:lineRule="auto"/>
        <w:ind w:left="4962"/>
        <w:rPr>
          <w:rFonts w:ascii="Arial" w:hAnsi="Arial" w:cs="Arial"/>
          <w:sz w:val="24"/>
          <w:szCs w:val="24"/>
        </w:rPr>
      </w:pPr>
      <w:r w:rsidRPr="00FD121C">
        <w:rPr>
          <w:rFonts w:ascii="Arial" w:hAnsi="Arial" w:cs="Arial"/>
          <w:b/>
          <w:noProof w:val="0"/>
          <w:color w:val="auto"/>
          <w:sz w:val="24"/>
          <w:szCs w:val="24"/>
          <w:bdr w:val="none" w:sz="0" w:space="0" w:color="auto"/>
        </w:rPr>
        <w:t>58–100 Świdnica</w:t>
      </w:r>
    </w:p>
    <w:p w:rsidR="00F0256B" w:rsidRPr="00EA27A8" w:rsidRDefault="00F0256B" w:rsidP="00F0256B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F0256B" w:rsidRPr="00EA27A8" w:rsidRDefault="00F0256B" w:rsidP="00F0256B">
      <w:pPr>
        <w:spacing w:after="12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>OŚWIADCZENIE</w:t>
      </w:r>
    </w:p>
    <w:p w:rsidR="00F0256B" w:rsidRPr="00EA27A8" w:rsidRDefault="00F0256B" w:rsidP="00F0256B">
      <w:pPr>
        <w:spacing w:before="120" w:after="0"/>
        <w:jc w:val="center"/>
        <w:rPr>
          <w:rFonts w:ascii="Arial" w:hAnsi="Arial" w:cs="Arial"/>
          <w:b/>
          <w:u w:val="single"/>
        </w:rPr>
      </w:pPr>
      <w:r w:rsidRPr="00EA27A8">
        <w:rPr>
          <w:rFonts w:ascii="Arial" w:hAnsi="Arial" w:cs="Arial"/>
          <w:b/>
          <w:u w:val="single"/>
        </w:rPr>
        <w:t xml:space="preserve">DOTYCZĄCE SPEŁNIANIA WARUNKÓW UDZIAŁU W POSTĘPOWANIU </w:t>
      </w:r>
      <w:r w:rsidRPr="00EA27A8">
        <w:rPr>
          <w:rFonts w:ascii="Arial" w:hAnsi="Arial" w:cs="Arial"/>
          <w:b/>
          <w:u w:val="single"/>
        </w:rPr>
        <w:br/>
      </w:r>
    </w:p>
    <w:p w:rsidR="00F0256B" w:rsidRPr="00AF1374" w:rsidRDefault="00F0256B" w:rsidP="00F0256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1233BE">
        <w:rPr>
          <w:rFonts w:ascii="Arial" w:hAnsi="Arial" w:cs="Arial"/>
          <w:sz w:val="24"/>
          <w:szCs w:val="24"/>
        </w:rPr>
        <w:t xml:space="preserve">Na </w:t>
      </w:r>
      <w:r w:rsidRPr="00BA20DA">
        <w:rPr>
          <w:rFonts w:ascii="Arial" w:hAnsi="Arial" w:cs="Arial"/>
          <w:sz w:val="24"/>
          <w:szCs w:val="24"/>
        </w:rPr>
        <w:t xml:space="preserve">potrzeby postępowania o udzielenie zamówienia publicznego na </w:t>
      </w:r>
      <w:r w:rsidR="00CA25AD" w:rsidRPr="00705E84">
        <w:rPr>
          <w:rFonts w:ascii="Arial" w:hAnsi="Arial" w:cs="Arial"/>
          <w:b/>
          <w:bCs/>
        </w:rPr>
        <w:t xml:space="preserve">wykonanie </w:t>
      </w:r>
      <w:r w:rsidR="00CA25AD" w:rsidRPr="00705E84">
        <w:rPr>
          <w:rFonts w:ascii="Arial" w:hAnsi="Arial" w:cs="Arial"/>
          <w:b/>
        </w:rPr>
        <w:t xml:space="preserve">robót budowlanych </w:t>
      </w:r>
      <w:r w:rsidR="00CA25AD" w:rsidRPr="00705E84">
        <w:rPr>
          <w:rFonts w:ascii="Arial" w:hAnsi="Arial" w:cs="Arial"/>
          <w:b/>
          <w:bCs/>
        </w:rPr>
        <w:t xml:space="preserve">polegających na </w:t>
      </w:r>
      <w:r w:rsidR="00CA25AD">
        <w:rPr>
          <w:rFonts w:ascii="Arial" w:hAnsi="Arial" w:cs="Arial"/>
          <w:b/>
          <w:bCs/>
        </w:rPr>
        <w:t>d</w:t>
      </w:r>
      <w:r w:rsidR="00CA25AD" w:rsidRPr="00DF5ADC">
        <w:rPr>
          <w:rFonts w:ascii="Arial" w:hAnsi="Arial" w:cs="Arial"/>
          <w:b/>
          <w:bCs/>
        </w:rPr>
        <w:t>ostosowani</w:t>
      </w:r>
      <w:r w:rsidR="00CA25AD">
        <w:rPr>
          <w:rFonts w:ascii="Arial" w:hAnsi="Arial" w:cs="Arial"/>
          <w:b/>
          <w:bCs/>
        </w:rPr>
        <w:t>u</w:t>
      </w:r>
      <w:r w:rsidR="00CA25AD" w:rsidRPr="00DF5ADC">
        <w:rPr>
          <w:rFonts w:ascii="Arial" w:hAnsi="Arial" w:cs="Arial"/>
          <w:b/>
          <w:bCs/>
        </w:rPr>
        <w:t xml:space="preserve"> zasilania elektrycznego budynku stanowiącego siedzibę Starostwa Powiatowego w Świdnicy do obowiązujących przepisów</w:t>
      </w:r>
      <w:bookmarkStart w:id="0" w:name="_GoBack"/>
      <w:bookmarkEnd w:id="0"/>
      <w:r w:rsidRPr="00AF1374">
        <w:rPr>
          <w:rFonts w:ascii="Arial" w:hAnsi="Arial" w:cs="Arial"/>
          <w:sz w:val="24"/>
          <w:szCs w:val="24"/>
        </w:rPr>
        <w:t>,</w:t>
      </w:r>
      <w:r w:rsidRPr="00AF1374">
        <w:rPr>
          <w:rFonts w:ascii="Arial" w:hAnsi="Arial" w:cs="Arial"/>
          <w:i/>
          <w:sz w:val="24"/>
          <w:szCs w:val="24"/>
        </w:rPr>
        <w:t xml:space="preserve"> </w:t>
      </w:r>
      <w:r w:rsidRPr="00AF1374">
        <w:rPr>
          <w:rFonts w:ascii="Arial" w:hAnsi="Arial" w:cs="Arial"/>
          <w:sz w:val="24"/>
          <w:szCs w:val="24"/>
        </w:rPr>
        <w:t>oświadczam, co następuje:</w:t>
      </w: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 xml:space="preserve">Oświadczam, że: </w:t>
      </w: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spełniam warunki udziału w postępowaniu określone przez Zamawiającego w Specyfikacji Warunków Zamówienia,</w:t>
      </w:r>
    </w:p>
    <w:p w:rsidR="00F0256B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nie podlegam wykluczeniu z postępowania na podstawie w art. 108 ust. 1 oraz art. 109 ust. 1 pkt 1 i 4 ustawy Pzp,</w:t>
      </w:r>
    </w:p>
    <w:p w:rsidR="00F0256B" w:rsidRPr="00215FA9" w:rsidRDefault="00F0256B" w:rsidP="00F0256B">
      <w:p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- </w:t>
      </w:r>
      <w:r w:rsidRPr="00C67FF5">
        <w:rPr>
          <w:rFonts w:ascii="Arial" w:hAnsi="Arial" w:cs="Arial"/>
        </w:rPr>
        <w:t xml:space="preserve">nie zachodzą w stosunku do mnie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</w:t>
      </w: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215FA9">
        <w:rPr>
          <w:rFonts w:ascii="Arial" w:hAnsi="Arial" w:cs="Arial"/>
          <w:sz w:val="24"/>
          <w:szCs w:val="24"/>
        </w:rPr>
        <w:t>- dostęp do ogólnodostępnych danych rejestrowych można</w:t>
      </w:r>
      <w:r>
        <w:rPr>
          <w:rFonts w:ascii="Arial" w:hAnsi="Arial" w:cs="Arial"/>
          <w:sz w:val="24"/>
          <w:szCs w:val="24"/>
        </w:rPr>
        <w:t xml:space="preserve"> uzyskać za pomocą bezpłatnych </w:t>
      </w:r>
      <w:r w:rsidRPr="00215FA9">
        <w:rPr>
          <w:rFonts w:ascii="Arial" w:hAnsi="Arial" w:cs="Arial"/>
          <w:sz w:val="24"/>
          <w:szCs w:val="24"/>
        </w:rPr>
        <w:t>i ogólnodostępnych baz danych, w szczególności za pomocą:</w:t>
      </w:r>
    </w:p>
    <w:p w:rsidR="00F0256B" w:rsidRPr="00215FA9" w:rsidRDefault="00CA25AD" w:rsidP="00F0256B">
      <w:pPr>
        <w:spacing w:after="0"/>
        <w:rPr>
          <w:rFonts w:ascii="Arial" w:hAnsi="Arial" w:cs="Arial"/>
          <w:sz w:val="24"/>
          <w:szCs w:val="24"/>
        </w:rPr>
      </w:pPr>
      <w:hyperlink r:id="rId4" w:history="1">
        <w:r w:rsidR="00F0256B" w:rsidRPr="00215FA9">
          <w:rPr>
            <w:rStyle w:val="Hipercze"/>
            <w:rFonts w:ascii="Arial" w:hAnsi="Arial" w:cs="Arial"/>
            <w:sz w:val="24"/>
            <w:szCs w:val="24"/>
          </w:rPr>
          <w:t>https://prod.ceidg.gov.pl/CEIDG/CEIDG.Public.UI/Search.aspx</w:t>
        </w:r>
      </w:hyperlink>
      <w:r w:rsidR="00F0256B" w:rsidRPr="00215FA9">
        <w:rPr>
          <w:rFonts w:ascii="Arial" w:hAnsi="Arial" w:cs="Arial"/>
          <w:sz w:val="24"/>
          <w:szCs w:val="24"/>
        </w:rPr>
        <w:t xml:space="preserve">  </w:t>
      </w:r>
    </w:p>
    <w:p w:rsidR="00F0256B" w:rsidRPr="00215FA9" w:rsidRDefault="00CA25AD" w:rsidP="00F0256B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hyperlink r:id="rId5" w:history="1">
        <w:r w:rsidR="00F0256B" w:rsidRPr="00215FA9">
          <w:rPr>
            <w:rStyle w:val="Hipercze"/>
            <w:rFonts w:ascii="Arial" w:hAnsi="Arial" w:cs="Arial"/>
            <w:i/>
            <w:sz w:val="24"/>
            <w:szCs w:val="24"/>
          </w:rPr>
          <w:t>https://ekrs.ms.gov.pl/web/wyszukiwarka-krs/strona-glowna/</w:t>
        </w:r>
      </w:hyperlink>
      <w:r w:rsidR="00F0256B" w:rsidRPr="00215FA9">
        <w:rPr>
          <w:rFonts w:ascii="Arial" w:hAnsi="Arial" w:cs="Arial"/>
          <w:i/>
          <w:sz w:val="24"/>
          <w:szCs w:val="24"/>
        </w:rPr>
        <w:t xml:space="preserve">  </w:t>
      </w:r>
    </w:p>
    <w:p w:rsidR="00F0256B" w:rsidRPr="00215FA9" w:rsidRDefault="00F0256B" w:rsidP="00F0256B">
      <w:pPr>
        <w:spacing w:after="0"/>
        <w:jc w:val="both"/>
        <w:rPr>
          <w:rFonts w:ascii="Arial" w:hAnsi="Arial" w:cs="Arial"/>
          <w:i/>
          <w:sz w:val="24"/>
          <w:szCs w:val="24"/>
        </w:rPr>
      </w:pPr>
    </w:p>
    <w:p w:rsidR="00F0256B" w:rsidRDefault="00F0256B" w:rsidP="00F0256B">
      <w:pPr>
        <w:spacing w:after="0" w:line="240" w:lineRule="auto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</w:t>
      </w:r>
    </w:p>
    <w:p w:rsidR="00F0256B" w:rsidRDefault="00F0256B" w:rsidP="00F0256B">
      <w:pPr>
        <w:spacing w:after="0" w:line="240" w:lineRule="auto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Pr="00EA27A8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  <w:r w:rsidRPr="00EA27A8">
        <w:rPr>
          <w:rFonts w:ascii="Arial" w:hAnsi="Arial" w:cs="Arial"/>
          <w:b/>
          <w:bCs/>
          <w:i/>
        </w:rPr>
        <w:lastRenderedPageBreak/>
        <w:t>WYPEŁNIĆ TYLKO JEŻELI DOTYCZY:</w:t>
      </w:r>
    </w:p>
    <w:p w:rsidR="00F0256B" w:rsidRPr="00EA27A8" w:rsidRDefault="00F0256B" w:rsidP="00F0256B">
      <w:pPr>
        <w:spacing w:after="0"/>
        <w:jc w:val="center"/>
        <w:rPr>
          <w:rFonts w:ascii="Arial" w:hAnsi="Arial" w:cs="Arial"/>
          <w:b/>
          <w:bCs/>
          <w:i/>
        </w:rPr>
      </w:pP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zachodzą w stosunku do mnie podstawy wykluczenia z postępowania na podstawie art. …………. ustawy Pzp </w:t>
      </w:r>
      <w:r w:rsidRPr="00EA27A8">
        <w:rPr>
          <w:rFonts w:ascii="Arial" w:hAnsi="Arial" w:cs="Arial"/>
          <w:i/>
        </w:rPr>
        <w:t>(podać mającą zastosowanie podstawę wykluczenia spośród wymienionych w </w:t>
      </w:r>
      <w:r w:rsidRPr="00EA27A8">
        <w:rPr>
          <w:rFonts w:ascii="Arial" w:hAnsi="Arial" w:cs="Arial"/>
        </w:rPr>
        <w:t xml:space="preserve"> art. 108 ust. 1 oraz art. 109 ust. 1 pkt </w:t>
      </w:r>
      <w:r>
        <w:rPr>
          <w:rFonts w:ascii="Arial" w:hAnsi="Arial" w:cs="Arial"/>
        </w:rPr>
        <w:t xml:space="preserve">1 i </w:t>
      </w:r>
      <w:r w:rsidRPr="00EA27A8">
        <w:rPr>
          <w:rFonts w:ascii="Arial" w:hAnsi="Arial" w:cs="Arial"/>
        </w:rPr>
        <w:t xml:space="preserve">4, ustawy Pzp. </w:t>
      </w:r>
      <w:r w:rsidRPr="00EA27A8">
        <w:rPr>
          <w:rFonts w:ascii="Arial" w:hAnsi="Arial" w:cs="Arial"/>
          <w:i/>
        </w:rPr>
        <w:t>).</w:t>
      </w:r>
      <w:r w:rsidRPr="00EA27A8">
        <w:rPr>
          <w:rFonts w:ascii="Arial" w:hAnsi="Arial" w:cs="Arial"/>
        </w:rPr>
        <w:t xml:space="preserve"> 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Jednocześnie oświadczam, że w związku z ww. okolicznością, na podstawie art. 110 ust. 2 ustawy Pzp podjąłem następujące środki naprawcze: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:rsidR="00F0256B" w:rsidRPr="00EA27A8" w:rsidRDefault="00F0256B" w:rsidP="00F0256B">
      <w:pPr>
        <w:spacing w:after="0"/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W ZWIĄZKU Z POLEGANIEM NA ZASOBACH INNYCH PODMIOTÓW: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:rsidR="00F0256B" w:rsidRPr="00EA27A8" w:rsidRDefault="00F0256B" w:rsidP="00F0256B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EA27A8">
        <w:rPr>
          <w:rFonts w:ascii="Arial" w:hAnsi="Arial" w:cs="Arial"/>
        </w:rPr>
        <w:t xml:space="preserve"> </w:t>
      </w:r>
      <w:r w:rsidRPr="00EA27A8">
        <w:rPr>
          <w:rFonts w:ascii="Arial" w:hAnsi="Arial" w:cs="Arial"/>
          <w:i/>
        </w:rPr>
        <w:t xml:space="preserve">(wskazać podmiot i określić odpowiedni zakres dla wskazanego podmiotu). 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:rsidR="00F0256B" w:rsidRDefault="00F0256B" w:rsidP="00F0256B">
      <w:pPr>
        <w:spacing w:after="0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następujący/e podmiot/y, na którego/ych zasoby powołuję się w niniejszym postępowaniu, tj.: </w:t>
      </w:r>
      <w:r>
        <w:rPr>
          <w:rFonts w:ascii="Arial" w:hAnsi="Arial" w:cs="Arial"/>
        </w:rPr>
        <w:t>……....</w:t>
      </w:r>
      <w:r w:rsidRPr="00EA27A8">
        <w:rPr>
          <w:rFonts w:ascii="Arial" w:hAnsi="Arial" w:cs="Arial"/>
        </w:rPr>
        <w:t xml:space="preserve">………………………………………………………………..…………… </w:t>
      </w:r>
      <w:r w:rsidRPr="00EA27A8">
        <w:rPr>
          <w:rFonts w:ascii="Arial" w:hAnsi="Arial" w:cs="Arial"/>
          <w:i/>
        </w:rPr>
        <w:t xml:space="preserve">(podać pełną nazwę/firmę, adres, a także w zależności od podmiotu: NIP/REGON, KRS/CEiDG) </w:t>
      </w:r>
      <w:r w:rsidRPr="00EA27A8">
        <w:rPr>
          <w:rFonts w:ascii="Arial" w:hAnsi="Arial" w:cs="Arial"/>
        </w:rPr>
        <w:t xml:space="preserve">nie podlega/ją wykluczeniu z postępowania o udzielenie zamówienia na podstawie w art. 108 ust. 1 oraz art. 109 ust. 1 pkt </w:t>
      </w:r>
      <w:r>
        <w:rPr>
          <w:rFonts w:ascii="Arial" w:hAnsi="Arial" w:cs="Arial"/>
        </w:rPr>
        <w:t>1 i 4</w:t>
      </w:r>
      <w:r w:rsidRPr="00EA27A8">
        <w:rPr>
          <w:rFonts w:ascii="Arial" w:hAnsi="Arial" w:cs="Arial"/>
        </w:rPr>
        <w:t xml:space="preserve"> ustawy Pzp.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Oraz </w:t>
      </w:r>
      <w:r w:rsidRPr="00C67FF5">
        <w:rPr>
          <w:rFonts w:ascii="Arial" w:hAnsi="Arial" w:cs="Arial"/>
        </w:rPr>
        <w:t xml:space="preserve">nie zachodzą w stosunku do </w:t>
      </w:r>
      <w:r>
        <w:rPr>
          <w:rFonts w:ascii="Arial" w:hAnsi="Arial" w:cs="Arial"/>
        </w:rPr>
        <w:t>nich</w:t>
      </w:r>
      <w:r w:rsidRPr="00C67FF5">
        <w:rPr>
          <w:rFonts w:ascii="Arial" w:hAnsi="Arial" w:cs="Arial"/>
        </w:rPr>
        <w:t xml:space="preserve"> przesłanki wykluczenia z postępowania na podstawie art.  </w:t>
      </w:r>
      <w:r w:rsidRPr="00C67FF5">
        <w:rPr>
          <w:rFonts w:ascii="Arial" w:eastAsia="Times New Roman" w:hAnsi="Arial" w:cs="Arial"/>
        </w:rPr>
        <w:t xml:space="preserve">7 ust. 1 ustawy </w:t>
      </w:r>
      <w:r w:rsidRPr="00C67FF5">
        <w:rPr>
          <w:rFonts w:ascii="Arial" w:hAnsi="Arial" w:cs="Arial"/>
        </w:rPr>
        <w:t>z dnia 13 kwietnia 2022 r.</w:t>
      </w:r>
      <w:r w:rsidRPr="00C67FF5">
        <w:rPr>
          <w:rFonts w:ascii="Arial" w:hAnsi="Arial" w:cs="Arial"/>
          <w:i/>
          <w:iCs/>
        </w:rPr>
        <w:t xml:space="preserve"> </w:t>
      </w:r>
      <w:r w:rsidRPr="00C67FF5">
        <w:rPr>
          <w:rFonts w:ascii="Arial" w:hAnsi="Arial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C67FF5">
        <w:rPr>
          <w:rFonts w:ascii="Arial" w:hAnsi="Arial" w:cs="Arial"/>
          <w:iCs/>
          <w:color w:val="222222"/>
        </w:rPr>
        <w:t>(Dz. U. poz. 835</w:t>
      </w:r>
      <w:r>
        <w:rPr>
          <w:rFonts w:ascii="Arial" w:hAnsi="Arial" w:cs="Arial"/>
          <w:iCs/>
          <w:color w:val="222222"/>
        </w:rPr>
        <w:t>).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  <w:i/>
        </w:rPr>
      </w:pPr>
      <w:r w:rsidRPr="00EA27A8">
        <w:rPr>
          <w:rFonts w:ascii="Arial" w:hAnsi="Arial" w:cs="Arial"/>
        </w:rPr>
        <w:t xml:space="preserve"> </w:t>
      </w:r>
    </w:p>
    <w:p w:rsidR="00F0256B" w:rsidRPr="00EA27A8" w:rsidRDefault="00F0256B" w:rsidP="00F0256B">
      <w:pPr>
        <w:jc w:val="center"/>
        <w:rPr>
          <w:rFonts w:ascii="Arial" w:hAnsi="Arial" w:cs="Arial"/>
        </w:rPr>
      </w:pPr>
      <w:r w:rsidRPr="00EA27A8">
        <w:rPr>
          <w:rFonts w:ascii="Arial" w:hAnsi="Arial" w:cs="Arial"/>
        </w:rPr>
        <w:t>INFORMACJA DOTYCZĄCA PODANYCH INFORMACJI</w:t>
      </w:r>
    </w:p>
    <w:p w:rsidR="00F0256B" w:rsidRPr="00EA27A8" w:rsidRDefault="00F0256B" w:rsidP="00F0256B">
      <w:pPr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Oświadczam, że wszystkie informacje podane w powyższych oświadczeniach są aktualne </w:t>
      </w:r>
      <w:r w:rsidRPr="00EA27A8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0256B" w:rsidRPr="00EA27A8" w:rsidRDefault="00F0256B" w:rsidP="00F0256B">
      <w:pPr>
        <w:spacing w:after="0"/>
        <w:jc w:val="both"/>
        <w:rPr>
          <w:rFonts w:ascii="Arial" w:hAnsi="Arial" w:cs="Arial"/>
        </w:rPr>
      </w:pPr>
    </w:p>
    <w:p w:rsidR="00F0256B" w:rsidRPr="00EA27A8" w:rsidRDefault="00F0256B" w:rsidP="00F0256B">
      <w:pPr>
        <w:spacing w:line="240" w:lineRule="auto"/>
        <w:jc w:val="both"/>
        <w:rPr>
          <w:rFonts w:ascii="Arial" w:eastAsia="Times New Roman" w:hAnsi="Arial" w:cs="Arial"/>
          <w:noProof w:val="0"/>
          <w:color w:val="auto"/>
          <w:bdr w:val="none" w:sz="0" w:space="0" w:color="auto"/>
        </w:rPr>
      </w:pPr>
    </w:p>
    <w:p w:rsidR="00F0256B" w:rsidRPr="00EA27A8" w:rsidRDefault="00F0256B" w:rsidP="00F0256B">
      <w:pPr>
        <w:spacing w:line="240" w:lineRule="auto"/>
        <w:jc w:val="both"/>
        <w:rPr>
          <w:rFonts w:ascii="Arial" w:hAnsi="Arial" w:cs="Arial"/>
        </w:rPr>
      </w:pPr>
      <w:r w:rsidRPr="00EA27A8">
        <w:rPr>
          <w:rFonts w:ascii="Arial" w:hAnsi="Arial" w:cs="Arial"/>
        </w:rPr>
        <w:t xml:space="preserve"> Panel podpisu elektronicznego:</w:t>
      </w:r>
    </w:p>
    <w:p w:rsidR="00F0256B" w:rsidRPr="00EA27A8" w:rsidRDefault="00F0256B" w:rsidP="00F0256B">
      <w:pPr>
        <w:spacing w:line="240" w:lineRule="auto"/>
        <w:jc w:val="both"/>
        <w:rPr>
          <w:rFonts w:ascii="Arial" w:hAnsi="Arial" w:cs="Arial"/>
        </w:rPr>
      </w:pP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 r.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zaufanego, </w:t>
      </w:r>
    </w:p>
    <w:p w:rsidR="00F0256B" w:rsidRPr="00EA27A8" w:rsidRDefault="00F0256B" w:rsidP="00F0256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- </w:t>
      </w:r>
      <w:r w:rsidRPr="00EA27A8">
        <w:rPr>
          <w:rFonts w:ascii="Arial" w:eastAsia="Times New Roman" w:hAnsi="Arial" w:cs="Arial"/>
          <w:b/>
          <w:bCs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>LUB</w:t>
      </w:r>
      <w:r w:rsidRPr="00EA27A8">
        <w:rPr>
          <w:rFonts w:ascii="Arial" w:eastAsia="Times New Roman" w:hAnsi="Arial" w:cs="Arial"/>
          <w:noProof w:val="0"/>
          <w:color w:val="D5DCE4" w:themeColor="text2" w:themeTint="33"/>
          <w:sz w:val="16"/>
          <w:szCs w:val="16"/>
          <w:bdr w:val="none" w:sz="0" w:space="0" w:color="auto"/>
          <w:lang w:eastAsia="zh-CN"/>
        </w:rPr>
        <w:t xml:space="preserve"> podpisu osobistego e-dowód. </w:t>
      </w:r>
    </w:p>
    <w:p w:rsidR="00F0256B" w:rsidRPr="00EA27A8" w:rsidRDefault="00F0256B" w:rsidP="00F0256B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</w:p>
    <w:p w:rsidR="00F0256B" w:rsidRPr="00EA27A8" w:rsidRDefault="00F0256B" w:rsidP="00F0256B">
      <w:pPr>
        <w:spacing w:after="0" w:line="240" w:lineRule="auto"/>
        <w:rPr>
          <w:rFonts w:ascii="Arial" w:hAnsi="Arial" w:cs="Arial"/>
          <w:i/>
          <w:iCs/>
          <w:sz w:val="20"/>
          <w:szCs w:val="20"/>
        </w:rPr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p w:rsidR="00860CA6" w:rsidRDefault="00860CA6"/>
    <w:sectPr w:rsidR="00860CA6" w:rsidSect="00EA27A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56B"/>
    <w:rsid w:val="00860CA6"/>
    <w:rsid w:val="00BA20DA"/>
    <w:rsid w:val="00CA25AD"/>
    <w:rsid w:val="00D9697A"/>
    <w:rsid w:val="00F02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A055C-1CC1-4793-958D-D1D1CF184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0256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025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Bernard Koczkodon</cp:lastModifiedBy>
  <cp:revision>3</cp:revision>
  <dcterms:created xsi:type="dcterms:W3CDTF">2024-03-06T07:27:00Z</dcterms:created>
  <dcterms:modified xsi:type="dcterms:W3CDTF">2025-04-08T11:24:00Z</dcterms:modified>
</cp:coreProperties>
</file>