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2EAEA" w14:textId="51644AEE" w:rsidR="00964C15" w:rsidRPr="00964C15" w:rsidRDefault="00E84653" w:rsidP="00E84653">
      <w:pPr>
        <w:spacing w:before="120" w:after="60"/>
        <w:ind w:left="5672" w:firstLine="709"/>
        <w:jc w:val="center"/>
        <w:rPr>
          <w:rFonts w:ascii="Tahoma" w:hAnsi="Tahoma" w:cs="Tahoma"/>
          <w:b/>
          <w:bCs/>
          <w:i/>
        </w:rPr>
      </w:pPr>
      <w:r>
        <w:rPr>
          <w:rFonts w:ascii="Tahoma" w:hAnsi="Tahoma" w:cs="Tahoma"/>
          <w:b/>
          <w:bCs/>
          <w:i/>
        </w:rPr>
        <w:t xml:space="preserve">                         </w:t>
      </w:r>
      <w:r w:rsidR="00964C15" w:rsidRPr="00964C15">
        <w:rPr>
          <w:rFonts w:ascii="Tahoma" w:hAnsi="Tahoma" w:cs="Tahoma"/>
          <w:b/>
          <w:bCs/>
          <w:i/>
        </w:rPr>
        <w:t xml:space="preserve">Załącznik nr </w:t>
      </w:r>
      <w:r w:rsidR="00365FC0">
        <w:rPr>
          <w:rFonts w:ascii="Tahoma" w:hAnsi="Tahoma" w:cs="Tahoma"/>
          <w:b/>
          <w:bCs/>
          <w:i/>
        </w:rPr>
        <w:t>6</w:t>
      </w:r>
      <w:r>
        <w:rPr>
          <w:rFonts w:ascii="Tahoma" w:hAnsi="Tahoma" w:cs="Tahoma"/>
          <w:b/>
          <w:bCs/>
          <w:i/>
        </w:rPr>
        <w:t xml:space="preserve"> do SWZ</w:t>
      </w:r>
    </w:p>
    <w:p w14:paraId="6ECCF2D4" w14:textId="74189B18" w:rsidR="00D97A99" w:rsidRPr="00D97A99" w:rsidRDefault="00D97A99" w:rsidP="00CD57F8">
      <w:pPr>
        <w:spacing w:before="120" w:after="60"/>
        <w:jc w:val="both"/>
        <w:rPr>
          <w:rFonts w:ascii="Tahoma" w:hAnsi="Tahoma" w:cs="Tahoma"/>
          <w:i/>
        </w:rPr>
      </w:pPr>
      <w:r w:rsidRPr="00D97A99">
        <w:rPr>
          <w:rFonts w:ascii="Tahoma" w:hAnsi="Tahoma" w:cs="Tahoma"/>
          <w:i/>
        </w:rPr>
        <w:t>Szanowna Pani/Szanowny Panie,</w:t>
      </w:r>
    </w:p>
    <w:p w14:paraId="478CAEFE" w14:textId="77777777" w:rsidR="00D97A99" w:rsidRPr="00D97A99" w:rsidRDefault="00D97A99" w:rsidP="00784F6D">
      <w:pPr>
        <w:spacing w:after="150" w:line="280" w:lineRule="exact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zwanego dalej RODO informuję, iż: </w:t>
      </w:r>
    </w:p>
    <w:p w14:paraId="7B222966" w14:textId="77777777" w:rsidR="00CD57F8" w:rsidRDefault="00CD57F8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Administratorem Pana/Pani danych osobowych jest Ginekologiczno-Położniczy Szpital Kliniczny </w:t>
      </w:r>
      <w:r w:rsidR="003E001A">
        <w:rPr>
          <w:rFonts w:ascii="Tahoma" w:hAnsi="Tahoma" w:cs="Tahoma"/>
        </w:rPr>
        <w:br/>
      </w:r>
      <w:r w:rsidR="00436E93">
        <w:rPr>
          <w:rFonts w:ascii="Tahoma" w:hAnsi="Tahoma" w:cs="Tahoma"/>
        </w:rPr>
        <w:t xml:space="preserve">im. Heliodora Święcickiego </w:t>
      </w:r>
      <w:r>
        <w:rPr>
          <w:rFonts w:ascii="Tahoma" w:hAnsi="Tahoma" w:cs="Tahoma"/>
        </w:rPr>
        <w:t xml:space="preserve">Uniwersytetu Medycznego im. Karola Marcinkowskiego w Poznaniu 60-535 Poznań, ul. Polna 33, tel. +48 61 8419 273, e-mail: </w:t>
      </w:r>
      <w:hyperlink r:id="rId7" w:history="1">
        <w:r>
          <w:rPr>
            <w:rStyle w:val="Hipercze"/>
            <w:rFonts w:ascii="Tahoma" w:hAnsi="Tahoma" w:cs="Tahoma"/>
          </w:rPr>
          <w:t>office@gpsk.ump.edu.pl</w:t>
        </w:r>
      </w:hyperlink>
      <w:r>
        <w:rPr>
          <w:rFonts w:ascii="Tahoma" w:hAnsi="Tahoma" w:cs="Tahoma"/>
        </w:rPr>
        <w:t>, w imieniu którego działa Dyrektor Szpitala;</w:t>
      </w:r>
    </w:p>
    <w:p w14:paraId="689B3A2B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D97A99">
          <w:rPr>
            <w:rFonts w:ascii="Tahoma" w:hAnsi="Tahoma" w:cs="Tahoma"/>
            <w:color w:val="0000FF"/>
            <w:u w:val="single"/>
          </w:rPr>
          <w:t>iod@gpsk.ump.edu.pl</w:t>
        </w:r>
      </w:hyperlink>
      <w:r w:rsidRPr="00D97A99">
        <w:rPr>
          <w:rFonts w:ascii="Tahoma" w:hAnsi="Tahoma" w:cs="Tahoma"/>
        </w:rPr>
        <w:t>;</w:t>
      </w:r>
    </w:p>
    <w:p w14:paraId="00A7A018" w14:textId="3C9F0F64" w:rsidR="00DD796D" w:rsidRDefault="00DD796D" w:rsidP="00DD796D">
      <w:pPr>
        <w:numPr>
          <w:ilvl w:val="0"/>
          <w:numId w:val="5"/>
        </w:numPr>
        <w:spacing w:before="120" w:after="60" w:line="280" w:lineRule="exact"/>
        <w:ind w:left="357" w:hanging="357"/>
        <w:jc w:val="both"/>
        <w:rPr>
          <w:rFonts w:ascii="Tahoma" w:hAnsi="Tahoma" w:cs="Tahoma"/>
        </w:rPr>
      </w:pPr>
      <w:r w:rsidRPr="00297A87">
        <w:rPr>
          <w:rFonts w:ascii="Tahoma" w:hAnsi="Tahoma" w:cs="Tahoma"/>
        </w:rPr>
        <w:t xml:space="preserve">Pani/Pana dane osobowe przetwarzane będą na podstawie art. 6 ust. 1 lit. c RODO w celu związanym </w:t>
      </w:r>
      <w:r w:rsidRPr="00297A87">
        <w:rPr>
          <w:rFonts w:ascii="Tahoma" w:hAnsi="Tahoma" w:cs="Tahoma"/>
        </w:rPr>
        <w:br/>
        <w:t xml:space="preserve">z postępowaniem o udzielenie zamówienia publicznego </w:t>
      </w:r>
      <w:r w:rsidRPr="00297A87">
        <w:rPr>
          <w:rFonts w:ascii="Tahoma" w:hAnsi="Tahoma" w:cs="Tahoma"/>
          <w:i/>
        </w:rPr>
        <w:t>(dane identyfikujące postępowanie -nazwa, numer)</w:t>
      </w:r>
      <w:r w:rsidRPr="00297A87">
        <w:rPr>
          <w:rFonts w:ascii="Tahoma" w:hAnsi="Tahoma" w:cs="Tahoma"/>
        </w:rPr>
        <w:t xml:space="preserve">  </w:t>
      </w:r>
      <w:r w:rsidR="00E84653">
        <w:rPr>
          <w:rFonts w:ascii="Tahoma" w:hAnsi="Tahoma" w:cs="Tahoma"/>
          <w:b/>
          <w:bCs/>
        </w:rPr>
        <w:t>na usługę prania bielizny szpitalnej wraz z jej uzupełnianiem. Oznaczenie sprawy: PN-25/25</w:t>
      </w:r>
      <w:r w:rsidR="00E84653">
        <w:rPr>
          <w:rFonts w:ascii="Tahoma" w:hAnsi="Tahoma" w:cs="Tahoma"/>
        </w:rPr>
        <w:t xml:space="preserve"> </w:t>
      </w:r>
      <w:r w:rsidRPr="00297A87">
        <w:rPr>
          <w:rFonts w:ascii="Tahoma" w:hAnsi="Tahoma" w:cs="Tahoma"/>
        </w:rPr>
        <w:t>(dane identyfikujące postępowanie - nazwa, numer) prowadzonym w trybie przetargu nieograniczonego powyżej progu unijnego</w:t>
      </w:r>
      <w:r w:rsidR="00380A4F">
        <w:rPr>
          <w:rFonts w:ascii="Tahoma" w:hAnsi="Tahoma" w:cs="Tahoma"/>
        </w:rPr>
        <w:t>.</w:t>
      </w:r>
      <w:r w:rsidRPr="00297A87">
        <w:rPr>
          <w:rFonts w:ascii="Tahoma" w:hAnsi="Tahoma" w:cs="Tahoma"/>
        </w:rPr>
        <w:t xml:space="preserve"> </w:t>
      </w:r>
    </w:p>
    <w:p w14:paraId="53D21D0D" w14:textId="77777777" w:rsidR="00D97A99" w:rsidRPr="00D97A99" w:rsidRDefault="00D97A99" w:rsidP="00784F6D">
      <w:pPr>
        <w:spacing w:before="120" w:after="60" w:line="280" w:lineRule="exact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przypadku gdy w ogłoszeniu o zamówieniu lub dokumentach zamówienia na usługi lub roboty budowlane określone są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art.22 § 1 ustawy z dnia 26 czerwca 1974 r. – Kodeks pracy, Pani/Pana dane osobowe mogą być przetwarzane w celu weryfikacji zatrudnienia na podstawie umowy o pracę, w szczególności w zakresie: 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3EB156E9" w14:textId="77777777" w:rsidR="00D97A99" w:rsidRPr="00D97A99" w:rsidRDefault="00D97A99" w:rsidP="00784F6D">
      <w:pPr>
        <w:spacing w:before="120" w:after="60" w:line="280" w:lineRule="exact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Ponadto Pani/Pana dane osobowe przetwarzane będą na podstawie art. 6 ust. 1 lit. f RODO w związku </w:t>
      </w:r>
      <w:r w:rsidRPr="00D97A99">
        <w:rPr>
          <w:rFonts w:ascii="Tahoma" w:hAnsi="Tahoma" w:cs="Tahoma"/>
        </w:rPr>
        <w:br/>
        <w:t>z prawnie uzasadnionymi interesami Administratora, w tym w celu ustalenia dochodzenia lub obrony przed ewentualnymi roszczeniami – do czasu przedawnienia roszczeń.</w:t>
      </w:r>
    </w:p>
    <w:p w14:paraId="346004A8" w14:textId="2D533C76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Odbiorcami Pani/Pana danych osobowych z wyjątkiem danych, o których mowa w art.9 ust.1 RODO, zebranych w toku postępowania o udzielenie zamówienia będą osoby lub podmioty, którym udostępniona zostanie dokumentacja postępowania w oparciu o art. 18 oraz art. 74 usta</w:t>
      </w:r>
      <w:r w:rsidR="00BF15FA">
        <w:rPr>
          <w:rFonts w:ascii="Tahoma" w:hAnsi="Tahoma" w:cs="Tahoma"/>
        </w:rPr>
        <w:t xml:space="preserve">wy z dnia 11 września 2019 r. </w:t>
      </w:r>
      <w:r w:rsidR="00BF15FA">
        <w:rPr>
          <w:rFonts w:ascii="Tahoma" w:hAnsi="Tahoma" w:cs="Tahoma"/>
        </w:rPr>
        <w:br/>
      </w:r>
      <w:r w:rsidRPr="00D97A99">
        <w:rPr>
          <w:rFonts w:ascii="Tahoma" w:hAnsi="Tahoma" w:cs="Tahoma"/>
        </w:rPr>
        <w:t xml:space="preserve"> – Prawo zamówień publicznych </w:t>
      </w:r>
      <w:r w:rsidR="00C07876" w:rsidRPr="00F64BA0">
        <w:rPr>
          <w:rFonts w:ascii="Tahoma" w:hAnsi="Tahoma" w:cs="Tahoma"/>
        </w:rPr>
        <w:t>(</w:t>
      </w:r>
      <w:r w:rsidR="00C07876">
        <w:rPr>
          <w:rFonts w:ascii="Tahoma" w:hAnsi="Tahoma" w:cs="Tahoma"/>
        </w:rPr>
        <w:t>t.j. Dz.</w:t>
      </w:r>
      <w:r w:rsidR="00C07876" w:rsidRPr="00F64BA0">
        <w:rPr>
          <w:rFonts w:ascii="Tahoma" w:hAnsi="Tahoma" w:cs="Tahoma"/>
        </w:rPr>
        <w:t>U. z 20</w:t>
      </w:r>
      <w:r w:rsidR="00C07876">
        <w:rPr>
          <w:rFonts w:ascii="Tahoma" w:hAnsi="Tahoma" w:cs="Tahoma"/>
        </w:rPr>
        <w:t>2</w:t>
      </w:r>
      <w:r w:rsidR="006D214B">
        <w:rPr>
          <w:rFonts w:ascii="Tahoma" w:hAnsi="Tahoma" w:cs="Tahoma"/>
        </w:rPr>
        <w:t>4</w:t>
      </w:r>
      <w:r w:rsidR="00C07876" w:rsidRPr="00F64BA0">
        <w:rPr>
          <w:rFonts w:ascii="Tahoma" w:hAnsi="Tahoma" w:cs="Tahoma"/>
        </w:rPr>
        <w:t xml:space="preserve">r. poz. </w:t>
      </w:r>
      <w:r w:rsidR="006D214B">
        <w:rPr>
          <w:rFonts w:ascii="Tahoma" w:hAnsi="Tahoma" w:cs="Tahoma"/>
        </w:rPr>
        <w:t>1320</w:t>
      </w:r>
      <w:r w:rsidR="00C07876" w:rsidRPr="00F64BA0">
        <w:rPr>
          <w:rFonts w:ascii="Tahoma" w:hAnsi="Tahoma" w:cs="Tahoma"/>
        </w:rPr>
        <w:t>)</w:t>
      </w:r>
      <w:r w:rsidRPr="00D97A99">
        <w:rPr>
          <w:rFonts w:ascii="Tahoma" w:hAnsi="Tahoma" w:cs="Tahoma"/>
        </w:rPr>
        <w:t>, dalej „ustawą PZP”. Ograniczenia zasady jawności, o których mowa w art. 74 ust. 3 i art.18 ust.3–6 ustawy PZP, stosuje się odpowiednio</w:t>
      </w:r>
    </w:p>
    <w:p w14:paraId="629F7CF7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będą przechowywane przez okres 4 lat od dnia zakończenia postępowania </w:t>
      </w:r>
      <w:r w:rsidRPr="00D97A99">
        <w:rPr>
          <w:rFonts w:ascii="Tahoma" w:hAnsi="Tahoma" w:cs="Tahoma"/>
        </w:rPr>
        <w:br/>
        <w:t>o udzielenie zamówienia</w:t>
      </w:r>
      <w:r w:rsidRPr="00D97A99">
        <w:t xml:space="preserve"> </w:t>
      </w:r>
      <w:r w:rsidRPr="00D97A99">
        <w:rPr>
          <w:rFonts w:ascii="Tahoma" w:hAnsi="Tahoma" w:cs="Tahoma"/>
        </w:rPr>
        <w:t>w postaci, w jakiej została ona sporządzona lub przekazana, w sposób gwarantujący jej nienaruszalność i możliwość odczytania. Jeżeli czas trwania umowy przekracza 4 lata, okres przechowywania obejmuje cały czas trwania umowy. Zamawiający przetwarza dane osobowe zebrane w postępowaniu o udzielenie zamówienia  w sposób  gwarantujący  zabezpieczenie  przed  ich  bezprawnym rozpowszechnianiem. Ponadto Pani/Pana dane osobowe będą przechowywane przez okres przedawnienia roszczeń wynikających z przepisów odrębnych;</w:t>
      </w:r>
    </w:p>
    <w:p w14:paraId="1B8A0B11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19D73DE8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lastRenderedPageBreak/>
        <w:t>W odniesieniu do Pani/Pana danych osobowych decyzje nie będą podejmowane w sposób zautomatyzowany, stosownie do art. 22 RODO;</w:t>
      </w:r>
    </w:p>
    <w:p w14:paraId="716E9FA1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Posiada Pani/Pan:</w:t>
      </w:r>
    </w:p>
    <w:p w14:paraId="3BEEE617" w14:textId="77777777" w:rsidR="00D97A99" w:rsidRPr="00D97A99" w:rsidRDefault="00D97A99" w:rsidP="00784F6D">
      <w:pPr>
        <w:numPr>
          <w:ilvl w:val="0"/>
          <w:numId w:val="7"/>
        </w:numPr>
        <w:tabs>
          <w:tab w:val="left" w:pos="113"/>
          <w:tab w:val="left" w:pos="227"/>
        </w:tabs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15 RODO prawo dostępu do danych osobowych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56FDCAE8" w14:textId="77777777"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16 RODO prawo do sprostowania lub uzupełnienia Pani/Pana danych osobowych przy czym skorzystanie z prawa do sprostowania lub uzupełnienia nie może skutkować zmianą wyniku postępowania o udzielenie zamówienia ani zmianą postanowień umowy w sprawie zamówienia publicznego w zakresie niezgodnym z ustawą PZP oraz nie  może  naruszać  integralności  protokołu postępowania oraz jego załączników;</w:t>
      </w:r>
    </w:p>
    <w:p w14:paraId="615E1C37" w14:textId="77777777"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na podstawie art. 18 RODO prawo do ograniczenia przetwarzania danych osobowych, przy czym </w:t>
      </w:r>
      <w:r w:rsidRPr="00D97A99">
        <w:rPr>
          <w:rFonts w:ascii="Tahoma" w:hAnsi="Tahoma" w:cs="Tahoma"/>
        </w:rPr>
        <w:br/>
        <w:t xml:space="preserve">w postępowaniu o udzielenie zamówienia zgłoszenie żądania ograniczenia przetwarzania, o którym  mowa  w art.18 ust.1 RODO, nie ogranicza przetwarzania danych osobowych do czasu zakończenia tego postępowania.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Pr="00D97A99">
        <w:rPr>
          <w:rFonts w:ascii="Tahoma" w:hAnsi="Tahoma" w:cs="Tahoma"/>
        </w:rPr>
        <w:br/>
        <w:t>w art.18 ust. 2 RODO;</w:t>
      </w:r>
    </w:p>
    <w:p w14:paraId="726D666F" w14:textId="77777777"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69FFA536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c nie przysługuje Pani/Panu:</w:t>
      </w:r>
    </w:p>
    <w:p w14:paraId="0F71F03F" w14:textId="77777777"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związku z art. 17 ust. 3 lit. b, d RODO prawo do usunięcia danych osobowych;</w:t>
      </w:r>
    </w:p>
    <w:p w14:paraId="211A5C62" w14:textId="77777777"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prawo do przenoszenia danych osobowych, o którym mowa w art. 20 RODO;</w:t>
      </w:r>
    </w:p>
    <w:p w14:paraId="0B56D79F" w14:textId="77777777"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21 RODO prawo sprzeciwu, wobec przetwarzania danych osobowych;</w:t>
      </w:r>
    </w:p>
    <w:p w14:paraId="1D9AB532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f nie przysługuje Pani/Panu:</w:t>
      </w:r>
    </w:p>
    <w:p w14:paraId="53260F1D" w14:textId="77777777" w:rsidR="00D97A99" w:rsidRPr="00D97A99" w:rsidRDefault="00D97A99" w:rsidP="00784F6D">
      <w:pPr>
        <w:spacing w:after="60" w:line="280" w:lineRule="exact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w związku z art. 17 ust. 3 lit. e RODO prawo do usunięcia danych osobowych;</w:t>
      </w:r>
    </w:p>
    <w:p w14:paraId="761E9E1A" w14:textId="77777777" w:rsidR="00D97A99" w:rsidRPr="00D97A99" w:rsidRDefault="00D97A99" w:rsidP="00784F6D">
      <w:pPr>
        <w:spacing w:after="60" w:line="280" w:lineRule="exact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prawo do przenoszenia danych osobowych, o którym mowa w art. 20 RODO.</w:t>
      </w:r>
    </w:p>
    <w:p w14:paraId="0FA45218" w14:textId="77777777" w:rsidR="00A16134" w:rsidRDefault="00B16B0B" w:rsidP="00784F6D">
      <w:pPr>
        <w:numPr>
          <w:ilvl w:val="0"/>
          <w:numId w:val="5"/>
        </w:numPr>
        <w:spacing w:before="120" w:after="60" w:line="280" w:lineRule="exact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Pani/Pana dane osobowe zostały pozyskane za pośrednictwem Wykonawcy w związku z przeprowadzonym postępowaniem o udzielenie zamówienia publicznego.</w:t>
      </w:r>
    </w:p>
    <w:p w14:paraId="2DEE25EE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D6195A">
      <w:headerReference w:type="default" r:id="rId9"/>
      <w:footerReference w:type="default" r:id="rId10"/>
      <w:pgSz w:w="11906" w:h="16838" w:code="9"/>
      <w:pgMar w:top="567" w:right="567" w:bottom="284" w:left="567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21BA5" w14:textId="77777777" w:rsidR="00701190" w:rsidRDefault="00701190" w:rsidP="001B5512">
      <w:r>
        <w:separator/>
      </w:r>
    </w:p>
  </w:endnote>
  <w:endnote w:type="continuationSeparator" w:id="0">
    <w:p w14:paraId="452D475C" w14:textId="77777777" w:rsidR="00701190" w:rsidRDefault="00701190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AC9D5" w14:textId="77777777" w:rsidR="00222E25" w:rsidRPr="00222E25" w:rsidRDefault="00222E25" w:rsidP="00D6195A">
    <w:pPr>
      <w:pStyle w:val="Stopka"/>
      <w:spacing w:before="120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436E93">
      <w:rPr>
        <w:rFonts w:ascii="Tahoma" w:hAnsi="Tahoma" w:cs="Tahoma"/>
        <w:sz w:val="16"/>
        <w:szCs w:val="16"/>
      </w:rPr>
      <w:t>01.02.2023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1F2AE" w14:textId="77777777" w:rsidR="00701190" w:rsidRDefault="00701190" w:rsidP="001B5512">
      <w:r>
        <w:separator/>
      </w:r>
    </w:p>
  </w:footnote>
  <w:footnote w:type="continuationSeparator" w:id="0">
    <w:p w14:paraId="14FA8529" w14:textId="77777777" w:rsidR="00701190" w:rsidRDefault="00701190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66"/>
      <w:gridCol w:w="8477"/>
      <w:gridCol w:w="794"/>
      <w:gridCol w:w="963"/>
    </w:tblGrid>
    <w:tr w:rsidR="009D752B" w:rsidRPr="007A437C" w14:paraId="0FDBC5D7" w14:textId="77777777" w:rsidTr="00E33666">
      <w:trPr>
        <w:cantSplit/>
        <w:trHeight w:hRule="exact" w:val="255"/>
        <w:tblHeader/>
        <w:jc w:val="center"/>
      </w:trPr>
      <w:tc>
        <w:tcPr>
          <w:tcW w:w="766" w:type="dxa"/>
          <w:vMerge w:val="restart"/>
          <w:vAlign w:val="center"/>
        </w:tcPr>
        <w:p w14:paraId="1E8656AB" w14:textId="77777777" w:rsidR="009D752B" w:rsidRPr="007A437C" w:rsidRDefault="009D752B" w:rsidP="00E33666">
          <w:pPr>
            <w:jc w:val="center"/>
            <w:rPr>
              <w:rFonts w:ascii="Tahoma" w:hAnsi="Tahoma" w:cs="Tahoma"/>
              <w:b/>
            </w:rPr>
          </w:pPr>
          <w:r>
            <w:rPr>
              <w:noProof/>
            </w:rPr>
            <w:drawing>
              <wp:inline distT="0" distB="0" distL="0" distR="0" wp14:anchorId="5CE52F7F" wp14:editId="5F5C0D7A">
                <wp:extent cx="313038" cy="304800"/>
                <wp:effectExtent l="0" t="0" r="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1536" cy="3130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77" w:type="dxa"/>
          <w:vMerge w:val="restart"/>
        </w:tcPr>
        <w:p w14:paraId="22B7B291" w14:textId="77777777" w:rsidR="009D752B" w:rsidRPr="0020150C" w:rsidRDefault="007934ED" w:rsidP="00E33666">
          <w:pPr>
            <w:spacing w:before="60"/>
            <w:jc w:val="center"/>
            <w:outlineLvl w:val="0"/>
            <w:rPr>
              <w:rFonts w:ascii="Tahoma" w:hAnsi="Tahoma" w:cs="Tahoma"/>
              <w:b/>
              <w:bCs/>
              <w:sz w:val="12"/>
              <w:szCs w:val="12"/>
            </w:rPr>
          </w:pPr>
          <w:r>
            <w:rPr>
              <w:rFonts w:ascii="Tahoma" w:hAnsi="Tahoma" w:cs="Tahoma"/>
              <w:b/>
              <w:bCs/>
              <w:sz w:val="12"/>
              <w:szCs w:val="12"/>
            </w:rPr>
            <w:t>GINEKOLOGICZNO–</w:t>
          </w:r>
          <w:r w:rsidR="009D752B" w:rsidRPr="0020150C">
            <w:rPr>
              <w:rFonts w:ascii="Tahoma" w:hAnsi="Tahoma" w:cs="Tahoma"/>
              <w:b/>
              <w:bCs/>
              <w:sz w:val="12"/>
              <w:szCs w:val="12"/>
            </w:rPr>
            <w:t>POŁOŻNICZY SZPITAL KLINICZNY</w:t>
          </w:r>
          <w:r w:rsidR="00436E93">
            <w:rPr>
              <w:rFonts w:ascii="Tahoma" w:hAnsi="Tahoma" w:cs="Tahoma"/>
              <w:b/>
              <w:bCs/>
              <w:sz w:val="12"/>
              <w:szCs w:val="12"/>
            </w:rPr>
            <w:t xml:space="preserve"> </w:t>
          </w:r>
          <w:r w:rsidR="00436E93" w:rsidRPr="00436E93">
            <w:rPr>
              <w:rFonts w:ascii="Tahoma" w:hAnsi="Tahoma" w:cs="Tahoma"/>
              <w:b/>
              <w:bCs/>
              <w:sz w:val="12"/>
              <w:szCs w:val="12"/>
            </w:rPr>
            <w:t>IM. HELIODORA ŚWIĘCICKIEGO</w:t>
          </w:r>
        </w:p>
        <w:p w14:paraId="7C4A3359" w14:textId="77777777" w:rsidR="009D752B" w:rsidRPr="0020150C" w:rsidRDefault="009D752B" w:rsidP="00E33666">
          <w:pPr>
            <w:jc w:val="center"/>
            <w:outlineLvl w:val="0"/>
            <w:rPr>
              <w:rFonts w:ascii="Tahoma" w:hAnsi="Tahoma" w:cs="Tahoma"/>
              <w:b/>
              <w:bCs/>
              <w:sz w:val="12"/>
              <w:szCs w:val="12"/>
            </w:rPr>
          </w:pPr>
          <w:r w:rsidRPr="0020150C">
            <w:rPr>
              <w:rFonts w:ascii="Tahoma" w:hAnsi="Tahoma" w:cs="Tahoma"/>
              <w:b/>
              <w:bCs/>
              <w:sz w:val="12"/>
              <w:szCs w:val="12"/>
            </w:rPr>
            <w:t xml:space="preserve"> UNIWERSYTETU MEDYCZNEGO IM. KAROLA MARCINKOWSKIEGO W POZNANIU</w:t>
          </w:r>
        </w:p>
        <w:p w14:paraId="45A0D2E5" w14:textId="77777777" w:rsidR="009D752B" w:rsidRPr="007A437C" w:rsidRDefault="009D752B" w:rsidP="00E33666">
          <w:pPr>
            <w:spacing w:before="20"/>
            <w:jc w:val="center"/>
            <w:rPr>
              <w:rFonts w:ascii="Tahoma" w:hAnsi="Tahoma" w:cs="Tahoma"/>
              <w:b/>
              <w:color w:val="548DD4"/>
              <w:sz w:val="18"/>
              <w:szCs w:val="18"/>
            </w:rPr>
          </w:pPr>
          <w:r w:rsidRPr="0020150C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757" w:type="dxa"/>
          <w:gridSpan w:val="2"/>
          <w:vAlign w:val="center"/>
        </w:tcPr>
        <w:p w14:paraId="45C774E1" w14:textId="77777777" w:rsidR="009D752B" w:rsidRPr="007A437C" w:rsidRDefault="009D752B" w:rsidP="009D752B">
          <w:pPr>
            <w:rPr>
              <w:rFonts w:ascii="Tahoma" w:hAnsi="Tahoma" w:cs="Tahoma"/>
              <w:b/>
              <w:sz w:val="16"/>
              <w:szCs w:val="16"/>
            </w:rPr>
          </w:pPr>
          <w:r w:rsidRPr="007A437C">
            <w:rPr>
              <w:rFonts w:ascii="Tahoma" w:hAnsi="Tahoma" w:cs="Tahoma"/>
              <w:b/>
              <w:sz w:val="16"/>
              <w:szCs w:val="16"/>
            </w:rPr>
            <w:t>F</w:t>
          </w:r>
          <w:r>
            <w:rPr>
              <w:rFonts w:ascii="Tahoma" w:hAnsi="Tahoma" w:cs="Tahoma"/>
              <w:b/>
              <w:sz w:val="16"/>
              <w:szCs w:val="16"/>
            </w:rPr>
            <w:t>19</w:t>
          </w:r>
          <w:r w:rsidRPr="007A437C">
            <w:rPr>
              <w:rFonts w:ascii="Tahoma" w:hAnsi="Tahoma" w:cs="Tahoma"/>
              <w:b/>
              <w:sz w:val="16"/>
              <w:szCs w:val="16"/>
            </w:rPr>
            <w:t>-IOD</w:t>
          </w:r>
        </w:p>
      </w:tc>
    </w:tr>
    <w:tr w:rsidR="009D752B" w:rsidRPr="007A437C" w14:paraId="1EEF4980" w14:textId="77777777" w:rsidTr="00E33666">
      <w:trPr>
        <w:cantSplit/>
        <w:trHeight w:hRule="exact" w:val="255"/>
        <w:tblHeader/>
        <w:jc w:val="center"/>
      </w:trPr>
      <w:tc>
        <w:tcPr>
          <w:tcW w:w="766" w:type="dxa"/>
          <w:vMerge/>
          <w:tcBorders>
            <w:bottom w:val="single" w:sz="4" w:space="0" w:color="auto"/>
          </w:tcBorders>
        </w:tcPr>
        <w:p w14:paraId="7D41845F" w14:textId="77777777" w:rsidR="009D752B" w:rsidRPr="007A437C" w:rsidRDefault="009D752B" w:rsidP="00E33666">
          <w:pPr>
            <w:jc w:val="center"/>
            <w:rPr>
              <w:rFonts w:ascii="Tahoma" w:hAnsi="Tahoma" w:cs="Tahoma"/>
            </w:rPr>
          </w:pPr>
        </w:p>
      </w:tc>
      <w:tc>
        <w:tcPr>
          <w:tcW w:w="8477" w:type="dxa"/>
          <w:vMerge/>
          <w:tcBorders>
            <w:bottom w:val="single" w:sz="4" w:space="0" w:color="auto"/>
          </w:tcBorders>
        </w:tcPr>
        <w:p w14:paraId="5580245A" w14:textId="77777777" w:rsidR="009D752B" w:rsidRPr="007A437C" w:rsidRDefault="009D752B" w:rsidP="00E33666">
          <w:pPr>
            <w:jc w:val="center"/>
            <w:rPr>
              <w:rFonts w:ascii="Tahoma" w:hAnsi="Tahoma" w:cs="Tahoma"/>
              <w:b/>
              <w:sz w:val="18"/>
              <w:szCs w:val="18"/>
            </w:rPr>
          </w:pPr>
        </w:p>
      </w:tc>
      <w:tc>
        <w:tcPr>
          <w:tcW w:w="794" w:type="dxa"/>
          <w:tcBorders>
            <w:bottom w:val="single" w:sz="4" w:space="0" w:color="auto"/>
          </w:tcBorders>
          <w:vAlign w:val="center"/>
        </w:tcPr>
        <w:p w14:paraId="2FFF63A4" w14:textId="77777777" w:rsidR="009D752B" w:rsidRPr="0041694F" w:rsidRDefault="009D752B" w:rsidP="00436E93">
          <w:pPr>
            <w:ind w:right="-57"/>
            <w:rPr>
              <w:rFonts w:ascii="Tahoma" w:hAnsi="Tahoma" w:cs="Tahoma"/>
              <w:sz w:val="14"/>
              <w:szCs w:val="12"/>
            </w:rPr>
          </w:pPr>
          <w:r w:rsidRPr="0041694F">
            <w:rPr>
              <w:rFonts w:ascii="Tahoma" w:hAnsi="Tahoma" w:cs="Tahoma"/>
              <w:sz w:val="14"/>
              <w:szCs w:val="12"/>
            </w:rPr>
            <w:t xml:space="preserve">Wydanie </w:t>
          </w:r>
          <w:r w:rsidR="00436E93">
            <w:rPr>
              <w:rFonts w:ascii="Tahoma" w:hAnsi="Tahoma" w:cs="Tahoma"/>
              <w:sz w:val="14"/>
              <w:szCs w:val="12"/>
            </w:rPr>
            <w:t>3</w:t>
          </w:r>
        </w:p>
      </w:tc>
      <w:tc>
        <w:tcPr>
          <w:tcW w:w="963" w:type="dxa"/>
          <w:tcBorders>
            <w:bottom w:val="single" w:sz="4" w:space="0" w:color="auto"/>
          </w:tcBorders>
          <w:vAlign w:val="center"/>
        </w:tcPr>
        <w:p w14:paraId="739E6756" w14:textId="77777777" w:rsidR="009D752B" w:rsidRPr="0041694F" w:rsidRDefault="009D752B" w:rsidP="00E33666">
          <w:pPr>
            <w:ind w:left="-57" w:right="-57"/>
            <w:jc w:val="center"/>
            <w:rPr>
              <w:rFonts w:ascii="Tahoma" w:hAnsi="Tahoma" w:cs="Tahoma"/>
              <w:sz w:val="14"/>
              <w:szCs w:val="12"/>
            </w:rPr>
          </w:pPr>
          <w:r w:rsidRPr="008B648B">
            <w:rPr>
              <w:rFonts w:ascii="Tahoma" w:hAnsi="Tahoma" w:cs="Tahoma"/>
              <w:sz w:val="14"/>
              <w:szCs w:val="12"/>
            </w:rPr>
            <w:t xml:space="preserve">Strona 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begin"/>
          </w:r>
          <w:r w:rsidRPr="008B648B">
            <w:rPr>
              <w:rFonts w:ascii="Tahoma" w:hAnsi="Tahoma" w:cs="Tahoma"/>
              <w:sz w:val="14"/>
              <w:szCs w:val="12"/>
            </w:rPr>
            <w:instrText>PAGE  \* Arabic  \* MERGEFORMAT</w:instrText>
          </w:r>
          <w:r w:rsidRPr="008B648B">
            <w:rPr>
              <w:rFonts w:ascii="Tahoma" w:hAnsi="Tahoma" w:cs="Tahoma"/>
              <w:sz w:val="14"/>
              <w:szCs w:val="12"/>
            </w:rPr>
            <w:fldChar w:fldCharType="separate"/>
          </w:r>
          <w:r w:rsidR="00581570">
            <w:rPr>
              <w:rFonts w:ascii="Tahoma" w:hAnsi="Tahoma" w:cs="Tahoma"/>
              <w:noProof/>
              <w:sz w:val="14"/>
              <w:szCs w:val="12"/>
            </w:rPr>
            <w:t>2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end"/>
          </w:r>
          <w:r w:rsidRPr="008B648B">
            <w:rPr>
              <w:rFonts w:ascii="Tahoma" w:hAnsi="Tahoma" w:cs="Tahoma"/>
              <w:sz w:val="14"/>
              <w:szCs w:val="12"/>
            </w:rPr>
            <w:t xml:space="preserve"> z 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begin"/>
          </w:r>
          <w:r w:rsidRPr="008B648B">
            <w:rPr>
              <w:rFonts w:ascii="Tahoma" w:hAnsi="Tahoma" w:cs="Tahoma"/>
              <w:sz w:val="14"/>
              <w:szCs w:val="12"/>
            </w:rPr>
            <w:instrText>NUMPAGES  \* Arabic  \* MERGEFORMAT</w:instrText>
          </w:r>
          <w:r w:rsidRPr="008B648B">
            <w:rPr>
              <w:rFonts w:ascii="Tahoma" w:hAnsi="Tahoma" w:cs="Tahoma"/>
              <w:sz w:val="14"/>
              <w:szCs w:val="12"/>
            </w:rPr>
            <w:fldChar w:fldCharType="separate"/>
          </w:r>
          <w:r w:rsidR="00581570">
            <w:rPr>
              <w:rFonts w:ascii="Tahoma" w:hAnsi="Tahoma" w:cs="Tahoma"/>
              <w:noProof/>
              <w:sz w:val="14"/>
              <w:szCs w:val="12"/>
            </w:rPr>
            <w:t>2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end"/>
          </w:r>
        </w:p>
      </w:tc>
    </w:tr>
    <w:tr w:rsidR="009D752B" w:rsidRPr="007A437C" w14:paraId="7AB29055" w14:textId="77777777" w:rsidTr="003E001A">
      <w:trPr>
        <w:cantSplit/>
        <w:trHeight w:val="624"/>
        <w:jc w:val="center"/>
      </w:trPr>
      <w:tc>
        <w:tcPr>
          <w:tcW w:w="10037" w:type="dxa"/>
          <w:gridSpan w:val="3"/>
          <w:shd w:val="clear" w:color="auto" w:fill="auto"/>
          <w:vAlign w:val="center"/>
        </w:tcPr>
        <w:p w14:paraId="5CE385B2" w14:textId="77777777" w:rsidR="009D752B" w:rsidRPr="004E670B" w:rsidRDefault="009D752B" w:rsidP="00E33666">
          <w:pPr>
            <w:keepNext/>
            <w:ind w:left="-57" w:right="-57"/>
            <w:jc w:val="center"/>
            <w:outlineLvl w:val="0"/>
            <w:rPr>
              <w:rFonts w:ascii="Tahoma" w:hAnsi="Tahoma" w:cs="Tahoma"/>
              <w:b/>
            </w:rPr>
          </w:pPr>
          <w:r w:rsidRPr="004C0CC8">
            <w:rPr>
              <w:rFonts w:ascii="Tahoma" w:hAnsi="Tahoma" w:cs="Tahoma"/>
              <w:b/>
            </w:rPr>
            <w:t xml:space="preserve">Informacja </w:t>
          </w:r>
          <w:r>
            <w:rPr>
              <w:rFonts w:ascii="Tahoma" w:hAnsi="Tahoma" w:cs="Tahoma"/>
              <w:b/>
            </w:rPr>
            <w:t>dotycząca przetwarzania danych osobowych pozyskanych za pośrednictwem Wykonawcy w związku  z postępowaniem o udzielenie zamówienia publicznego</w:t>
          </w:r>
        </w:p>
      </w:tc>
      <w:tc>
        <w:tcPr>
          <w:tcW w:w="963" w:type="dxa"/>
          <w:shd w:val="clear" w:color="auto" w:fill="auto"/>
          <w:vAlign w:val="center"/>
        </w:tcPr>
        <w:p w14:paraId="1F8CE179" w14:textId="77777777" w:rsidR="009D752B" w:rsidRPr="007A437C" w:rsidRDefault="009D752B" w:rsidP="00E33666">
          <w:pPr>
            <w:jc w:val="center"/>
            <w:rPr>
              <w:rFonts w:ascii="Tahoma" w:hAnsi="Tahoma" w:cs="Tahoma"/>
              <w:b/>
            </w:rPr>
          </w:pPr>
          <w:r w:rsidRPr="007A437C">
            <w:rPr>
              <w:rFonts w:ascii="Tahoma" w:hAnsi="Tahoma" w:cs="Tahoma"/>
              <w:b/>
            </w:rPr>
            <w:t>ZI 1</w:t>
          </w:r>
        </w:p>
      </w:tc>
    </w:tr>
  </w:tbl>
  <w:p w14:paraId="2F58019E" w14:textId="77777777" w:rsidR="001B5512" w:rsidRPr="00784F6D" w:rsidRDefault="001B5512" w:rsidP="001B5512">
    <w:pPr>
      <w:pStyle w:val="Nagwek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27412"/>
    <w:rsid w:val="00043886"/>
    <w:rsid w:val="00046F6E"/>
    <w:rsid w:val="000B4939"/>
    <w:rsid w:val="000D580E"/>
    <w:rsid w:val="00113FE5"/>
    <w:rsid w:val="001151CC"/>
    <w:rsid w:val="001327D4"/>
    <w:rsid w:val="00154CEF"/>
    <w:rsid w:val="001A35EA"/>
    <w:rsid w:val="001A4857"/>
    <w:rsid w:val="001B5512"/>
    <w:rsid w:val="001D47B3"/>
    <w:rsid w:val="001D5F3A"/>
    <w:rsid w:val="00200234"/>
    <w:rsid w:val="00222E25"/>
    <w:rsid w:val="00253BFC"/>
    <w:rsid w:val="00260529"/>
    <w:rsid w:val="002908B2"/>
    <w:rsid w:val="00291E01"/>
    <w:rsid w:val="002D4B29"/>
    <w:rsid w:val="002F1054"/>
    <w:rsid w:val="00320612"/>
    <w:rsid w:val="00337277"/>
    <w:rsid w:val="0034102A"/>
    <w:rsid w:val="00342F84"/>
    <w:rsid w:val="00365FC0"/>
    <w:rsid w:val="00380A4F"/>
    <w:rsid w:val="00391C27"/>
    <w:rsid w:val="003E001A"/>
    <w:rsid w:val="003E2A8E"/>
    <w:rsid w:val="00436E93"/>
    <w:rsid w:val="0044095E"/>
    <w:rsid w:val="00455E4F"/>
    <w:rsid w:val="00456530"/>
    <w:rsid w:val="004825A8"/>
    <w:rsid w:val="004A3CFB"/>
    <w:rsid w:val="004B29AC"/>
    <w:rsid w:val="004C0CC8"/>
    <w:rsid w:val="004C62D7"/>
    <w:rsid w:val="0050094C"/>
    <w:rsid w:val="00524A8F"/>
    <w:rsid w:val="00556006"/>
    <w:rsid w:val="00556D95"/>
    <w:rsid w:val="00561883"/>
    <w:rsid w:val="00580807"/>
    <w:rsid w:val="00581570"/>
    <w:rsid w:val="005A293B"/>
    <w:rsid w:val="005B19C6"/>
    <w:rsid w:val="005D59F1"/>
    <w:rsid w:val="005D7314"/>
    <w:rsid w:val="005F1426"/>
    <w:rsid w:val="005F2257"/>
    <w:rsid w:val="00602B82"/>
    <w:rsid w:val="00610352"/>
    <w:rsid w:val="00665C0E"/>
    <w:rsid w:val="006809E6"/>
    <w:rsid w:val="00695DD7"/>
    <w:rsid w:val="006A4B8D"/>
    <w:rsid w:val="006B31FF"/>
    <w:rsid w:val="006D214B"/>
    <w:rsid w:val="006E00DF"/>
    <w:rsid w:val="006F70BC"/>
    <w:rsid w:val="00701190"/>
    <w:rsid w:val="00740A02"/>
    <w:rsid w:val="00743ED5"/>
    <w:rsid w:val="0074452C"/>
    <w:rsid w:val="00760435"/>
    <w:rsid w:val="00762D6C"/>
    <w:rsid w:val="00764475"/>
    <w:rsid w:val="00765747"/>
    <w:rsid w:val="00784F6D"/>
    <w:rsid w:val="007934ED"/>
    <w:rsid w:val="007A343A"/>
    <w:rsid w:val="007F2ADC"/>
    <w:rsid w:val="00803085"/>
    <w:rsid w:val="00882FBA"/>
    <w:rsid w:val="008A38C6"/>
    <w:rsid w:val="008F5FCA"/>
    <w:rsid w:val="00904072"/>
    <w:rsid w:val="00907261"/>
    <w:rsid w:val="00911D5F"/>
    <w:rsid w:val="00913E0D"/>
    <w:rsid w:val="009173F1"/>
    <w:rsid w:val="0093035B"/>
    <w:rsid w:val="00950444"/>
    <w:rsid w:val="00964C15"/>
    <w:rsid w:val="0098095F"/>
    <w:rsid w:val="00986F3A"/>
    <w:rsid w:val="009D752B"/>
    <w:rsid w:val="009E428C"/>
    <w:rsid w:val="00A16134"/>
    <w:rsid w:val="00A3358C"/>
    <w:rsid w:val="00A55FB6"/>
    <w:rsid w:val="00A702D2"/>
    <w:rsid w:val="00A877B2"/>
    <w:rsid w:val="00AA153B"/>
    <w:rsid w:val="00AC31D0"/>
    <w:rsid w:val="00AD3158"/>
    <w:rsid w:val="00AF0ACB"/>
    <w:rsid w:val="00AF4137"/>
    <w:rsid w:val="00AF7E67"/>
    <w:rsid w:val="00B0157C"/>
    <w:rsid w:val="00B05832"/>
    <w:rsid w:val="00B05BC9"/>
    <w:rsid w:val="00B16B0B"/>
    <w:rsid w:val="00B2489E"/>
    <w:rsid w:val="00B94DE1"/>
    <w:rsid w:val="00BA2DE4"/>
    <w:rsid w:val="00BD1A1D"/>
    <w:rsid w:val="00BF15FA"/>
    <w:rsid w:val="00BF5EB0"/>
    <w:rsid w:val="00C05DF7"/>
    <w:rsid w:val="00C071BE"/>
    <w:rsid w:val="00C07876"/>
    <w:rsid w:val="00C214D8"/>
    <w:rsid w:val="00C37ADE"/>
    <w:rsid w:val="00C41031"/>
    <w:rsid w:val="00C5139E"/>
    <w:rsid w:val="00C54AA7"/>
    <w:rsid w:val="00C60D0C"/>
    <w:rsid w:val="00C72F93"/>
    <w:rsid w:val="00C8131E"/>
    <w:rsid w:val="00C84865"/>
    <w:rsid w:val="00C92FE8"/>
    <w:rsid w:val="00CC37F2"/>
    <w:rsid w:val="00CD57F8"/>
    <w:rsid w:val="00CF1F47"/>
    <w:rsid w:val="00D41F4B"/>
    <w:rsid w:val="00D423E2"/>
    <w:rsid w:val="00D6195A"/>
    <w:rsid w:val="00D857AD"/>
    <w:rsid w:val="00D97A99"/>
    <w:rsid w:val="00DA6E10"/>
    <w:rsid w:val="00DB62A8"/>
    <w:rsid w:val="00DD796D"/>
    <w:rsid w:val="00DE4CB1"/>
    <w:rsid w:val="00DF4163"/>
    <w:rsid w:val="00E029DB"/>
    <w:rsid w:val="00E67D13"/>
    <w:rsid w:val="00E84653"/>
    <w:rsid w:val="00EA4E72"/>
    <w:rsid w:val="00EA5E5C"/>
    <w:rsid w:val="00EB4CB2"/>
    <w:rsid w:val="00ED48BA"/>
    <w:rsid w:val="00F07FFD"/>
    <w:rsid w:val="00F102C3"/>
    <w:rsid w:val="00F14BA0"/>
    <w:rsid w:val="00F25591"/>
    <w:rsid w:val="00F64BA0"/>
    <w:rsid w:val="00F87B16"/>
    <w:rsid w:val="00F97A93"/>
    <w:rsid w:val="00FC3941"/>
    <w:rsid w:val="00FD10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D5BB96A"/>
  <w15:docId w15:val="{A95FF761-42FF-44C2-9FB2-750BE30E5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ffice@gpsk.ump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922</Words>
  <Characters>5537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27</cp:revision>
  <cp:lastPrinted>2024-11-21T11:32:00Z</cp:lastPrinted>
  <dcterms:created xsi:type="dcterms:W3CDTF">2023-01-16T11:51:00Z</dcterms:created>
  <dcterms:modified xsi:type="dcterms:W3CDTF">2025-03-24T07:32:00Z</dcterms:modified>
</cp:coreProperties>
</file>