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CA07F" w14:textId="7FB1C21F" w:rsidR="00441CE3" w:rsidRPr="009E48A8" w:rsidRDefault="00234F0B" w:rsidP="009E48A8">
      <w:pPr>
        <w:pStyle w:val="tekstdokumentu"/>
      </w:pPr>
      <w:r w:rsidRPr="00EF19BC">
        <w:t>Załącznik</w:t>
      </w:r>
      <w:r w:rsidR="008C7289">
        <w:t xml:space="preserve"> nr </w:t>
      </w:r>
      <w:r w:rsidR="0003286F">
        <w:t>3</w:t>
      </w:r>
      <w:r w:rsidR="00B65807" w:rsidRPr="00EF19BC">
        <w:t xml:space="preserve"> do </w:t>
      </w:r>
      <w:r w:rsidR="008F1871">
        <w:t>SWZ</w:t>
      </w:r>
    </w:p>
    <w:p w14:paraId="0CE0A848" w14:textId="77777777" w:rsidR="009D779B" w:rsidRDefault="009D779B" w:rsidP="00EF16FE">
      <w:pPr>
        <w:rPr>
          <w:rFonts w:cs="Arial"/>
          <w:b/>
          <w:color w:val="auto"/>
          <w:szCs w:val="20"/>
        </w:rPr>
      </w:pPr>
    </w:p>
    <w:p w14:paraId="06C5D3C0" w14:textId="007E6B22" w:rsidR="00BA30EF" w:rsidRPr="00532DF6" w:rsidRDefault="00B65807" w:rsidP="009321C1">
      <w:pPr>
        <w:jc w:val="center"/>
        <w:rPr>
          <w:rFonts w:cs="Arial"/>
          <w:b/>
          <w:color w:val="auto"/>
          <w:szCs w:val="20"/>
        </w:rPr>
      </w:pPr>
      <w:r w:rsidRPr="00532DF6">
        <w:rPr>
          <w:rFonts w:cs="Arial"/>
          <w:b/>
          <w:color w:val="auto"/>
          <w:szCs w:val="20"/>
        </w:rPr>
        <w:t>FORMULARZ OFERT</w:t>
      </w:r>
      <w:r w:rsidR="00526EA0" w:rsidRPr="00532DF6">
        <w:rPr>
          <w:rFonts w:cs="Arial"/>
          <w:b/>
          <w:color w:val="auto"/>
          <w:szCs w:val="20"/>
        </w:rPr>
        <w:t>O</w:t>
      </w:r>
      <w:r w:rsidR="007431E9" w:rsidRPr="00532DF6">
        <w:rPr>
          <w:rFonts w:cs="Arial"/>
          <w:b/>
          <w:color w:val="auto"/>
          <w:szCs w:val="20"/>
        </w:rPr>
        <w:t>WY</w:t>
      </w:r>
    </w:p>
    <w:p w14:paraId="6E591549" w14:textId="77777777" w:rsidR="00532DF6" w:rsidRPr="00532DF6" w:rsidRDefault="00532DF6" w:rsidP="00532DF6">
      <w:pPr>
        <w:autoSpaceDE w:val="0"/>
        <w:spacing w:line="240" w:lineRule="auto"/>
        <w:rPr>
          <w:rFonts w:cs="Arial"/>
          <w:b/>
          <w:bCs/>
          <w:sz w:val="18"/>
          <w:lang w:eastAsia="pl-PL"/>
        </w:rPr>
      </w:pPr>
      <w:r w:rsidRPr="00532DF6">
        <w:rPr>
          <w:rFonts w:cs="Arial"/>
          <w:b/>
          <w:bCs/>
          <w:sz w:val="18"/>
          <w:lang w:eastAsia="pl-PL"/>
        </w:rPr>
        <w:t>WYKONAWCA:</w:t>
      </w:r>
    </w:p>
    <w:p w14:paraId="6A92759F" w14:textId="77777777" w:rsidR="00532DF6" w:rsidRPr="00532DF6" w:rsidRDefault="00532DF6" w:rsidP="00532DF6">
      <w:pPr>
        <w:spacing w:after="120" w:line="240" w:lineRule="auto"/>
        <w:rPr>
          <w:rFonts w:cs="Arial"/>
          <w:i/>
          <w:sz w:val="16"/>
          <w:szCs w:val="18"/>
          <w:lang w:eastAsia="pl-PL"/>
        </w:rPr>
      </w:pPr>
      <w:r w:rsidRPr="00532DF6">
        <w:rPr>
          <w:rFonts w:cs="Arial"/>
          <w:i/>
          <w:sz w:val="16"/>
          <w:szCs w:val="18"/>
          <w:lang w:eastAsia="pl-PL"/>
        </w:rPr>
        <w:t>(w przypadku składania oferty przez Wykonawców wspólnie ubiegających się o udzielenie zamówienia należy podać</w:t>
      </w:r>
      <w:r w:rsidRPr="00532DF6">
        <w:rPr>
          <w:rFonts w:cs="Arial"/>
          <w:sz w:val="16"/>
          <w:szCs w:val="18"/>
          <w:lang w:eastAsia="pl-PL"/>
        </w:rPr>
        <w:t xml:space="preserve"> </w:t>
      </w:r>
      <w:r w:rsidRPr="00532DF6">
        <w:rPr>
          <w:rFonts w:cs="Arial"/>
          <w:i/>
          <w:sz w:val="16"/>
          <w:szCs w:val="18"/>
          <w:lang w:eastAsia="pl-PL"/>
        </w:rPr>
        <w:t>nazwy (firmy) oraz dokładne adresy wszystkich Wykonawców)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582"/>
      </w:tblGrid>
      <w:tr w:rsidR="00532DF6" w:rsidRPr="000A3798" w14:paraId="5F94202D" w14:textId="77777777" w:rsidTr="002B4968">
        <w:trPr>
          <w:trHeight w:val="367"/>
          <w:jc w:val="center"/>
        </w:trPr>
        <w:tc>
          <w:tcPr>
            <w:tcW w:w="2552" w:type="dxa"/>
            <w:vAlign w:val="bottom"/>
            <w:hideMark/>
          </w:tcPr>
          <w:p w14:paraId="0FB74861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Nazwa</w:t>
            </w:r>
            <w:r w:rsidR="00082B0F">
              <w:rPr>
                <w:rStyle w:val="Odwoanieprzypisudolnego"/>
                <w:rFonts w:ascii="Calibri" w:hAnsi="Calibri" w:cs="Calibri"/>
                <w:lang w:eastAsia="pl-PL"/>
              </w:rPr>
              <w:footnoteReference w:id="1"/>
            </w:r>
            <w:r w:rsidRPr="000A3798">
              <w:rPr>
                <w:rFonts w:ascii="Calibri" w:hAnsi="Calibri" w:cs="Calibri"/>
                <w:lang w:eastAsia="pl-PL"/>
              </w:rPr>
              <w:t>:</w:t>
            </w:r>
          </w:p>
        </w:tc>
        <w:tc>
          <w:tcPr>
            <w:tcW w:w="6582" w:type="dxa"/>
            <w:vAlign w:val="bottom"/>
            <w:hideMark/>
          </w:tcPr>
          <w:p w14:paraId="05606F22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00411965" w14:textId="77777777" w:rsidTr="002B4968">
        <w:trPr>
          <w:trHeight w:val="391"/>
          <w:jc w:val="center"/>
        </w:trPr>
        <w:tc>
          <w:tcPr>
            <w:tcW w:w="2552" w:type="dxa"/>
            <w:vAlign w:val="bottom"/>
            <w:hideMark/>
          </w:tcPr>
          <w:p w14:paraId="50A33A5C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Siedziba:</w:t>
            </w:r>
          </w:p>
        </w:tc>
        <w:tc>
          <w:tcPr>
            <w:tcW w:w="6582" w:type="dxa"/>
            <w:vAlign w:val="bottom"/>
            <w:hideMark/>
          </w:tcPr>
          <w:p w14:paraId="2102B75C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75EFDC1D" w14:textId="77777777" w:rsidTr="002B4968">
        <w:trPr>
          <w:trHeight w:val="425"/>
          <w:jc w:val="center"/>
        </w:trPr>
        <w:tc>
          <w:tcPr>
            <w:tcW w:w="2552" w:type="dxa"/>
            <w:vAlign w:val="bottom"/>
            <w:hideMark/>
          </w:tcPr>
          <w:p w14:paraId="5C77EA6B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REGON:</w:t>
            </w:r>
          </w:p>
        </w:tc>
        <w:tc>
          <w:tcPr>
            <w:tcW w:w="6582" w:type="dxa"/>
            <w:vAlign w:val="bottom"/>
            <w:hideMark/>
          </w:tcPr>
          <w:p w14:paraId="7F68E396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5ED51371" w14:textId="77777777" w:rsidTr="002B4968">
        <w:trPr>
          <w:trHeight w:val="417"/>
          <w:jc w:val="center"/>
        </w:trPr>
        <w:tc>
          <w:tcPr>
            <w:tcW w:w="2552" w:type="dxa"/>
            <w:vAlign w:val="bottom"/>
            <w:hideMark/>
          </w:tcPr>
          <w:p w14:paraId="0DDC30A9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Numer NIP:</w:t>
            </w:r>
          </w:p>
        </w:tc>
        <w:tc>
          <w:tcPr>
            <w:tcW w:w="6582" w:type="dxa"/>
            <w:vAlign w:val="bottom"/>
            <w:hideMark/>
          </w:tcPr>
          <w:p w14:paraId="53437B11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  <w:tr w:rsidR="00532DF6" w:rsidRPr="000A3798" w14:paraId="65CB306B" w14:textId="77777777" w:rsidTr="002B4968">
        <w:trPr>
          <w:trHeight w:val="409"/>
          <w:jc w:val="center"/>
        </w:trPr>
        <w:tc>
          <w:tcPr>
            <w:tcW w:w="2552" w:type="dxa"/>
            <w:vAlign w:val="bottom"/>
            <w:hideMark/>
          </w:tcPr>
          <w:p w14:paraId="2F57AED8" w14:textId="77777777" w:rsidR="00532DF6" w:rsidRPr="009E48A8" w:rsidRDefault="00082B0F" w:rsidP="002B4968">
            <w:pPr>
              <w:rPr>
                <w:rFonts w:ascii="Calibri" w:hAnsi="Calibri" w:cs="Calibri"/>
                <w:lang w:eastAsia="pl-PL"/>
              </w:rPr>
            </w:pPr>
            <w:r>
              <w:rPr>
                <w:rFonts w:ascii="Calibri" w:hAnsi="Calibri" w:cs="Calibri"/>
                <w:lang w:eastAsia="pl-PL"/>
              </w:rPr>
              <w:t>R</w:t>
            </w:r>
            <w:r w:rsidR="00532DF6" w:rsidRPr="009E48A8">
              <w:rPr>
                <w:rFonts w:ascii="Calibri" w:hAnsi="Calibri" w:cs="Calibri"/>
                <w:lang w:eastAsia="pl-PL"/>
              </w:rPr>
              <w:t>eprezentowany przez:</w:t>
            </w:r>
          </w:p>
        </w:tc>
        <w:tc>
          <w:tcPr>
            <w:tcW w:w="6582" w:type="dxa"/>
            <w:vAlign w:val="bottom"/>
            <w:hideMark/>
          </w:tcPr>
          <w:p w14:paraId="51DB514F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szCs w:val="20"/>
                <w:lang w:eastAsia="pl-PL"/>
              </w:rPr>
              <w:t>…………………………………………………………………………………….…………………………………..</w:t>
            </w:r>
          </w:p>
        </w:tc>
      </w:tr>
      <w:tr w:rsidR="00532DF6" w:rsidRPr="000A3798" w14:paraId="12159265" w14:textId="77777777" w:rsidTr="002B4968">
        <w:trPr>
          <w:trHeight w:val="416"/>
          <w:jc w:val="center"/>
        </w:trPr>
        <w:tc>
          <w:tcPr>
            <w:tcW w:w="2552" w:type="dxa"/>
            <w:vAlign w:val="bottom"/>
            <w:hideMark/>
          </w:tcPr>
          <w:p w14:paraId="3F0D6837" w14:textId="77777777" w:rsidR="00532DF6" w:rsidRPr="000A3798" w:rsidRDefault="00532DF6" w:rsidP="002B4968">
            <w:pPr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Adres poczty elektronicznej:</w:t>
            </w:r>
          </w:p>
        </w:tc>
        <w:tc>
          <w:tcPr>
            <w:tcW w:w="6582" w:type="dxa"/>
            <w:vAlign w:val="bottom"/>
            <w:hideMark/>
          </w:tcPr>
          <w:p w14:paraId="0063DCAD" w14:textId="77777777" w:rsidR="00532DF6" w:rsidRPr="000A3798" w:rsidRDefault="00532DF6" w:rsidP="002B4968">
            <w:pPr>
              <w:spacing w:line="240" w:lineRule="auto"/>
              <w:rPr>
                <w:rFonts w:ascii="Calibri" w:hAnsi="Calibri" w:cs="Calibri"/>
                <w:lang w:eastAsia="pl-PL"/>
              </w:rPr>
            </w:pPr>
            <w:r w:rsidRPr="000A3798">
              <w:rPr>
                <w:rFonts w:ascii="Calibri" w:hAnsi="Calibri" w:cs="Calibri"/>
                <w:lang w:eastAsia="pl-PL"/>
              </w:rPr>
              <w:t>……………………………………………………………………..</w:t>
            </w:r>
          </w:p>
        </w:tc>
      </w:tr>
    </w:tbl>
    <w:p w14:paraId="609DF359" w14:textId="77777777" w:rsidR="00B44488" w:rsidRPr="00195AAF" w:rsidRDefault="00B44488" w:rsidP="00247870">
      <w:pPr>
        <w:spacing w:line="240" w:lineRule="auto"/>
        <w:rPr>
          <w:rFonts w:cs="Arial"/>
          <w:color w:val="auto"/>
          <w:szCs w:val="20"/>
        </w:rPr>
      </w:pPr>
    </w:p>
    <w:p w14:paraId="6D622FF6" w14:textId="0FF0D987" w:rsidR="00450FDB" w:rsidRDefault="00532DF6" w:rsidP="00450FDB">
      <w:pPr>
        <w:spacing w:before="240" w:after="240"/>
        <w:ind w:left="1"/>
        <w:rPr>
          <w:rFonts w:cs="Arial"/>
          <w:u w:val="single"/>
        </w:rPr>
      </w:pPr>
      <w:r w:rsidRPr="00CF405A">
        <w:rPr>
          <w:rFonts w:cs="Arial"/>
          <w:u w:val="single"/>
        </w:rPr>
        <w:t>Przystępując do postępowania pn.:</w:t>
      </w:r>
    </w:p>
    <w:p w14:paraId="2709A425" w14:textId="77777777" w:rsidR="0003286F" w:rsidRPr="00125000" w:rsidRDefault="0003286F" w:rsidP="0003286F">
      <w:pPr>
        <w:jc w:val="center"/>
        <w:rPr>
          <w:b/>
          <w:i/>
          <w:szCs w:val="20"/>
        </w:rPr>
      </w:pPr>
      <w:r w:rsidRPr="00125000">
        <w:rPr>
          <w:b/>
          <w:i/>
          <w:szCs w:val="20"/>
        </w:rPr>
        <w:t>Ubezpieczenie majątku i innych interesów Gminy Miejskiej Przemyśl</w:t>
      </w:r>
    </w:p>
    <w:p w14:paraId="319A0800" w14:textId="737BD397" w:rsidR="000B2F2D" w:rsidRPr="009B2D9F" w:rsidRDefault="0003286F" w:rsidP="009B2D9F">
      <w:pPr>
        <w:jc w:val="center"/>
        <w:rPr>
          <w:b/>
          <w:i/>
          <w:szCs w:val="20"/>
        </w:rPr>
      </w:pPr>
      <w:r w:rsidRPr="00125000">
        <w:rPr>
          <w:b/>
          <w:i/>
          <w:szCs w:val="20"/>
        </w:rPr>
        <w:t>wraz z jednostkami organizacyjnymi i instytucjami kultury</w:t>
      </w:r>
    </w:p>
    <w:p w14:paraId="6DE5E220" w14:textId="3C7F0686" w:rsidR="00EA03FF" w:rsidRPr="009B2D9F" w:rsidRDefault="00D03E88" w:rsidP="009B2D9F">
      <w:pPr>
        <w:pStyle w:val="Akapitzlist"/>
        <w:numPr>
          <w:ilvl w:val="0"/>
          <w:numId w:val="33"/>
        </w:numPr>
        <w:tabs>
          <w:tab w:val="left" w:pos="900"/>
        </w:tabs>
        <w:spacing w:line="480" w:lineRule="auto"/>
        <w:ind w:left="426"/>
        <w:rPr>
          <w:rFonts w:ascii="Arial" w:hAnsi="Arial" w:cs="Arial"/>
          <w:b/>
          <w:bCs/>
          <w:sz w:val="20"/>
          <w:szCs w:val="20"/>
        </w:rPr>
      </w:pPr>
      <w:r w:rsidRPr="003136DD">
        <w:rPr>
          <w:rFonts w:ascii="Arial" w:hAnsi="Arial" w:cs="Arial"/>
          <w:sz w:val="20"/>
          <w:szCs w:val="20"/>
          <w:u w:val="single"/>
        </w:rPr>
        <w:t>Oferujemy wykonanie zamówienia w pełnym rzeczowym zakresie</w:t>
      </w:r>
      <w:r w:rsidR="003136DD" w:rsidRPr="003136DD">
        <w:rPr>
          <w:rFonts w:ascii="Arial" w:hAnsi="Arial" w:cs="Arial"/>
          <w:sz w:val="20"/>
          <w:szCs w:val="20"/>
          <w:u w:val="single"/>
        </w:rPr>
        <w:t xml:space="preserve"> za cenę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EF16FE" w:rsidRPr="009D779B" w14:paraId="52EA5E43" w14:textId="77777777" w:rsidTr="00484EE5">
        <w:tc>
          <w:tcPr>
            <w:tcW w:w="9770" w:type="dxa"/>
            <w:gridSpan w:val="3"/>
          </w:tcPr>
          <w:p w14:paraId="717A20FD" w14:textId="77777777" w:rsidR="00895314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4C0CFD2E" w14:textId="7BD60D6C" w:rsidR="00EF16FE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Część </w:t>
            </w:r>
            <w:r w:rsidR="009B2D9F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1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zamówienia - Ubezpieczenie odpowiedzialności cywilnej</w:t>
            </w:r>
          </w:p>
          <w:p w14:paraId="29C47AD7" w14:textId="77777777" w:rsidR="00895314" w:rsidRPr="00EF16FE" w:rsidRDefault="00895314" w:rsidP="00895314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07F0D47D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3D146819" w14:textId="32E4DF31" w:rsidR="00EF16FE" w:rsidRPr="009D779B" w:rsidRDefault="000B2F2D" w:rsidP="00484EE5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>((t. j. Dz.U. z 2024 r., poz. 361 z późn. zm.)]</w:t>
            </w:r>
          </w:p>
        </w:tc>
      </w:tr>
      <w:tr w:rsidR="00EF16FE" w:rsidRPr="009D779B" w14:paraId="1AB7C31F" w14:textId="77777777" w:rsidTr="00484EE5">
        <w:tc>
          <w:tcPr>
            <w:tcW w:w="9770" w:type="dxa"/>
            <w:gridSpan w:val="3"/>
          </w:tcPr>
          <w:p w14:paraId="042F03F7" w14:textId="77777777" w:rsidR="00EF16FE" w:rsidRPr="009D779B" w:rsidRDefault="00EF16FE" w:rsidP="00484EE5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>Oświadczamy, że akceptujemy następujące klauzule dodatkowe i inne postanowienia szczególne określone szczegółowo w SWZ, stanowiące pozacenowe kryterium oceny ofert:</w:t>
            </w:r>
          </w:p>
        </w:tc>
      </w:tr>
      <w:tr w:rsidR="00EF16FE" w:rsidRPr="009D779B" w14:paraId="7E6E4C9F" w14:textId="77777777" w:rsidTr="00484EE5">
        <w:tc>
          <w:tcPr>
            <w:tcW w:w="4885" w:type="dxa"/>
            <w:vAlign w:val="center"/>
          </w:tcPr>
          <w:p w14:paraId="16C52C12" w14:textId="78E3C5DE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bookmarkStart w:id="0" w:name="_Hlk181112756"/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 w:rsidR="009B2D9F">
              <w:rPr>
                <w:rFonts w:cs="Arial"/>
                <w:b/>
                <w:sz w:val="18"/>
              </w:rPr>
              <w:t>1</w:t>
            </w:r>
          </w:p>
        </w:tc>
        <w:tc>
          <w:tcPr>
            <w:tcW w:w="4885" w:type="dxa"/>
            <w:gridSpan w:val="2"/>
            <w:vAlign w:val="center"/>
          </w:tcPr>
          <w:p w14:paraId="25385DAC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bookmarkEnd w:id="0"/>
      <w:tr w:rsidR="00EF16FE" w:rsidRPr="009D779B" w14:paraId="645CE406" w14:textId="77777777" w:rsidTr="00484EE5">
        <w:tc>
          <w:tcPr>
            <w:tcW w:w="4885" w:type="dxa"/>
            <w:vAlign w:val="center"/>
          </w:tcPr>
          <w:p w14:paraId="687E785B" w14:textId="45ABA4C5" w:rsidR="00EF16FE" w:rsidRPr="009D779B" w:rsidRDefault="0003286F" w:rsidP="00484EE5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>Klauzula odtworzenia sumy gwarancyjnej</w:t>
            </w:r>
          </w:p>
        </w:tc>
        <w:tc>
          <w:tcPr>
            <w:tcW w:w="2442" w:type="dxa"/>
            <w:vAlign w:val="center"/>
          </w:tcPr>
          <w:p w14:paraId="56DC19F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4DE046E" w14:textId="77777777" w:rsidR="00EF16FE" w:rsidRPr="009D779B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EF16FE" w:rsidRPr="009D779B" w14:paraId="4D4CFD5C" w14:textId="77777777" w:rsidTr="00484EE5">
        <w:tc>
          <w:tcPr>
            <w:tcW w:w="4885" w:type="dxa"/>
            <w:vAlign w:val="center"/>
          </w:tcPr>
          <w:p w14:paraId="5AA4A1E1" w14:textId="4AE1273E" w:rsidR="00EF16FE" w:rsidRPr="009D779B" w:rsidRDefault="0003286F" w:rsidP="00484EE5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>Obowiązek zgłaszania zmian</w:t>
            </w:r>
          </w:p>
        </w:tc>
        <w:tc>
          <w:tcPr>
            <w:tcW w:w="2442" w:type="dxa"/>
            <w:vAlign w:val="center"/>
          </w:tcPr>
          <w:p w14:paraId="78E31D8F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BF1FB93" w14:textId="77777777" w:rsidR="00EF16FE" w:rsidRDefault="00EF16FE" w:rsidP="00484EE5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0A897804" w14:textId="77777777" w:rsidR="002A36A7" w:rsidRDefault="002A36A7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85"/>
        <w:gridCol w:w="2442"/>
        <w:gridCol w:w="2443"/>
      </w:tblGrid>
      <w:tr w:rsidR="0003286F" w:rsidRPr="009D779B" w14:paraId="7DFCCB39" w14:textId="77777777" w:rsidTr="000411ED">
        <w:tc>
          <w:tcPr>
            <w:tcW w:w="9770" w:type="dxa"/>
            <w:gridSpan w:val="3"/>
          </w:tcPr>
          <w:p w14:paraId="4CD567A4" w14:textId="77777777" w:rsidR="0003286F" w:rsidRDefault="0003286F" w:rsidP="000411ED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31F5EF32" w14:textId="3D69A446" w:rsidR="0003286F" w:rsidRDefault="0003286F" w:rsidP="000411ED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Część </w:t>
            </w:r>
            <w:r w:rsidR="009B2D9F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2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zamówienia 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–</w:t>
            </w:r>
            <w:r w:rsidRPr="00895314"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 xml:space="preserve"> Ubezpieczeni</w:t>
            </w:r>
            <w:r>
              <w:rPr>
                <w:rFonts w:eastAsia="Arial" w:cs="Arial"/>
                <w:b/>
                <w:color w:val="auto"/>
                <w:szCs w:val="20"/>
                <w:lang w:val="pl" w:eastAsia="pl-PL"/>
              </w:rPr>
              <w:t>a komunikacyjne</w:t>
            </w:r>
          </w:p>
          <w:p w14:paraId="42E62B3A" w14:textId="77777777" w:rsidR="0003286F" w:rsidRPr="00EF16FE" w:rsidRDefault="0003286F" w:rsidP="000411ED">
            <w:pPr>
              <w:spacing w:line="276" w:lineRule="auto"/>
              <w:contextualSpacing/>
              <w:jc w:val="left"/>
              <w:rPr>
                <w:rFonts w:eastAsia="Arial" w:cs="Arial"/>
                <w:b/>
                <w:color w:val="auto"/>
                <w:szCs w:val="20"/>
                <w:lang w:val="pl" w:eastAsia="pl-PL"/>
              </w:rPr>
            </w:pPr>
          </w:p>
          <w:p w14:paraId="131536A6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 w:val="22"/>
                <w:szCs w:val="20"/>
                <w:lang w:eastAsia="pl-PL"/>
              </w:rPr>
            </w:pPr>
            <w:r w:rsidRPr="009D779B">
              <w:rPr>
                <w:rFonts w:cs="Arial"/>
                <w:b/>
                <w:sz w:val="22"/>
                <w:szCs w:val="20"/>
                <w:lang w:eastAsia="pl-PL"/>
              </w:rPr>
              <w:t>………………………………………….…,…. PLN BRUTTO</w:t>
            </w:r>
          </w:p>
          <w:p w14:paraId="2FDE4B55" w14:textId="77777777" w:rsidR="0003286F" w:rsidRPr="009D779B" w:rsidRDefault="0003286F" w:rsidP="000411ED">
            <w:pPr>
              <w:spacing w:after="200" w:line="276" w:lineRule="auto"/>
              <w:jc w:val="center"/>
              <w:rPr>
                <w:rFonts w:cs="Arial"/>
                <w:i/>
                <w:sz w:val="16"/>
                <w:szCs w:val="18"/>
              </w:rPr>
            </w:pPr>
            <w:r w:rsidRPr="000B2F2D">
              <w:rPr>
                <w:rFonts w:cs="Arial"/>
                <w:bCs/>
                <w:i/>
                <w:sz w:val="14"/>
                <w:szCs w:val="16"/>
              </w:rPr>
              <w:t>[</w:t>
            </w:r>
            <w:r w:rsidRPr="000B2F2D">
              <w:rPr>
                <w:rFonts w:cs="Arial"/>
                <w:i/>
                <w:sz w:val="14"/>
                <w:szCs w:val="16"/>
              </w:rPr>
              <w:t xml:space="preserve">usługa zwolniona z podatku VAT zgodnie z art. 43 ust. 1 pkt 37 ustawy z dnia 11 marca 2004 o podatku od towarów i usług </w:t>
            </w:r>
            <w:r w:rsidRPr="000B2F2D">
              <w:rPr>
                <w:rFonts w:cs="Arial"/>
                <w:i/>
                <w:sz w:val="14"/>
                <w:szCs w:val="16"/>
              </w:rPr>
              <w:br/>
              <w:t xml:space="preserve">((t. j. Dz.U. z 2024 r., poz. 361 z </w:t>
            </w:r>
            <w:proofErr w:type="spellStart"/>
            <w:r w:rsidRPr="000B2F2D">
              <w:rPr>
                <w:rFonts w:cs="Arial"/>
                <w:i/>
                <w:sz w:val="14"/>
                <w:szCs w:val="16"/>
              </w:rPr>
              <w:t>późn</w:t>
            </w:r>
            <w:proofErr w:type="spellEnd"/>
            <w:r w:rsidRPr="000B2F2D">
              <w:rPr>
                <w:rFonts w:cs="Arial"/>
                <w:i/>
                <w:sz w:val="14"/>
                <w:szCs w:val="16"/>
              </w:rPr>
              <w:t>. zm.)]</w:t>
            </w:r>
          </w:p>
        </w:tc>
      </w:tr>
      <w:tr w:rsidR="0003286F" w:rsidRPr="009D779B" w14:paraId="28E749CD" w14:textId="77777777" w:rsidTr="000411ED">
        <w:tc>
          <w:tcPr>
            <w:tcW w:w="9770" w:type="dxa"/>
            <w:gridSpan w:val="3"/>
          </w:tcPr>
          <w:p w14:paraId="660D579F" w14:textId="77777777" w:rsidR="0003286F" w:rsidRPr="009D779B" w:rsidRDefault="0003286F" w:rsidP="000411ED">
            <w:pPr>
              <w:widowControl w:val="0"/>
              <w:spacing w:after="120" w:line="240" w:lineRule="auto"/>
              <w:rPr>
                <w:rFonts w:cs="Arial"/>
                <w:bCs/>
                <w:color w:val="FF0000"/>
                <w:szCs w:val="18"/>
                <w:lang w:eastAsia="pl-PL"/>
              </w:rPr>
            </w:pPr>
            <w:r w:rsidRPr="009D779B">
              <w:rPr>
                <w:rFonts w:cs="Arial"/>
                <w:bCs/>
                <w:szCs w:val="18"/>
                <w:lang w:eastAsia="pl-PL"/>
              </w:rPr>
              <w:t xml:space="preserve">Oświadczamy, że akceptujemy następujące klauzule dodatkowe i inne postanowienia szczególne określone szczegółowo w SWZ, stanowiące </w:t>
            </w:r>
            <w:proofErr w:type="spellStart"/>
            <w:r w:rsidRPr="009D779B">
              <w:rPr>
                <w:rFonts w:cs="Arial"/>
                <w:bCs/>
                <w:szCs w:val="18"/>
                <w:lang w:eastAsia="pl-PL"/>
              </w:rPr>
              <w:t>pozacenowe</w:t>
            </w:r>
            <w:proofErr w:type="spellEnd"/>
            <w:r w:rsidRPr="009D779B">
              <w:rPr>
                <w:rFonts w:cs="Arial"/>
                <w:bCs/>
                <w:szCs w:val="18"/>
                <w:lang w:eastAsia="pl-PL"/>
              </w:rPr>
              <w:t xml:space="preserve"> kryterium oceny ofert:</w:t>
            </w:r>
          </w:p>
        </w:tc>
      </w:tr>
      <w:tr w:rsidR="0003286F" w:rsidRPr="009D779B" w14:paraId="171CF9DB" w14:textId="77777777" w:rsidTr="000411ED">
        <w:tc>
          <w:tcPr>
            <w:tcW w:w="4885" w:type="dxa"/>
            <w:vAlign w:val="center"/>
          </w:tcPr>
          <w:p w14:paraId="4C070B8C" w14:textId="6774BCB3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9D779B">
              <w:rPr>
                <w:rFonts w:cs="Arial"/>
                <w:b/>
                <w:sz w:val="18"/>
              </w:rPr>
              <w:t xml:space="preserve">Klauzule fakultatywne – część nr </w:t>
            </w:r>
            <w:r w:rsidR="009B2D9F">
              <w:rPr>
                <w:rFonts w:cs="Arial"/>
                <w:b/>
                <w:sz w:val="18"/>
              </w:rPr>
              <w:t>2</w:t>
            </w:r>
          </w:p>
        </w:tc>
        <w:tc>
          <w:tcPr>
            <w:tcW w:w="4885" w:type="dxa"/>
            <w:gridSpan w:val="2"/>
            <w:vAlign w:val="center"/>
          </w:tcPr>
          <w:p w14:paraId="4552DE0A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 w:rsidRPr="00EF16FE">
              <w:rPr>
                <w:rFonts w:cs="Arial"/>
                <w:b/>
                <w:sz w:val="18"/>
                <w:szCs w:val="16"/>
                <w:lang w:eastAsia="pl-PL"/>
              </w:rPr>
              <w:t>Informacja o akceptacji – proszę zaznaczyć właściwe</w:t>
            </w:r>
          </w:p>
        </w:tc>
      </w:tr>
      <w:tr w:rsidR="0003286F" w:rsidRPr="009D779B" w14:paraId="3C4B76CF" w14:textId="77777777" w:rsidTr="000411ED">
        <w:tc>
          <w:tcPr>
            <w:tcW w:w="4885" w:type="dxa"/>
            <w:vAlign w:val="center"/>
          </w:tcPr>
          <w:p w14:paraId="4DAA0054" w14:textId="6E31FBD6" w:rsidR="0003286F" w:rsidRPr="009D779B" w:rsidRDefault="0003286F" w:rsidP="000411ED">
            <w:pPr>
              <w:widowControl w:val="0"/>
              <w:spacing w:after="120" w:line="240" w:lineRule="auto"/>
              <w:rPr>
                <w:rFonts w:cs="Arial"/>
                <w:b/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 xml:space="preserve">Klauzula </w:t>
            </w:r>
            <w:r>
              <w:rPr>
                <w:rFonts w:cs="Arial"/>
                <w:color w:val="auto"/>
                <w:szCs w:val="20"/>
              </w:rPr>
              <w:t>nietrzeźwości</w:t>
            </w:r>
          </w:p>
        </w:tc>
        <w:tc>
          <w:tcPr>
            <w:tcW w:w="2442" w:type="dxa"/>
            <w:vAlign w:val="center"/>
          </w:tcPr>
          <w:p w14:paraId="0DDB7215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36B441C2" w14:textId="77777777" w:rsidR="0003286F" w:rsidRPr="009D779B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  <w:tr w:rsidR="0003286F" w:rsidRPr="009D779B" w14:paraId="43AF34AF" w14:textId="77777777" w:rsidTr="000411ED">
        <w:tc>
          <w:tcPr>
            <w:tcW w:w="4885" w:type="dxa"/>
            <w:vAlign w:val="center"/>
          </w:tcPr>
          <w:p w14:paraId="3619BA0B" w14:textId="24FB6ED5" w:rsidR="0003286F" w:rsidRPr="009D779B" w:rsidRDefault="0003286F" w:rsidP="000411ED">
            <w:pPr>
              <w:widowControl w:val="0"/>
              <w:spacing w:after="120" w:line="240" w:lineRule="auto"/>
              <w:rPr>
                <w:sz w:val="18"/>
                <w:szCs w:val="18"/>
              </w:rPr>
            </w:pPr>
            <w:r w:rsidRPr="0003286F">
              <w:rPr>
                <w:rFonts w:cs="Arial"/>
                <w:color w:val="auto"/>
                <w:szCs w:val="20"/>
              </w:rPr>
              <w:t>Klauzula całkowitego zniesienia stosowania potrąceń amortyzacyjnych</w:t>
            </w:r>
          </w:p>
        </w:tc>
        <w:tc>
          <w:tcPr>
            <w:tcW w:w="2442" w:type="dxa"/>
            <w:vAlign w:val="center"/>
          </w:tcPr>
          <w:p w14:paraId="1402FF7B" w14:textId="77777777" w:rsidR="0003286F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TAK</w:t>
            </w:r>
          </w:p>
        </w:tc>
        <w:tc>
          <w:tcPr>
            <w:tcW w:w="2443" w:type="dxa"/>
            <w:vAlign w:val="center"/>
          </w:tcPr>
          <w:p w14:paraId="520FD019" w14:textId="77777777" w:rsidR="0003286F" w:rsidRDefault="0003286F" w:rsidP="000411ED">
            <w:pPr>
              <w:widowControl w:val="0"/>
              <w:spacing w:after="120" w:line="240" w:lineRule="auto"/>
              <w:jc w:val="center"/>
              <w:rPr>
                <w:rFonts w:cs="Arial"/>
                <w:b/>
                <w:szCs w:val="18"/>
                <w:lang w:eastAsia="pl-PL"/>
              </w:rPr>
            </w:pPr>
            <w:r>
              <w:rPr>
                <w:rFonts w:cs="Arial"/>
                <w:b/>
                <w:szCs w:val="18"/>
                <w:lang w:eastAsia="pl-PL"/>
              </w:rPr>
              <w:t>NIE</w:t>
            </w:r>
          </w:p>
        </w:tc>
      </w:tr>
    </w:tbl>
    <w:p w14:paraId="50B07E9B" w14:textId="77777777" w:rsidR="000B2F2D" w:rsidRDefault="000B2F2D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A6B84BC" w14:textId="77777777" w:rsidR="000B2F2D" w:rsidRDefault="000B2F2D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17A485B6" w14:textId="77777777" w:rsidR="0003286F" w:rsidRDefault="0003286F" w:rsidP="002A36A7">
      <w:pPr>
        <w:tabs>
          <w:tab w:val="left" w:leader="dot" w:pos="1620"/>
        </w:tabs>
        <w:spacing w:line="240" w:lineRule="auto"/>
        <w:rPr>
          <w:rFonts w:cs="Arial"/>
          <w:color w:val="auto"/>
          <w:sz w:val="16"/>
          <w:szCs w:val="16"/>
        </w:rPr>
      </w:pPr>
    </w:p>
    <w:p w14:paraId="7F7F7FB9" w14:textId="427AD9AE" w:rsidR="009D779B" w:rsidRPr="00EF16FE" w:rsidRDefault="00EF16FE" w:rsidP="002A36A7">
      <w:pPr>
        <w:tabs>
          <w:tab w:val="left" w:leader="dot" w:pos="1620"/>
        </w:tabs>
        <w:spacing w:line="240" w:lineRule="auto"/>
        <w:rPr>
          <w:rFonts w:cs="Arial"/>
          <w:i/>
          <w:iCs/>
          <w:color w:val="auto"/>
          <w:sz w:val="16"/>
          <w:szCs w:val="16"/>
        </w:rPr>
      </w:pPr>
      <w:r w:rsidRPr="00EF16FE">
        <w:rPr>
          <w:rFonts w:cs="Arial"/>
          <w:i/>
          <w:iCs/>
          <w:color w:val="auto"/>
          <w:sz w:val="16"/>
          <w:szCs w:val="16"/>
        </w:rPr>
        <w:t>Uwaga: W przypadku braku wymaganych zaznaczeń/skreśleń lub w przypadku, gdy oferta Wykonawcy nie będzie zawierała jednoznacznej informacji w zakresie akceptacji w/w klauzul, Zamawiający przyjmie, że Wykonawca ich nie ofertuje oraz przyzna 0 pkt</w:t>
      </w:r>
      <w:r>
        <w:rPr>
          <w:rFonts w:cs="Arial"/>
          <w:i/>
          <w:iCs/>
          <w:color w:val="auto"/>
          <w:sz w:val="16"/>
          <w:szCs w:val="16"/>
        </w:rPr>
        <w:t>.</w:t>
      </w:r>
    </w:p>
    <w:p w14:paraId="3188488E" w14:textId="77777777" w:rsidR="009E48A8" w:rsidRPr="00E92FBB" w:rsidRDefault="009E48A8" w:rsidP="008B05F0">
      <w:pPr>
        <w:tabs>
          <w:tab w:val="left" w:leader="dot" w:pos="1620"/>
        </w:tabs>
        <w:spacing w:after="200" w:line="240" w:lineRule="auto"/>
        <w:rPr>
          <w:rFonts w:cs="Arial"/>
          <w:color w:val="FF0000"/>
          <w:szCs w:val="20"/>
        </w:rPr>
      </w:pPr>
    </w:p>
    <w:p w14:paraId="54544EE5" w14:textId="77777777" w:rsidR="00F51262" w:rsidRPr="00E92FBB" w:rsidRDefault="00F51262" w:rsidP="00E92FBB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23"/>
        <w:ind w:left="284"/>
        <w:rPr>
          <w:rFonts w:ascii="Arial" w:hAnsi="Arial" w:cs="Arial"/>
          <w:sz w:val="20"/>
          <w:u w:val="single"/>
        </w:rPr>
      </w:pPr>
      <w:r w:rsidRPr="00E92FBB">
        <w:rPr>
          <w:rFonts w:ascii="Arial" w:hAnsi="Arial" w:cs="Arial"/>
          <w:sz w:val="20"/>
          <w:szCs w:val="20"/>
          <w:u w:val="single"/>
        </w:rPr>
        <w:t>Składając ofertę oświadczamy, że</w:t>
      </w:r>
      <w:r w:rsidR="000C1F3A" w:rsidRPr="00E92FBB">
        <w:rPr>
          <w:rFonts w:ascii="Arial" w:hAnsi="Arial" w:cs="Arial"/>
          <w:sz w:val="20"/>
          <w:szCs w:val="20"/>
          <w:u w:val="single"/>
        </w:rPr>
        <w:t>:</w:t>
      </w:r>
    </w:p>
    <w:p w14:paraId="416382D4" w14:textId="741473A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zapoznaliśmy się i w pełni oraz bez żadnych zastrzeżeń akceptujemy treść </w:t>
      </w:r>
      <w:r w:rsidR="000B19C0">
        <w:rPr>
          <w:rFonts w:cs="Arial"/>
          <w:color w:val="auto"/>
          <w:szCs w:val="20"/>
        </w:rPr>
        <w:t>Specyfikacji Warunków Zamówienia</w:t>
      </w:r>
      <w:r w:rsidRPr="00195AAF">
        <w:rPr>
          <w:rFonts w:cs="Arial"/>
          <w:color w:val="auto"/>
          <w:szCs w:val="20"/>
        </w:rPr>
        <w:t xml:space="preserve"> </w:t>
      </w:r>
      <w:r w:rsidR="00DF1BA5" w:rsidRPr="00195AAF">
        <w:rPr>
          <w:rFonts w:cs="Arial"/>
          <w:color w:val="auto"/>
          <w:szCs w:val="20"/>
        </w:rPr>
        <w:t>(</w:t>
      </w:r>
      <w:r w:rsidR="000B19C0">
        <w:rPr>
          <w:rFonts w:cs="Arial"/>
          <w:color w:val="auto"/>
          <w:szCs w:val="20"/>
        </w:rPr>
        <w:t>zwanej</w:t>
      </w:r>
      <w:r w:rsidRPr="00195AAF">
        <w:rPr>
          <w:rFonts w:cs="Arial"/>
          <w:color w:val="auto"/>
          <w:szCs w:val="20"/>
        </w:rPr>
        <w:t xml:space="preserve"> </w:t>
      </w:r>
      <w:r w:rsidR="00EF16FE">
        <w:rPr>
          <w:rFonts w:cs="Arial"/>
          <w:color w:val="auto"/>
          <w:szCs w:val="20"/>
        </w:rPr>
        <w:t>także</w:t>
      </w:r>
      <w:r w:rsidRPr="00195AAF">
        <w:rPr>
          <w:rFonts w:cs="Arial"/>
          <w:color w:val="auto"/>
          <w:szCs w:val="20"/>
        </w:rPr>
        <w:t xml:space="preserve"> </w:t>
      </w:r>
      <w:r w:rsidR="000B19C0">
        <w:rPr>
          <w:rFonts w:cs="Arial"/>
          <w:color w:val="auto"/>
          <w:szCs w:val="20"/>
        </w:rPr>
        <w:t>SWZ</w:t>
      </w:r>
      <w:r w:rsidR="00DF1BA5" w:rsidRPr="00195AAF">
        <w:rPr>
          <w:rFonts w:cs="Arial"/>
          <w:color w:val="auto"/>
          <w:szCs w:val="20"/>
        </w:rPr>
        <w:t>)</w:t>
      </w:r>
      <w:r w:rsidRPr="00195AAF">
        <w:rPr>
          <w:rFonts w:cs="Arial"/>
          <w:color w:val="auto"/>
          <w:szCs w:val="20"/>
        </w:rPr>
        <w:t xml:space="preserve"> wraz z załącznikami, z wyjaśnieniami i zmianami,</w:t>
      </w:r>
    </w:p>
    <w:p w14:paraId="219EDE7A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oferujemy wykonanie przedmiotu zamówienia zgodnie z warunkami zapisanymi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 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>,</w:t>
      </w:r>
    </w:p>
    <w:p w14:paraId="66C9B187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 pełni i bez żadnych zastrzeżeń akceptujemy warunki umowy na </w:t>
      </w:r>
      <w:r w:rsidR="000B19C0">
        <w:rPr>
          <w:rFonts w:cs="Arial"/>
          <w:color w:val="auto"/>
          <w:szCs w:val="20"/>
        </w:rPr>
        <w:t>wykonanie zamówienia zapisane w SWZ</w:t>
      </w:r>
      <w:r w:rsidRPr="00195AAF">
        <w:rPr>
          <w:rFonts w:cs="Arial"/>
          <w:color w:val="auto"/>
          <w:szCs w:val="20"/>
        </w:rPr>
        <w:t xml:space="preserve"> wraz z załącznikami i w przypadku wyboru naszej oferty zobowiązujemy się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do</w:t>
      </w:r>
      <w:r w:rsidR="003D58B2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>zawarcia umowy na proponowanych w nim warunkach, w miejscu i terminie wskazanym przez Zamawiającego,</w:t>
      </w:r>
    </w:p>
    <w:p w14:paraId="62AC859F" w14:textId="77777777" w:rsidR="00B65807" w:rsidRPr="00195AAF" w:rsidRDefault="003F2E68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 xml:space="preserve">wszystkie wymagane w niniejszym postępowaniu </w:t>
      </w:r>
      <w:r w:rsidR="0070033A" w:rsidRPr="00195AAF">
        <w:rPr>
          <w:rFonts w:cs="Arial"/>
          <w:color w:val="auto"/>
          <w:szCs w:val="20"/>
        </w:rPr>
        <w:t>o udzieleni</w:t>
      </w:r>
      <w:r w:rsidR="0015218A">
        <w:rPr>
          <w:rFonts w:cs="Arial"/>
          <w:color w:val="auto"/>
          <w:szCs w:val="20"/>
        </w:rPr>
        <w:t>e</w:t>
      </w:r>
      <w:r w:rsidR="0070033A" w:rsidRPr="00195AAF">
        <w:rPr>
          <w:rFonts w:cs="Arial"/>
          <w:color w:val="auto"/>
          <w:szCs w:val="20"/>
        </w:rPr>
        <w:t xml:space="preserve"> zamówienia publicznego </w:t>
      </w:r>
      <w:r w:rsidRPr="00195AAF">
        <w:rPr>
          <w:rFonts w:cs="Arial"/>
          <w:color w:val="auto"/>
          <w:szCs w:val="20"/>
        </w:rPr>
        <w:t>oświadczenia składamy ze świadomością odpowiedzialności karnej za składanie fałszywych oświadczeń w celu uzyskania korzyści majątkowych,</w:t>
      </w:r>
    </w:p>
    <w:p w14:paraId="0F8F0F17" w14:textId="77777777" w:rsidR="00B65807" w:rsidRDefault="007B7432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195AAF">
        <w:rPr>
          <w:rFonts w:cs="Arial"/>
          <w:color w:val="auto"/>
          <w:szCs w:val="20"/>
        </w:rPr>
        <w:t>w</w:t>
      </w:r>
      <w:r w:rsidR="00411DEB" w:rsidRPr="00195AAF">
        <w:rPr>
          <w:rFonts w:cs="Arial"/>
          <w:color w:val="auto"/>
          <w:szCs w:val="20"/>
        </w:rPr>
        <w:t>e wskazan</w:t>
      </w:r>
      <w:r w:rsidR="00CE4B3B" w:rsidRPr="00195AAF">
        <w:rPr>
          <w:rFonts w:cs="Arial"/>
          <w:color w:val="auto"/>
          <w:szCs w:val="20"/>
        </w:rPr>
        <w:t>ej</w:t>
      </w:r>
      <w:r w:rsidR="00411DEB" w:rsidRPr="00195AAF">
        <w:rPr>
          <w:rFonts w:cs="Arial"/>
          <w:color w:val="auto"/>
          <w:szCs w:val="20"/>
        </w:rPr>
        <w:t xml:space="preserve"> powyżej</w:t>
      </w:r>
      <w:r w:rsidR="000C1F3A" w:rsidRPr="00195AAF">
        <w:rPr>
          <w:rFonts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Cen</w:t>
      </w:r>
      <w:r w:rsidR="005263FA" w:rsidRPr="00195AAF">
        <w:rPr>
          <w:rFonts w:eastAsia="MS Mincho" w:cs="Arial"/>
          <w:b/>
          <w:color w:val="auto"/>
          <w:szCs w:val="20"/>
        </w:rPr>
        <w:t>ie</w:t>
      </w:r>
      <w:r w:rsidRPr="00195AAF">
        <w:rPr>
          <w:rFonts w:eastAsia="MS Mincho" w:cs="Arial"/>
          <w:b/>
          <w:color w:val="auto"/>
          <w:szCs w:val="20"/>
        </w:rPr>
        <w:t xml:space="preserve"> brutto</w:t>
      </w:r>
      <w:r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b/>
          <w:color w:val="auto"/>
          <w:szCs w:val="20"/>
        </w:rPr>
        <w:t>oferty</w:t>
      </w:r>
      <w:r w:rsidR="009115BB" w:rsidRPr="00195AAF">
        <w:rPr>
          <w:rFonts w:eastAsia="MS Mincho" w:cs="Arial"/>
          <w:color w:val="auto"/>
          <w:szCs w:val="20"/>
        </w:rPr>
        <w:t xml:space="preserve"> </w:t>
      </w:r>
      <w:r w:rsidRPr="00195AAF">
        <w:rPr>
          <w:rFonts w:eastAsia="MS Mincho" w:cs="Arial"/>
          <w:color w:val="auto"/>
          <w:szCs w:val="20"/>
        </w:rPr>
        <w:t xml:space="preserve">uwzględniliśmy wszystkie </w:t>
      </w:r>
      <w:r w:rsidRPr="00195AAF">
        <w:rPr>
          <w:rFonts w:cs="Arial"/>
          <w:color w:val="auto"/>
          <w:szCs w:val="20"/>
        </w:rPr>
        <w:t>koszty bezpośrednie i pośrednie, jakie uważamy za niezbędne do poniesienia dla</w:t>
      </w:r>
      <w:r w:rsidR="00CE4B3B" w:rsidRPr="00195AAF">
        <w:rPr>
          <w:rFonts w:cs="Arial"/>
          <w:color w:val="auto"/>
          <w:szCs w:val="20"/>
        </w:rPr>
        <w:t> </w:t>
      </w:r>
      <w:r w:rsidRPr="00195AAF">
        <w:rPr>
          <w:rFonts w:cs="Arial"/>
          <w:color w:val="auto"/>
          <w:szCs w:val="20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195AAF">
        <w:rPr>
          <w:rFonts w:eastAsia="MS Mincho" w:cs="Arial"/>
          <w:color w:val="auto"/>
          <w:szCs w:val="20"/>
        </w:rPr>
        <w:t>W</w:t>
      </w:r>
      <w:r w:rsidR="00411DEB" w:rsidRPr="00195AAF">
        <w:rPr>
          <w:rFonts w:eastAsia="MS Mincho" w:cs="Arial"/>
          <w:color w:val="auto"/>
          <w:szCs w:val="20"/>
        </w:rPr>
        <w:t> </w:t>
      </w:r>
      <w:r w:rsidR="00D71ABD" w:rsidRPr="00195AAF">
        <w:rPr>
          <w:rFonts w:cs="Arial"/>
          <w:b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Cenie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brutto</w:t>
      </w:r>
      <w:r w:rsidR="00D71ABD" w:rsidRPr="00195AAF">
        <w:rPr>
          <w:rFonts w:eastAsia="MS Mincho" w:cs="Arial"/>
          <w:color w:val="auto"/>
          <w:szCs w:val="20"/>
        </w:rPr>
        <w:t xml:space="preserve"> </w:t>
      </w:r>
      <w:r w:rsidR="00D71ABD" w:rsidRPr="00195AAF">
        <w:rPr>
          <w:rFonts w:eastAsia="MS Mincho" w:cs="Arial"/>
          <w:b/>
          <w:color w:val="auto"/>
          <w:szCs w:val="20"/>
        </w:rPr>
        <w:t>oferty</w:t>
      </w:r>
      <w:r w:rsidRPr="00195AAF">
        <w:rPr>
          <w:rFonts w:cs="Arial"/>
          <w:color w:val="auto"/>
          <w:szCs w:val="20"/>
        </w:rPr>
        <w:t xml:space="preserve"> uwzględniliśmy wszystkie posiadane informacje o przedmiocie zamówienia, a szczególnie informacje, wymagania i warunki podane przez Zamawiającego w </w:t>
      </w:r>
      <w:r w:rsidR="000B19C0">
        <w:rPr>
          <w:rFonts w:cs="Arial"/>
          <w:color w:val="auto"/>
          <w:szCs w:val="20"/>
        </w:rPr>
        <w:t>SWZ</w:t>
      </w:r>
      <w:r w:rsidR="00CE4B3B" w:rsidRPr="00195AAF">
        <w:rPr>
          <w:rFonts w:cs="Arial"/>
          <w:color w:val="auto"/>
          <w:szCs w:val="20"/>
        </w:rPr>
        <w:t xml:space="preserve"> i załącznikach do </w:t>
      </w:r>
      <w:r w:rsidR="000B19C0">
        <w:rPr>
          <w:rFonts w:cs="Arial"/>
          <w:color w:val="auto"/>
          <w:szCs w:val="20"/>
        </w:rPr>
        <w:t>SWZ</w:t>
      </w:r>
      <w:r w:rsidRPr="00195AAF">
        <w:rPr>
          <w:rFonts w:cs="Arial"/>
          <w:color w:val="auto"/>
          <w:szCs w:val="20"/>
        </w:rPr>
        <w:t xml:space="preserve"> oraz w wyjaśnieniach i zmianach </w:t>
      </w:r>
      <w:r w:rsidR="000B19C0">
        <w:rPr>
          <w:rFonts w:cs="Arial"/>
          <w:color w:val="auto"/>
          <w:szCs w:val="20"/>
        </w:rPr>
        <w:t>SWZ i załączników do SWZ</w:t>
      </w:r>
      <w:r w:rsidRPr="00195AAF">
        <w:rPr>
          <w:rFonts w:cs="Arial"/>
          <w:color w:val="auto"/>
          <w:szCs w:val="20"/>
        </w:rPr>
        <w:t>,</w:t>
      </w:r>
    </w:p>
    <w:p w14:paraId="7E428F29" w14:textId="77777777" w:rsidR="00CF405A" w:rsidRDefault="00CF405A" w:rsidP="001D5409">
      <w:pPr>
        <w:pStyle w:val="Akapitzlist"/>
        <w:numPr>
          <w:ilvl w:val="0"/>
          <w:numId w:val="26"/>
        </w:num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CF405A">
        <w:rPr>
          <w:rFonts w:ascii="Arial" w:hAnsi="Arial" w:cs="Arial"/>
          <w:sz w:val="20"/>
          <w:szCs w:val="20"/>
        </w:rPr>
        <w:t>ważamy się związani niniejszą ofertą przez okres wskazany przez Zamawiającego</w:t>
      </w:r>
      <w:r>
        <w:rPr>
          <w:rFonts w:ascii="Arial" w:hAnsi="Arial" w:cs="Arial"/>
          <w:sz w:val="20"/>
          <w:szCs w:val="20"/>
        </w:rPr>
        <w:t xml:space="preserve"> w SWZ,</w:t>
      </w:r>
    </w:p>
    <w:p w14:paraId="4163714B" w14:textId="3DC1E5F2" w:rsidR="00CF405A" w:rsidRPr="00450FDB" w:rsidRDefault="00CF405A" w:rsidP="00450FDB">
      <w:pPr>
        <w:pStyle w:val="Akapitzlist"/>
        <w:numPr>
          <w:ilvl w:val="0"/>
          <w:numId w:val="26"/>
        </w:numPr>
        <w:tabs>
          <w:tab w:val="left" w:pos="426"/>
        </w:tabs>
        <w:spacing w:after="0"/>
        <w:rPr>
          <w:rFonts w:ascii="Arial" w:hAnsi="Arial" w:cs="Arial"/>
          <w:bCs/>
          <w:sz w:val="20"/>
          <w:szCs w:val="20"/>
          <w:lang w:eastAsia="pl-PL"/>
        </w:rPr>
      </w:pPr>
      <w:r w:rsidRPr="00082B0F">
        <w:rPr>
          <w:rFonts w:ascii="Arial" w:hAnsi="Arial" w:cs="Arial"/>
          <w:bCs/>
          <w:sz w:val="20"/>
          <w:szCs w:val="20"/>
          <w:lang w:eastAsia="pl-PL"/>
        </w:rPr>
        <w:t>n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a podstawie art. 225 ust 2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ustawy z dnia </w:t>
      </w:r>
      <w:r w:rsidR="00EF7E0F" w:rsidRPr="00082B0F">
        <w:rPr>
          <w:rFonts w:ascii="Arial" w:hAnsi="Arial" w:cs="Arial"/>
          <w:bCs/>
          <w:sz w:val="20"/>
          <w:szCs w:val="20"/>
          <w:lang w:eastAsia="pl-PL"/>
        </w:rPr>
        <w:t>11 września 2019 -</w:t>
      </w:r>
      <w:r w:rsidRPr="00082B0F">
        <w:rPr>
          <w:rFonts w:ascii="Arial" w:hAnsi="Arial" w:cs="Arial"/>
          <w:bCs/>
          <w:sz w:val="20"/>
          <w:szCs w:val="20"/>
          <w:lang w:eastAsia="pl-PL"/>
        </w:rPr>
        <w:t xml:space="preserve"> Prawo zamówień publicznych, że wybór niniejszej oferty</w:t>
      </w:r>
      <w:r w:rsidR="00450FDB">
        <w:rPr>
          <w:rFonts w:ascii="Arial" w:hAnsi="Arial" w:cs="Arial"/>
          <w:bCs/>
          <w:sz w:val="20"/>
          <w:szCs w:val="20"/>
          <w:lang w:eastAsia="pl-PL"/>
        </w:rPr>
        <w:t xml:space="preserve"> </w:t>
      </w:r>
      <w:r w:rsidRPr="00450FDB">
        <w:rPr>
          <w:rFonts w:ascii="Arial" w:hAnsi="Arial" w:cs="Arial"/>
          <w:bCs/>
          <w:sz w:val="20"/>
          <w:szCs w:val="20"/>
          <w:lang w:eastAsia="pl-PL"/>
        </w:rPr>
        <w:t>nie będzie prowadzić do powstania u Zamawiającego obowiązku podatkowego</w:t>
      </w:r>
      <w:r w:rsidR="00450FDB">
        <w:rPr>
          <w:rFonts w:ascii="Arial" w:hAnsi="Arial" w:cs="Arial"/>
          <w:bCs/>
          <w:sz w:val="20"/>
          <w:szCs w:val="20"/>
          <w:lang w:eastAsia="pl-PL"/>
        </w:rPr>
        <w:t>,</w:t>
      </w:r>
    </w:p>
    <w:p w14:paraId="26CA7778" w14:textId="77777777" w:rsidR="001D5409" w:rsidRPr="00327472" w:rsidRDefault="001D5409" w:rsidP="001D5409">
      <w:pPr>
        <w:pStyle w:val="Akapitzlist"/>
        <w:numPr>
          <w:ilvl w:val="0"/>
          <w:numId w:val="32"/>
        </w:numPr>
        <w:tabs>
          <w:tab w:val="left" w:pos="426"/>
        </w:tabs>
        <w:spacing w:after="0"/>
        <w:ind w:left="709"/>
        <w:rPr>
          <w:rFonts w:ascii="Arial" w:hAnsi="Arial" w:cs="Arial"/>
          <w:sz w:val="20"/>
          <w:szCs w:val="18"/>
          <w:lang w:eastAsia="pl-PL"/>
        </w:rPr>
      </w:pPr>
      <w:r w:rsidRPr="00327472">
        <w:rPr>
          <w:rFonts w:ascii="Arial" w:hAnsi="Arial" w:cs="Arial"/>
          <w:sz w:val="20"/>
          <w:szCs w:val="18"/>
          <w:lang w:eastAsia="pl-PL"/>
        </w:rPr>
        <w:t xml:space="preserve">zamierzamy powierzyć wymienionym poniżej podwykonawcom następujący zakres usług, objętych przedmiotem zamówienia (wypełniają Wykonawcy, którzy deklarują taki zamiar </w:t>
      </w:r>
      <w:r w:rsidRPr="00327472">
        <w:rPr>
          <w:rFonts w:ascii="Arial" w:hAnsi="Arial" w:cs="Arial"/>
          <w:sz w:val="20"/>
          <w:szCs w:val="18"/>
        </w:rPr>
        <w:t>o ile były im  znane takie dane przed przystąpieniem do wykonania zamówienia</w:t>
      </w:r>
      <w:r w:rsidRPr="00327472">
        <w:rPr>
          <w:rFonts w:ascii="Arial" w:hAnsi="Arial" w:cs="Arial"/>
          <w:sz w:val="20"/>
          <w:szCs w:val="18"/>
          <w:lang w:eastAsia="pl-PL"/>
        </w:rPr>
        <w:t>):</w:t>
      </w:r>
    </w:p>
    <w:p w14:paraId="4056087E" w14:textId="77777777" w:rsidR="001D5409" w:rsidRPr="00327472" w:rsidRDefault="001D5409" w:rsidP="001D5409">
      <w:pPr>
        <w:tabs>
          <w:tab w:val="left" w:pos="426"/>
        </w:tabs>
        <w:spacing w:line="276" w:lineRule="auto"/>
        <w:rPr>
          <w:rFonts w:cs="Arial"/>
          <w:sz w:val="18"/>
          <w:szCs w:val="18"/>
          <w:lang w:eastAsia="pl-PL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"/>
        <w:gridCol w:w="4343"/>
        <w:gridCol w:w="4072"/>
      </w:tblGrid>
      <w:tr w:rsidR="001D5409" w:rsidRPr="000A3798" w14:paraId="35FB3535" w14:textId="77777777" w:rsidTr="009E48A8">
        <w:trPr>
          <w:trHeight w:val="465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91B4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L.p.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28E9E" w14:textId="77777777" w:rsidR="001D5409" w:rsidRPr="000A3798" w:rsidRDefault="001D5409" w:rsidP="00650CED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Powierzany podwykonawcom </w:t>
            </w:r>
            <w:r w:rsidR="00650CED">
              <w:rPr>
                <w:rFonts w:ascii="Calibri" w:hAnsi="Calibri" w:cs="Calibri"/>
                <w:b/>
                <w:szCs w:val="20"/>
                <w:lang w:eastAsia="pl-PL"/>
              </w:rPr>
              <w:t>następujący zakres</w:t>
            </w: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 xml:space="preserve"> </w:t>
            </w: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961047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jc w:val="center"/>
              <w:textAlignment w:val="baseline"/>
              <w:rPr>
                <w:rFonts w:ascii="Calibri" w:hAnsi="Calibri" w:cs="Calibri"/>
                <w:b/>
                <w:szCs w:val="20"/>
                <w:lang w:eastAsia="pl-PL"/>
              </w:rPr>
            </w:pPr>
            <w:r w:rsidRPr="000A3798">
              <w:rPr>
                <w:rFonts w:ascii="Calibri" w:hAnsi="Calibri" w:cs="Calibri"/>
                <w:b/>
                <w:szCs w:val="20"/>
                <w:lang w:eastAsia="pl-PL"/>
              </w:rPr>
              <w:t>Podwykonawca (firma)</w:t>
            </w:r>
          </w:p>
        </w:tc>
      </w:tr>
      <w:tr w:rsidR="001D5409" w:rsidRPr="000A3798" w14:paraId="19A064B3" w14:textId="77777777" w:rsidTr="009E48A8">
        <w:trPr>
          <w:trHeight w:val="361"/>
        </w:trPr>
        <w:tc>
          <w:tcPr>
            <w:tcW w:w="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FBB0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  <w:p w14:paraId="68A842B6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42DAB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  <w:tc>
          <w:tcPr>
            <w:tcW w:w="4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A721" w14:textId="77777777" w:rsidR="001D5409" w:rsidRPr="000A3798" w:rsidRDefault="001D5409" w:rsidP="002B4968">
            <w:pPr>
              <w:tabs>
                <w:tab w:val="left" w:pos="360"/>
              </w:tabs>
              <w:overflowPunct w:val="0"/>
              <w:autoSpaceDE w:val="0"/>
              <w:spacing w:line="240" w:lineRule="auto"/>
              <w:textAlignment w:val="baseline"/>
              <w:rPr>
                <w:rFonts w:ascii="Calibri" w:hAnsi="Calibri" w:cs="Calibri"/>
                <w:szCs w:val="20"/>
                <w:lang w:eastAsia="pl-PL"/>
              </w:rPr>
            </w:pPr>
          </w:p>
        </w:tc>
      </w:tr>
    </w:tbl>
    <w:p w14:paraId="3943D3FC" w14:textId="77777777" w:rsidR="001D5409" w:rsidRPr="001D5409" w:rsidRDefault="001D5409" w:rsidP="001D5409">
      <w:pPr>
        <w:rPr>
          <w:rFonts w:cs="Arial"/>
          <w:bCs/>
          <w:szCs w:val="20"/>
          <w:lang w:eastAsia="pl-PL"/>
        </w:rPr>
      </w:pPr>
    </w:p>
    <w:p w14:paraId="7A2843C9" w14:textId="77777777" w:rsidR="00CA650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dane osobowe przekazane w ofercie oraz załącznikach są przetwarzane i udostępnione Zamawiającemu zgodnie z art. 28 Rozporządzenia Parlamentu Europejskiego i Rady (UE) 2016/679</w:t>
      </w:r>
      <w:r w:rsidR="0015218A" w:rsidRPr="008B05F0">
        <w:rPr>
          <w:rFonts w:cs="Arial"/>
          <w:color w:val="auto"/>
          <w:szCs w:val="20"/>
        </w:rPr>
        <w:t>,</w:t>
      </w:r>
    </w:p>
    <w:p w14:paraId="75BD5CAB" w14:textId="77777777" w:rsidR="000C1F3A" w:rsidRP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spełniliśmy obowiązek informacyjny wobec osób fizycznych w zakresie udostępnienia ich danych Zamawiającemu oraz jawności tych danych w ramach przepisów Prawo Zamówień Publicznych</w:t>
      </w:r>
      <w:r w:rsidR="0015218A" w:rsidRPr="008B05F0">
        <w:rPr>
          <w:rFonts w:cs="Arial"/>
          <w:color w:val="auto"/>
          <w:szCs w:val="20"/>
        </w:rPr>
        <w:t>,</w:t>
      </w:r>
    </w:p>
    <w:p w14:paraId="7C9906A0" w14:textId="77777777" w:rsidR="008B05F0" w:rsidRDefault="00CA650A" w:rsidP="001D5409">
      <w:pPr>
        <w:numPr>
          <w:ilvl w:val="1"/>
          <w:numId w:val="2"/>
        </w:numPr>
        <w:tabs>
          <w:tab w:val="clear" w:pos="1440"/>
          <w:tab w:val="num" w:pos="720"/>
        </w:tabs>
        <w:spacing w:line="276" w:lineRule="auto"/>
        <w:ind w:left="714" w:hanging="357"/>
        <w:rPr>
          <w:rFonts w:cs="Arial"/>
          <w:color w:val="auto"/>
          <w:szCs w:val="20"/>
        </w:rPr>
      </w:pPr>
      <w:r w:rsidRPr="008B05F0">
        <w:rPr>
          <w:rFonts w:cs="Arial"/>
          <w:color w:val="auto"/>
          <w:szCs w:val="20"/>
        </w:rPr>
        <w:t>przyjmujemy do wiadomości i akceptujemy zapisy klauzuli informacyjnej</w:t>
      </w:r>
      <w:r w:rsidR="009115BB" w:rsidRPr="008B05F0">
        <w:rPr>
          <w:rFonts w:cs="Arial"/>
          <w:color w:val="auto"/>
          <w:szCs w:val="20"/>
        </w:rPr>
        <w:t xml:space="preserve"> RODO</w:t>
      </w:r>
      <w:r w:rsidR="003F74F3" w:rsidRPr="008B05F0">
        <w:rPr>
          <w:rFonts w:cs="Arial"/>
          <w:color w:val="auto"/>
          <w:szCs w:val="20"/>
        </w:rPr>
        <w:t xml:space="preserve"> </w:t>
      </w:r>
      <w:r w:rsidR="008B05F0" w:rsidRPr="008B05F0">
        <w:rPr>
          <w:rFonts w:cs="Arial"/>
          <w:color w:val="auto"/>
          <w:szCs w:val="20"/>
        </w:rPr>
        <w:t xml:space="preserve">zawarte w </w:t>
      </w:r>
      <w:r w:rsidR="00252817">
        <w:rPr>
          <w:rFonts w:cs="Arial"/>
          <w:color w:val="auto"/>
          <w:szCs w:val="20"/>
        </w:rPr>
        <w:t>S</w:t>
      </w:r>
      <w:r w:rsidR="008B05F0" w:rsidRPr="008B05F0">
        <w:rPr>
          <w:rFonts w:cs="Arial"/>
          <w:color w:val="auto"/>
          <w:szCs w:val="20"/>
        </w:rPr>
        <w:t>WZ</w:t>
      </w:r>
      <w:r w:rsidR="00082B0F">
        <w:rPr>
          <w:rFonts w:cs="Arial"/>
          <w:color w:val="auto"/>
          <w:szCs w:val="20"/>
        </w:rPr>
        <w:t>.</w:t>
      </w:r>
    </w:p>
    <w:p w14:paraId="15A027BB" w14:textId="77777777" w:rsidR="000C1F3A" w:rsidRPr="004C7D5F" w:rsidRDefault="00E92FBB" w:rsidP="00E92FBB">
      <w:pPr>
        <w:rPr>
          <w:rFonts w:cs="Arial"/>
          <w:b/>
          <w:bCs/>
          <w:szCs w:val="20"/>
        </w:rPr>
      </w:pPr>
      <w:r w:rsidRPr="004C7D5F">
        <w:rPr>
          <w:rFonts w:cs="Arial"/>
          <w:b/>
          <w:bCs/>
          <w:szCs w:val="20"/>
        </w:rPr>
        <w:t xml:space="preserve">3.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2835"/>
      </w:tblGrid>
      <w:tr w:rsidR="007B73FB" w:rsidRPr="00650CED" w14:paraId="62EF8D82" w14:textId="77777777" w:rsidTr="00650CED">
        <w:trPr>
          <w:trHeight w:val="517"/>
          <w:jc w:val="center"/>
        </w:trPr>
        <w:tc>
          <w:tcPr>
            <w:tcW w:w="6091" w:type="dxa"/>
            <w:shd w:val="clear" w:color="auto" w:fill="auto"/>
          </w:tcPr>
          <w:p w14:paraId="3C20F14C" w14:textId="77777777" w:rsidR="007B73FB" w:rsidRPr="00650CED" w:rsidRDefault="007B73FB" w:rsidP="008B05F0">
            <w:pPr>
              <w:pStyle w:val="Text1"/>
              <w:spacing w:after="0"/>
              <w:ind w:left="0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20"/>
              </w:rPr>
              <w:t>Czy wykonawca jest mikroprzedsiębiorstwem bądź małym lub średnim przedsiębiorstwem</w:t>
            </w:r>
            <w:r w:rsidRPr="00650CED">
              <w:rPr>
                <w:rStyle w:val="Odwoanieprzypisudolnego"/>
                <w:rFonts w:ascii="Arial" w:hAnsi="Arial" w:cs="Arial"/>
                <w:sz w:val="18"/>
                <w:szCs w:val="20"/>
              </w:rPr>
              <w:footnoteReference w:id="2"/>
            </w:r>
            <w:r w:rsidRPr="00650CED">
              <w:rPr>
                <w:rFonts w:ascii="Arial" w:hAnsi="Arial" w:cs="Arial"/>
                <w:sz w:val="18"/>
                <w:szCs w:val="20"/>
              </w:rPr>
              <w:t>?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D5CB92" w14:textId="77777777" w:rsidR="008B05F0" w:rsidRPr="00650CED" w:rsidRDefault="007B73FB" w:rsidP="00650CED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Tak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Nie</w:t>
            </w:r>
          </w:p>
        </w:tc>
      </w:tr>
      <w:tr w:rsidR="008B05F0" w:rsidRPr="00650CED" w14:paraId="3C9F7A1F" w14:textId="77777777" w:rsidTr="00650CED">
        <w:trPr>
          <w:trHeight w:val="209"/>
          <w:jc w:val="center"/>
        </w:trPr>
        <w:tc>
          <w:tcPr>
            <w:tcW w:w="6091" w:type="dxa"/>
            <w:shd w:val="clear" w:color="auto" w:fill="auto"/>
            <w:vAlign w:val="center"/>
          </w:tcPr>
          <w:p w14:paraId="1B149C88" w14:textId="77777777" w:rsidR="008B05F0" w:rsidRPr="00650CED" w:rsidRDefault="00082B0F" w:rsidP="00650CED">
            <w:pPr>
              <w:pStyle w:val="Text1"/>
              <w:spacing w:after="0"/>
              <w:ind w:left="0"/>
              <w:jc w:val="left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Proszę określić.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C5BAE4" w14:textId="77777777" w:rsidR="008B05F0" w:rsidRPr="00650CED" w:rsidRDefault="000A56EE" w:rsidP="000A56EE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18"/>
                <w:szCs w:val="40"/>
              </w:rPr>
            </w:pPr>
            <w:r w:rsidRPr="00650CED">
              <w:rPr>
                <w:rFonts w:ascii="Arial" w:hAnsi="Arial" w:cs="Arial"/>
                <w:sz w:val="18"/>
                <w:szCs w:val="40"/>
              </w:rPr>
              <w:t>□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 Mikro 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 xml:space="preserve">Małe  </w:t>
            </w:r>
            <w:r w:rsidRPr="00650CED">
              <w:rPr>
                <w:rFonts w:ascii="Arial" w:hAnsi="Arial" w:cs="Arial"/>
                <w:sz w:val="18"/>
                <w:szCs w:val="40"/>
              </w:rPr>
              <w:t xml:space="preserve">□ </w:t>
            </w:r>
            <w:r w:rsidRPr="00650CED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</w:tr>
    </w:tbl>
    <w:p w14:paraId="4D1CC111" w14:textId="77777777" w:rsidR="004F24D1" w:rsidRPr="00195AAF" w:rsidRDefault="004F24D1" w:rsidP="009E48A8">
      <w:pPr>
        <w:tabs>
          <w:tab w:val="left" w:pos="0"/>
          <w:tab w:val="left" w:pos="540"/>
          <w:tab w:val="left" w:leader="dot" w:pos="2160"/>
          <w:tab w:val="left" w:pos="6855"/>
        </w:tabs>
        <w:rPr>
          <w:rFonts w:cs="Arial"/>
          <w:color w:val="auto"/>
          <w:szCs w:val="20"/>
        </w:rPr>
      </w:pPr>
    </w:p>
    <w:sectPr w:rsidR="004F24D1" w:rsidRPr="00195AAF" w:rsidSect="009D779B">
      <w:footerReference w:type="default" r:id="rId8"/>
      <w:headerReference w:type="first" r:id="rId9"/>
      <w:footerReference w:type="first" r:id="rId10"/>
      <w:pgSz w:w="11907" w:h="16840" w:code="9"/>
      <w:pgMar w:top="1043" w:right="1134" w:bottom="993" w:left="993" w:header="709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5C087" w14:textId="77777777" w:rsidR="00226302" w:rsidRDefault="00226302">
      <w:r>
        <w:separator/>
      </w:r>
    </w:p>
  </w:endnote>
  <w:endnote w:type="continuationSeparator" w:id="0">
    <w:p w14:paraId="3D0C8818" w14:textId="77777777" w:rsidR="00226302" w:rsidRDefault="00226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48A9B" w14:textId="77777777" w:rsidR="0018648F" w:rsidRPr="001657D7" w:rsidRDefault="0018648F" w:rsidP="001657D7">
    <w:pPr>
      <w:pStyle w:val="Stopka"/>
      <w:tabs>
        <w:tab w:val="clear" w:pos="4536"/>
        <w:tab w:val="clear" w:pos="9072"/>
      </w:tabs>
      <w:jc w:val="right"/>
      <w:rPr>
        <w:sz w:val="16"/>
        <w:szCs w:val="16"/>
      </w:rPr>
    </w:pPr>
    <w:r w:rsidRPr="00E10C9D">
      <w:rPr>
        <w:sz w:val="16"/>
        <w:szCs w:val="16"/>
      </w:rPr>
      <w:t xml:space="preserve">Strona </w:t>
    </w:r>
    <w:r w:rsidR="0006320B" w:rsidRPr="00E10C9D">
      <w:rPr>
        <w:sz w:val="16"/>
        <w:szCs w:val="16"/>
      </w:rPr>
      <w:fldChar w:fldCharType="begin"/>
    </w:r>
    <w:r w:rsidRPr="00E10C9D">
      <w:rPr>
        <w:sz w:val="16"/>
        <w:szCs w:val="16"/>
      </w:rPr>
      <w:instrText xml:space="preserve"> PAGE   \* MERGEFORMAT </w:instrText>
    </w:r>
    <w:r w:rsidR="0006320B" w:rsidRPr="00E10C9D">
      <w:rPr>
        <w:sz w:val="16"/>
        <w:szCs w:val="16"/>
      </w:rPr>
      <w:fldChar w:fldCharType="separate"/>
    </w:r>
    <w:r w:rsidR="0071705F">
      <w:rPr>
        <w:noProof/>
        <w:sz w:val="16"/>
        <w:szCs w:val="16"/>
      </w:rPr>
      <w:t>2</w:t>
    </w:r>
    <w:r w:rsidR="0006320B" w:rsidRPr="00E10C9D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F9606" w14:textId="77777777" w:rsidR="00920C7E" w:rsidRDefault="00920C7E" w:rsidP="00920C7E">
    <w:pPr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6C990" w14:textId="77777777" w:rsidR="00226302" w:rsidRDefault="00226302">
      <w:r>
        <w:separator/>
      </w:r>
    </w:p>
  </w:footnote>
  <w:footnote w:type="continuationSeparator" w:id="0">
    <w:p w14:paraId="327FBB64" w14:textId="77777777" w:rsidR="00226302" w:rsidRDefault="00226302">
      <w:r>
        <w:continuationSeparator/>
      </w:r>
    </w:p>
  </w:footnote>
  <w:footnote w:id="1">
    <w:p w14:paraId="5CFE5180" w14:textId="77777777" w:rsidR="00082B0F" w:rsidRPr="00247870" w:rsidRDefault="00082B0F" w:rsidP="00082B0F">
      <w:pPr>
        <w:pStyle w:val="Tekstprzypisudolnego"/>
        <w:spacing w:line="240" w:lineRule="auto"/>
        <w:rPr>
          <w:i/>
          <w:sz w:val="16"/>
          <w:szCs w:val="16"/>
        </w:rPr>
      </w:pPr>
      <w:r w:rsidRPr="00247870">
        <w:rPr>
          <w:rStyle w:val="Odwoanieprzypisudolnego"/>
          <w:i/>
          <w:sz w:val="16"/>
          <w:szCs w:val="16"/>
        </w:rPr>
        <w:footnoteRef/>
      </w:r>
      <w:r w:rsidRPr="00247870">
        <w:rPr>
          <w:i/>
          <w:sz w:val="16"/>
          <w:szCs w:val="16"/>
        </w:rPr>
        <w:t xml:space="preserve"> W przypadku osób fizycznych składających ofertę zgodnie z art. 434 Kodeksu Cywilnego nazwą (firmą) osoby fizycznej jest jej imię i nazwisko, w przypadku spółki cywilnej należy wpisać imiona i nazwiska wszystkich wspólników</w:t>
      </w:r>
      <w:r w:rsidR="00247870">
        <w:rPr>
          <w:i/>
          <w:sz w:val="16"/>
          <w:szCs w:val="16"/>
        </w:rPr>
        <w:t>.</w:t>
      </w:r>
    </w:p>
  </w:footnote>
  <w:footnote w:id="2">
    <w:p w14:paraId="6F277114" w14:textId="77777777" w:rsidR="0018648F" w:rsidRPr="00247870" w:rsidRDefault="0018648F" w:rsidP="001D5409">
      <w:pPr>
        <w:pStyle w:val="Tekstprzypisudolnego"/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Odwoanieprzypisudolnego"/>
          <w:rFonts w:cs="Arial"/>
          <w:i/>
          <w:sz w:val="16"/>
          <w:szCs w:val="16"/>
        </w:rPr>
        <w:footnoteRef/>
      </w:r>
      <w:r w:rsidRPr="00247870">
        <w:rPr>
          <w:rFonts w:cs="Arial"/>
          <w:i/>
          <w:sz w:val="16"/>
          <w:szCs w:val="16"/>
        </w:rPr>
        <w:t xml:space="preserve"> Por. </w:t>
      </w:r>
      <w:r w:rsidRPr="00247870">
        <w:rPr>
          <w:rStyle w:val="DeltaViewInsertion"/>
          <w:rFonts w:cs="Arial"/>
          <w:b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572A10A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3CE221A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Style w:val="DeltaViewInsertion"/>
          <w:rFonts w:cs="Arial"/>
          <w:b w:val="0"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5FEF8D8" w14:textId="77777777" w:rsidR="0018648F" w:rsidRPr="00247870" w:rsidRDefault="0018648F" w:rsidP="001D5409">
      <w:pPr>
        <w:pStyle w:val="Tekstprzypisudolnego"/>
        <w:numPr>
          <w:ilvl w:val="0"/>
          <w:numId w:val="28"/>
        </w:numPr>
        <w:spacing w:line="240" w:lineRule="auto"/>
        <w:rPr>
          <w:rFonts w:cs="Arial"/>
          <w:i/>
          <w:sz w:val="16"/>
          <w:szCs w:val="16"/>
        </w:rPr>
      </w:pPr>
      <w:r w:rsidRPr="00247870">
        <w:rPr>
          <w:rStyle w:val="DeltaViewInsertion"/>
          <w:rFonts w:cs="Arial"/>
          <w:b w:val="0"/>
          <w:sz w:val="16"/>
          <w:szCs w:val="16"/>
        </w:rPr>
        <w:t>Średnie przedsiębiorstwa: przedsiębiorstwa, które nie są mikroprzedsiębiorstwami ani małymi przedsiębiorstwami</w:t>
      </w:r>
      <w:r w:rsidRPr="00247870">
        <w:rPr>
          <w:rFonts w:cs="Arial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  <w:p w14:paraId="719D2F30" w14:textId="77777777" w:rsidR="0018648F" w:rsidRPr="00247870" w:rsidRDefault="0018648F" w:rsidP="001D5409">
      <w:pPr>
        <w:spacing w:line="240" w:lineRule="auto"/>
        <w:ind w:hanging="12"/>
        <w:rPr>
          <w:rFonts w:cs="Arial"/>
          <w:i/>
          <w:color w:val="auto"/>
          <w:sz w:val="16"/>
          <w:szCs w:val="16"/>
        </w:rPr>
      </w:pPr>
      <w:r w:rsidRPr="00247870">
        <w:rPr>
          <w:rFonts w:cs="Arial"/>
          <w:i/>
          <w:color w:val="auto"/>
          <w:sz w:val="16"/>
          <w:szCs w:val="16"/>
        </w:rPr>
        <w:t xml:space="preserve">Brak zaznaczenia któregoś z kwadratów będzie oznaczał, że wykonawca jest przedsiębiorstwem z sektora </w:t>
      </w:r>
      <w:r w:rsidRPr="00247870">
        <w:rPr>
          <w:rFonts w:cs="Arial"/>
          <w:bCs/>
          <w:i/>
          <w:color w:val="auto"/>
          <w:sz w:val="16"/>
          <w:szCs w:val="16"/>
        </w:rPr>
        <w:t>małych i średnich przedsiębiorstw w rozumieniu ww. ustawy.</w:t>
      </w:r>
    </w:p>
    <w:p w14:paraId="36283189" w14:textId="77777777" w:rsidR="0018648F" w:rsidRPr="00247870" w:rsidRDefault="0018648F" w:rsidP="001D5409">
      <w:pPr>
        <w:pStyle w:val="Tekstprzypisudolnego"/>
        <w:spacing w:line="240" w:lineRule="auto"/>
        <w:ind w:hanging="12"/>
        <w:rPr>
          <w:rFonts w:cs="Arial"/>
          <w:i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FFC3F" w14:textId="1808396B" w:rsidR="00884FAE" w:rsidRPr="0003286F" w:rsidRDefault="009D779B" w:rsidP="009D779B">
    <w:pPr>
      <w:tabs>
        <w:tab w:val="left" w:pos="930"/>
      </w:tabs>
      <w:suppressAutoHyphens/>
      <w:spacing w:after="120" w:line="240" w:lineRule="auto"/>
      <w:jc w:val="left"/>
      <w:rPr>
        <w:rFonts w:cs="Arial"/>
        <w:color w:val="auto"/>
        <w:sz w:val="18"/>
        <w:szCs w:val="18"/>
        <w:lang w:eastAsia="pl-PL"/>
      </w:rPr>
    </w:pPr>
    <w:r w:rsidRPr="0003286F">
      <w:rPr>
        <w:rFonts w:cs="Arial"/>
        <w:color w:val="auto"/>
        <w:sz w:val="18"/>
        <w:szCs w:val="18"/>
        <w:lang w:eastAsia="pl-PL"/>
      </w:rPr>
      <w:t xml:space="preserve">Nr referencyjny postępowania: </w:t>
    </w:r>
    <w:r w:rsidR="0003286F" w:rsidRPr="0003286F">
      <w:rPr>
        <w:sz w:val="18"/>
        <w:szCs w:val="18"/>
      </w:rPr>
      <w:t>STBU/ZP/FJ/</w:t>
    </w:r>
    <w:r w:rsidR="009B2D9F">
      <w:rPr>
        <w:sz w:val="18"/>
        <w:szCs w:val="18"/>
      </w:rPr>
      <w:t>2</w:t>
    </w:r>
    <w:r w:rsidR="0003286F" w:rsidRPr="0003286F">
      <w:rPr>
        <w:sz w:val="18"/>
        <w:szCs w:val="18"/>
      </w:rPr>
      <w:t>/X</w:t>
    </w:r>
    <w:r w:rsidR="009B2D9F">
      <w:rPr>
        <w:sz w:val="18"/>
        <w:szCs w:val="18"/>
      </w:rPr>
      <w:t>II</w:t>
    </w:r>
    <w:r w:rsidR="0003286F" w:rsidRPr="0003286F">
      <w:rPr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462271"/>
    <w:multiLevelType w:val="hybridMultilevel"/>
    <w:tmpl w:val="01542CAA"/>
    <w:lvl w:ilvl="0" w:tplc="8C98209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11656A4"/>
    <w:multiLevelType w:val="hybridMultilevel"/>
    <w:tmpl w:val="1672996C"/>
    <w:lvl w:ilvl="0" w:tplc="04150001">
      <w:start w:val="1"/>
      <w:numFmt w:val="bullet"/>
      <w:lvlText w:val=""/>
      <w:lvlJc w:val="left"/>
      <w:pPr>
        <w:ind w:left="719" w:hanging="360"/>
      </w:pPr>
      <w:rPr>
        <w:rFonts w:ascii="Symbol" w:hAnsi="Symbol" w:cs="Symbol" w:hint="default"/>
      </w:rPr>
    </w:lvl>
    <w:lvl w:ilvl="1" w:tplc="49745516">
      <w:start w:val="1"/>
      <w:numFmt w:val="bullet"/>
      <w:lvlText w:val="□"/>
      <w:lvlJc w:val="left"/>
      <w:pPr>
        <w:ind w:left="1439" w:hanging="360"/>
      </w:pPr>
      <w:rPr>
        <w:rFonts w:ascii="Verdana" w:hAnsi="Verdana" w:cs="Verdana" w:hint="default"/>
        <w:b/>
        <w:bCs/>
        <w:color w:val="auto"/>
        <w:sz w:val="32"/>
        <w:szCs w:val="32"/>
      </w:rPr>
    </w:lvl>
    <w:lvl w:ilvl="2" w:tplc="04150005">
      <w:start w:val="1"/>
      <w:numFmt w:val="bullet"/>
      <w:lvlText w:val=""/>
      <w:lvlJc w:val="left"/>
      <w:pPr>
        <w:ind w:left="2159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79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19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39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79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2048C9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15432"/>
    <w:multiLevelType w:val="hybridMultilevel"/>
    <w:tmpl w:val="9642CD4C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7626D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5F3C49"/>
    <w:multiLevelType w:val="hybridMultilevel"/>
    <w:tmpl w:val="10D4F11A"/>
    <w:lvl w:ilvl="0" w:tplc="8C98209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B960EBD"/>
    <w:multiLevelType w:val="hybridMultilevel"/>
    <w:tmpl w:val="2330647C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BB02E3"/>
    <w:multiLevelType w:val="hybridMultilevel"/>
    <w:tmpl w:val="F82E7DA0"/>
    <w:lvl w:ilvl="0" w:tplc="58EE332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F422BC"/>
    <w:multiLevelType w:val="hybridMultilevel"/>
    <w:tmpl w:val="B0DC8292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1338A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A439F7"/>
    <w:multiLevelType w:val="hybridMultilevel"/>
    <w:tmpl w:val="5D5E6758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F6975"/>
    <w:multiLevelType w:val="hybridMultilevel"/>
    <w:tmpl w:val="F678F0C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CE15470"/>
    <w:multiLevelType w:val="hybridMultilevel"/>
    <w:tmpl w:val="5254B9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E86EEF"/>
    <w:multiLevelType w:val="hybridMultilevel"/>
    <w:tmpl w:val="191A4A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E4FCB"/>
    <w:multiLevelType w:val="hybridMultilevel"/>
    <w:tmpl w:val="A3881310"/>
    <w:lvl w:ilvl="0" w:tplc="8C9820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317C19"/>
    <w:multiLevelType w:val="hybridMultilevel"/>
    <w:tmpl w:val="6E74E08A"/>
    <w:lvl w:ilvl="0" w:tplc="FA4E18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8" w15:restartNumberingAfterBreak="0">
    <w:nsid w:val="5DFF5806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32D64"/>
    <w:multiLevelType w:val="hybridMultilevel"/>
    <w:tmpl w:val="D90E9218"/>
    <w:lvl w:ilvl="0" w:tplc="6D1E93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CA0B88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D768BB"/>
    <w:multiLevelType w:val="hybridMultilevel"/>
    <w:tmpl w:val="FED86070"/>
    <w:lvl w:ilvl="0" w:tplc="1BFA89DA">
      <w:start w:val="1"/>
      <w:numFmt w:val="lowerLetter"/>
      <w:lvlText w:val="%1)"/>
      <w:lvlJc w:val="left"/>
      <w:pPr>
        <w:ind w:left="360" w:hanging="360"/>
      </w:pPr>
      <w:rPr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6A34B94"/>
    <w:multiLevelType w:val="hybridMultilevel"/>
    <w:tmpl w:val="D25221CE"/>
    <w:lvl w:ilvl="0" w:tplc="3EB656D0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4F59B5"/>
    <w:multiLevelType w:val="hybridMultilevel"/>
    <w:tmpl w:val="1390BE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3B454E"/>
    <w:multiLevelType w:val="hybridMultilevel"/>
    <w:tmpl w:val="02921008"/>
    <w:lvl w:ilvl="0" w:tplc="56C67AA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6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073D4C"/>
    <w:multiLevelType w:val="hybridMultilevel"/>
    <w:tmpl w:val="00F873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B551BF"/>
    <w:multiLevelType w:val="hybridMultilevel"/>
    <w:tmpl w:val="AC70EF88"/>
    <w:lvl w:ilvl="0" w:tplc="041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2C441E"/>
    <w:multiLevelType w:val="hybridMultilevel"/>
    <w:tmpl w:val="E8500CD0"/>
    <w:lvl w:ilvl="0" w:tplc="CCD8139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A819C4"/>
    <w:multiLevelType w:val="hybridMultilevel"/>
    <w:tmpl w:val="0A6C2BBA"/>
    <w:lvl w:ilvl="0" w:tplc="C53E6278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8A39C7"/>
    <w:multiLevelType w:val="hybridMultilevel"/>
    <w:tmpl w:val="B1082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307779">
    <w:abstractNumId w:val="15"/>
  </w:num>
  <w:num w:numId="2" w16cid:durableId="1190490684">
    <w:abstractNumId w:val="9"/>
  </w:num>
  <w:num w:numId="3" w16cid:durableId="2055421460">
    <w:abstractNumId w:val="25"/>
  </w:num>
  <w:num w:numId="4" w16cid:durableId="366182247">
    <w:abstractNumId w:val="20"/>
  </w:num>
  <w:num w:numId="5" w16cid:durableId="1777947816">
    <w:abstractNumId w:val="27"/>
  </w:num>
  <w:num w:numId="6" w16cid:durableId="454493475">
    <w:abstractNumId w:val="41"/>
  </w:num>
  <w:num w:numId="7" w16cid:durableId="202522138">
    <w:abstractNumId w:val="24"/>
  </w:num>
  <w:num w:numId="8" w16cid:durableId="800802912">
    <w:abstractNumId w:val="8"/>
  </w:num>
  <w:num w:numId="9" w16cid:durableId="2010791220">
    <w:abstractNumId w:val="36"/>
  </w:num>
  <w:num w:numId="10" w16cid:durableId="1128283514">
    <w:abstractNumId w:val="38"/>
  </w:num>
  <w:num w:numId="11" w16cid:durableId="1241565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09874172">
    <w:abstractNumId w:val="35"/>
  </w:num>
  <w:num w:numId="13" w16cid:durableId="180056690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65159025">
    <w:abstractNumId w:val="17"/>
  </w:num>
  <w:num w:numId="15" w16cid:durableId="1587373584">
    <w:abstractNumId w:val="30"/>
  </w:num>
  <w:num w:numId="16" w16cid:durableId="1250820288">
    <w:abstractNumId w:val="7"/>
  </w:num>
  <w:num w:numId="17" w16cid:durableId="1797218110">
    <w:abstractNumId w:val="11"/>
  </w:num>
  <w:num w:numId="18" w16cid:durableId="2008165945">
    <w:abstractNumId w:val="28"/>
  </w:num>
  <w:num w:numId="19" w16cid:durableId="610893086">
    <w:abstractNumId w:val="6"/>
  </w:num>
  <w:num w:numId="20" w16cid:durableId="1017850738">
    <w:abstractNumId w:val="34"/>
  </w:num>
  <w:num w:numId="21" w16cid:durableId="247465168">
    <w:abstractNumId w:val="14"/>
  </w:num>
  <w:num w:numId="22" w16cid:durableId="100224373">
    <w:abstractNumId w:val="42"/>
  </w:num>
  <w:num w:numId="23" w16cid:durableId="2051028959">
    <w:abstractNumId w:val="22"/>
  </w:num>
  <w:num w:numId="24" w16cid:durableId="851840297">
    <w:abstractNumId w:val="33"/>
  </w:num>
  <w:num w:numId="25" w16cid:durableId="1863394023">
    <w:abstractNumId w:val="40"/>
  </w:num>
  <w:num w:numId="26" w16cid:durableId="65305921">
    <w:abstractNumId w:val="16"/>
  </w:num>
  <w:num w:numId="27" w16cid:durableId="72171081">
    <w:abstractNumId w:val="19"/>
  </w:num>
  <w:num w:numId="28" w16cid:durableId="1556816803">
    <w:abstractNumId w:val="18"/>
  </w:num>
  <w:num w:numId="29" w16cid:durableId="510998702">
    <w:abstractNumId w:val="5"/>
  </w:num>
  <w:num w:numId="30" w16cid:durableId="1213812859">
    <w:abstractNumId w:val="26"/>
  </w:num>
  <w:num w:numId="31" w16cid:durableId="2018724835">
    <w:abstractNumId w:val="10"/>
  </w:num>
  <w:num w:numId="32" w16cid:durableId="297154918">
    <w:abstractNumId w:val="12"/>
  </w:num>
  <w:num w:numId="33" w16cid:durableId="1734427837">
    <w:abstractNumId w:val="39"/>
  </w:num>
  <w:num w:numId="34" w16cid:durableId="1019966944">
    <w:abstractNumId w:val="31"/>
  </w:num>
  <w:num w:numId="35" w16cid:durableId="350422641">
    <w:abstractNumId w:val="21"/>
  </w:num>
  <w:num w:numId="36" w16cid:durableId="39020564">
    <w:abstractNumId w:val="13"/>
  </w:num>
  <w:num w:numId="37" w16cid:durableId="6901316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3FE"/>
    <w:rsid w:val="00000636"/>
    <w:rsid w:val="00000A9F"/>
    <w:rsid w:val="00000CA0"/>
    <w:rsid w:val="00000F20"/>
    <w:rsid w:val="00001764"/>
    <w:rsid w:val="000028CE"/>
    <w:rsid w:val="00003517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D4F"/>
    <w:rsid w:val="00013F6B"/>
    <w:rsid w:val="0001573B"/>
    <w:rsid w:val="000158D5"/>
    <w:rsid w:val="00015FB8"/>
    <w:rsid w:val="00016098"/>
    <w:rsid w:val="00016740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456"/>
    <w:rsid w:val="00023B4C"/>
    <w:rsid w:val="0002433A"/>
    <w:rsid w:val="00024D14"/>
    <w:rsid w:val="00025570"/>
    <w:rsid w:val="00025971"/>
    <w:rsid w:val="00025AAC"/>
    <w:rsid w:val="00026700"/>
    <w:rsid w:val="0002725D"/>
    <w:rsid w:val="00027877"/>
    <w:rsid w:val="00032668"/>
    <w:rsid w:val="0003286F"/>
    <w:rsid w:val="00032EC5"/>
    <w:rsid w:val="0003403C"/>
    <w:rsid w:val="0003498A"/>
    <w:rsid w:val="00034B5D"/>
    <w:rsid w:val="00034EED"/>
    <w:rsid w:val="0003617D"/>
    <w:rsid w:val="00036FB5"/>
    <w:rsid w:val="0004009A"/>
    <w:rsid w:val="00040621"/>
    <w:rsid w:val="000411CB"/>
    <w:rsid w:val="0004176D"/>
    <w:rsid w:val="000425B4"/>
    <w:rsid w:val="000437BE"/>
    <w:rsid w:val="000442B1"/>
    <w:rsid w:val="000444A7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6090E"/>
    <w:rsid w:val="00061093"/>
    <w:rsid w:val="00061501"/>
    <w:rsid w:val="000619EE"/>
    <w:rsid w:val="00063052"/>
    <w:rsid w:val="0006320B"/>
    <w:rsid w:val="00063E96"/>
    <w:rsid w:val="00064B74"/>
    <w:rsid w:val="00065978"/>
    <w:rsid w:val="00065DC8"/>
    <w:rsid w:val="0006606D"/>
    <w:rsid w:val="000660C3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4FA8"/>
    <w:rsid w:val="0007652E"/>
    <w:rsid w:val="00077811"/>
    <w:rsid w:val="00080266"/>
    <w:rsid w:val="000802BB"/>
    <w:rsid w:val="0008092E"/>
    <w:rsid w:val="0008138F"/>
    <w:rsid w:val="00081D01"/>
    <w:rsid w:val="00082B0F"/>
    <w:rsid w:val="00083A55"/>
    <w:rsid w:val="00083C90"/>
    <w:rsid w:val="00084F6F"/>
    <w:rsid w:val="000851CF"/>
    <w:rsid w:val="0008642F"/>
    <w:rsid w:val="00086809"/>
    <w:rsid w:val="00087166"/>
    <w:rsid w:val="000913BC"/>
    <w:rsid w:val="000926BC"/>
    <w:rsid w:val="00092CCD"/>
    <w:rsid w:val="00093A7E"/>
    <w:rsid w:val="00094CF8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6EE"/>
    <w:rsid w:val="000A5ABB"/>
    <w:rsid w:val="000A63B8"/>
    <w:rsid w:val="000A6A79"/>
    <w:rsid w:val="000A6E95"/>
    <w:rsid w:val="000B0DB2"/>
    <w:rsid w:val="000B0EA3"/>
    <w:rsid w:val="000B1427"/>
    <w:rsid w:val="000B19C0"/>
    <w:rsid w:val="000B19C3"/>
    <w:rsid w:val="000B1B39"/>
    <w:rsid w:val="000B21CB"/>
    <w:rsid w:val="000B224B"/>
    <w:rsid w:val="000B28EE"/>
    <w:rsid w:val="000B2F2D"/>
    <w:rsid w:val="000B3A5D"/>
    <w:rsid w:val="000B3B4E"/>
    <w:rsid w:val="000B400C"/>
    <w:rsid w:val="000B42F7"/>
    <w:rsid w:val="000B4940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1F3A"/>
    <w:rsid w:val="000C2D2E"/>
    <w:rsid w:val="000C2E82"/>
    <w:rsid w:val="000C374D"/>
    <w:rsid w:val="000C4146"/>
    <w:rsid w:val="000C4A54"/>
    <w:rsid w:val="000C56D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2E2"/>
    <w:rsid w:val="00106695"/>
    <w:rsid w:val="0010680C"/>
    <w:rsid w:val="00106A96"/>
    <w:rsid w:val="00106F17"/>
    <w:rsid w:val="00107B8B"/>
    <w:rsid w:val="00110283"/>
    <w:rsid w:val="00110617"/>
    <w:rsid w:val="00111721"/>
    <w:rsid w:val="00111849"/>
    <w:rsid w:val="00111DCC"/>
    <w:rsid w:val="00111F84"/>
    <w:rsid w:val="001139D7"/>
    <w:rsid w:val="001153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33D5"/>
    <w:rsid w:val="00123433"/>
    <w:rsid w:val="00123A11"/>
    <w:rsid w:val="00124FB9"/>
    <w:rsid w:val="00126996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1CF"/>
    <w:rsid w:val="00141264"/>
    <w:rsid w:val="00141DA9"/>
    <w:rsid w:val="00141EB4"/>
    <w:rsid w:val="00144B9E"/>
    <w:rsid w:val="001453F1"/>
    <w:rsid w:val="001456B2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18A"/>
    <w:rsid w:val="00152224"/>
    <w:rsid w:val="00152CCD"/>
    <w:rsid w:val="001553C3"/>
    <w:rsid w:val="00155794"/>
    <w:rsid w:val="00155F1C"/>
    <w:rsid w:val="0015610F"/>
    <w:rsid w:val="00156115"/>
    <w:rsid w:val="00157AB1"/>
    <w:rsid w:val="00160495"/>
    <w:rsid w:val="00160FA3"/>
    <w:rsid w:val="001613B1"/>
    <w:rsid w:val="001614DF"/>
    <w:rsid w:val="00161E77"/>
    <w:rsid w:val="00162E07"/>
    <w:rsid w:val="00162EE9"/>
    <w:rsid w:val="001630EA"/>
    <w:rsid w:val="00163A07"/>
    <w:rsid w:val="0016468F"/>
    <w:rsid w:val="00164D7D"/>
    <w:rsid w:val="00165614"/>
    <w:rsid w:val="001657D7"/>
    <w:rsid w:val="001659AC"/>
    <w:rsid w:val="00165D11"/>
    <w:rsid w:val="00165E0A"/>
    <w:rsid w:val="00166992"/>
    <w:rsid w:val="00170241"/>
    <w:rsid w:val="00170565"/>
    <w:rsid w:val="00170869"/>
    <w:rsid w:val="00170871"/>
    <w:rsid w:val="00173636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48F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4D83"/>
    <w:rsid w:val="001955F7"/>
    <w:rsid w:val="00195AAF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4CCF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0232"/>
    <w:rsid w:val="001B1013"/>
    <w:rsid w:val="001B16AE"/>
    <w:rsid w:val="001B18E8"/>
    <w:rsid w:val="001B2873"/>
    <w:rsid w:val="001B2961"/>
    <w:rsid w:val="001B2E8E"/>
    <w:rsid w:val="001B30BD"/>
    <w:rsid w:val="001B3419"/>
    <w:rsid w:val="001B38FC"/>
    <w:rsid w:val="001B3BBB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409"/>
    <w:rsid w:val="001D5C06"/>
    <w:rsid w:val="001D6567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E7D0E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B89"/>
    <w:rsid w:val="00217270"/>
    <w:rsid w:val="00217793"/>
    <w:rsid w:val="00217797"/>
    <w:rsid w:val="002177C7"/>
    <w:rsid w:val="00220E2F"/>
    <w:rsid w:val="0022171D"/>
    <w:rsid w:val="002223DD"/>
    <w:rsid w:val="002228E1"/>
    <w:rsid w:val="00224160"/>
    <w:rsid w:val="00224FF6"/>
    <w:rsid w:val="00225295"/>
    <w:rsid w:val="002256B7"/>
    <w:rsid w:val="00225A71"/>
    <w:rsid w:val="0022605B"/>
    <w:rsid w:val="00226302"/>
    <w:rsid w:val="00226472"/>
    <w:rsid w:val="00227EC0"/>
    <w:rsid w:val="00230A9C"/>
    <w:rsid w:val="00230AA4"/>
    <w:rsid w:val="0023145B"/>
    <w:rsid w:val="002330CA"/>
    <w:rsid w:val="0023418A"/>
    <w:rsid w:val="002347DD"/>
    <w:rsid w:val="00234F0B"/>
    <w:rsid w:val="00235B5B"/>
    <w:rsid w:val="0023668B"/>
    <w:rsid w:val="0024068D"/>
    <w:rsid w:val="00240D9A"/>
    <w:rsid w:val="00241681"/>
    <w:rsid w:val="0024280A"/>
    <w:rsid w:val="00243C7D"/>
    <w:rsid w:val="0024470A"/>
    <w:rsid w:val="002449E3"/>
    <w:rsid w:val="002452B7"/>
    <w:rsid w:val="002453A5"/>
    <w:rsid w:val="00246E86"/>
    <w:rsid w:val="0024710F"/>
    <w:rsid w:val="002477EB"/>
    <w:rsid w:val="002477FE"/>
    <w:rsid w:val="00247870"/>
    <w:rsid w:val="00250F5A"/>
    <w:rsid w:val="00251E10"/>
    <w:rsid w:val="0025280D"/>
    <w:rsid w:val="00252817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60B"/>
    <w:rsid w:val="002637B3"/>
    <w:rsid w:val="002648DE"/>
    <w:rsid w:val="00266558"/>
    <w:rsid w:val="002671D0"/>
    <w:rsid w:val="00270414"/>
    <w:rsid w:val="0027093B"/>
    <w:rsid w:val="00271FAD"/>
    <w:rsid w:val="002728E7"/>
    <w:rsid w:val="0027401A"/>
    <w:rsid w:val="00275248"/>
    <w:rsid w:val="00276351"/>
    <w:rsid w:val="00276A26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4E2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A7"/>
    <w:rsid w:val="002A43DA"/>
    <w:rsid w:val="002A4FF8"/>
    <w:rsid w:val="002A5B43"/>
    <w:rsid w:val="002A6320"/>
    <w:rsid w:val="002A6A4B"/>
    <w:rsid w:val="002A733F"/>
    <w:rsid w:val="002A7D9C"/>
    <w:rsid w:val="002B1594"/>
    <w:rsid w:val="002B2DCA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9E3"/>
    <w:rsid w:val="002C3B08"/>
    <w:rsid w:val="002C5184"/>
    <w:rsid w:val="002C5AAD"/>
    <w:rsid w:val="002C5C1D"/>
    <w:rsid w:val="002C5D13"/>
    <w:rsid w:val="002C6094"/>
    <w:rsid w:val="002C62C9"/>
    <w:rsid w:val="002C6445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D7E0F"/>
    <w:rsid w:val="002E0499"/>
    <w:rsid w:val="002E0533"/>
    <w:rsid w:val="002E0B20"/>
    <w:rsid w:val="002E0C6E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B71"/>
    <w:rsid w:val="002F203D"/>
    <w:rsid w:val="002F25F0"/>
    <w:rsid w:val="002F41FD"/>
    <w:rsid w:val="002F46F1"/>
    <w:rsid w:val="002F4B23"/>
    <w:rsid w:val="002F4F21"/>
    <w:rsid w:val="002F519F"/>
    <w:rsid w:val="002F5267"/>
    <w:rsid w:val="002F5570"/>
    <w:rsid w:val="002F5D6D"/>
    <w:rsid w:val="002F6ED6"/>
    <w:rsid w:val="002F77BB"/>
    <w:rsid w:val="002F7C46"/>
    <w:rsid w:val="00300732"/>
    <w:rsid w:val="0030194B"/>
    <w:rsid w:val="003024B3"/>
    <w:rsid w:val="00302616"/>
    <w:rsid w:val="00302C32"/>
    <w:rsid w:val="003035AC"/>
    <w:rsid w:val="00304C86"/>
    <w:rsid w:val="00305A07"/>
    <w:rsid w:val="00305BFF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6D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6A1"/>
    <w:rsid w:val="00324C07"/>
    <w:rsid w:val="003262EF"/>
    <w:rsid w:val="003264B6"/>
    <w:rsid w:val="00327472"/>
    <w:rsid w:val="003306C8"/>
    <w:rsid w:val="00331021"/>
    <w:rsid w:val="00331DA9"/>
    <w:rsid w:val="00331FDD"/>
    <w:rsid w:val="00332B5F"/>
    <w:rsid w:val="0033313D"/>
    <w:rsid w:val="00333B5C"/>
    <w:rsid w:val="00334411"/>
    <w:rsid w:val="00334DE5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DE7"/>
    <w:rsid w:val="00350603"/>
    <w:rsid w:val="00350B53"/>
    <w:rsid w:val="00350F2F"/>
    <w:rsid w:val="0035325F"/>
    <w:rsid w:val="003547F4"/>
    <w:rsid w:val="00354BCF"/>
    <w:rsid w:val="0035647F"/>
    <w:rsid w:val="0035781B"/>
    <w:rsid w:val="00357BBE"/>
    <w:rsid w:val="00357C94"/>
    <w:rsid w:val="00360372"/>
    <w:rsid w:val="003613C9"/>
    <w:rsid w:val="003636F5"/>
    <w:rsid w:val="00363B83"/>
    <w:rsid w:val="00365220"/>
    <w:rsid w:val="003661CA"/>
    <w:rsid w:val="0036642A"/>
    <w:rsid w:val="00366F5D"/>
    <w:rsid w:val="003729C0"/>
    <w:rsid w:val="00372BCF"/>
    <w:rsid w:val="00372FC2"/>
    <w:rsid w:val="0037378E"/>
    <w:rsid w:val="00374D63"/>
    <w:rsid w:val="0037551E"/>
    <w:rsid w:val="003757DA"/>
    <w:rsid w:val="00375FC9"/>
    <w:rsid w:val="00376C04"/>
    <w:rsid w:val="003800A5"/>
    <w:rsid w:val="00381DA0"/>
    <w:rsid w:val="00383A3F"/>
    <w:rsid w:val="00384736"/>
    <w:rsid w:val="0038477B"/>
    <w:rsid w:val="003857C7"/>
    <w:rsid w:val="0038619B"/>
    <w:rsid w:val="00386E2C"/>
    <w:rsid w:val="00386E83"/>
    <w:rsid w:val="00387260"/>
    <w:rsid w:val="00387496"/>
    <w:rsid w:val="003879D6"/>
    <w:rsid w:val="00390D0F"/>
    <w:rsid w:val="00391246"/>
    <w:rsid w:val="00391F2B"/>
    <w:rsid w:val="0039389B"/>
    <w:rsid w:val="0039469D"/>
    <w:rsid w:val="00394B1C"/>
    <w:rsid w:val="0039504E"/>
    <w:rsid w:val="0039526D"/>
    <w:rsid w:val="00395A58"/>
    <w:rsid w:val="00395E71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6879"/>
    <w:rsid w:val="003B0D56"/>
    <w:rsid w:val="003B103C"/>
    <w:rsid w:val="003B10D2"/>
    <w:rsid w:val="003B124A"/>
    <w:rsid w:val="003B1AAC"/>
    <w:rsid w:val="003B2664"/>
    <w:rsid w:val="003B2EA0"/>
    <w:rsid w:val="003B3DB4"/>
    <w:rsid w:val="003B428A"/>
    <w:rsid w:val="003B51A6"/>
    <w:rsid w:val="003B640A"/>
    <w:rsid w:val="003B6E2F"/>
    <w:rsid w:val="003B7762"/>
    <w:rsid w:val="003B7E86"/>
    <w:rsid w:val="003C27AD"/>
    <w:rsid w:val="003C3A0F"/>
    <w:rsid w:val="003C5AF7"/>
    <w:rsid w:val="003C6064"/>
    <w:rsid w:val="003C7462"/>
    <w:rsid w:val="003C7CF8"/>
    <w:rsid w:val="003D1F31"/>
    <w:rsid w:val="003D24EB"/>
    <w:rsid w:val="003D408E"/>
    <w:rsid w:val="003D45AC"/>
    <w:rsid w:val="003D4886"/>
    <w:rsid w:val="003D58B2"/>
    <w:rsid w:val="003D5F5A"/>
    <w:rsid w:val="003D5FE2"/>
    <w:rsid w:val="003D6A0C"/>
    <w:rsid w:val="003D7702"/>
    <w:rsid w:val="003E17F2"/>
    <w:rsid w:val="003E190F"/>
    <w:rsid w:val="003E1EB2"/>
    <w:rsid w:val="003E24C4"/>
    <w:rsid w:val="003E4F9B"/>
    <w:rsid w:val="003E5424"/>
    <w:rsid w:val="003E6D3B"/>
    <w:rsid w:val="003E744A"/>
    <w:rsid w:val="003F2787"/>
    <w:rsid w:val="003F2AD3"/>
    <w:rsid w:val="003F2D06"/>
    <w:rsid w:val="003F2E68"/>
    <w:rsid w:val="003F3B2B"/>
    <w:rsid w:val="003F4BC1"/>
    <w:rsid w:val="003F6185"/>
    <w:rsid w:val="003F677F"/>
    <w:rsid w:val="003F74F3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A9F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542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362F"/>
    <w:rsid w:val="004357E7"/>
    <w:rsid w:val="00435F8D"/>
    <w:rsid w:val="00436640"/>
    <w:rsid w:val="00436F12"/>
    <w:rsid w:val="00440782"/>
    <w:rsid w:val="00440793"/>
    <w:rsid w:val="004408B8"/>
    <w:rsid w:val="0044167C"/>
    <w:rsid w:val="00441CE3"/>
    <w:rsid w:val="00442B7E"/>
    <w:rsid w:val="00442E97"/>
    <w:rsid w:val="004430C5"/>
    <w:rsid w:val="0044352B"/>
    <w:rsid w:val="00446590"/>
    <w:rsid w:val="00446610"/>
    <w:rsid w:val="004471B6"/>
    <w:rsid w:val="00447439"/>
    <w:rsid w:val="004474C7"/>
    <w:rsid w:val="0045035A"/>
    <w:rsid w:val="00450587"/>
    <w:rsid w:val="00450783"/>
    <w:rsid w:val="00450A9A"/>
    <w:rsid w:val="00450C75"/>
    <w:rsid w:val="00450FDB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55CA"/>
    <w:rsid w:val="00465803"/>
    <w:rsid w:val="00466F6B"/>
    <w:rsid w:val="0046761C"/>
    <w:rsid w:val="00470BF7"/>
    <w:rsid w:val="00471273"/>
    <w:rsid w:val="00471793"/>
    <w:rsid w:val="00472565"/>
    <w:rsid w:val="00472994"/>
    <w:rsid w:val="00472A09"/>
    <w:rsid w:val="00472BB9"/>
    <w:rsid w:val="00472D0B"/>
    <w:rsid w:val="004731DF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BA2"/>
    <w:rsid w:val="00487E29"/>
    <w:rsid w:val="00487F21"/>
    <w:rsid w:val="004904B1"/>
    <w:rsid w:val="00492677"/>
    <w:rsid w:val="004926D1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C89"/>
    <w:rsid w:val="004A3CF7"/>
    <w:rsid w:val="004A66F9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75FC"/>
    <w:rsid w:val="004B7FF4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C7D5F"/>
    <w:rsid w:val="004D0181"/>
    <w:rsid w:val="004D01E2"/>
    <w:rsid w:val="004D0712"/>
    <w:rsid w:val="004D0B86"/>
    <w:rsid w:val="004D1B46"/>
    <w:rsid w:val="004D27A8"/>
    <w:rsid w:val="004D2858"/>
    <w:rsid w:val="004D31AE"/>
    <w:rsid w:val="004D3DF1"/>
    <w:rsid w:val="004D3EE0"/>
    <w:rsid w:val="004D6323"/>
    <w:rsid w:val="004D793A"/>
    <w:rsid w:val="004D7FF8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4D1"/>
    <w:rsid w:val="004F258D"/>
    <w:rsid w:val="004F28ED"/>
    <w:rsid w:val="004F2B63"/>
    <w:rsid w:val="004F2D42"/>
    <w:rsid w:val="004F4724"/>
    <w:rsid w:val="004F4AF9"/>
    <w:rsid w:val="004F53BB"/>
    <w:rsid w:val="004F5E1D"/>
    <w:rsid w:val="004F5F77"/>
    <w:rsid w:val="004F669A"/>
    <w:rsid w:val="004F6A19"/>
    <w:rsid w:val="004F6BDE"/>
    <w:rsid w:val="004F6DFB"/>
    <w:rsid w:val="004F73ED"/>
    <w:rsid w:val="0050049A"/>
    <w:rsid w:val="0050194F"/>
    <w:rsid w:val="00503CA7"/>
    <w:rsid w:val="00503E70"/>
    <w:rsid w:val="00504AAB"/>
    <w:rsid w:val="00506591"/>
    <w:rsid w:val="00506F40"/>
    <w:rsid w:val="005106B7"/>
    <w:rsid w:val="005113AD"/>
    <w:rsid w:val="005114B6"/>
    <w:rsid w:val="005119BA"/>
    <w:rsid w:val="00511E86"/>
    <w:rsid w:val="0051308A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1A0F"/>
    <w:rsid w:val="00522B98"/>
    <w:rsid w:val="00522BC5"/>
    <w:rsid w:val="005230AB"/>
    <w:rsid w:val="0052416E"/>
    <w:rsid w:val="005246B7"/>
    <w:rsid w:val="00524CB8"/>
    <w:rsid w:val="00524F4C"/>
    <w:rsid w:val="005250FA"/>
    <w:rsid w:val="00525FD0"/>
    <w:rsid w:val="005263FA"/>
    <w:rsid w:val="00526A0F"/>
    <w:rsid w:val="00526E20"/>
    <w:rsid w:val="00526EA0"/>
    <w:rsid w:val="0052721B"/>
    <w:rsid w:val="0052771D"/>
    <w:rsid w:val="00530097"/>
    <w:rsid w:val="0053094C"/>
    <w:rsid w:val="00530D16"/>
    <w:rsid w:val="005325DD"/>
    <w:rsid w:val="005326EC"/>
    <w:rsid w:val="00532D27"/>
    <w:rsid w:val="00532DF6"/>
    <w:rsid w:val="005331A5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26BD"/>
    <w:rsid w:val="00543A4C"/>
    <w:rsid w:val="00544219"/>
    <w:rsid w:val="0054425A"/>
    <w:rsid w:val="0054445B"/>
    <w:rsid w:val="005449C5"/>
    <w:rsid w:val="0054665C"/>
    <w:rsid w:val="00546DE5"/>
    <w:rsid w:val="00546E80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965"/>
    <w:rsid w:val="005633B6"/>
    <w:rsid w:val="00563BA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1B3E"/>
    <w:rsid w:val="00573737"/>
    <w:rsid w:val="005737EB"/>
    <w:rsid w:val="00573C34"/>
    <w:rsid w:val="00574683"/>
    <w:rsid w:val="005756DF"/>
    <w:rsid w:val="00575E4C"/>
    <w:rsid w:val="005760B0"/>
    <w:rsid w:val="0057625F"/>
    <w:rsid w:val="005763BE"/>
    <w:rsid w:val="005764FF"/>
    <w:rsid w:val="0057771D"/>
    <w:rsid w:val="0057782F"/>
    <w:rsid w:val="00583C27"/>
    <w:rsid w:val="005840C3"/>
    <w:rsid w:val="00584781"/>
    <w:rsid w:val="00584FF8"/>
    <w:rsid w:val="00586FFB"/>
    <w:rsid w:val="00587314"/>
    <w:rsid w:val="00590981"/>
    <w:rsid w:val="00591C0E"/>
    <w:rsid w:val="00591CB6"/>
    <w:rsid w:val="0059286A"/>
    <w:rsid w:val="00593256"/>
    <w:rsid w:val="005933F6"/>
    <w:rsid w:val="0059478C"/>
    <w:rsid w:val="00594F85"/>
    <w:rsid w:val="0059677C"/>
    <w:rsid w:val="005967E9"/>
    <w:rsid w:val="00597293"/>
    <w:rsid w:val="005A0C55"/>
    <w:rsid w:val="005A2BFD"/>
    <w:rsid w:val="005A34BA"/>
    <w:rsid w:val="005A3B44"/>
    <w:rsid w:val="005A42D6"/>
    <w:rsid w:val="005A638E"/>
    <w:rsid w:val="005A7CBE"/>
    <w:rsid w:val="005B0389"/>
    <w:rsid w:val="005B0689"/>
    <w:rsid w:val="005B1C54"/>
    <w:rsid w:val="005B31D9"/>
    <w:rsid w:val="005B32A6"/>
    <w:rsid w:val="005B32E4"/>
    <w:rsid w:val="005B4D09"/>
    <w:rsid w:val="005B5981"/>
    <w:rsid w:val="005B66A4"/>
    <w:rsid w:val="005B685C"/>
    <w:rsid w:val="005B7A49"/>
    <w:rsid w:val="005B7AF4"/>
    <w:rsid w:val="005B7E7A"/>
    <w:rsid w:val="005C089F"/>
    <w:rsid w:val="005C0A9C"/>
    <w:rsid w:val="005C1A3D"/>
    <w:rsid w:val="005C22F4"/>
    <w:rsid w:val="005C49C4"/>
    <w:rsid w:val="005C4F92"/>
    <w:rsid w:val="005C53D0"/>
    <w:rsid w:val="005C5CD7"/>
    <w:rsid w:val="005C662A"/>
    <w:rsid w:val="005C676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02F2"/>
    <w:rsid w:val="005E11D2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3A4"/>
    <w:rsid w:val="005F0C19"/>
    <w:rsid w:val="005F1181"/>
    <w:rsid w:val="005F1640"/>
    <w:rsid w:val="005F3367"/>
    <w:rsid w:val="005F44A1"/>
    <w:rsid w:val="005F5068"/>
    <w:rsid w:val="005F6275"/>
    <w:rsid w:val="005F7A12"/>
    <w:rsid w:val="005F7D04"/>
    <w:rsid w:val="006005CC"/>
    <w:rsid w:val="00600DC1"/>
    <w:rsid w:val="0060123A"/>
    <w:rsid w:val="00601776"/>
    <w:rsid w:val="00601F02"/>
    <w:rsid w:val="0060209E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783"/>
    <w:rsid w:val="00607B19"/>
    <w:rsid w:val="00610339"/>
    <w:rsid w:val="006106F8"/>
    <w:rsid w:val="006109A3"/>
    <w:rsid w:val="0061178F"/>
    <w:rsid w:val="0061295A"/>
    <w:rsid w:val="00613D90"/>
    <w:rsid w:val="00614168"/>
    <w:rsid w:val="006156BE"/>
    <w:rsid w:val="006169F5"/>
    <w:rsid w:val="00617046"/>
    <w:rsid w:val="00617396"/>
    <w:rsid w:val="006201A0"/>
    <w:rsid w:val="00622999"/>
    <w:rsid w:val="0062389B"/>
    <w:rsid w:val="00623B54"/>
    <w:rsid w:val="00624A24"/>
    <w:rsid w:val="00626B8D"/>
    <w:rsid w:val="006273CA"/>
    <w:rsid w:val="006279CC"/>
    <w:rsid w:val="00630C2B"/>
    <w:rsid w:val="006332E0"/>
    <w:rsid w:val="0063360F"/>
    <w:rsid w:val="00633FAF"/>
    <w:rsid w:val="0063424D"/>
    <w:rsid w:val="00634DAB"/>
    <w:rsid w:val="00635AA2"/>
    <w:rsid w:val="00636481"/>
    <w:rsid w:val="00636CCF"/>
    <w:rsid w:val="00637BB4"/>
    <w:rsid w:val="00640519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0CE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3883"/>
    <w:rsid w:val="00674831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55F7"/>
    <w:rsid w:val="00685D39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153"/>
    <w:rsid w:val="006947CA"/>
    <w:rsid w:val="00694F4F"/>
    <w:rsid w:val="00695501"/>
    <w:rsid w:val="00695A4B"/>
    <w:rsid w:val="00696469"/>
    <w:rsid w:val="00696BBB"/>
    <w:rsid w:val="00696E04"/>
    <w:rsid w:val="006970F9"/>
    <w:rsid w:val="0069753B"/>
    <w:rsid w:val="006A0962"/>
    <w:rsid w:val="006A1385"/>
    <w:rsid w:val="006A5FCC"/>
    <w:rsid w:val="006A6017"/>
    <w:rsid w:val="006A63B9"/>
    <w:rsid w:val="006A6EB4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B1E"/>
    <w:rsid w:val="006C6D18"/>
    <w:rsid w:val="006D03B1"/>
    <w:rsid w:val="006D12AE"/>
    <w:rsid w:val="006D1B67"/>
    <w:rsid w:val="006D2A8C"/>
    <w:rsid w:val="006D348D"/>
    <w:rsid w:val="006D36DD"/>
    <w:rsid w:val="006D43D8"/>
    <w:rsid w:val="006D5D48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33A"/>
    <w:rsid w:val="007004D7"/>
    <w:rsid w:val="00701BCE"/>
    <w:rsid w:val="0070251E"/>
    <w:rsid w:val="00702552"/>
    <w:rsid w:val="00702B4E"/>
    <w:rsid w:val="007051AA"/>
    <w:rsid w:val="007062B1"/>
    <w:rsid w:val="00706303"/>
    <w:rsid w:val="0070673B"/>
    <w:rsid w:val="007069D2"/>
    <w:rsid w:val="0071045F"/>
    <w:rsid w:val="00711E68"/>
    <w:rsid w:val="00712496"/>
    <w:rsid w:val="0071334D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05F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CD2"/>
    <w:rsid w:val="007223EC"/>
    <w:rsid w:val="007224F7"/>
    <w:rsid w:val="00722DB9"/>
    <w:rsid w:val="007233B6"/>
    <w:rsid w:val="00723AB5"/>
    <w:rsid w:val="00723F47"/>
    <w:rsid w:val="007252ED"/>
    <w:rsid w:val="00725A75"/>
    <w:rsid w:val="0072602B"/>
    <w:rsid w:val="00727E8E"/>
    <w:rsid w:val="0073082C"/>
    <w:rsid w:val="00730890"/>
    <w:rsid w:val="00730CA4"/>
    <w:rsid w:val="007310AF"/>
    <w:rsid w:val="00731538"/>
    <w:rsid w:val="00733EC9"/>
    <w:rsid w:val="00734416"/>
    <w:rsid w:val="0073449D"/>
    <w:rsid w:val="00735052"/>
    <w:rsid w:val="00735961"/>
    <w:rsid w:val="00735B9A"/>
    <w:rsid w:val="00737817"/>
    <w:rsid w:val="00737EFA"/>
    <w:rsid w:val="00740769"/>
    <w:rsid w:val="00740E30"/>
    <w:rsid w:val="00741AFE"/>
    <w:rsid w:val="00742392"/>
    <w:rsid w:val="00742DCF"/>
    <w:rsid w:val="007430C9"/>
    <w:rsid w:val="007431E9"/>
    <w:rsid w:val="00743FD6"/>
    <w:rsid w:val="00744A91"/>
    <w:rsid w:val="00744BE4"/>
    <w:rsid w:val="00745089"/>
    <w:rsid w:val="00745393"/>
    <w:rsid w:val="00745A15"/>
    <w:rsid w:val="00745ED5"/>
    <w:rsid w:val="0074659B"/>
    <w:rsid w:val="00746949"/>
    <w:rsid w:val="00746A75"/>
    <w:rsid w:val="00746C1B"/>
    <w:rsid w:val="00746D2F"/>
    <w:rsid w:val="00746D42"/>
    <w:rsid w:val="00746F66"/>
    <w:rsid w:val="00750550"/>
    <w:rsid w:val="00750902"/>
    <w:rsid w:val="00750FCE"/>
    <w:rsid w:val="00752BB7"/>
    <w:rsid w:val="00753024"/>
    <w:rsid w:val="00753C92"/>
    <w:rsid w:val="007569BE"/>
    <w:rsid w:val="00757371"/>
    <w:rsid w:val="00760AF3"/>
    <w:rsid w:val="00760BEA"/>
    <w:rsid w:val="00760EBD"/>
    <w:rsid w:val="007622CB"/>
    <w:rsid w:val="00763248"/>
    <w:rsid w:val="00763622"/>
    <w:rsid w:val="00763F82"/>
    <w:rsid w:val="00763FA2"/>
    <w:rsid w:val="00764319"/>
    <w:rsid w:val="00764AF2"/>
    <w:rsid w:val="0076548D"/>
    <w:rsid w:val="007660C4"/>
    <w:rsid w:val="0076686D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BC0"/>
    <w:rsid w:val="00782CFA"/>
    <w:rsid w:val="00783199"/>
    <w:rsid w:val="007841BC"/>
    <w:rsid w:val="0078445E"/>
    <w:rsid w:val="00785226"/>
    <w:rsid w:val="0078631E"/>
    <w:rsid w:val="00786760"/>
    <w:rsid w:val="00786EC8"/>
    <w:rsid w:val="00786FA7"/>
    <w:rsid w:val="00787546"/>
    <w:rsid w:val="007876BB"/>
    <w:rsid w:val="007905F1"/>
    <w:rsid w:val="00790694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8FE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710D"/>
    <w:rsid w:val="007B73FB"/>
    <w:rsid w:val="007B7432"/>
    <w:rsid w:val="007B7EA1"/>
    <w:rsid w:val="007C13A9"/>
    <w:rsid w:val="007C2174"/>
    <w:rsid w:val="007C2588"/>
    <w:rsid w:val="007C2CA2"/>
    <w:rsid w:val="007C2CDD"/>
    <w:rsid w:val="007C3691"/>
    <w:rsid w:val="007C3A73"/>
    <w:rsid w:val="007C3C6B"/>
    <w:rsid w:val="007C3CA8"/>
    <w:rsid w:val="007C46BC"/>
    <w:rsid w:val="007C4EC1"/>
    <w:rsid w:val="007C7841"/>
    <w:rsid w:val="007C7C13"/>
    <w:rsid w:val="007C7D25"/>
    <w:rsid w:val="007D0EA3"/>
    <w:rsid w:val="007D1234"/>
    <w:rsid w:val="007D1A55"/>
    <w:rsid w:val="007D1EDF"/>
    <w:rsid w:val="007D2566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5FC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579"/>
    <w:rsid w:val="0081592E"/>
    <w:rsid w:val="00815D50"/>
    <w:rsid w:val="008166F6"/>
    <w:rsid w:val="00816A34"/>
    <w:rsid w:val="00816C9D"/>
    <w:rsid w:val="00820B1A"/>
    <w:rsid w:val="00821350"/>
    <w:rsid w:val="00821785"/>
    <w:rsid w:val="00821AE9"/>
    <w:rsid w:val="00821EAD"/>
    <w:rsid w:val="008228E0"/>
    <w:rsid w:val="0082552D"/>
    <w:rsid w:val="00825CBE"/>
    <w:rsid w:val="00825E47"/>
    <w:rsid w:val="00827BCE"/>
    <w:rsid w:val="0083030E"/>
    <w:rsid w:val="008305C1"/>
    <w:rsid w:val="0083109E"/>
    <w:rsid w:val="0083136E"/>
    <w:rsid w:val="00832423"/>
    <w:rsid w:val="00832EDC"/>
    <w:rsid w:val="00833286"/>
    <w:rsid w:val="00833E13"/>
    <w:rsid w:val="00834797"/>
    <w:rsid w:val="00834BB4"/>
    <w:rsid w:val="008364D0"/>
    <w:rsid w:val="00836E61"/>
    <w:rsid w:val="0084066B"/>
    <w:rsid w:val="00840D99"/>
    <w:rsid w:val="00840DBE"/>
    <w:rsid w:val="0084121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34B"/>
    <w:rsid w:val="00854C8F"/>
    <w:rsid w:val="00856276"/>
    <w:rsid w:val="00856A0E"/>
    <w:rsid w:val="00856CC4"/>
    <w:rsid w:val="00856F01"/>
    <w:rsid w:val="00857022"/>
    <w:rsid w:val="00857EE1"/>
    <w:rsid w:val="00860630"/>
    <w:rsid w:val="00861109"/>
    <w:rsid w:val="00862084"/>
    <w:rsid w:val="00862594"/>
    <w:rsid w:val="00863162"/>
    <w:rsid w:val="008642B0"/>
    <w:rsid w:val="0086453C"/>
    <w:rsid w:val="0086493A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4FAE"/>
    <w:rsid w:val="00887197"/>
    <w:rsid w:val="00887255"/>
    <w:rsid w:val="008910F8"/>
    <w:rsid w:val="008915B6"/>
    <w:rsid w:val="008917A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4A8D"/>
    <w:rsid w:val="0089510A"/>
    <w:rsid w:val="00895314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33E"/>
    <w:rsid w:val="008B05F0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26C"/>
    <w:rsid w:val="008B6E30"/>
    <w:rsid w:val="008B7017"/>
    <w:rsid w:val="008C023E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70EA"/>
    <w:rsid w:val="008C7289"/>
    <w:rsid w:val="008C7A92"/>
    <w:rsid w:val="008D0312"/>
    <w:rsid w:val="008D04C9"/>
    <w:rsid w:val="008D0DD0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F2"/>
    <w:rsid w:val="008E1AE0"/>
    <w:rsid w:val="008E20BA"/>
    <w:rsid w:val="008E24D1"/>
    <w:rsid w:val="008E27D0"/>
    <w:rsid w:val="008E2C0E"/>
    <w:rsid w:val="008E303B"/>
    <w:rsid w:val="008E4D77"/>
    <w:rsid w:val="008E5DD6"/>
    <w:rsid w:val="008E6106"/>
    <w:rsid w:val="008E6250"/>
    <w:rsid w:val="008E7032"/>
    <w:rsid w:val="008F060F"/>
    <w:rsid w:val="008F0F1F"/>
    <w:rsid w:val="008F10F8"/>
    <w:rsid w:val="008F1871"/>
    <w:rsid w:val="008F1B86"/>
    <w:rsid w:val="008F2173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5BB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0C7E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3AE2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1C1"/>
    <w:rsid w:val="00932236"/>
    <w:rsid w:val="009325BF"/>
    <w:rsid w:val="00932640"/>
    <w:rsid w:val="009328C9"/>
    <w:rsid w:val="0093311A"/>
    <w:rsid w:val="009334D9"/>
    <w:rsid w:val="00933C85"/>
    <w:rsid w:val="00933CB4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09FA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2D7"/>
    <w:rsid w:val="0096386A"/>
    <w:rsid w:val="00964361"/>
    <w:rsid w:val="00965950"/>
    <w:rsid w:val="00966051"/>
    <w:rsid w:val="00966104"/>
    <w:rsid w:val="009668EB"/>
    <w:rsid w:val="00967C3E"/>
    <w:rsid w:val="009700ED"/>
    <w:rsid w:val="009704D2"/>
    <w:rsid w:val="009709B9"/>
    <w:rsid w:val="00970D23"/>
    <w:rsid w:val="00971FED"/>
    <w:rsid w:val="00972146"/>
    <w:rsid w:val="009724AE"/>
    <w:rsid w:val="00975349"/>
    <w:rsid w:val="009758BD"/>
    <w:rsid w:val="00975DCA"/>
    <w:rsid w:val="0097681D"/>
    <w:rsid w:val="00976C3C"/>
    <w:rsid w:val="0097720C"/>
    <w:rsid w:val="00977533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4E5"/>
    <w:rsid w:val="009951C6"/>
    <w:rsid w:val="00995229"/>
    <w:rsid w:val="0099587E"/>
    <w:rsid w:val="00995AAD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5291"/>
    <w:rsid w:val="009A6723"/>
    <w:rsid w:val="009A75B8"/>
    <w:rsid w:val="009A7667"/>
    <w:rsid w:val="009A79D3"/>
    <w:rsid w:val="009A7A3C"/>
    <w:rsid w:val="009A7CF9"/>
    <w:rsid w:val="009A7E3F"/>
    <w:rsid w:val="009B022C"/>
    <w:rsid w:val="009B030F"/>
    <w:rsid w:val="009B2D9F"/>
    <w:rsid w:val="009B315E"/>
    <w:rsid w:val="009B348E"/>
    <w:rsid w:val="009B34FF"/>
    <w:rsid w:val="009B3B18"/>
    <w:rsid w:val="009B4949"/>
    <w:rsid w:val="009B7456"/>
    <w:rsid w:val="009C027E"/>
    <w:rsid w:val="009C12C4"/>
    <w:rsid w:val="009C1C01"/>
    <w:rsid w:val="009C292C"/>
    <w:rsid w:val="009C3920"/>
    <w:rsid w:val="009C4035"/>
    <w:rsid w:val="009C5170"/>
    <w:rsid w:val="009C5349"/>
    <w:rsid w:val="009C6021"/>
    <w:rsid w:val="009C6B03"/>
    <w:rsid w:val="009C7441"/>
    <w:rsid w:val="009C7B47"/>
    <w:rsid w:val="009D037F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860"/>
    <w:rsid w:val="009D5E22"/>
    <w:rsid w:val="009D6406"/>
    <w:rsid w:val="009D656F"/>
    <w:rsid w:val="009D6FE5"/>
    <w:rsid w:val="009D779B"/>
    <w:rsid w:val="009E0D08"/>
    <w:rsid w:val="009E1C32"/>
    <w:rsid w:val="009E25D5"/>
    <w:rsid w:val="009E289F"/>
    <w:rsid w:val="009E296A"/>
    <w:rsid w:val="009E2E57"/>
    <w:rsid w:val="009E2E73"/>
    <w:rsid w:val="009E3687"/>
    <w:rsid w:val="009E3E83"/>
    <w:rsid w:val="009E48A8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24AA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1E44"/>
    <w:rsid w:val="00A21F9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1897"/>
    <w:rsid w:val="00A32038"/>
    <w:rsid w:val="00A32B8D"/>
    <w:rsid w:val="00A32F8B"/>
    <w:rsid w:val="00A335CB"/>
    <w:rsid w:val="00A349EC"/>
    <w:rsid w:val="00A360C3"/>
    <w:rsid w:val="00A36F48"/>
    <w:rsid w:val="00A36F71"/>
    <w:rsid w:val="00A37E69"/>
    <w:rsid w:val="00A401BC"/>
    <w:rsid w:val="00A4085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7098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5CAD"/>
    <w:rsid w:val="00A5601C"/>
    <w:rsid w:val="00A5654B"/>
    <w:rsid w:val="00A5659B"/>
    <w:rsid w:val="00A56611"/>
    <w:rsid w:val="00A56B91"/>
    <w:rsid w:val="00A56C90"/>
    <w:rsid w:val="00A56DF0"/>
    <w:rsid w:val="00A57C8D"/>
    <w:rsid w:val="00A57E6C"/>
    <w:rsid w:val="00A57EAA"/>
    <w:rsid w:val="00A60322"/>
    <w:rsid w:val="00A612DF"/>
    <w:rsid w:val="00A61B68"/>
    <w:rsid w:val="00A622D2"/>
    <w:rsid w:val="00A62963"/>
    <w:rsid w:val="00A62CE5"/>
    <w:rsid w:val="00A62F3E"/>
    <w:rsid w:val="00A63398"/>
    <w:rsid w:val="00A63E8A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11D3"/>
    <w:rsid w:val="00A8226F"/>
    <w:rsid w:val="00A82442"/>
    <w:rsid w:val="00A82A9F"/>
    <w:rsid w:val="00A82FB2"/>
    <w:rsid w:val="00A8314C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6386"/>
    <w:rsid w:val="00A97233"/>
    <w:rsid w:val="00AA01D0"/>
    <w:rsid w:val="00AA03D6"/>
    <w:rsid w:val="00AA07B7"/>
    <w:rsid w:val="00AA0B97"/>
    <w:rsid w:val="00AA1E46"/>
    <w:rsid w:val="00AA2699"/>
    <w:rsid w:val="00AA26FF"/>
    <w:rsid w:val="00AA30F4"/>
    <w:rsid w:val="00AA3A58"/>
    <w:rsid w:val="00AA4FD5"/>
    <w:rsid w:val="00AA57AC"/>
    <w:rsid w:val="00AA57D0"/>
    <w:rsid w:val="00AA5937"/>
    <w:rsid w:val="00AA72DB"/>
    <w:rsid w:val="00AB0426"/>
    <w:rsid w:val="00AB07A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4109"/>
    <w:rsid w:val="00AC4DD8"/>
    <w:rsid w:val="00AC5B50"/>
    <w:rsid w:val="00AC5F62"/>
    <w:rsid w:val="00AC6675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2571"/>
    <w:rsid w:val="00AE3A1E"/>
    <w:rsid w:val="00AE7D32"/>
    <w:rsid w:val="00AF0194"/>
    <w:rsid w:val="00AF06F7"/>
    <w:rsid w:val="00AF0835"/>
    <w:rsid w:val="00AF09C0"/>
    <w:rsid w:val="00AF0CA0"/>
    <w:rsid w:val="00AF0EE1"/>
    <w:rsid w:val="00AF177E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461C"/>
    <w:rsid w:val="00B157DD"/>
    <w:rsid w:val="00B1581F"/>
    <w:rsid w:val="00B16BCD"/>
    <w:rsid w:val="00B20B6C"/>
    <w:rsid w:val="00B211F1"/>
    <w:rsid w:val="00B2210B"/>
    <w:rsid w:val="00B2228B"/>
    <w:rsid w:val="00B233B4"/>
    <w:rsid w:val="00B23562"/>
    <w:rsid w:val="00B235D9"/>
    <w:rsid w:val="00B235FA"/>
    <w:rsid w:val="00B24115"/>
    <w:rsid w:val="00B24DC3"/>
    <w:rsid w:val="00B2529C"/>
    <w:rsid w:val="00B25584"/>
    <w:rsid w:val="00B25E6D"/>
    <w:rsid w:val="00B2684F"/>
    <w:rsid w:val="00B27620"/>
    <w:rsid w:val="00B27680"/>
    <w:rsid w:val="00B277CA"/>
    <w:rsid w:val="00B3038D"/>
    <w:rsid w:val="00B305A1"/>
    <w:rsid w:val="00B3099B"/>
    <w:rsid w:val="00B30CB1"/>
    <w:rsid w:val="00B31B2A"/>
    <w:rsid w:val="00B325BB"/>
    <w:rsid w:val="00B32AD5"/>
    <w:rsid w:val="00B32DF8"/>
    <w:rsid w:val="00B33A65"/>
    <w:rsid w:val="00B33BB1"/>
    <w:rsid w:val="00B33CCF"/>
    <w:rsid w:val="00B3478C"/>
    <w:rsid w:val="00B3585C"/>
    <w:rsid w:val="00B35A95"/>
    <w:rsid w:val="00B3667F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488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C3C"/>
    <w:rsid w:val="00B52338"/>
    <w:rsid w:val="00B529DB"/>
    <w:rsid w:val="00B531AE"/>
    <w:rsid w:val="00B531C5"/>
    <w:rsid w:val="00B537D0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2D0B"/>
    <w:rsid w:val="00BA30EF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C93"/>
    <w:rsid w:val="00BB36AB"/>
    <w:rsid w:val="00BB37D4"/>
    <w:rsid w:val="00BB50CD"/>
    <w:rsid w:val="00BB516D"/>
    <w:rsid w:val="00BB578A"/>
    <w:rsid w:val="00BB59E9"/>
    <w:rsid w:val="00BB66D7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C3"/>
    <w:rsid w:val="00BC34E6"/>
    <w:rsid w:val="00BC39D6"/>
    <w:rsid w:val="00BC4C8C"/>
    <w:rsid w:val="00BC5050"/>
    <w:rsid w:val="00BC7B22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2128"/>
    <w:rsid w:val="00BE2748"/>
    <w:rsid w:val="00BE3072"/>
    <w:rsid w:val="00BE30B6"/>
    <w:rsid w:val="00BE366F"/>
    <w:rsid w:val="00BE3866"/>
    <w:rsid w:val="00BE4043"/>
    <w:rsid w:val="00BE4DE3"/>
    <w:rsid w:val="00BE595E"/>
    <w:rsid w:val="00BE5CF0"/>
    <w:rsid w:val="00BE6662"/>
    <w:rsid w:val="00BE67BF"/>
    <w:rsid w:val="00BE7F61"/>
    <w:rsid w:val="00BE7F7B"/>
    <w:rsid w:val="00BF00AA"/>
    <w:rsid w:val="00BF13B4"/>
    <w:rsid w:val="00BF1833"/>
    <w:rsid w:val="00BF1DBD"/>
    <w:rsid w:val="00BF1EDA"/>
    <w:rsid w:val="00BF325C"/>
    <w:rsid w:val="00BF3279"/>
    <w:rsid w:val="00BF4222"/>
    <w:rsid w:val="00BF4A43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D15"/>
    <w:rsid w:val="00C012AB"/>
    <w:rsid w:val="00C01A41"/>
    <w:rsid w:val="00C01C10"/>
    <w:rsid w:val="00C02932"/>
    <w:rsid w:val="00C02AEA"/>
    <w:rsid w:val="00C03210"/>
    <w:rsid w:val="00C033DD"/>
    <w:rsid w:val="00C04655"/>
    <w:rsid w:val="00C048B3"/>
    <w:rsid w:val="00C05940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27A1D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3DCC"/>
    <w:rsid w:val="00C442B1"/>
    <w:rsid w:val="00C4476D"/>
    <w:rsid w:val="00C4517B"/>
    <w:rsid w:val="00C451D3"/>
    <w:rsid w:val="00C45359"/>
    <w:rsid w:val="00C45ACC"/>
    <w:rsid w:val="00C464D7"/>
    <w:rsid w:val="00C46A9D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3279"/>
    <w:rsid w:val="00C53B77"/>
    <w:rsid w:val="00C542E4"/>
    <w:rsid w:val="00C545E9"/>
    <w:rsid w:val="00C54750"/>
    <w:rsid w:val="00C54BF0"/>
    <w:rsid w:val="00C5533A"/>
    <w:rsid w:val="00C5591F"/>
    <w:rsid w:val="00C55CA8"/>
    <w:rsid w:val="00C56A70"/>
    <w:rsid w:val="00C57ADA"/>
    <w:rsid w:val="00C57D44"/>
    <w:rsid w:val="00C6040F"/>
    <w:rsid w:val="00C60603"/>
    <w:rsid w:val="00C60741"/>
    <w:rsid w:val="00C60EAE"/>
    <w:rsid w:val="00C61E96"/>
    <w:rsid w:val="00C62E0A"/>
    <w:rsid w:val="00C6331D"/>
    <w:rsid w:val="00C634CC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6F6"/>
    <w:rsid w:val="00C72BED"/>
    <w:rsid w:val="00C7323D"/>
    <w:rsid w:val="00C73AF3"/>
    <w:rsid w:val="00C73C11"/>
    <w:rsid w:val="00C73F16"/>
    <w:rsid w:val="00C74274"/>
    <w:rsid w:val="00C745D7"/>
    <w:rsid w:val="00C748E2"/>
    <w:rsid w:val="00C74BE5"/>
    <w:rsid w:val="00C75DC8"/>
    <w:rsid w:val="00C76462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219"/>
    <w:rsid w:val="00C955C2"/>
    <w:rsid w:val="00C95B3A"/>
    <w:rsid w:val="00C95E8D"/>
    <w:rsid w:val="00C970E4"/>
    <w:rsid w:val="00CA0A8A"/>
    <w:rsid w:val="00CA1C0B"/>
    <w:rsid w:val="00CA4852"/>
    <w:rsid w:val="00CA5760"/>
    <w:rsid w:val="00CA624F"/>
    <w:rsid w:val="00CA650A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3F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A33"/>
    <w:rsid w:val="00CD4A92"/>
    <w:rsid w:val="00CD50DC"/>
    <w:rsid w:val="00CD5F90"/>
    <w:rsid w:val="00CD6C85"/>
    <w:rsid w:val="00CE006A"/>
    <w:rsid w:val="00CE114A"/>
    <w:rsid w:val="00CE11AC"/>
    <w:rsid w:val="00CE2CDD"/>
    <w:rsid w:val="00CE472C"/>
    <w:rsid w:val="00CE4837"/>
    <w:rsid w:val="00CE4B3B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2A22"/>
    <w:rsid w:val="00CF3EC6"/>
    <w:rsid w:val="00CF405A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2F0A"/>
    <w:rsid w:val="00D0387C"/>
    <w:rsid w:val="00D03E88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6518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0"/>
    <w:rsid w:val="00D33858"/>
    <w:rsid w:val="00D33E52"/>
    <w:rsid w:val="00D34CE5"/>
    <w:rsid w:val="00D37302"/>
    <w:rsid w:val="00D37BEA"/>
    <w:rsid w:val="00D4037C"/>
    <w:rsid w:val="00D4158D"/>
    <w:rsid w:val="00D427AB"/>
    <w:rsid w:val="00D430FC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0D2F"/>
    <w:rsid w:val="00D61608"/>
    <w:rsid w:val="00D61843"/>
    <w:rsid w:val="00D61FBC"/>
    <w:rsid w:val="00D62677"/>
    <w:rsid w:val="00D66349"/>
    <w:rsid w:val="00D66CE8"/>
    <w:rsid w:val="00D704DB"/>
    <w:rsid w:val="00D70F44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843"/>
    <w:rsid w:val="00D75938"/>
    <w:rsid w:val="00D7625C"/>
    <w:rsid w:val="00D776C2"/>
    <w:rsid w:val="00D777E7"/>
    <w:rsid w:val="00D80303"/>
    <w:rsid w:val="00D80748"/>
    <w:rsid w:val="00D80BDC"/>
    <w:rsid w:val="00D81D67"/>
    <w:rsid w:val="00D81E9B"/>
    <w:rsid w:val="00D825FD"/>
    <w:rsid w:val="00D82C7D"/>
    <w:rsid w:val="00D84A5C"/>
    <w:rsid w:val="00D8505D"/>
    <w:rsid w:val="00D85152"/>
    <w:rsid w:val="00D859E7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375C"/>
    <w:rsid w:val="00D944AF"/>
    <w:rsid w:val="00D94C88"/>
    <w:rsid w:val="00D95534"/>
    <w:rsid w:val="00D96C58"/>
    <w:rsid w:val="00D97B52"/>
    <w:rsid w:val="00DA0381"/>
    <w:rsid w:val="00DA07D8"/>
    <w:rsid w:val="00DA176C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498"/>
    <w:rsid w:val="00DA5514"/>
    <w:rsid w:val="00DA59F4"/>
    <w:rsid w:val="00DA6122"/>
    <w:rsid w:val="00DA6A41"/>
    <w:rsid w:val="00DA73BA"/>
    <w:rsid w:val="00DA7C37"/>
    <w:rsid w:val="00DB176B"/>
    <w:rsid w:val="00DB180F"/>
    <w:rsid w:val="00DB34B0"/>
    <w:rsid w:val="00DB38A5"/>
    <w:rsid w:val="00DB3DC0"/>
    <w:rsid w:val="00DB403F"/>
    <w:rsid w:val="00DB444C"/>
    <w:rsid w:val="00DB5536"/>
    <w:rsid w:val="00DB5E46"/>
    <w:rsid w:val="00DB5E93"/>
    <w:rsid w:val="00DB6526"/>
    <w:rsid w:val="00DB6CA1"/>
    <w:rsid w:val="00DC03DE"/>
    <w:rsid w:val="00DC0B90"/>
    <w:rsid w:val="00DC1431"/>
    <w:rsid w:val="00DC2413"/>
    <w:rsid w:val="00DC2F56"/>
    <w:rsid w:val="00DC3168"/>
    <w:rsid w:val="00DC31DC"/>
    <w:rsid w:val="00DC373B"/>
    <w:rsid w:val="00DC3DBA"/>
    <w:rsid w:val="00DC3E54"/>
    <w:rsid w:val="00DC43C4"/>
    <w:rsid w:val="00DC53C6"/>
    <w:rsid w:val="00DC5B58"/>
    <w:rsid w:val="00DC6812"/>
    <w:rsid w:val="00DC6BCF"/>
    <w:rsid w:val="00DC706B"/>
    <w:rsid w:val="00DC76B8"/>
    <w:rsid w:val="00DD0F1D"/>
    <w:rsid w:val="00DD1632"/>
    <w:rsid w:val="00DD263C"/>
    <w:rsid w:val="00DD30F0"/>
    <w:rsid w:val="00DD3FC4"/>
    <w:rsid w:val="00DD62FF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1BA5"/>
    <w:rsid w:val="00DF2085"/>
    <w:rsid w:val="00DF26F4"/>
    <w:rsid w:val="00DF2891"/>
    <w:rsid w:val="00DF2F0F"/>
    <w:rsid w:val="00DF31F3"/>
    <w:rsid w:val="00DF489C"/>
    <w:rsid w:val="00DF6D66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85D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B2B"/>
    <w:rsid w:val="00E321B8"/>
    <w:rsid w:val="00E337F9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9F3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5E05"/>
    <w:rsid w:val="00E56502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67299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5931"/>
    <w:rsid w:val="00E862B5"/>
    <w:rsid w:val="00E864BC"/>
    <w:rsid w:val="00E86DFA"/>
    <w:rsid w:val="00E87446"/>
    <w:rsid w:val="00E920FF"/>
    <w:rsid w:val="00E9265C"/>
    <w:rsid w:val="00E92B88"/>
    <w:rsid w:val="00E92FBB"/>
    <w:rsid w:val="00E9336C"/>
    <w:rsid w:val="00E93605"/>
    <w:rsid w:val="00E93BAA"/>
    <w:rsid w:val="00E93CAC"/>
    <w:rsid w:val="00E94388"/>
    <w:rsid w:val="00E94F6E"/>
    <w:rsid w:val="00E9551A"/>
    <w:rsid w:val="00E956BF"/>
    <w:rsid w:val="00E9693B"/>
    <w:rsid w:val="00E9786F"/>
    <w:rsid w:val="00E97C87"/>
    <w:rsid w:val="00EA03FF"/>
    <w:rsid w:val="00EA0C81"/>
    <w:rsid w:val="00EA0E11"/>
    <w:rsid w:val="00EA1CBD"/>
    <w:rsid w:val="00EA1CEE"/>
    <w:rsid w:val="00EA2FA3"/>
    <w:rsid w:val="00EA31A6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21D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59ED"/>
    <w:rsid w:val="00EC6A5A"/>
    <w:rsid w:val="00EC73DC"/>
    <w:rsid w:val="00ED0137"/>
    <w:rsid w:val="00ED0748"/>
    <w:rsid w:val="00ED074C"/>
    <w:rsid w:val="00ED0F42"/>
    <w:rsid w:val="00ED1AFB"/>
    <w:rsid w:val="00ED1F75"/>
    <w:rsid w:val="00ED2043"/>
    <w:rsid w:val="00ED253C"/>
    <w:rsid w:val="00ED37B6"/>
    <w:rsid w:val="00ED3C8B"/>
    <w:rsid w:val="00ED4938"/>
    <w:rsid w:val="00ED4F03"/>
    <w:rsid w:val="00ED5390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8F0"/>
    <w:rsid w:val="00EE6B4C"/>
    <w:rsid w:val="00EE7C2A"/>
    <w:rsid w:val="00EF097B"/>
    <w:rsid w:val="00EF11E0"/>
    <w:rsid w:val="00EF16FE"/>
    <w:rsid w:val="00EF19BC"/>
    <w:rsid w:val="00EF2CEF"/>
    <w:rsid w:val="00EF2F0B"/>
    <w:rsid w:val="00EF36F5"/>
    <w:rsid w:val="00EF395F"/>
    <w:rsid w:val="00EF3C89"/>
    <w:rsid w:val="00EF4B6D"/>
    <w:rsid w:val="00EF527A"/>
    <w:rsid w:val="00EF52A8"/>
    <w:rsid w:val="00EF6D88"/>
    <w:rsid w:val="00EF711E"/>
    <w:rsid w:val="00EF780A"/>
    <w:rsid w:val="00EF7E0F"/>
    <w:rsid w:val="00F00372"/>
    <w:rsid w:val="00F0134E"/>
    <w:rsid w:val="00F01C18"/>
    <w:rsid w:val="00F038C8"/>
    <w:rsid w:val="00F04787"/>
    <w:rsid w:val="00F0486F"/>
    <w:rsid w:val="00F049E1"/>
    <w:rsid w:val="00F05537"/>
    <w:rsid w:val="00F0564B"/>
    <w:rsid w:val="00F060F0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143"/>
    <w:rsid w:val="00F175E4"/>
    <w:rsid w:val="00F221F0"/>
    <w:rsid w:val="00F230A0"/>
    <w:rsid w:val="00F233D7"/>
    <w:rsid w:val="00F2350E"/>
    <w:rsid w:val="00F23A55"/>
    <w:rsid w:val="00F24921"/>
    <w:rsid w:val="00F25DCA"/>
    <w:rsid w:val="00F2683F"/>
    <w:rsid w:val="00F301AA"/>
    <w:rsid w:val="00F309FF"/>
    <w:rsid w:val="00F323BC"/>
    <w:rsid w:val="00F32C9D"/>
    <w:rsid w:val="00F34040"/>
    <w:rsid w:val="00F34B25"/>
    <w:rsid w:val="00F35AA7"/>
    <w:rsid w:val="00F367C5"/>
    <w:rsid w:val="00F36944"/>
    <w:rsid w:val="00F37C5F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6EE0"/>
    <w:rsid w:val="00F47382"/>
    <w:rsid w:val="00F4770C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AA5"/>
    <w:rsid w:val="00F62EEB"/>
    <w:rsid w:val="00F64960"/>
    <w:rsid w:val="00F669EC"/>
    <w:rsid w:val="00F6759F"/>
    <w:rsid w:val="00F70E8D"/>
    <w:rsid w:val="00F717DE"/>
    <w:rsid w:val="00F71AC8"/>
    <w:rsid w:val="00F72416"/>
    <w:rsid w:val="00F72970"/>
    <w:rsid w:val="00F73A1F"/>
    <w:rsid w:val="00F74A94"/>
    <w:rsid w:val="00F74E94"/>
    <w:rsid w:val="00F75C3F"/>
    <w:rsid w:val="00F76698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5F05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2B5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1AB"/>
    <w:rsid w:val="00FB6AF3"/>
    <w:rsid w:val="00FC02D6"/>
    <w:rsid w:val="00FC0782"/>
    <w:rsid w:val="00FC222E"/>
    <w:rsid w:val="00FC32B9"/>
    <w:rsid w:val="00FC3B8B"/>
    <w:rsid w:val="00FC3C9B"/>
    <w:rsid w:val="00FC3F23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826"/>
    <w:rsid w:val="00FE0D3D"/>
    <w:rsid w:val="00FE0E67"/>
    <w:rsid w:val="00FE158D"/>
    <w:rsid w:val="00FE1937"/>
    <w:rsid w:val="00FE1C45"/>
    <w:rsid w:val="00FE1DD1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E5F"/>
    <w:rsid w:val="00FE7133"/>
    <w:rsid w:val="00FE75D3"/>
    <w:rsid w:val="00FE7C5A"/>
    <w:rsid w:val="00FF0B74"/>
    <w:rsid w:val="00FF151C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BECF19"/>
  <w15:docId w15:val="{99635AB6-D54F-429C-AE19-5F2582632F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0903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D75843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D75843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D75843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D7584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75843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75843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D75843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75843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D75843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D75843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D75843"/>
    <w:rPr>
      <w:rFonts w:cs="Arial"/>
      <w:color w:val="auto"/>
      <w:sz w:val="24"/>
      <w:lang w:eastAsia="pl-PL"/>
    </w:rPr>
  </w:style>
  <w:style w:type="character" w:customStyle="1" w:styleId="tekstdokbold">
    <w:name w:val="tekst dok. bold"/>
    <w:rsid w:val="00D75843"/>
    <w:rPr>
      <w:b/>
      <w:bCs/>
    </w:rPr>
  </w:style>
  <w:style w:type="paragraph" w:customStyle="1" w:styleId="tekstdokumentu">
    <w:name w:val="tekst dokumentu"/>
    <w:basedOn w:val="Normalny"/>
    <w:autoRedefine/>
    <w:rsid w:val="009E48A8"/>
    <w:pPr>
      <w:tabs>
        <w:tab w:val="right" w:pos="9639"/>
      </w:tabs>
      <w:jc w:val="right"/>
    </w:pPr>
    <w:rPr>
      <w:rFonts w:cs="Arial"/>
      <w:b/>
      <w:szCs w:val="22"/>
      <w:lang w:eastAsia="pl-PL"/>
    </w:rPr>
  </w:style>
  <w:style w:type="paragraph" w:styleId="Tekstpodstawowywcity">
    <w:name w:val="Body Text Indent"/>
    <w:basedOn w:val="Normalny"/>
    <w:semiHidden/>
    <w:rsid w:val="00D75843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D75843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D75843"/>
    <w:pPr>
      <w:ind w:left="360" w:hanging="360"/>
    </w:pPr>
  </w:style>
  <w:style w:type="paragraph" w:styleId="Tekstpodstawowywcity3">
    <w:name w:val="Body Text Indent 3"/>
    <w:basedOn w:val="Normalny"/>
    <w:semiHidden/>
    <w:rsid w:val="00D75843"/>
    <w:pPr>
      <w:ind w:left="720" w:hanging="720"/>
    </w:pPr>
  </w:style>
  <w:style w:type="paragraph" w:styleId="Tekstpodstawowy2">
    <w:name w:val="Body Text 2"/>
    <w:basedOn w:val="Normalny"/>
    <w:semiHidden/>
    <w:rsid w:val="00D75843"/>
  </w:style>
  <w:style w:type="character" w:customStyle="1" w:styleId="Tekstpodstawowy2Znak">
    <w:name w:val="Tekst podstawowy 2 Znak"/>
    <w:rsid w:val="00D75843"/>
    <w:rPr>
      <w:sz w:val="24"/>
      <w:szCs w:val="24"/>
      <w:lang w:val="pl-PL" w:eastAsia="en-US" w:bidi="ar-SA"/>
    </w:rPr>
  </w:style>
  <w:style w:type="paragraph" w:styleId="Stopka">
    <w:name w:val="footer"/>
    <w:basedOn w:val="Normalny"/>
    <w:semiHidden/>
    <w:rsid w:val="00D75843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D75843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D75843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D75843"/>
    <w:rPr>
      <w:szCs w:val="20"/>
    </w:rPr>
  </w:style>
  <w:style w:type="paragraph" w:styleId="NormalnyWeb">
    <w:name w:val="Normal (Web)"/>
    <w:basedOn w:val="Normalny"/>
    <w:semiHidden/>
    <w:rsid w:val="00D75843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D75843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D75843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D75843"/>
    <w:rPr>
      <w:b/>
      <w:bCs/>
    </w:rPr>
  </w:style>
  <w:style w:type="paragraph" w:customStyle="1" w:styleId="Styl1">
    <w:name w:val="Styl1"/>
    <w:basedOn w:val="Normalny"/>
    <w:rsid w:val="00D75843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D75843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D75843"/>
    <w:rPr>
      <w:i/>
      <w:iCs/>
    </w:rPr>
  </w:style>
  <w:style w:type="character" w:customStyle="1" w:styleId="linola1">
    <w:name w:val="linola1"/>
    <w:rsid w:val="00D75843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D75843"/>
    <w:rPr>
      <w:rFonts w:ascii="Tahoma" w:hAnsi="Tahoma" w:cs="Tahoma"/>
      <w:sz w:val="16"/>
      <w:szCs w:val="16"/>
    </w:rPr>
  </w:style>
  <w:style w:type="character" w:customStyle="1" w:styleId="StopkaZnak">
    <w:name w:val="Stopka Znak"/>
    <w:rsid w:val="00D75843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D75843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sz w:val="24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Preambuła,HŁ_Bullet1,lp1,Normal,Akapit z listą3,Akapit z listą31,Wypunktowanie,List Paragraph,Normal2,Obiekt,List Paragraph1,Wyliczanie,Numerowanie,BulletC,CW_Lista,Kolorowa lista — akcent 11,sw tekst,L1,Akapit z listą BS,Ryzyko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ascii="Times New Roman" w:eastAsia="Calibri" w:hAnsi="Times New Roman"/>
      <w:color w:val="auto"/>
      <w:sz w:val="24"/>
      <w:lang w:eastAsia="ar-SA"/>
    </w:rPr>
  </w:style>
  <w:style w:type="character" w:customStyle="1" w:styleId="DeltaViewInsertion">
    <w:name w:val="DeltaView Insertion"/>
    <w:rsid w:val="007B73FB"/>
    <w:rPr>
      <w:b/>
      <w:i/>
      <w:spacing w:val="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7B73FB"/>
    <w:rPr>
      <w:rFonts w:ascii="Arial" w:hAnsi="Arial"/>
      <w:color w:val="000000"/>
      <w:lang w:eastAsia="en-US"/>
    </w:rPr>
  </w:style>
  <w:style w:type="character" w:styleId="Odwoanieprzypisudolnego">
    <w:name w:val="footnote reference"/>
    <w:uiPriority w:val="99"/>
    <w:semiHidden/>
    <w:unhideWhenUsed/>
    <w:rsid w:val="007B73FB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7B73FB"/>
    <w:pPr>
      <w:spacing w:before="120" w:after="120" w:line="240" w:lineRule="auto"/>
      <w:ind w:left="850"/>
    </w:pPr>
    <w:rPr>
      <w:rFonts w:ascii="Times New Roman" w:eastAsia="Calibri" w:hAnsi="Times New Roman"/>
      <w:color w:val="auto"/>
      <w:sz w:val="24"/>
      <w:szCs w:val="22"/>
      <w:lang w:eastAsia="en-GB"/>
    </w:rPr>
  </w:style>
  <w:style w:type="character" w:customStyle="1" w:styleId="AkapitzlistZnak">
    <w:name w:val="Akapit z listą Znak"/>
    <w:aliases w:val="Preambuła Znak,HŁ_Bullet1 Znak,lp1 Znak,Normal Znak,Akapit z listą3 Znak,Akapit z listą31 Znak,Wypunktowanie Znak,List Paragraph Znak,Normal2 Znak,Obiekt Znak,List Paragraph1 Znak,Wyliczanie Znak,Numerowanie Znak,BulletC Znak,L1 Znak"/>
    <w:link w:val="Akapitzlist"/>
    <w:uiPriority w:val="34"/>
    <w:qFormat/>
    <w:locked/>
    <w:rsid w:val="009D779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3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24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F85D0-0E32-4D88-AEA2-4A422E022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2</Pages>
  <Words>636</Words>
  <Characters>4203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subject/>
  <dc:creator>Filip Jankowski</dc:creator>
  <cp:keywords/>
  <cp:lastModifiedBy>Filip Jankowski</cp:lastModifiedBy>
  <cp:revision>36</cp:revision>
  <cp:lastPrinted>2020-08-06T13:15:00Z</cp:lastPrinted>
  <dcterms:created xsi:type="dcterms:W3CDTF">2021-05-11T08:38:00Z</dcterms:created>
  <dcterms:modified xsi:type="dcterms:W3CDTF">2024-12-03T19:59:00Z</dcterms:modified>
</cp:coreProperties>
</file>