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CF7C6BC" w14:textId="398F2CDF" w:rsidR="00476A12" w:rsidRPr="00476A12" w:rsidRDefault="00A628B1" w:rsidP="004F5DE5">
      <w:pPr>
        <w:spacing w:after="0" w:line="240" w:lineRule="auto"/>
        <w:rPr>
          <w:rFonts w:ascii="Calibri Light" w:eastAsia="Times New Roman" w:hAnsi="Calibri Light" w:cs="Calibri Light"/>
          <w:i/>
          <w:color w:val="000000"/>
        </w:rPr>
      </w:pPr>
      <w:bookmarkStart w:id="0" w:name="_Hlk27729820"/>
      <w:r>
        <w:rPr>
          <w:rFonts w:ascii="Calibri Light" w:eastAsia="Times New Roman" w:hAnsi="Calibri Light" w:cs="Calibri Light"/>
          <w:b/>
          <w:bCs/>
          <w:lang w:eastAsia="pl-PL"/>
        </w:rPr>
        <w:t>PZ/28</w:t>
      </w:r>
      <w:r w:rsidR="006226DF">
        <w:rPr>
          <w:rFonts w:ascii="Calibri Light" w:eastAsia="Times New Roman" w:hAnsi="Calibri Light" w:cs="Calibri Light"/>
          <w:b/>
          <w:bCs/>
          <w:lang w:eastAsia="pl-PL"/>
        </w:rPr>
        <w:t>/</w:t>
      </w:r>
      <w:r w:rsidR="00081C7F">
        <w:rPr>
          <w:rFonts w:ascii="Calibri Light" w:eastAsia="Times New Roman" w:hAnsi="Calibri Light" w:cs="Calibri Light"/>
          <w:b/>
          <w:bCs/>
          <w:lang w:eastAsia="pl-PL"/>
        </w:rPr>
        <w:t>202</w:t>
      </w:r>
      <w:r w:rsidR="006226DF">
        <w:rPr>
          <w:rFonts w:ascii="Calibri Light" w:eastAsia="Times New Roman" w:hAnsi="Calibri Light" w:cs="Calibri Light"/>
          <w:b/>
          <w:bCs/>
          <w:lang w:eastAsia="pl-PL"/>
        </w:rPr>
        <w:t>4</w:t>
      </w:r>
      <w:r w:rsidR="00081C7F" w:rsidRPr="00081C7F">
        <w:rPr>
          <w:rFonts w:ascii="Calibri Light" w:eastAsia="Times New Roman" w:hAnsi="Calibri Light" w:cs="Calibri Light"/>
          <w:b/>
          <w:bCs/>
          <w:lang w:eastAsia="pl-PL"/>
        </w:rPr>
        <w:t xml:space="preserve">                                                                                                                   </w:t>
      </w:r>
      <w:r w:rsidR="00081C7F" w:rsidRPr="00081C7F">
        <w:rPr>
          <w:rFonts w:ascii="Calibri Light" w:eastAsia="Times New Roman" w:hAnsi="Calibri Light" w:cs="Calibri Light"/>
          <w:i/>
          <w:iCs/>
          <w:lang w:eastAsia="pl-PL"/>
        </w:rPr>
        <w:t xml:space="preserve"> </w:t>
      </w:r>
    </w:p>
    <w:p w14:paraId="588FF7E2" w14:textId="2BBCD759" w:rsidR="007F2B4A" w:rsidRPr="00340FEC" w:rsidRDefault="00340FEC" w:rsidP="00564D39">
      <w:pPr>
        <w:spacing w:after="0"/>
        <w:jc w:val="right"/>
        <w:rPr>
          <w:rFonts w:ascii="Calibri Light" w:hAnsi="Calibri Light" w:cs="Times New Roman"/>
          <w:i/>
          <w:iCs/>
        </w:rPr>
      </w:pPr>
      <w:r w:rsidRPr="00340FEC">
        <w:rPr>
          <w:rFonts w:ascii="Calibri Light" w:hAnsi="Calibri Light" w:cs="Times New Roman"/>
          <w:i/>
          <w:iCs/>
        </w:rPr>
        <w:t xml:space="preserve">Załącznik nr </w:t>
      </w:r>
      <w:r w:rsidR="00C44015">
        <w:rPr>
          <w:rFonts w:ascii="Calibri Light" w:hAnsi="Calibri Light" w:cs="Times New Roman"/>
          <w:i/>
          <w:iCs/>
        </w:rPr>
        <w:t>8</w:t>
      </w:r>
      <w:r w:rsidRPr="00340FEC">
        <w:rPr>
          <w:rFonts w:ascii="Calibri Light" w:hAnsi="Calibri Light" w:cs="Times New Roman"/>
          <w:i/>
          <w:iCs/>
        </w:rPr>
        <w:t xml:space="preserve"> do SWZ</w:t>
      </w:r>
    </w:p>
    <w:p w14:paraId="26256DEC" w14:textId="2D43C295" w:rsidR="00476A12" w:rsidRPr="00476A12" w:rsidRDefault="00476A12" w:rsidP="00476A12">
      <w:pPr>
        <w:spacing w:after="0" w:line="240" w:lineRule="auto"/>
        <w:jc w:val="center"/>
        <w:rPr>
          <w:rFonts w:ascii="Calibri Light" w:eastAsia="Times New Roman" w:hAnsi="Calibri Light" w:cs="Calibri Light"/>
          <w:b/>
          <w:bCs/>
          <w:color w:val="000000"/>
        </w:rPr>
      </w:pPr>
      <w:r w:rsidRPr="00476A12">
        <w:rPr>
          <w:rFonts w:ascii="Calibri Light" w:eastAsia="Times New Roman" w:hAnsi="Calibri Light" w:cs="Calibri Light"/>
          <w:b/>
          <w:bCs/>
          <w:color w:val="000000"/>
        </w:rPr>
        <w:t xml:space="preserve">Umowa nr </w:t>
      </w:r>
      <w:proofErr w:type="spellStart"/>
      <w:r w:rsidRPr="00476A12">
        <w:rPr>
          <w:rFonts w:ascii="Calibri Light" w:eastAsia="Times New Roman" w:hAnsi="Calibri Light" w:cs="Calibri Light"/>
          <w:b/>
          <w:bCs/>
          <w:color w:val="000000"/>
        </w:rPr>
        <w:t>C</w:t>
      </w:r>
      <w:r w:rsidR="004F5DE5">
        <w:rPr>
          <w:rFonts w:ascii="Calibri Light" w:eastAsia="Times New Roman" w:hAnsi="Calibri Light" w:cs="Calibri Light"/>
          <w:b/>
          <w:bCs/>
          <w:color w:val="000000"/>
        </w:rPr>
        <w:t>ZDiR</w:t>
      </w:r>
      <w:proofErr w:type="spellEnd"/>
      <w:r w:rsidRPr="00476A12">
        <w:rPr>
          <w:rFonts w:ascii="Calibri Light" w:eastAsia="Times New Roman" w:hAnsi="Calibri Light" w:cs="Calibri Light"/>
          <w:b/>
          <w:bCs/>
          <w:color w:val="000000"/>
        </w:rPr>
        <w:t>/D</w:t>
      </w:r>
      <w:r w:rsidR="00A628B1">
        <w:rPr>
          <w:rFonts w:ascii="Calibri Light" w:eastAsia="Times New Roman" w:hAnsi="Calibri Light" w:cs="Calibri Light"/>
          <w:b/>
          <w:bCs/>
          <w:color w:val="000000"/>
        </w:rPr>
        <w:t>I</w:t>
      </w:r>
      <w:r w:rsidRPr="00476A12">
        <w:rPr>
          <w:rFonts w:ascii="Calibri Light" w:eastAsia="Times New Roman" w:hAnsi="Calibri Light" w:cs="Calibri Light"/>
          <w:b/>
          <w:bCs/>
          <w:color w:val="000000"/>
        </w:rPr>
        <w:t xml:space="preserve">/      </w:t>
      </w:r>
      <w:r w:rsidR="00332500">
        <w:rPr>
          <w:rFonts w:ascii="Calibri Light" w:eastAsia="Times New Roman" w:hAnsi="Calibri Light" w:cs="Calibri Light"/>
          <w:b/>
          <w:bCs/>
          <w:color w:val="000000"/>
        </w:rPr>
        <w:t xml:space="preserve">     </w:t>
      </w:r>
      <w:r w:rsidRPr="00476A12">
        <w:rPr>
          <w:rFonts w:ascii="Calibri Light" w:eastAsia="Times New Roman" w:hAnsi="Calibri Light" w:cs="Calibri Light"/>
          <w:b/>
          <w:bCs/>
          <w:color w:val="000000"/>
        </w:rPr>
        <w:t>/202</w:t>
      </w:r>
      <w:r w:rsidR="006226DF">
        <w:rPr>
          <w:rFonts w:ascii="Calibri Light" w:eastAsia="Times New Roman" w:hAnsi="Calibri Light" w:cs="Calibri Light"/>
          <w:b/>
          <w:bCs/>
          <w:color w:val="000000"/>
        </w:rPr>
        <w:t>4</w:t>
      </w:r>
      <w:r w:rsidRPr="00476A12">
        <w:rPr>
          <w:rFonts w:ascii="Calibri Light" w:eastAsia="Times New Roman" w:hAnsi="Calibri Light" w:cs="Calibri Light"/>
          <w:b/>
          <w:bCs/>
          <w:color w:val="000000"/>
        </w:rPr>
        <w:t>/W</w:t>
      </w:r>
    </w:p>
    <w:p w14:paraId="04F6C1E4" w14:textId="77777777" w:rsidR="00D53E52" w:rsidRPr="00F116C0" w:rsidRDefault="00D53E52" w:rsidP="00564D39">
      <w:pPr>
        <w:suppressAutoHyphens w:val="0"/>
        <w:spacing w:after="0"/>
        <w:ind w:left="284"/>
        <w:rPr>
          <w:rFonts w:ascii="Calibri Light" w:eastAsia="Times New Roman" w:hAnsi="Calibri Light" w:cs="Times New Roman"/>
          <w:lang w:eastAsia="pl-PL"/>
        </w:rPr>
      </w:pPr>
    </w:p>
    <w:p w14:paraId="0979026D"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 xml:space="preserve">zawarta dnia </w:t>
      </w:r>
      <w:r w:rsidR="00340FEC">
        <w:rPr>
          <w:rFonts w:ascii="Calibri Light" w:eastAsia="Times New Roman" w:hAnsi="Calibri Light" w:cs="Calibri Light"/>
          <w:lang w:eastAsia="pl-PL"/>
        </w:rPr>
        <w:t>………………………….</w:t>
      </w:r>
      <w:r w:rsidR="004F5DE5">
        <w:rPr>
          <w:rFonts w:ascii="Calibri Light" w:eastAsia="Times New Roman" w:hAnsi="Calibri Light" w:cs="Calibri Light"/>
          <w:lang w:eastAsia="pl-PL"/>
        </w:rPr>
        <w:t>.</w:t>
      </w:r>
      <w:r w:rsidRPr="00332500">
        <w:rPr>
          <w:rFonts w:ascii="Calibri Light" w:eastAsia="Times New Roman" w:hAnsi="Calibri Light" w:cs="Calibri Light"/>
          <w:lang w:eastAsia="pl-PL"/>
        </w:rPr>
        <w:t xml:space="preserve"> w Sosnowcu pomiędzy:</w:t>
      </w:r>
    </w:p>
    <w:p w14:paraId="025EC4BA"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bookmarkStart w:id="1" w:name="_Hlk122681778"/>
      <w:r w:rsidRPr="00332500">
        <w:rPr>
          <w:rFonts w:ascii="Calibri Light" w:eastAsia="Times New Roman" w:hAnsi="Calibri Light" w:cs="Calibri Light"/>
          <w:b/>
          <w:bCs/>
          <w:lang w:eastAsia="pl-PL"/>
        </w:rPr>
        <w:t xml:space="preserve">Centrum </w:t>
      </w:r>
      <w:r w:rsidR="00955586">
        <w:rPr>
          <w:rFonts w:ascii="Calibri Light" w:eastAsia="Times New Roman" w:hAnsi="Calibri Light" w:cs="Calibri Light"/>
          <w:b/>
          <w:bCs/>
          <w:lang w:eastAsia="pl-PL"/>
        </w:rPr>
        <w:t>Zdrowia Dziecka i Rodziny</w:t>
      </w:r>
      <w:r w:rsidRPr="00332500">
        <w:rPr>
          <w:rFonts w:ascii="Calibri Light" w:eastAsia="Times New Roman" w:hAnsi="Calibri Light" w:cs="Calibri Light"/>
          <w:b/>
          <w:bCs/>
          <w:lang w:eastAsia="pl-PL"/>
        </w:rPr>
        <w:t xml:space="preserve"> im. Jana Pawła II w Sosnowcu Sp. z o.o.</w:t>
      </w:r>
      <w:r w:rsidRPr="00332500">
        <w:rPr>
          <w:rFonts w:ascii="Calibri Light" w:eastAsia="Times New Roman" w:hAnsi="Calibri Light" w:cs="Calibri Light"/>
          <w:lang w:eastAsia="pl-PL"/>
        </w:rPr>
        <w:t xml:space="preserve"> z siedzibą: 41-218 Sosnowiec, ul. G. Zapolskiej 3, działającą na podstawie wpisu do KRS nr 0000532342, posiadającą numer </w:t>
      </w:r>
      <w:r w:rsidR="00A668F2">
        <w:rPr>
          <w:rFonts w:ascii="Calibri Light" w:eastAsia="Times New Roman" w:hAnsi="Calibri Light" w:cs="Calibri Light"/>
          <w:lang w:eastAsia="pl-PL"/>
        </w:rPr>
        <w:br/>
      </w:r>
      <w:r w:rsidRPr="00332500">
        <w:rPr>
          <w:rFonts w:ascii="Calibri Light" w:eastAsia="Times New Roman" w:hAnsi="Calibri Light" w:cs="Calibri Light"/>
          <w:lang w:eastAsia="pl-PL"/>
        </w:rPr>
        <w:t>NIP: 6443508924, numer REGON: 276240724</w:t>
      </w:r>
    </w:p>
    <w:p w14:paraId="08ADBEBC"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reprezentowaną przez:</w:t>
      </w:r>
    </w:p>
    <w:bookmarkEnd w:id="1"/>
    <w:p w14:paraId="0C7AD764"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 xml:space="preserve">Prezesa Zarządu </w:t>
      </w:r>
      <w:r w:rsidR="00254560">
        <w:rPr>
          <w:rFonts w:ascii="Calibri Light" w:eastAsia="Times New Roman" w:hAnsi="Calibri Light" w:cs="Calibri Light"/>
          <w:lang w:eastAsia="pl-PL"/>
        </w:rPr>
        <w:tab/>
      </w:r>
      <w:r w:rsidRPr="00332500">
        <w:rPr>
          <w:rFonts w:ascii="Calibri Light" w:eastAsia="Times New Roman" w:hAnsi="Calibri Light" w:cs="Calibri Light"/>
          <w:lang w:eastAsia="pl-PL"/>
        </w:rPr>
        <w:t>-</w:t>
      </w:r>
      <w:r w:rsidRPr="00332500">
        <w:rPr>
          <w:rFonts w:ascii="Calibri Light" w:eastAsia="Times New Roman" w:hAnsi="Calibri Light" w:cs="Calibri Light"/>
          <w:lang w:eastAsia="pl-PL"/>
        </w:rPr>
        <w:tab/>
        <w:t>dr n. med. Andrzeja Siwca</w:t>
      </w:r>
    </w:p>
    <w:p w14:paraId="5FA5DE6D"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zwaną dalej „Zamawiającym”,</w:t>
      </w:r>
    </w:p>
    <w:p w14:paraId="7952D4A3"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a</w:t>
      </w:r>
    </w:p>
    <w:p w14:paraId="79B470BD" w14:textId="77777777" w:rsidR="004F5DE5" w:rsidRPr="00332500" w:rsidRDefault="00F75F31" w:rsidP="004F5DE5">
      <w:pPr>
        <w:suppressAutoHyphens w:val="0"/>
        <w:spacing w:after="0" w:line="240" w:lineRule="auto"/>
        <w:jc w:val="both"/>
        <w:rPr>
          <w:rFonts w:ascii="Calibri Light" w:eastAsia="Times New Roman" w:hAnsi="Calibri Light" w:cs="Calibri Light"/>
          <w:lang w:eastAsia="pl-PL"/>
        </w:rPr>
      </w:pPr>
      <w:r>
        <w:rPr>
          <w:rFonts w:ascii="Calibri Light" w:eastAsia="Times New Roman" w:hAnsi="Calibri Light" w:cs="Calibri Light"/>
          <w:b/>
          <w:bCs/>
          <w:lang w:eastAsia="pl-PL"/>
        </w:rPr>
        <w:t>…………………………………………</w:t>
      </w:r>
    </w:p>
    <w:p w14:paraId="1A5608DC" w14:textId="77777777" w:rsidR="004F5DE5" w:rsidRDefault="004F5DE5" w:rsidP="004F5DE5">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reprezentowaną przez:</w:t>
      </w:r>
    </w:p>
    <w:p w14:paraId="719E9FAF" w14:textId="77777777" w:rsidR="004F5DE5" w:rsidRPr="00332500" w:rsidRDefault="00F75F31" w:rsidP="004F5DE5">
      <w:pPr>
        <w:suppressAutoHyphens w:val="0"/>
        <w:spacing w:after="0" w:line="240" w:lineRule="auto"/>
        <w:jc w:val="both"/>
        <w:rPr>
          <w:rFonts w:ascii="Calibri Light" w:eastAsia="Times New Roman" w:hAnsi="Calibri Light" w:cs="Calibri Light"/>
          <w:lang w:eastAsia="pl-PL"/>
        </w:rPr>
      </w:pPr>
      <w:r>
        <w:rPr>
          <w:rFonts w:ascii="Calibri Light" w:eastAsia="Times New Roman" w:hAnsi="Calibri Light" w:cs="Calibri Light"/>
          <w:lang w:eastAsia="pl-PL"/>
        </w:rPr>
        <w:t>…………………………………………….</w:t>
      </w:r>
    </w:p>
    <w:p w14:paraId="6D60EC84"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zwanym dalej „Wykonawcą”.</w:t>
      </w:r>
    </w:p>
    <w:p w14:paraId="3A5E6C2E" w14:textId="77777777" w:rsidR="00332500" w:rsidRPr="00332500" w:rsidRDefault="00332500" w:rsidP="00332500">
      <w:pPr>
        <w:suppressAutoHyphens w:val="0"/>
        <w:spacing w:after="0" w:line="240" w:lineRule="auto"/>
        <w:jc w:val="both"/>
        <w:rPr>
          <w:rFonts w:ascii="Calibri Light" w:eastAsia="Times New Roman" w:hAnsi="Calibri Light" w:cs="Calibri Light"/>
          <w:lang w:eastAsia="pl-PL"/>
        </w:rPr>
      </w:pPr>
      <w:r w:rsidRPr="00332500">
        <w:rPr>
          <w:rFonts w:ascii="Calibri Light" w:eastAsia="Times New Roman" w:hAnsi="Calibri Light" w:cs="Calibri Light"/>
          <w:lang w:eastAsia="pl-PL"/>
        </w:rPr>
        <w:t>zwanymi dalej „Stronami”</w:t>
      </w:r>
    </w:p>
    <w:p w14:paraId="5368EDA9" w14:textId="77777777" w:rsidR="00332500" w:rsidRDefault="00332500" w:rsidP="00332500">
      <w:pPr>
        <w:spacing w:after="0" w:line="240" w:lineRule="auto"/>
        <w:jc w:val="both"/>
        <w:rPr>
          <w:rFonts w:ascii="Calibri Light" w:eastAsia="Times New Roman" w:hAnsi="Calibri Light" w:cs="Calibri Light"/>
          <w:color w:val="000000"/>
        </w:rPr>
      </w:pPr>
    </w:p>
    <w:p w14:paraId="6D1F3962" w14:textId="543693EA" w:rsidR="006C2F79" w:rsidRPr="001335FB" w:rsidRDefault="00332500" w:rsidP="001335FB">
      <w:pPr>
        <w:jc w:val="both"/>
        <w:rPr>
          <w:rFonts w:ascii="Calibri Light" w:eastAsia="Times New Roman" w:hAnsi="Calibri Light" w:cs="Calibri Light"/>
          <w:bCs/>
        </w:rPr>
      </w:pPr>
      <w:r w:rsidRPr="00332500">
        <w:rPr>
          <w:rFonts w:ascii="Calibri Light" w:eastAsia="Times New Roman" w:hAnsi="Calibri Light" w:cs="Calibri Light"/>
          <w:color w:val="000000"/>
        </w:rPr>
        <w:t xml:space="preserve">Umowę zawarto w wyniku przeprowadzonego przez Zamawiającego postępowania przetargowego                 </w:t>
      </w:r>
      <w:bookmarkStart w:id="2" w:name="_Hlk82072125"/>
      <w:r w:rsidR="00A628B1">
        <w:rPr>
          <w:rFonts w:ascii="Calibri Light" w:eastAsia="Times New Roman" w:hAnsi="Calibri Light" w:cs="Calibri Light"/>
          <w:bCs/>
        </w:rPr>
        <w:t xml:space="preserve">w </w:t>
      </w:r>
      <w:r w:rsidR="00FD5FFE" w:rsidRPr="00FD5FFE">
        <w:rPr>
          <w:rFonts w:ascii="Calibri Light" w:eastAsia="Times New Roman" w:hAnsi="Calibri Light" w:cs="Calibri Light"/>
          <w:bCs/>
        </w:rPr>
        <w:t xml:space="preserve">trybie podstawowym bez przeprowadzania negocjacji </w:t>
      </w:r>
      <w:bookmarkEnd w:id="2"/>
      <w:r w:rsidR="0050285A" w:rsidRPr="0050285A">
        <w:rPr>
          <w:rFonts w:ascii="Calibri Light" w:eastAsia="Times New Roman" w:hAnsi="Calibri Light" w:cs="Calibri Light"/>
          <w:bCs/>
        </w:rPr>
        <w:t>zgodnie z przepisami ustawy z dnia 11 września 2019 r. - Prawo zamówień publicznych</w:t>
      </w:r>
      <w:r w:rsidR="00194436">
        <w:rPr>
          <w:rFonts w:ascii="Calibri Light" w:eastAsia="Times New Roman" w:hAnsi="Calibri Light" w:cs="Calibri Light"/>
          <w:bCs/>
        </w:rPr>
        <w:t>.</w:t>
      </w:r>
      <w:bookmarkStart w:id="3" w:name="_Hlk26772974"/>
    </w:p>
    <w:p w14:paraId="5938E1B2" w14:textId="20E94838" w:rsidR="004C19B1" w:rsidRPr="004C19B1" w:rsidRDefault="00C076D6" w:rsidP="004C19B1">
      <w:pPr>
        <w:spacing w:before="120" w:after="120"/>
        <w:jc w:val="center"/>
        <w:rPr>
          <w:rFonts w:ascii="Calibri Light" w:hAnsi="Calibri Light" w:cs="Calibri Light"/>
        </w:rPr>
      </w:pPr>
      <w:bookmarkStart w:id="4" w:name="_Hlk88219322"/>
      <w:r w:rsidRPr="004C19B1">
        <w:rPr>
          <w:rFonts w:ascii="Calibri Light" w:hAnsi="Calibri Light" w:cs="Calibri Light"/>
          <w:b/>
          <w:color w:val="000000"/>
        </w:rPr>
        <w:t>Definicje</w:t>
      </w:r>
    </w:p>
    <w:p w14:paraId="76374599" w14:textId="06C60BAD"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 xml:space="preserve">System </w:t>
      </w:r>
      <w:proofErr w:type="spellStart"/>
      <w:r w:rsidRPr="004C19B1">
        <w:rPr>
          <w:rFonts w:ascii="Calibri Light" w:hAnsi="Calibri Light" w:cs="Calibri Light"/>
          <w:b/>
        </w:rPr>
        <w:t>Mediqus</w:t>
      </w:r>
      <w:proofErr w:type="spellEnd"/>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w:t>
      </w:r>
      <w:r w:rsidRPr="004C19B1">
        <w:rPr>
          <w:rFonts w:ascii="Calibri Light" w:hAnsi="Calibri Light" w:cs="Calibri Light"/>
          <w:color w:val="000000"/>
        </w:rPr>
        <w:t>oznacza występujący w najnowszych wersjach pod nazwami handlowymi „</w:t>
      </w:r>
      <w:proofErr w:type="spellStart"/>
      <w:r w:rsidRPr="004C19B1">
        <w:rPr>
          <w:rFonts w:ascii="Calibri Light" w:hAnsi="Calibri Light" w:cs="Calibri Light"/>
          <w:color w:val="000000"/>
        </w:rPr>
        <w:t>Wide</w:t>
      </w:r>
      <w:proofErr w:type="spellEnd"/>
      <w:r w:rsidRPr="004C19B1">
        <w:rPr>
          <w:rFonts w:ascii="Calibri Light" w:hAnsi="Calibri Light" w:cs="Calibri Light"/>
          <w:color w:val="000000"/>
        </w:rPr>
        <w:t xml:space="preserve"> </w:t>
      </w:r>
      <w:proofErr w:type="spellStart"/>
      <w:r w:rsidRPr="004C19B1">
        <w:rPr>
          <w:rFonts w:ascii="Calibri Light" w:hAnsi="Calibri Light" w:cs="Calibri Light"/>
          <w:color w:val="000000"/>
        </w:rPr>
        <w:t>Medical</w:t>
      </w:r>
      <w:proofErr w:type="spellEnd"/>
      <w:r w:rsidRPr="004C19B1">
        <w:rPr>
          <w:rFonts w:ascii="Calibri Light" w:hAnsi="Calibri Light" w:cs="Calibri Light"/>
          <w:color w:val="000000"/>
        </w:rPr>
        <w:t xml:space="preserve"> Solution Przychodnia”, „WMS Szpital”, „WMS”, „oprogramowanie WMS”, „program WMS” lub pod nazwami handlowymi „</w:t>
      </w:r>
      <w:proofErr w:type="spellStart"/>
      <w:r w:rsidRPr="004C19B1">
        <w:rPr>
          <w:rFonts w:ascii="Calibri Light" w:hAnsi="Calibri Light" w:cs="Calibri Light"/>
          <w:color w:val="000000"/>
        </w:rPr>
        <w:t>Mediqus</w:t>
      </w:r>
      <w:proofErr w:type="spellEnd"/>
      <w:r w:rsidRPr="004C19B1">
        <w:rPr>
          <w:rFonts w:ascii="Calibri Light" w:hAnsi="Calibri Light" w:cs="Calibri Light"/>
          <w:color w:val="000000"/>
        </w:rPr>
        <w:t xml:space="preserve"> Szpital”, „</w:t>
      </w:r>
      <w:proofErr w:type="spellStart"/>
      <w:r w:rsidRPr="004C19B1">
        <w:rPr>
          <w:rFonts w:ascii="Calibri Light" w:hAnsi="Calibri Light" w:cs="Calibri Light"/>
          <w:color w:val="000000"/>
        </w:rPr>
        <w:t>Mediqus</w:t>
      </w:r>
      <w:proofErr w:type="spellEnd"/>
      <w:r w:rsidRPr="004C19B1">
        <w:rPr>
          <w:rFonts w:ascii="Calibri Light" w:hAnsi="Calibri Light" w:cs="Calibri Light"/>
          <w:color w:val="000000"/>
        </w:rPr>
        <w:t xml:space="preserve"> Przychodnia”, „</w:t>
      </w:r>
      <w:proofErr w:type="spellStart"/>
      <w:r w:rsidRPr="004C19B1">
        <w:rPr>
          <w:rFonts w:ascii="Calibri Light" w:hAnsi="Calibri Light" w:cs="Calibri Light"/>
          <w:color w:val="000000"/>
        </w:rPr>
        <w:t>Mediqus</w:t>
      </w:r>
      <w:proofErr w:type="spellEnd"/>
      <w:r w:rsidRPr="004C19B1">
        <w:rPr>
          <w:rFonts w:ascii="Calibri Light" w:hAnsi="Calibri Light" w:cs="Calibri Light"/>
          <w:color w:val="000000"/>
        </w:rPr>
        <w:t xml:space="preserve">”, „program </w:t>
      </w:r>
      <w:proofErr w:type="spellStart"/>
      <w:r w:rsidRPr="004C19B1">
        <w:rPr>
          <w:rFonts w:ascii="Calibri Light" w:hAnsi="Calibri Light" w:cs="Calibri Light"/>
          <w:color w:val="000000"/>
        </w:rPr>
        <w:t>Mediqus</w:t>
      </w:r>
      <w:proofErr w:type="spellEnd"/>
      <w:r w:rsidRPr="004C19B1">
        <w:rPr>
          <w:rFonts w:ascii="Calibri Light" w:hAnsi="Calibri Light" w:cs="Calibri Light"/>
          <w:color w:val="000000"/>
        </w:rPr>
        <w:t xml:space="preserve">” lub „oprogramowanie </w:t>
      </w:r>
      <w:proofErr w:type="spellStart"/>
      <w:r w:rsidRPr="004C19B1">
        <w:rPr>
          <w:rFonts w:ascii="Calibri Light" w:hAnsi="Calibri Light" w:cs="Calibri Light"/>
          <w:color w:val="000000"/>
        </w:rPr>
        <w:t>Mediqus</w:t>
      </w:r>
      <w:proofErr w:type="spellEnd"/>
      <w:r w:rsidRPr="004C19B1">
        <w:rPr>
          <w:rFonts w:ascii="Calibri Light" w:hAnsi="Calibri Light" w:cs="Calibri Light"/>
          <w:color w:val="000000"/>
        </w:rPr>
        <w:t>” - program informatyczny Wykonawcy, o budowie modułowej, przeznaczony do pracy i zarządzania jednostkami lecznictwa otwartego i zamkniętego, wdrożony w organizacji Zamawiającego, w zakresie modułów zdefiniowanych w Załączniku nr 4 do Umowy.</w:t>
      </w:r>
    </w:p>
    <w:p w14:paraId="4175F9EA" w14:textId="70008A83"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bCs/>
        </w:rPr>
        <w:t>Autoryzowany</w:t>
      </w:r>
      <w:r w:rsidRPr="004C19B1">
        <w:rPr>
          <w:rFonts w:ascii="Calibri Light" w:hAnsi="Calibri Light" w:cs="Calibri Light"/>
        </w:rPr>
        <w:t xml:space="preserve"> </w:t>
      </w:r>
      <w:r w:rsidRPr="004C19B1">
        <w:rPr>
          <w:rFonts w:ascii="Calibri Light" w:hAnsi="Calibri Light" w:cs="Calibri Light"/>
          <w:b/>
          <w:bCs/>
        </w:rPr>
        <w:t>Serwis Producenta</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w:t>
      </w:r>
      <w:r w:rsidRPr="004C19B1">
        <w:rPr>
          <w:rFonts w:ascii="Calibri Light" w:hAnsi="Calibri Light" w:cs="Calibri Light"/>
          <w:color w:val="000000"/>
        </w:rPr>
        <w:t>oznacza certyfikowany przez Wykonawcę podmiot upoważniony do świadczenia Usług Serwisu oraz Doradztwa Technicznego.</w:t>
      </w:r>
    </w:p>
    <w:p w14:paraId="66015F3F" w14:textId="189C271E"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Doradztwo Techniczne</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świadczone przez Wykonawcę lub Autoryzowany Serwis Producenta w ramach Usługi Serwisu usługi konsultacji i porad w zakresie eksploatacji przez Zamawiającego Systemu </w:t>
      </w:r>
      <w:proofErr w:type="spellStart"/>
      <w:r w:rsidRPr="004C19B1">
        <w:rPr>
          <w:rFonts w:ascii="Calibri Light" w:hAnsi="Calibri Light" w:cs="Calibri Light"/>
        </w:rPr>
        <w:t>Mediqus</w:t>
      </w:r>
      <w:proofErr w:type="spellEnd"/>
    </w:p>
    <w:p w14:paraId="5DAFDA89" w14:textId="35D7F342"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 xml:space="preserve">Licencja Systemu </w:t>
      </w:r>
      <w:proofErr w:type="spellStart"/>
      <w:r w:rsidRPr="004C19B1">
        <w:rPr>
          <w:rFonts w:ascii="Calibri Light" w:hAnsi="Calibri Light" w:cs="Calibri Light"/>
          <w:b/>
        </w:rPr>
        <w:t>Mediqus</w:t>
      </w:r>
      <w:proofErr w:type="spellEnd"/>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udzieloną przez Wykonawcę, na podstawie odrębnej umowy, licencję uprawniającą Zamawiającego do legalnego korzystania z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w:t>
      </w:r>
    </w:p>
    <w:p w14:paraId="788E2137" w14:textId="61A89920"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Rozwój</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niestandardowe </w:t>
      </w:r>
      <w:r w:rsidRPr="004C19B1">
        <w:rPr>
          <w:rFonts w:ascii="Calibri Light" w:hAnsi="Calibri Light" w:cs="Calibri Light"/>
          <w:color w:val="000000"/>
        </w:rPr>
        <w:t xml:space="preserve">zmiany lub modyfikacje Systemu </w:t>
      </w:r>
      <w:proofErr w:type="spellStart"/>
      <w:r w:rsidRPr="004C19B1">
        <w:rPr>
          <w:rFonts w:ascii="Calibri Light" w:hAnsi="Calibri Light" w:cs="Calibri Light"/>
          <w:color w:val="000000"/>
        </w:rPr>
        <w:t>Mediqus</w:t>
      </w:r>
      <w:proofErr w:type="spellEnd"/>
      <w:r w:rsidRPr="004C19B1">
        <w:rPr>
          <w:rFonts w:ascii="Calibri Light" w:hAnsi="Calibri Light" w:cs="Calibri Light"/>
          <w:color w:val="000000"/>
        </w:rPr>
        <w:t xml:space="preserve">, wykraczające poza zakres zmian objętych Usługą </w:t>
      </w:r>
      <w:r w:rsidRPr="004C19B1">
        <w:rPr>
          <w:rFonts w:ascii="Calibri Light" w:hAnsi="Calibri Light" w:cs="Calibri Light"/>
        </w:rPr>
        <w:t>Subskrypcji</w:t>
      </w:r>
      <w:r w:rsidRPr="004C19B1">
        <w:rPr>
          <w:rFonts w:ascii="Calibri Light" w:hAnsi="Calibri Light" w:cs="Calibri Light"/>
          <w:color w:val="000000"/>
        </w:rPr>
        <w:t xml:space="preserve">, realizowane przez Wykonawcę </w:t>
      </w:r>
      <w:r w:rsidRPr="004C19B1">
        <w:rPr>
          <w:rFonts w:ascii="Calibri Light" w:hAnsi="Calibri Light" w:cs="Calibri Light"/>
        </w:rPr>
        <w:t>na podstawie odrębnego zamówienia Zamawiającego.</w:t>
      </w:r>
    </w:p>
    <w:p w14:paraId="7F9D22E7" w14:textId="60CD05B0"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Umowa</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niniejszą umowę wraz z załącznikami. </w:t>
      </w:r>
    </w:p>
    <w:p w14:paraId="4A50F5B9" w14:textId="661F6838"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Usługa Opieki Technicznej</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świadczenie przez Wykonawcę na rzecz Zamawiającego łącznie Usługi Serwisu, oraz Usługi Subskrypcji, zgodnie z warunkami Umowy.</w:t>
      </w:r>
    </w:p>
    <w:p w14:paraId="1EEF9326" w14:textId="110DF820"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Usługę Serwisu</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usuwanie przez Wykonawcę lub Autoryzowany Serwis Producenta nieprawidłowości w działaniu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uniemożliwiających Zamawiającemu prawidłowe korzystanie z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zgodnie z zakupioną wersją i załączoną do niej dokumentacją lub specyfikacją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oraz świadczenie Doradztwa Technicznego. </w:t>
      </w:r>
    </w:p>
    <w:p w14:paraId="67ECE395" w14:textId="35AFFFF1" w:rsidR="004C19B1" w:rsidRPr="004C19B1" w:rsidRDefault="004C19B1" w:rsidP="004C19B1">
      <w:pPr>
        <w:widowControl w:val="0"/>
        <w:numPr>
          <w:ilvl w:val="0"/>
          <w:numId w:val="28"/>
        </w:numPr>
        <w:tabs>
          <w:tab w:val="clear" w:pos="0"/>
          <w:tab w:val="num" w:pos="360"/>
        </w:tabs>
        <w:autoSpaceDE w:val="0"/>
        <w:spacing w:before="120" w:after="120" w:line="240" w:lineRule="auto"/>
        <w:ind w:left="360"/>
        <w:jc w:val="both"/>
        <w:rPr>
          <w:rFonts w:ascii="Calibri Light" w:hAnsi="Calibri Light" w:cs="Calibri Light"/>
        </w:rPr>
      </w:pPr>
      <w:r w:rsidRPr="004C19B1">
        <w:rPr>
          <w:rFonts w:ascii="Calibri Light" w:hAnsi="Calibri Light" w:cs="Calibri Light"/>
        </w:rPr>
        <w:t>„</w:t>
      </w:r>
      <w:r w:rsidRPr="004C19B1">
        <w:rPr>
          <w:rFonts w:ascii="Calibri Light" w:hAnsi="Calibri Light" w:cs="Calibri Light"/>
          <w:b/>
        </w:rPr>
        <w:t>Usługa Subskrypcji</w:t>
      </w:r>
      <w:r w:rsidRPr="004C19B1">
        <w:rPr>
          <w:rFonts w:ascii="Calibri Light" w:hAnsi="Calibri Light" w:cs="Calibri Light"/>
        </w:rPr>
        <w:t xml:space="preserve">” </w:t>
      </w:r>
      <w:r>
        <w:rPr>
          <w:rFonts w:ascii="Calibri Light" w:hAnsi="Calibri Light" w:cs="Calibri Light"/>
        </w:rPr>
        <w:t>-</w:t>
      </w:r>
      <w:r w:rsidRPr="004C19B1">
        <w:rPr>
          <w:rFonts w:ascii="Calibri Light" w:hAnsi="Calibri Light" w:cs="Calibri Light"/>
        </w:rPr>
        <w:t xml:space="preserve"> oznacza świadczenie przez Wykonawcę usług polegających na udostępnianiu </w:t>
      </w:r>
      <w:r w:rsidRPr="004C19B1">
        <w:rPr>
          <w:rFonts w:ascii="Calibri Light" w:hAnsi="Calibri Light" w:cs="Calibri Light"/>
        </w:rPr>
        <w:lastRenderedPageBreak/>
        <w:t xml:space="preserve">Zamawiającemu aktualizacji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w:t>
      </w:r>
      <w:proofErr w:type="spellStart"/>
      <w:r w:rsidRPr="004C19B1">
        <w:rPr>
          <w:rFonts w:ascii="Calibri Light" w:hAnsi="Calibri Light" w:cs="Calibri Light"/>
        </w:rPr>
        <w:t>patch</w:t>
      </w:r>
      <w:proofErr w:type="spellEnd"/>
      <w:r w:rsidRPr="004C19B1">
        <w:rPr>
          <w:rFonts w:ascii="Calibri Light" w:hAnsi="Calibri Light" w:cs="Calibri Light"/>
        </w:rPr>
        <w:t xml:space="preserve">, update, </w:t>
      </w:r>
      <w:proofErr w:type="spellStart"/>
      <w:r w:rsidRPr="004C19B1">
        <w:rPr>
          <w:rFonts w:ascii="Calibri Light" w:hAnsi="Calibri Light" w:cs="Calibri Light"/>
        </w:rPr>
        <w:t>upgrade</w:t>
      </w:r>
      <w:proofErr w:type="spellEnd"/>
      <w:r w:rsidRPr="004C19B1">
        <w:rPr>
          <w:rFonts w:ascii="Calibri Light" w:hAnsi="Calibri Light" w:cs="Calibri Light"/>
        </w:rPr>
        <w:t xml:space="preserve">), w zakresie modułów zdefiniowanych w Załączniku do Umowy, opracowanych przez Wykonawcę w celu utrzymania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w zgodności z obowiązującymi przepisami prawa oraz aktualizacji opracowanych w wyniku wewnętrznego rozwoju Systemu </w:t>
      </w:r>
      <w:proofErr w:type="spellStart"/>
      <w:r w:rsidRPr="004C19B1">
        <w:rPr>
          <w:rFonts w:ascii="Calibri Light" w:hAnsi="Calibri Light" w:cs="Calibri Light"/>
        </w:rPr>
        <w:t>Mediqus</w:t>
      </w:r>
      <w:proofErr w:type="spellEnd"/>
      <w:r w:rsidRPr="004C19B1">
        <w:rPr>
          <w:rFonts w:ascii="Calibri Light" w:hAnsi="Calibri Light" w:cs="Calibri Light"/>
        </w:rPr>
        <w:t xml:space="preserve">. </w:t>
      </w:r>
    </w:p>
    <w:p w14:paraId="581EFA40" w14:textId="77777777" w:rsidR="004C19B1" w:rsidRDefault="004C19B1" w:rsidP="00564D39">
      <w:pPr>
        <w:suppressAutoHyphens w:val="0"/>
        <w:spacing w:after="0"/>
        <w:jc w:val="center"/>
        <w:rPr>
          <w:rFonts w:ascii="Calibri Light" w:eastAsia="Times New Roman" w:hAnsi="Calibri Light" w:cs="Times New Roman"/>
          <w:b/>
          <w:lang w:eastAsia="pl-PL"/>
        </w:rPr>
      </w:pPr>
    </w:p>
    <w:p w14:paraId="61E9658D" w14:textId="73DBF3A5" w:rsidR="00D53E52" w:rsidRPr="00F116C0" w:rsidRDefault="00D53E52" w:rsidP="00564D39">
      <w:pPr>
        <w:suppressAutoHyphens w:val="0"/>
        <w:spacing w:after="0"/>
        <w:jc w:val="center"/>
        <w:rPr>
          <w:rFonts w:ascii="Calibri Light" w:eastAsia="Times New Roman" w:hAnsi="Calibri Light" w:cs="Times New Roman"/>
          <w:b/>
          <w:lang w:eastAsia="pl-PL"/>
        </w:rPr>
      </w:pPr>
      <w:r w:rsidRPr="00F116C0">
        <w:rPr>
          <w:rFonts w:ascii="Calibri Light" w:eastAsia="Times New Roman" w:hAnsi="Calibri Light" w:cs="Times New Roman"/>
          <w:b/>
          <w:lang w:eastAsia="pl-PL"/>
        </w:rPr>
        <w:t xml:space="preserve">§ </w:t>
      </w:r>
      <w:r w:rsidR="00332500">
        <w:rPr>
          <w:rFonts w:ascii="Calibri Light" w:eastAsia="Times New Roman" w:hAnsi="Calibri Light" w:cs="Times New Roman"/>
          <w:b/>
          <w:lang w:eastAsia="pl-PL"/>
        </w:rPr>
        <w:t>1</w:t>
      </w:r>
    </w:p>
    <w:bookmarkEnd w:id="3"/>
    <w:p w14:paraId="51E9C34A" w14:textId="77777777" w:rsidR="00D53E52" w:rsidRPr="00F116C0" w:rsidRDefault="00D53E52" w:rsidP="00564D39">
      <w:pPr>
        <w:suppressAutoHyphens w:val="0"/>
        <w:spacing w:after="0"/>
        <w:jc w:val="center"/>
        <w:rPr>
          <w:rFonts w:ascii="Calibri Light" w:eastAsia="Times New Roman" w:hAnsi="Calibri Light" w:cs="Times New Roman"/>
          <w:b/>
          <w:lang w:eastAsia="pl-PL"/>
        </w:rPr>
      </w:pPr>
      <w:r w:rsidRPr="00F116C0">
        <w:rPr>
          <w:rFonts w:ascii="Calibri Light" w:eastAsia="Times New Roman" w:hAnsi="Calibri Light" w:cs="Times New Roman"/>
          <w:b/>
          <w:lang w:eastAsia="pl-PL"/>
        </w:rPr>
        <w:t>Przedmiot umowy</w:t>
      </w:r>
    </w:p>
    <w:p w14:paraId="696774AC" w14:textId="5B6C3A26" w:rsidR="00A628B1" w:rsidRPr="00A628B1" w:rsidRDefault="00A628B1" w:rsidP="00A00E8D">
      <w:pPr>
        <w:widowControl w:val="0"/>
        <w:numPr>
          <w:ilvl w:val="0"/>
          <w:numId w:val="6"/>
        </w:numPr>
        <w:autoSpaceDE w:val="0"/>
        <w:spacing w:after="0" w:line="240" w:lineRule="auto"/>
        <w:ind w:left="426" w:hanging="426"/>
        <w:rPr>
          <w:rFonts w:ascii="Calibri Light" w:eastAsia="Times New Roman" w:hAnsi="Calibri Light" w:cs="Calibri Light"/>
          <w:bCs/>
        </w:rPr>
      </w:pPr>
      <w:bookmarkStart w:id="5" w:name="_Hlk88641811"/>
      <w:bookmarkEnd w:id="4"/>
      <w:r w:rsidRPr="00A628B1">
        <w:rPr>
          <w:rFonts w:ascii="Calibri Light" w:eastAsia="Times New Roman" w:hAnsi="Calibri Light" w:cs="Calibri Light"/>
          <w:bCs/>
        </w:rPr>
        <w:t xml:space="preserve">Przedmiotem zamówienia jest </w:t>
      </w:r>
      <w:bookmarkStart w:id="6" w:name="_Hlk184206948"/>
      <w:r w:rsidRPr="00A628B1">
        <w:rPr>
          <w:rFonts w:ascii="Calibri Light" w:eastAsia="Times New Roman" w:hAnsi="Calibri Light" w:cs="Calibri Light"/>
          <w:bCs/>
        </w:rPr>
        <w:t xml:space="preserve">opieka serwisowa i nadzór autorski </w:t>
      </w:r>
      <w:bookmarkEnd w:id="6"/>
      <w:r w:rsidRPr="00A628B1">
        <w:rPr>
          <w:rFonts w:ascii="Calibri Light" w:eastAsia="Times New Roman" w:hAnsi="Calibri Light" w:cs="Calibri Light"/>
          <w:bCs/>
        </w:rPr>
        <w:t xml:space="preserve">nad systemem </w:t>
      </w:r>
      <w:proofErr w:type="spellStart"/>
      <w:r w:rsidRPr="00A628B1">
        <w:rPr>
          <w:rFonts w:ascii="Calibri Light" w:eastAsia="Times New Roman" w:hAnsi="Calibri Light" w:cs="Calibri Light"/>
          <w:bCs/>
        </w:rPr>
        <w:t>Mediqus</w:t>
      </w:r>
      <w:proofErr w:type="spellEnd"/>
      <w:r w:rsidRPr="00A628B1">
        <w:rPr>
          <w:rFonts w:ascii="Calibri Light" w:eastAsia="Times New Roman" w:hAnsi="Calibri Light" w:cs="Calibri Light"/>
          <w:bCs/>
        </w:rPr>
        <w:t xml:space="preserve"> firmy </w:t>
      </w:r>
      <w:proofErr w:type="spellStart"/>
      <w:r w:rsidRPr="00A628B1">
        <w:rPr>
          <w:rFonts w:ascii="Calibri Light" w:eastAsia="Times New Roman" w:hAnsi="Calibri Light" w:cs="Calibri Light"/>
          <w:bCs/>
        </w:rPr>
        <w:t>Gabos</w:t>
      </w:r>
      <w:proofErr w:type="spellEnd"/>
      <w:r w:rsidRPr="00A628B1">
        <w:rPr>
          <w:rFonts w:ascii="Calibri Light" w:eastAsia="Times New Roman" w:hAnsi="Calibri Light" w:cs="Calibri Light"/>
          <w:bCs/>
        </w:rPr>
        <w:t xml:space="preserve"> Software Sp.  z o.o. </w:t>
      </w:r>
      <w:r>
        <w:rPr>
          <w:rFonts w:ascii="Calibri Light" w:eastAsia="Times New Roman" w:hAnsi="Calibri Light" w:cs="Calibri Light"/>
          <w:bCs/>
        </w:rPr>
        <w:t>w zakresie</w:t>
      </w:r>
      <w:r w:rsidRPr="00A628B1">
        <w:rPr>
          <w:rFonts w:ascii="Calibri Light" w:eastAsia="Times New Roman" w:hAnsi="Calibri Light" w:cs="Calibri Light"/>
          <w:bCs/>
        </w:rPr>
        <w:t>:</w:t>
      </w:r>
    </w:p>
    <w:p w14:paraId="6329D10A" w14:textId="10707B18" w:rsidR="00A628B1" w:rsidRPr="00A628B1" w:rsidRDefault="00A628B1" w:rsidP="00A628B1">
      <w:pPr>
        <w:widowControl w:val="0"/>
        <w:autoSpaceDE w:val="0"/>
        <w:spacing w:after="0" w:line="240" w:lineRule="auto"/>
        <w:ind w:left="720"/>
        <w:rPr>
          <w:rFonts w:ascii="Calibri Light" w:eastAsia="Times New Roman" w:hAnsi="Calibri Light" w:cs="Calibri Light"/>
          <w:bCs/>
        </w:rPr>
      </w:pPr>
      <w:r w:rsidRPr="00A628B1">
        <w:rPr>
          <w:rFonts w:ascii="Calibri Light" w:eastAsia="Times New Roman" w:hAnsi="Calibri Light" w:cs="Calibri Light"/>
          <w:bCs/>
        </w:rPr>
        <w:t xml:space="preserve">Pakiet nr </w:t>
      </w:r>
      <w:r>
        <w:rPr>
          <w:rFonts w:ascii="Calibri Light" w:eastAsia="Times New Roman" w:hAnsi="Calibri Light" w:cs="Calibri Light"/>
          <w:bCs/>
        </w:rPr>
        <w:t>………….</w:t>
      </w:r>
      <w:r w:rsidRPr="00A628B1">
        <w:rPr>
          <w:rFonts w:ascii="Calibri Light" w:eastAsia="Times New Roman" w:hAnsi="Calibri Light" w:cs="Calibri Light"/>
          <w:bCs/>
        </w:rPr>
        <w:t xml:space="preserve"> -   </w:t>
      </w:r>
      <w:r>
        <w:rPr>
          <w:rFonts w:ascii="Calibri Light" w:eastAsia="Times New Roman" w:hAnsi="Calibri Light" w:cs="Calibri Light"/>
          <w:bCs/>
        </w:rPr>
        <w:t>………………………..</w:t>
      </w:r>
    </w:p>
    <w:p w14:paraId="7A4EFBB8" w14:textId="151FC981" w:rsidR="00607047" w:rsidRPr="00A628B1" w:rsidRDefault="00A628B1" w:rsidP="00607047">
      <w:pPr>
        <w:widowControl w:val="0"/>
        <w:autoSpaceDE w:val="0"/>
        <w:spacing w:after="0" w:line="240" w:lineRule="auto"/>
        <w:ind w:firstLine="426"/>
        <w:rPr>
          <w:rFonts w:ascii="Calibri Light" w:eastAsia="Times New Roman" w:hAnsi="Calibri Light" w:cs="Calibri Light"/>
          <w:bCs/>
        </w:rPr>
      </w:pPr>
      <w:r w:rsidRPr="00A628B1">
        <w:rPr>
          <w:rFonts w:ascii="Calibri Light" w:eastAsia="Times New Roman" w:hAnsi="Calibri Light" w:cs="Calibri Light"/>
          <w:bCs/>
        </w:rPr>
        <w:t>Szczegółowy opis przedmiotu</w:t>
      </w:r>
      <w:r w:rsidR="00263C08">
        <w:rPr>
          <w:rFonts w:ascii="Calibri Light" w:eastAsia="Times New Roman" w:hAnsi="Calibri Light" w:cs="Calibri Light"/>
          <w:bCs/>
        </w:rPr>
        <w:t>, zakres</w:t>
      </w:r>
      <w:r w:rsidRPr="00A628B1">
        <w:rPr>
          <w:rFonts w:ascii="Calibri Light" w:eastAsia="Times New Roman" w:hAnsi="Calibri Light" w:cs="Calibri Light"/>
          <w:bCs/>
        </w:rPr>
        <w:t xml:space="preserve"> zamówienia został określony w Załączniku nr </w:t>
      </w:r>
      <w:r w:rsidR="00486A62">
        <w:rPr>
          <w:rFonts w:ascii="Calibri Light" w:eastAsia="Times New Roman" w:hAnsi="Calibri Light" w:cs="Calibri Light"/>
          <w:bCs/>
        </w:rPr>
        <w:t>…..</w:t>
      </w:r>
      <w:r>
        <w:rPr>
          <w:rFonts w:ascii="Calibri Light" w:eastAsia="Times New Roman" w:hAnsi="Calibri Light" w:cs="Calibri Light"/>
          <w:bCs/>
        </w:rPr>
        <w:t xml:space="preserve"> do umowy.</w:t>
      </w:r>
    </w:p>
    <w:p w14:paraId="1E6CB6FC" w14:textId="697A0851" w:rsidR="00607047" w:rsidRDefault="00607047" w:rsidP="00607047">
      <w:pPr>
        <w:widowControl w:val="0"/>
        <w:numPr>
          <w:ilvl w:val="0"/>
          <w:numId w:val="6"/>
        </w:numPr>
        <w:autoSpaceDE w:val="0"/>
        <w:spacing w:after="0" w:line="240" w:lineRule="auto"/>
        <w:ind w:left="426" w:hanging="426"/>
        <w:jc w:val="both"/>
        <w:rPr>
          <w:rFonts w:ascii="Calibri Light" w:eastAsia="Times New Roman" w:hAnsi="Calibri Light" w:cs="Calibri Light"/>
          <w:bCs/>
        </w:rPr>
      </w:pPr>
      <w:bookmarkStart w:id="7" w:name="_Hlk88815556"/>
      <w:bookmarkEnd w:id="5"/>
      <w:r w:rsidRPr="00607047">
        <w:rPr>
          <w:rFonts w:ascii="Calibri Light" w:eastAsia="Times New Roman" w:hAnsi="Calibri Light" w:cs="Calibri Light"/>
          <w:bCs/>
        </w:rPr>
        <w:t>Wykonawca oświadcza, że posiada stosowne dokumenty, możliwości techniczne, organizacyjne oraz prawne</w:t>
      </w:r>
      <w:r>
        <w:rPr>
          <w:rFonts w:ascii="Calibri Light" w:eastAsia="Times New Roman" w:hAnsi="Calibri Light" w:cs="Calibri Light"/>
          <w:bCs/>
        </w:rPr>
        <w:t xml:space="preserve"> </w:t>
      </w:r>
      <w:r w:rsidRPr="00607047">
        <w:rPr>
          <w:rFonts w:ascii="Calibri Light" w:eastAsia="Times New Roman" w:hAnsi="Calibri Light" w:cs="Calibri Light"/>
          <w:bCs/>
        </w:rPr>
        <w:t xml:space="preserve">do wykonywania Usług Opieki Technicznej oraz Rozwoju w stosunku do Systemu </w:t>
      </w:r>
      <w:proofErr w:type="spellStart"/>
      <w:r w:rsidRPr="00607047">
        <w:rPr>
          <w:rFonts w:ascii="Calibri Light" w:eastAsia="Times New Roman" w:hAnsi="Calibri Light" w:cs="Calibri Light"/>
          <w:bCs/>
        </w:rPr>
        <w:t>Mediqus</w:t>
      </w:r>
      <w:proofErr w:type="spellEnd"/>
      <w:r w:rsidRPr="00607047">
        <w:rPr>
          <w:rFonts w:ascii="Calibri Light" w:eastAsia="Times New Roman" w:hAnsi="Calibri Light" w:cs="Calibri Light"/>
          <w:bCs/>
        </w:rPr>
        <w:t>. Wykonawca zapewni</w:t>
      </w:r>
      <w:r>
        <w:rPr>
          <w:rFonts w:ascii="Calibri Light" w:eastAsia="Times New Roman" w:hAnsi="Calibri Light" w:cs="Calibri Light"/>
          <w:bCs/>
        </w:rPr>
        <w:t xml:space="preserve"> </w:t>
      </w:r>
      <w:r w:rsidRPr="00607047">
        <w:rPr>
          <w:rFonts w:ascii="Calibri Light" w:eastAsia="Times New Roman" w:hAnsi="Calibri Light" w:cs="Calibri Light"/>
          <w:bCs/>
        </w:rPr>
        <w:t xml:space="preserve">do wykonania przedmiotu Umowy </w:t>
      </w:r>
      <w:bookmarkStart w:id="8" w:name="_Hlk184291176"/>
      <w:r w:rsidRPr="00607047">
        <w:rPr>
          <w:rFonts w:ascii="Calibri Light" w:eastAsia="Times New Roman" w:hAnsi="Calibri Light" w:cs="Calibri Light"/>
          <w:bCs/>
        </w:rPr>
        <w:t xml:space="preserve">osoby o niezbędnych kwalifikacjach i kompetencjach </w:t>
      </w:r>
      <w:bookmarkEnd w:id="8"/>
      <w:r w:rsidRPr="00607047">
        <w:rPr>
          <w:rFonts w:ascii="Calibri Light" w:eastAsia="Times New Roman" w:hAnsi="Calibri Light" w:cs="Calibri Light"/>
          <w:bCs/>
        </w:rPr>
        <w:t>lub Autoryzowany Serwis Producenta.</w:t>
      </w:r>
    </w:p>
    <w:p w14:paraId="4BB4A369" w14:textId="24595A03" w:rsidR="00607047" w:rsidRDefault="00607047" w:rsidP="00607047">
      <w:pPr>
        <w:widowControl w:val="0"/>
        <w:numPr>
          <w:ilvl w:val="0"/>
          <w:numId w:val="6"/>
        </w:numPr>
        <w:autoSpaceDE w:val="0"/>
        <w:spacing w:after="0" w:line="240" w:lineRule="auto"/>
        <w:ind w:left="426" w:hanging="426"/>
        <w:jc w:val="both"/>
        <w:rPr>
          <w:rFonts w:ascii="Calibri Light" w:eastAsia="Times New Roman" w:hAnsi="Calibri Light" w:cs="Calibri Light"/>
          <w:bCs/>
        </w:rPr>
      </w:pPr>
      <w:r w:rsidRPr="00607047">
        <w:rPr>
          <w:rFonts w:ascii="Calibri Light" w:eastAsia="Times New Roman" w:hAnsi="Calibri Light" w:cs="Calibri Light"/>
          <w:bCs/>
        </w:rPr>
        <w:t xml:space="preserve">Wykonawca zobowiązuje się do realizacji przedmiotu Umowy z należytą starannością wynikającą </w:t>
      </w:r>
      <w:r>
        <w:rPr>
          <w:rFonts w:ascii="Calibri Light" w:eastAsia="Times New Roman" w:hAnsi="Calibri Light" w:cs="Calibri Light"/>
          <w:bCs/>
        </w:rPr>
        <w:br/>
      </w:r>
      <w:r w:rsidRPr="00607047">
        <w:rPr>
          <w:rFonts w:ascii="Calibri Light" w:eastAsia="Times New Roman" w:hAnsi="Calibri Light" w:cs="Calibri Light"/>
          <w:bCs/>
        </w:rPr>
        <w:t xml:space="preserve">z zawodowego charakteru jego działalności w zakresie informatyki oraz według najlepszej wiedzy, zgodnie z obowiązującymi w tym zakresie normami i standardami. </w:t>
      </w:r>
    </w:p>
    <w:p w14:paraId="7B212AC9" w14:textId="0320FA3E" w:rsidR="00607047" w:rsidRPr="00607047" w:rsidRDefault="00607047" w:rsidP="00607047">
      <w:pPr>
        <w:widowControl w:val="0"/>
        <w:numPr>
          <w:ilvl w:val="0"/>
          <w:numId w:val="6"/>
        </w:numPr>
        <w:autoSpaceDE w:val="0"/>
        <w:spacing w:after="0" w:line="240" w:lineRule="auto"/>
        <w:ind w:left="426" w:hanging="426"/>
        <w:jc w:val="both"/>
        <w:rPr>
          <w:rFonts w:ascii="Calibri Light" w:eastAsia="Times New Roman" w:hAnsi="Calibri Light" w:cs="Calibri Light"/>
          <w:bCs/>
        </w:rPr>
      </w:pPr>
      <w:r w:rsidRPr="00607047">
        <w:rPr>
          <w:rFonts w:ascii="Calibri Light" w:eastAsia="Times New Roman" w:hAnsi="Calibri Light" w:cs="Calibri Light"/>
          <w:bCs/>
        </w:rPr>
        <w:t xml:space="preserve">Dla uniknięcia wątpliwości Strony potwierdzają, że zaimplementowane aktualizacje Systemu </w:t>
      </w:r>
      <w:proofErr w:type="spellStart"/>
      <w:r w:rsidRPr="00607047">
        <w:rPr>
          <w:rFonts w:ascii="Calibri Light" w:eastAsia="Times New Roman" w:hAnsi="Calibri Light" w:cs="Calibri Light"/>
          <w:bCs/>
        </w:rPr>
        <w:t>Mediqus</w:t>
      </w:r>
      <w:proofErr w:type="spellEnd"/>
      <w:r w:rsidRPr="00607047">
        <w:rPr>
          <w:rFonts w:ascii="Calibri Light" w:eastAsia="Times New Roman" w:hAnsi="Calibri Light" w:cs="Calibri Light"/>
          <w:bCs/>
        </w:rPr>
        <w:t xml:space="preserve">, w tym powstałe w wyniku wykonywania Usług Serwisu, Usługi Subskrypcji lub Rozwoju, objęte są warunkami Licencji Systemu </w:t>
      </w:r>
      <w:proofErr w:type="spellStart"/>
      <w:r w:rsidRPr="00607047">
        <w:rPr>
          <w:rFonts w:ascii="Calibri Light" w:eastAsia="Times New Roman" w:hAnsi="Calibri Light" w:cs="Calibri Light"/>
          <w:bCs/>
        </w:rPr>
        <w:t>Mediqus</w:t>
      </w:r>
      <w:proofErr w:type="spellEnd"/>
      <w:r w:rsidR="00F767C4">
        <w:rPr>
          <w:rFonts w:ascii="Calibri Light" w:eastAsia="Times New Roman" w:hAnsi="Calibri Light" w:cs="Calibri Light"/>
          <w:bCs/>
        </w:rPr>
        <w:t>.</w:t>
      </w:r>
    </w:p>
    <w:p w14:paraId="48EDAACD" w14:textId="1D41A9F0" w:rsidR="004F07B4" w:rsidRPr="004F07B4" w:rsidRDefault="004F07B4" w:rsidP="00A00E8D">
      <w:pPr>
        <w:widowControl w:val="0"/>
        <w:numPr>
          <w:ilvl w:val="0"/>
          <w:numId w:val="6"/>
        </w:numPr>
        <w:autoSpaceDE w:val="0"/>
        <w:spacing w:after="0" w:line="240" w:lineRule="auto"/>
        <w:ind w:left="426" w:hanging="426"/>
        <w:jc w:val="both"/>
        <w:rPr>
          <w:rFonts w:ascii="Calibri Light" w:eastAsia="Times New Roman" w:hAnsi="Calibri Light" w:cs="Calibri Light"/>
          <w:bCs/>
        </w:rPr>
      </w:pPr>
      <w:r w:rsidRPr="004F07B4">
        <w:rPr>
          <w:rFonts w:ascii="Calibri Light" w:eastAsia="Times New Roman" w:hAnsi="Calibri Light" w:cs="Calibri Light"/>
          <w:bCs/>
        </w:rPr>
        <w:t xml:space="preserve">Zamawiający zastrzega sobie prawo realizowania zamówienia w ilościach uzależnionych                              od rzeczywistych potrzeb oraz do ograniczenia zamówienia w zakresie rzeczowym i ilościowym,                 co nie  stanowi odstąpienia od umowy. Z tego tytułu Wykonawcy nie przysługuje żadne roszczenie.  Ograniczenie zamówienia w zakresie rzeczowym i ilościowym nie może wynosić więcej niż 40%  wartości zamówienia. </w:t>
      </w:r>
    </w:p>
    <w:bookmarkEnd w:id="7"/>
    <w:p w14:paraId="60BE6791" w14:textId="77777777" w:rsidR="00A50153" w:rsidRDefault="00A50153" w:rsidP="00423D51">
      <w:pPr>
        <w:widowControl w:val="0"/>
        <w:autoSpaceDE w:val="0"/>
        <w:spacing w:after="0" w:line="200" w:lineRule="atLeast"/>
        <w:ind w:left="426"/>
        <w:jc w:val="both"/>
        <w:rPr>
          <w:rFonts w:ascii="Calibri Light" w:eastAsia="Times New Roman" w:hAnsi="Calibri Light" w:cs="Calibri Light"/>
        </w:rPr>
      </w:pPr>
    </w:p>
    <w:p w14:paraId="70C45C39" w14:textId="77777777" w:rsidR="00263C08" w:rsidRDefault="00263C08" w:rsidP="00263C08">
      <w:pPr>
        <w:suppressAutoHyphens w:val="0"/>
        <w:spacing w:after="0" w:line="240" w:lineRule="auto"/>
        <w:jc w:val="center"/>
        <w:rPr>
          <w:rFonts w:ascii="Calibri Light" w:eastAsia="Times New Roman" w:hAnsi="Calibri Light" w:cs="Times New Roman"/>
          <w:b/>
          <w:lang w:eastAsia="pl-PL"/>
        </w:rPr>
      </w:pPr>
      <w:r w:rsidRPr="00C076D6">
        <w:rPr>
          <w:rFonts w:ascii="Calibri Light" w:eastAsia="Times New Roman" w:hAnsi="Calibri Light" w:cs="Times New Roman"/>
          <w:b/>
          <w:lang w:eastAsia="pl-PL"/>
        </w:rPr>
        <w:t>§ 2</w:t>
      </w:r>
    </w:p>
    <w:p w14:paraId="274495C8" w14:textId="6B9DD789" w:rsidR="00DB7064" w:rsidRDefault="00607047" w:rsidP="00E64F62">
      <w:pPr>
        <w:suppressAutoHyphens w:val="0"/>
        <w:spacing w:after="0"/>
        <w:jc w:val="center"/>
        <w:rPr>
          <w:rFonts w:ascii="Calibri Light" w:eastAsia="Times New Roman" w:hAnsi="Calibri Light" w:cs="Times New Roman"/>
          <w:b/>
          <w:lang w:eastAsia="pl-PL"/>
        </w:rPr>
      </w:pPr>
      <w:r>
        <w:rPr>
          <w:rFonts w:ascii="Calibri Light" w:eastAsia="Times New Roman" w:hAnsi="Calibri Light" w:cs="Times New Roman"/>
          <w:b/>
          <w:lang w:eastAsia="pl-PL"/>
        </w:rPr>
        <w:t>Realizacja usługi</w:t>
      </w:r>
    </w:p>
    <w:p w14:paraId="1543F39C" w14:textId="796F8F1D" w:rsidR="00391FF5" w:rsidRPr="00D218FC" w:rsidRDefault="00607047" w:rsidP="00D218FC">
      <w:pPr>
        <w:widowControl w:val="0"/>
        <w:numPr>
          <w:ilvl w:val="0"/>
          <w:numId w:val="30"/>
        </w:numPr>
        <w:autoSpaceDE w:val="0"/>
        <w:spacing w:after="0" w:line="240" w:lineRule="auto"/>
        <w:jc w:val="both"/>
        <w:rPr>
          <w:rFonts w:ascii="Calibri Light" w:hAnsi="Calibri Light" w:cs="Calibri Light"/>
        </w:rPr>
      </w:pPr>
      <w:r w:rsidRPr="00607047">
        <w:rPr>
          <w:rFonts w:ascii="Calibri Light" w:hAnsi="Calibri Light" w:cs="Calibri Light"/>
        </w:rPr>
        <w:t xml:space="preserve">Wykonawca świadczył będzie Usługi Opieki Technicznej oraz Rozwoju zdalnie - za pośrednictwem łącz transmisji danych - przy pomocy technologii zdalnego pulpitu. Koszty dostępu zdalnego ponosi Wykonawca, a Zamawiający zobowiązuje się umożliwić ze swojej strony realizację takiego dostępu. Niezbędną infrastrukturę po stronie Zamawiającego zapewnia Zamawiający we własnym zakresie </w:t>
      </w:r>
      <w:r w:rsidRPr="00607047">
        <w:rPr>
          <w:rFonts w:ascii="Calibri Light" w:hAnsi="Calibri Light" w:cs="Calibri Light"/>
        </w:rPr>
        <w:br/>
        <w:t xml:space="preserve">i na własny koszt, zgodnie z odrębnymi wymaganiami Wykonawcy, w tym w razie potrzeby Zamawiający zobowiązany jest nadać Wykonawcy uprawnienia administracyjne. </w:t>
      </w:r>
    </w:p>
    <w:p w14:paraId="6B9F9E66" w14:textId="604A163C" w:rsidR="00607047" w:rsidRPr="00607047" w:rsidRDefault="00607047" w:rsidP="00607047">
      <w:pPr>
        <w:widowControl w:val="0"/>
        <w:numPr>
          <w:ilvl w:val="0"/>
          <w:numId w:val="30"/>
        </w:numPr>
        <w:autoSpaceDE w:val="0"/>
        <w:spacing w:after="0" w:line="240" w:lineRule="auto"/>
        <w:jc w:val="both"/>
        <w:rPr>
          <w:rFonts w:ascii="Calibri Light" w:hAnsi="Calibri Light" w:cs="Calibri Light"/>
        </w:rPr>
      </w:pPr>
      <w:r w:rsidRPr="00607047">
        <w:rPr>
          <w:rFonts w:ascii="Calibri Light" w:hAnsi="Calibri Light" w:cs="Calibri Light"/>
        </w:rPr>
        <w:t>Dla uniknięcia wątpliwości Strony potwierdzają, że ani Usługi Opieki Technicznej ani usługi Rozwoju nie obejmują infrastruktury technicznej</w:t>
      </w:r>
      <w:r w:rsidRPr="00607047">
        <w:rPr>
          <w:rFonts w:ascii="Calibri Light" w:hAnsi="Calibri Light" w:cs="Calibri Light"/>
          <w:color w:val="000000"/>
        </w:rPr>
        <w:t>, w szczególności: sprzętowej, sieciowej i systemowej,</w:t>
      </w:r>
      <w:r w:rsidRPr="00607047">
        <w:rPr>
          <w:rFonts w:ascii="Calibri Light" w:hAnsi="Calibri Light" w:cs="Calibri Light"/>
        </w:rPr>
        <w:t xml:space="preserve"> niezbędnej dla prawidłowego działania Systemu </w:t>
      </w:r>
      <w:proofErr w:type="spellStart"/>
      <w:r w:rsidRPr="00607047">
        <w:rPr>
          <w:rFonts w:ascii="Calibri Light" w:hAnsi="Calibri Light" w:cs="Calibri Light"/>
        </w:rPr>
        <w:t>Mediqus</w:t>
      </w:r>
      <w:proofErr w:type="spellEnd"/>
      <w:r w:rsidRPr="00607047">
        <w:rPr>
          <w:rFonts w:ascii="Calibri Light" w:hAnsi="Calibri Light" w:cs="Calibri Light"/>
        </w:rPr>
        <w:t>, którą zapewnia i utrzymuje Zamawiający.</w:t>
      </w:r>
    </w:p>
    <w:p w14:paraId="658C9914" w14:textId="77777777" w:rsidR="00607047" w:rsidRPr="00607047" w:rsidRDefault="00607047" w:rsidP="00607047">
      <w:pPr>
        <w:widowControl w:val="0"/>
        <w:numPr>
          <w:ilvl w:val="0"/>
          <w:numId w:val="30"/>
        </w:numPr>
        <w:autoSpaceDE w:val="0"/>
        <w:spacing w:after="0" w:line="240" w:lineRule="auto"/>
        <w:jc w:val="both"/>
        <w:rPr>
          <w:rFonts w:ascii="Calibri Light" w:hAnsi="Calibri Light" w:cs="Calibri Light"/>
        </w:rPr>
      </w:pPr>
      <w:r w:rsidRPr="00607047">
        <w:rPr>
          <w:rFonts w:ascii="Calibri Light" w:hAnsi="Calibri Light" w:cs="Calibri Light"/>
          <w:color w:val="000000"/>
        </w:rPr>
        <w:t>Zamawiający zobowiązany jest do bieżącej współpracy z Wykonawcą w zakresie niezbędnym do należytego wykonania Umowy.</w:t>
      </w:r>
    </w:p>
    <w:p w14:paraId="5DD96F01" w14:textId="77777777" w:rsidR="00607047" w:rsidRPr="00607047" w:rsidRDefault="00607047" w:rsidP="00607047">
      <w:pPr>
        <w:widowControl w:val="0"/>
        <w:numPr>
          <w:ilvl w:val="0"/>
          <w:numId w:val="30"/>
        </w:numPr>
        <w:autoSpaceDE w:val="0"/>
        <w:spacing w:after="0" w:line="240" w:lineRule="auto"/>
        <w:jc w:val="both"/>
        <w:rPr>
          <w:rFonts w:ascii="Calibri Light" w:hAnsi="Calibri Light" w:cs="Calibri Light"/>
        </w:rPr>
      </w:pPr>
      <w:r w:rsidRPr="00607047">
        <w:rPr>
          <w:rFonts w:ascii="Calibri Light" w:hAnsi="Calibri Light" w:cs="Calibri Light"/>
          <w:color w:val="000000"/>
        </w:rPr>
        <w:t>Zamawiający w trakcie realizacji Umowy zobowiązuje się w szczególności do:</w:t>
      </w:r>
    </w:p>
    <w:p w14:paraId="798451ED" w14:textId="1F35ED0C"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i</w:t>
      </w:r>
      <w:r w:rsidRPr="00607047">
        <w:rPr>
          <w:rFonts w:ascii="Calibri Light" w:hAnsi="Calibri Light" w:cs="Calibri Light"/>
          <w:color w:val="000000"/>
        </w:rPr>
        <w:t>nformowania Wykonawcy o zamiarach wprowadzenia zmian organizacyjnych Zamawiającego, mogących mieć wpływ na przebieg współpracy związanej z realizacją Umowy; zmiany spowodowane zmianami organizacyjnymi Zamawiającego będą dokonywane w formie aneksów do niniejszej Umowy.</w:t>
      </w:r>
    </w:p>
    <w:p w14:paraId="6447E5C2" w14:textId="3BE88C6A"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z</w:t>
      </w:r>
      <w:r w:rsidRPr="00607047">
        <w:rPr>
          <w:rFonts w:ascii="Calibri Light" w:hAnsi="Calibri Light" w:cs="Calibri Light"/>
          <w:color w:val="000000"/>
        </w:rPr>
        <w:t>apewnienia upoważnionym pracownikom Wykonawcy lub jego współpracownikom wstępu na teren swojego przedsiębiorstwa w zakresie, w jakim jest to niezbędne do wykonywania niniejszej Umowy oraz możliwości pracy w godzinach pracy Zamawiającego, a także poza normalnymi godzinami pracy, po uprzednim uzgodnieniu terminów i okresów pracy oraz zapewnienia obecności w tym czasie upoważnionego przedstawiciela Zamawiającego.</w:t>
      </w:r>
    </w:p>
    <w:p w14:paraId="35463CA3" w14:textId="62B27F0A"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lastRenderedPageBreak/>
        <w:t>z</w:t>
      </w:r>
      <w:r w:rsidRPr="00607047">
        <w:rPr>
          <w:rFonts w:ascii="Calibri Light" w:hAnsi="Calibri Light" w:cs="Calibri Light"/>
          <w:color w:val="000000"/>
        </w:rPr>
        <w:t>apewnienia upoważnionym pracownikom Wykonawcy lub jego współpracownikom, wyznaczonym do wykonania przez Wykonawcę określonych prac, koniecznego dostępu do wszelkich źródeł informacji, osób, dokumentów, niezbędnych do prawidłowego i należytego wykonania prac objętych Umową w zakresie, w jakim Zamawiający takimi osobami, dokumentami lub informacjami dysponuje lub, które może uzyskać.</w:t>
      </w:r>
    </w:p>
    <w:p w14:paraId="6291080A" w14:textId="1BE08CAD"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z</w:t>
      </w:r>
      <w:r w:rsidRPr="00607047">
        <w:rPr>
          <w:rFonts w:ascii="Calibri Light" w:hAnsi="Calibri Light" w:cs="Calibri Light"/>
          <w:color w:val="000000"/>
        </w:rPr>
        <w:t xml:space="preserve">apewnienia upoważnionym pracownikom Wykonawcy lub jego współpracownikom, wyznaczonym do wykonania przez Wykonawcy określonych prac, koniecznego dostępu do stanowisk komputerowych niezbędnych do prawidłowego i należytego wykonania prac objętych Umową, w tym zapewnienie Wykonawcy nieprzerwanego, stałego zdalnego dostępu do Systemu </w:t>
      </w:r>
      <w:proofErr w:type="spellStart"/>
      <w:r w:rsidRPr="00607047">
        <w:rPr>
          <w:rFonts w:ascii="Calibri Light" w:hAnsi="Calibri Light" w:cs="Calibri Light"/>
          <w:color w:val="000000"/>
        </w:rPr>
        <w:t>Mediqus</w:t>
      </w:r>
      <w:proofErr w:type="spellEnd"/>
      <w:r w:rsidRPr="00607047">
        <w:rPr>
          <w:rFonts w:ascii="Calibri Light" w:hAnsi="Calibri Light" w:cs="Calibri Light"/>
          <w:color w:val="000000"/>
        </w:rPr>
        <w:t xml:space="preserve"> (za pośrednictwem łącz transmisji danych o uzgodnionych parametrach).</w:t>
      </w:r>
    </w:p>
    <w:p w14:paraId="70EE44C4" w14:textId="0F99062A"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n</w:t>
      </w:r>
      <w:r w:rsidRPr="00607047">
        <w:rPr>
          <w:rFonts w:ascii="Calibri Light" w:hAnsi="Calibri Light" w:cs="Calibri Light"/>
          <w:color w:val="000000"/>
        </w:rPr>
        <w:t>iezwłocznego odpowiadania na wnioski o wprowadzenie określonych procedur, wnioski o podanie informacji, raporty na temat problemów występujących w trakcie realizacji Umowy w uzgodnionych każdorazowo terminach. W przypadku, gdy nie są podane konkretne terminy należy odpowiedzieć na piśmie w ciągu trzech (3) dni roboczych na wnioski o podanie informacji licząc od dnia otrzymania danego wniosku.</w:t>
      </w:r>
    </w:p>
    <w:p w14:paraId="7FD10AEF" w14:textId="77C3DE08"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z</w:t>
      </w:r>
      <w:r w:rsidRPr="00607047">
        <w:rPr>
          <w:rFonts w:ascii="Calibri Light" w:hAnsi="Calibri Light" w:cs="Calibri Light"/>
          <w:color w:val="000000"/>
        </w:rPr>
        <w:t xml:space="preserve">apewnienia i utrzymywania na własny koszt i we własnym zakresie niezbędnej infrastruktury technicznej, tj. sprzętowej, sieciowej i systemowej, niezbędnej dla prawidłowej pracy Systemu </w:t>
      </w:r>
      <w:proofErr w:type="spellStart"/>
      <w:r w:rsidRPr="00607047">
        <w:rPr>
          <w:rFonts w:ascii="Calibri Light" w:hAnsi="Calibri Light" w:cs="Calibri Light"/>
          <w:color w:val="000000"/>
        </w:rPr>
        <w:t>Mediqus</w:t>
      </w:r>
      <w:proofErr w:type="spellEnd"/>
      <w:r w:rsidRPr="00607047">
        <w:rPr>
          <w:rFonts w:ascii="Calibri Light" w:hAnsi="Calibri Light" w:cs="Calibri Light"/>
          <w:color w:val="000000"/>
        </w:rPr>
        <w:t xml:space="preserve"> przez cały okres obowiązywania Umowy. </w:t>
      </w:r>
    </w:p>
    <w:p w14:paraId="119D7D38" w14:textId="4F4466E3"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z</w:t>
      </w:r>
      <w:r w:rsidRPr="00607047">
        <w:rPr>
          <w:rFonts w:ascii="Calibri Light" w:hAnsi="Calibri Light" w:cs="Calibri Light"/>
          <w:color w:val="000000"/>
        </w:rPr>
        <w:t>apewnienia dostępu i możliwości zapoznania się Wykonawcy ze wszystkimi przepisami i regulaminami obowiązującymi u Zamawiającego, które mogą mieć zastosowanie w realizacji Umowy.</w:t>
      </w:r>
    </w:p>
    <w:p w14:paraId="61D993B3" w14:textId="44C4ED24"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z</w:t>
      </w:r>
      <w:r w:rsidRPr="00607047">
        <w:rPr>
          <w:rFonts w:ascii="Calibri Light" w:hAnsi="Calibri Light" w:cs="Calibri Light"/>
          <w:color w:val="000000"/>
        </w:rPr>
        <w:t xml:space="preserve">apewnienia niezbędnych służb informatycznych zajmujących się bieżącym administrowaniem Systemu </w:t>
      </w:r>
      <w:proofErr w:type="spellStart"/>
      <w:r w:rsidRPr="00607047">
        <w:rPr>
          <w:rFonts w:ascii="Calibri Light" w:hAnsi="Calibri Light" w:cs="Calibri Light"/>
          <w:color w:val="000000"/>
        </w:rPr>
        <w:t>Mediqus</w:t>
      </w:r>
      <w:proofErr w:type="spellEnd"/>
      <w:r w:rsidRPr="00607047">
        <w:rPr>
          <w:rFonts w:ascii="Calibri Light" w:hAnsi="Calibri Light" w:cs="Calibri Light"/>
          <w:color w:val="000000"/>
        </w:rPr>
        <w:t xml:space="preserve">, oraz udzielaniem pomocy użytkownikom korzystającym z Systemu </w:t>
      </w:r>
      <w:proofErr w:type="spellStart"/>
      <w:r w:rsidRPr="00607047">
        <w:rPr>
          <w:rFonts w:ascii="Calibri Light" w:hAnsi="Calibri Light" w:cs="Calibri Light"/>
          <w:color w:val="000000"/>
        </w:rPr>
        <w:t>Mediqus</w:t>
      </w:r>
      <w:proofErr w:type="spellEnd"/>
      <w:r w:rsidRPr="00607047">
        <w:rPr>
          <w:rFonts w:ascii="Calibri Light" w:hAnsi="Calibri Light" w:cs="Calibri Light"/>
          <w:color w:val="000000"/>
        </w:rPr>
        <w:t xml:space="preserve"> w organizacji Zamawiającego.</w:t>
      </w:r>
    </w:p>
    <w:p w14:paraId="7304295E" w14:textId="580F2166" w:rsidR="00607047" w:rsidRPr="00607047" w:rsidRDefault="00607047" w:rsidP="00607047">
      <w:pPr>
        <w:pStyle w:val="Akapitzlist"/>
        <w:numPr>
          <w:ilvl w:val="1"/>
          <w:numId w:val="31"/>
        </w:numPr>
        <w:tabs>
          <w:tab w:val="left" w:pos="720"/>
        </w:tabs>
        <w:spacing w:after="0" w:line="240" w:lineRule="auto"/>
        <w:ind w:left="1134" w:hanging="567"/>
        <w:jc w:val="both"/>
        <w:rPr>
          <w:rFonts w:ascii="Calibri Light" w:hAnsi="Calibri Light" w:cs="Calibri Light"/>
        </w:rPr>
      </w:pPr>
      <w:r>
        <w:rPr>
          <w:rFonts w:ascii="Calibri Light" w:hAnsi="Calibri Light" w:cs="Calibri Light"/>
          <w:color w:val="000000"/>
        </w:rPr>
        <w:t>z</w:t>
      </w:r>
      <w:r w:rsidRPr="00607047">
        <w:rPr>
          <w:rFonts w:ascii="Calibri Light" w:hAnsi="Calibri Light" w:cs="Calibri Light"/>
          <w:color w:val="000000"/>
        </w:rPr>
        <w:t xml:space="preserve">apewnienia ciągłej aktualizacji Systemu </w:t>
      </w:r>
      <w:proofErr w:type="spellStart"/>
      <w:r w:rsidRPr="00607047">
        <w:rPr>
          <w:rFonts w:ascii="Calibri Light" w:hAnsi="Calibri Light" w:cs="Calibri Light"/>
          <w:color w:val="000000"/>
        </w:rPr>
        <w:t>Mediqus</w:t>
      </w:r>
      <w:proofErr w:type="spellEnd"/>
      <w:r w:rsidRPr="00607047">
        <w:rPr>
          <w:rFonts w:ascii="Calibri Light" w:hAnsi="Calibri Light" w:cs="Calibri Light"/>
          <w:color w:val="000000"/>
        </w:rPr>
        <w:t xml:space="preserve"> poprzez instalację udostępnianych przez Wykonawcę aktualizacji w ramach Usługi Subskrypcji.</w:t>
      </w:r>
    </w:p>
    <w:p w14:paraId="01B3F835" w14:textId="77777777" w:rsidR="00607047" w:rsidRPr="00607047" w:rsidRDefault="00607047" w:rsidP="00607047">
      <w:pPr>
        <w:numPr>
          <w:ilvl w:val="0"/>
          <w:numId w:val="30"/>
        </w:numPr>
        <w:spacing w:before="120" w:after="120" w:line="240" w:lineRule="auto"/>
        <w:jc w:val="both"/>
        <w:rPr>
          <w:rFonts w:ascii="Calibri Light" w:hAnsi="Calibri Light" w:cs="Calibri Light"/>
        </w:rPr>
      </w:pPr>
      <w:r w:rsidRPr="00607047">
        <w:rPr>
          <w:rFonts w:ascii="Calibri Light" w:hAnsi="Calibri Light" w:cs="Calibri Light"/>
          <w:color w:val="000000"/>
        </w:rPr>
        <w:t>Jeśli z przyczyn nieleżących po stronie Wykonawcy, Zamawiający nie wywiąże się z obowiązków wymienionych powyżej, zastrzeżone w Umowie terminy wykonania poszczególnych usług mogą ulec odpowiedniemu przesunięciu z przyczyn dotyczących Zamawiającego.</w:t>
      </w:r>
    </w:p>
    <w:p w14:paraId="1E6C2A6C" w14:textId="77777777" w:rsidR="00263C08" w:rsidRDefault="00263C08" w:rsidP="00E64F62">
      <w:pPr>
        <w:suppressAutoHyphens w:val="0"/>
        <w:spacing w:after="0"/>
        <w:jc w:val="center"/>
        <w:rPr>
          <w:rFonts w:ascii="Calibri Light" w:eastAsia="Times New Roman" w:hAnsi="Calibri Light" w:cs="Times New Roman"/>
          <w:b/>
          <w:lang w:eastAsia="pl-PL"/>
        </w:rPr>
      </w:pPr>
    </w:p>
    <w:p w14:paraId="70B68682" w14:textId="62378644" w:rsidR="00E64F62" w:rsidRDefault="00E64F62" w:rsidP="00B94B75">
      <w:pPr>
        <w:suppressAutoHyphens w:val="0"/>
        <w:spacing w:after="0" w:line="240" w:lineRule="auto"/>
        <w:jc w:val="center"/>
        <w:rPr>
          <w:rFonts w:ascii="Calibri Light" w:eastAsia="Times New Roman" w:hAnsi="Calibri Light" w:cs="Times New Roman"/>
          <w:b/>
          <w:lang w:eastAsia="pl-PL"/>
        </w:rPr>
      </w:pPr>
      <w:r w:rsidRPr="00C076D6">
        <w:rPr>
          <w:rFonts w:ascii="Calibri Light" w:eastAsia="Times New Roman" w:hAnsi="Calibri Light" w:cs="Times New Roman"/>
          <w:b/>
          <w:lang w:eastAsia="pl-PL"/>
        </w:rPr>
        <w:t xml:space="preserve">§ </w:t>
      </w:r>
      <w:r w:rsidR="00513D81" w:rsidRPr="00C076D6">
        <w:rPr>
          <w:rFonts w:ascii="Calibri Light" w:eastAsia="Times New Roman" w:hAnsi="Calibri Light" w:cs="Times New Roman"/>
          <w:b/>
          <w:lang w:eastAsia="pl-PL"/>
        </w:rPr>
        <w:t>3</w:t>
      </w:r>
    </w:p>
    <w:p w14:paraId="5277DE1D" w14:textId="1A463AB8" w:rsidR="00E64F62" w:rsidRDefault="00D820B9" w:rsidP="00B94B75">
      <w:pPr>
        <w:suppressAutoHyphens w:val="0"/>
        <w:spacing w:after="0" w:line="240" w:lineRule="auto"/>
        <w:jc w:val="center"/>
        <w:rPr>
          <w:rFonts w:ascii="Calibri Light" w:eastAsia="Times New Roman" w:hAnsi="Calibri Light" w:cs="Times New Roman"/>
          <w:b/>
          <w:lang w:eastAsia="pl-PL"/>
        </w:rPr>
      </w:pPr>
      <w:r>
        <w:rPr>
          <w:rFonts w:ascii="Calibri Light" w:eastAsia="Times New Roman" w:hAnsi="Calibri Light" w:cs="Times New Roman"/>
          <w:b/>
          <w:lang w:eastAsia="pl-PL"/>
        </w:rPr>
        <w:t>Z</w:t>
      </w:r>
      <w:r w:rsidR="00263C08">
        <w:rPr>
          <w:rFonts w:ascii="Calibri Light" w:eastAsia="Times New Roman" w:hAnsi="Calibri Light" w:cs="Times New Roman"/>
          <w:b/>
          <w:lang w:eastAsia="pl-PL"/>
        </w:rPr>
        <w:t>głoszenia</w:t>
      </w:r>
    </w:p>
    <w:p w14:paraId="5DB0A1CD" w14:textId="77777777" w:rsidR="00B94B75" w:rsidRDefault="00B94B75" w:rsidP="00B94B75">
      <w:pPr>
        <w:suppressAutoHyphens w:val="0"/>
        <w:spacing w:after="0" w:line="240" w:lineRule="auto"/>
        <w:jc w:val="center"/>
        <w:rPr>
          <w:rFonts w:ascii="Calibri Light" w:eastAsia="Times New Roman" w:hAnsi="Calibri Light" w:cs="Times New Roman"/>
          <w:b/>
          <w:lang w:eastAsia="pl-PL"/>
        </w:rPr>
      </w:pPr>
    </w:p>
    <w:p w14:paraId="774E12F4" w14:textId="5EE708D1" w:rsidR="00E64F62" w:rsidRPr="00E64F62" w:rsidRDefault="00391FF5" w:rsidP="00391FF5">
      <w:pPr>
        <w:pStyle w:val="Akapitzlist"/>
        <w:numPr>
          <w:ilvl w:val="0"/>
          <w:numId w:val="21"/>
        </w:numPr>
        <w:spacing w:after="0"/>
        <w:jc w:val="both"/>
        <w:rPr>
          <w:rFonts w:ascii="Calibri Light" w:eastAsia="Times New Roman" w:hAnsi="Calibri Light"/>
          <w:bCs/>
          <w:lang w:eastAsia="pl-PL"/>
        </w:rPr>
      </w:pPr>
      <w:r>
        <w:rPr>
          <w:rFonts w:ascii="Calibri Light" w:eastAsia="Times New Roman" w:hAnsi="Calibri Light"/>
          <w:bCs/>
          <w:lang w:eastAsia="pl-PL"/>
        </w:rPr>
        <w:t xml:space="preserve">Wzór zgłoszenia serwisowego zostanie bezpłatnie udostępniony Zamawiającemu po zawarciu umowy. </w:t>
      </w:r>
    </w:p>
    <w:p w14:paraId="13F9AAD3" w14:textId="72D9AE7D" w:rsidR="00E64F62" w:rsidRDefault="00E64F62" w:rsidP="00A00E8D">
      <w:pPr>
        <w:pStyle w:val="Akapitzlist"/>
        <w:numPr>
          <w:ilvl w:val="0"/>
          <w:numId w:val="21"/>
        </w:numPr>
        <w:spacing w:after="0"/>
        <w:jc w:val="both"/>
        <w:rPr>
          <w:rFonts w:ascii="Calibri Light" w:eastAsia="Times New Roman" w:hAnsi="Calibri Light"/>
          <w:bCs/>
          <w:lang w:eastAsia="pl-PL"/>
        </w:rPr>
      </w:pPr>
      <w:r w:rsidRPr="00E64F62">
        <w:rPr>
          <w:rFonts w:ascii="Calibri Light" w:eastAsia="Times New Roman" w:hAnsi="Calibri Light"/>
          <w:bCs/>
          <w:lang w:eastAsia="pl-PL"/>
        </w:rPr>
        <w:t xml:space="preserve">Zgłoszenia powinny być dokonywane przez Administratora Systemu lub inną osobę dysponującą wiedzą i doświadczeniem pozwalającym na rzeczowy kontakt z </w:t>
      </w:r>
      <w:r w:rsidRPr="00F767C4">
        <w:rPr>
          <w:rFonts w:ascii="Calibri Light" w:eastAsia="Times New Roman" w:hAnsi="Calibri Light"/>
          <w:bCs/>
          <w:lang w:eastAsia="pl-PL"/>
        </w:rPr>
        <w:t>Wykonawcą.</w:t>
      </w:r>
      <w:r w:rsidR="00DB7064" w:rsidRPr="00F767C4">
        <w:rPr>
          <w:rFonts w:ascii="Calibri Light" w:eastAsia="Times New Roman" w:hAnsi="Calibri Light"/>
          <w:bCs/>
          <w:lang w:eastAsia="pl-PL"/>
        </w:rPr>
        <w:t xml:space="preserve"> Lista osób uprawnionych do wykonania zgłoszenia zostanie przekazana Wykonawcy</w:t>
      </w:r>
      <w:r w:rsidR="00A00E8D" w:rsidRPr="00F767C4">
        <w:rPr>
          <w:rFonts w:ascii="Calibri Light" w:eastAsia="Times New Roman" w:hAnsi="Calibri Light"/>
          <w:bCs/>
          <w:lang w:eastAsia="pl-PL"/>
        </w:rPr>
        <w:t xml:space="preserve"> do 3 dni roboczych od dnia podpisania umowy</w:t>
      </w:r>
      <w:r w:rsidR="00DB7064" w:rsidRPr="00F767C4">
        <w:rPr>
          <w:rFonts w:ascii="Calibri Light" w:eastAsia="Times New Roman" w:hAnsi="Calibri Light"/>
          <w:bCs/>
          <w:lang w:eastAsia="pl-PL"/>
        </w:rPr>
        <w:t>. Z</w:t>
      </w:r>
      <w:r w:rsidRPr="00F767C4">
        <w:rPr>
          <w:rFonts w:ascii="Calibri Light" w:eastAsia="Times New Roman" w:hAnsi="Calibri Light"/>
          <w:bCs/>
          <w:lang w:eastAsia="pl-PL"/>
        </w:rPr>
        <w:t xml:space="preserve">miana osoby uprawnionej </w:t>
      </w:r>
      <w:r w:rsidR="00DB7064" w:rsidRPr="00F767C4">
        <w:rPr>
          <w:rFonts w:ascii="Calibri Light" w:eastAsia="Times New Roman" w:hAnsi="Calibri Light"/>
          <w:bCs/>
          <w:lang w:eastAsia="pl-PL"/>
        </w:rPr>
        <w:t>d</w:t>
      </w:r>
      <w:r w:rsidRPr="00F767C4">
        <w:rPr>
          <w:rFonts w:ascii="Calibri Light" w:eastAsia="Times New Roman" w:hAnsi="Calibri Light"/>
          <w:bCs/>
          <w:lang w:eastAsia="pl-PL"/>
        </w:rPr>
        <w:t>o zgłoszeń wymaga</w:t>
      </w:r>
      <w:r w:rsidRPr="00DB7064">
        <w:rPr>
          <w:rFonts w:ascii="Calibri Light" w:eastAsia="Times New Roman" w:hAnsi="Calibri Light"/>
          <w:bCs/>
          <w:lang w:eastAsia="pl-PL"/>
        </w:rPr>
        <w:t xml:space="preserve"> formie pisemnej. Niniejsza zmiana nie wymaga formy aneksu.</w:t>
      </w:r>
    </w:p>
    <w:p w14:paraId="3372C181" w14:textId="77777777" w:rsidR="00263C08" w:rsidRPr="00263C08" w:rsidRDefault="00263C08" w:rsidP="00A00E8D">
      <w:pPr>
        <w:pStyle w:val="Akapitzlist"/>
        <w:numPr>
          <w:ilvl w:val="0"/>
          <w:numId w:val="21"/>
        </w:numPr>
        <w:spacing w:after="0"/>
        <w:jc w:val="both"/>
        <w:rPr>
          <w:rFonts w:ascii="Calibri Light" w:eastAsia="Times New Roman" w:hAnsi="Calibri Light"/>
          <w:bCs/>
          <w:lang w:eastAsia="pl-PL"/>
        </w:rPr>
      </w:pPr>
      <w:r w:rsidRPr="00263C08">
        <w:rPr>
          <w:rFonts w:ascii="Calibri Light" w:eastAsia="Times New Roman" w:hAnsi="Calibri Light"/>
          <w:bCs/>
          <w:lang w:eastAsia="pl-PL"/>
        </w:rPr>
        <w:t xml:space="preserve">Wykonawca zapewni objęcie umową licencyjną przez producenta Systemu wszelkich zmian                     do systemu wprowadzonych przez Wykonawcę w ramach świadczenia prac programistycznych na podstawie umowy. Zmiany te będą stanowić integralną cześć Systemu. </w:t>
      </w:r>
    </w:p>
    <w:p w14:paraId="79DC277D" w14:textId="77777777" w:rsidR="00C076D6" w:rsidRDefault="00C076D6" w:rsidP="00564D39">
      <w:pPr>
        <w:suppressAutoHyphens w:val="0"/>
        <w:spacing w:after="0"/>
        <w:jc w:val="center"/>
        <w:rPr>
          <w:rFonts w:ascii="Calibri Light" w:eastAsia="Times New Roman" w:hAnsi="Calibri Light" w:cs="Times New Roman"/>
          <w:b/>
          <w:lang w:eastAsia="pl-PL"/>
        </w:rPr>
      </w:pPr>
    </w:p>
    <w:p w14:paraId="02E38033" w14:textId="45AC30E2" w:rsidR="00D53E52" w:rsidRPr="00F116C0" w:rsidRDefault="00D53E52" w:rsidP="00564D39">
      <w:pPr>
        <w:suppressAutoHyphens w:val="0"/>
        <w:spacing w:after="0"/>
        <w:jc w:val="center"/>
        <w:rPr>
          <w:rFonts w:ascii="Calibri Light" w:eastAsia="Times New Roman" w:hAnsi="Calibri Light" w:cs="Times New Roman"/>
          <w:b/>
          <w:lang w:eastAsia="pl-PL"/>
        </w:rPr>
      </w:pPr>
      <w:r w:rsidRPr="00C076D6">
        <w:rPr>
          <w:rFonts w:ascii="Calibri Light" w:eastAsia="Times New Roman" w:hAnsi="Calibri Light" w:cs="Times New Roman"/>
          <w:b/>
          <w:lang w:eastAsia="pl-PL"/>
        </w:rPr>
        <w:t xml:space="preserve">§ </w:t>
      </w:r>
      <w:r w:rsidR="00513D81" w:rsidRPr="00C076D6">
        <w:rPr>
          <w:rFonts w:ascii="Calibri Light" w:eastAsia="Times New Roman" w:hAnsi="Calibri Light" w:cs="Times New Roman"/>
          <w:b/>
          <w:lang w:eastAsia="pl-PL"/>
        </w:rPr>
        <w:t>4</w:t>
      </w:r>
    </w:p>
    <w:p w14:paraId="6CB9E7D0" w14:textId="77777777" w:rsidR="00D53E52" w:rsidRPr="00F116C0" w:rsidRDefault="00D53E52" w:rsidP="00564D39">
      <w:pPr>
        <w:suppressAutoHyphens w:val="0"/>
        <w:spacing w:after="0"/>
        <w:jc w:val="center"/>
        <w:rPr>
          <w:rFonts w:ascii="Calibri Light" w:eastAsia="Times New Roman" w:hAnsi="Calibri Light" w:cs="Times New Roman"/>
          <w:b/>
          <w:lang w:eastAsia="pl-PL"/>
        </w:rPr>
      </w:pPr>
      <w:r w:rsidRPr="00F116C0">
        <w:rPr>
          <w:rFonts w:ascii="Calibri Light" w:eastAsia="Times New Roman" w:hAnsi="Calibri Light" w:cs="Times New Roman"/>
          <w:b/>
          <w:lang w:eastAsia="pl-PL"/>
        </w:rPr>
        <w:t>Termin realizacji</w:t>
      </w:r>
      <w:r w:rsidR="00084B3E" w:rsidRPr="00F116C0">
        <w:rPr>
          <w:rFonts w:ascii="Calibri Light" w:eastAsia="Times New Roman" w:hAnsi="Calibri Light" w:cs="Times New Roman"/>
          <w:b/>
          <w:lang w:eastAsia="pl-PL"/>
        </w:rPr>
        <w:t xml:space="preserve"> umowy</w:t>
      </w:r>
    </w:p>
    <w:p w14:paraId="63A13E19" w14:textId="3CB34707" w:rsidR="00A628B1" w:rsidRDefault="008C0883" w:rsidP="00A628B1">
      <w:pPr>
        <w:widowControl w:val="0"/>
        <w:suppressAutoHyphens w:val="0"/>
        <w:adjustRightInd w:val="0"/>
        <w:spacing w:after="0"/>
        <w:jc w:val="both"/>
        <w:textAlignment w:val="baseline"/>
        <w:outlineLvl w:val="0"/>
        <w:rPr>
          <w:rFonts w:ascii="Calibri Light" w:eastAsia="Times New Roman" w:hAnsi="Calibri Light" w:cs="Calibri Light"/>
          <w:color w:val="000000"/>
        </w:rPr>
      </w:pPr>
      <w:r w:rsidRPr="008C0883">
        <w:rPr>
          <w:rFonts w:ascii="Calibri Light" w:eastAsia="Times New Roman" w:hAnsi="Calibri Light" w:cs="Calibri Light"/>
          <w:color w:val="000000"/>
        </w:rPr>
        <w:t xml:space="preserve">Usługa realizowana będzie w okresie: </w:t>
      </w:r>
      <w:r w:rsidRPr="008C0883">
        <w:rPr>
          <w:rFonts w:ascii="Calibri Light" w:eastAsia="Times New Roman" w:hAnsi="Calibri Light" w:cs="Calibri Light"/>
          <w:b/>
          <w:bCs/>
          <w:color w:val="000000"/>
        </w:rPr>
        <w:t>od dnia 01.01.2025r. do dnia  31.12.2025r. (Pakiet nr 1)</w:t>
      </w:r>
      <w:r w:rsidRPr="008C0883">
        <w:rPr>
          <w:rFonts w:ascii="Calibri Light" w:eastAsia="Times New Roman" w:hAnsi="Calibri Light" w:cs="Calibri Light"/>
          <w:color w:val="000000"/>
        </w:rPr>
        <w:t xml:space="preserve"> / Usługa realizowana będzie w okresie: </w:t>
      </w:r>
      <w:r w:rsidRPr="008C0883">
        <w:rPr>
          <w:rFonts w:ascii="Calibri Light" w:eastAsia="Times New Roman" w:hAnsi="Calibri Light" w:cs="Calibri Light"/>
          <w:b/>
          <w:bCs/>
          <w:color w:val="000000"/>
        </w:rPr>
        <w:t>od dnia 01.01.2025r. do dnia  30.06.2025r. (Pakiet nr 2)</w:t>
      </w:r>
    </w:p>
    <w:p w14:paraId="76BACEB3" w14:textId="4D484409" w:rsidR="00D53E52" w:rsidRPr="00F116C0" w:rsidRDefault="00D53E52" w:rsidP="00A628B1">
      <w:pPr>
        <w:widowControl w:val="0"/>
        <w:suppressAutoHyphens w:val="0"/>
        <w:adjustRightInd w:val="0"/>
        <w:spacing w:after="0"/>
        <w:jc w:val="center"/>
        <w:textAlignment w:val="baseline"/>
        <w:outlineLvl w:val="0"/>
        <w:rPr>
          <w:rFonts w:ascii="Calibri Light" w:eastAsia="Times New Roman" w:hAnsi="Calibri Light" w:cs="Times New Roman"/>
          <w:b/>
          <w:lang w:eastAsia="pl-PL"/>
        </w:rPr>
      </w:pPr>
      <w:r w:rsidRPr="00F116C0">
        <w:rPr>
          <w:rFonts w:ascii="Calibri Light" w:eastAsia="Times New Roman" w:hAnsi="Calibri Light" w:cs="Times New Roman"/>
          <w:b/>
          <w:lang w:eastAsia="pl-PL"/>
        </w:rPr>
        <w:lastRenderedPageBreak/>
        <w:t xml:space="preserve">§ </w:t>
      </w:r>
      <w:r w:rsidR="00513D81">
        <w:rPr>
          <w:rFonts w:ascii="Calibri Light" w:eastAsia="Times New Roman" w:hAnsi="Calibri Light" w:cs="Times New Roman"/>
          <w:b/>
          <w:lang w:eastAsia="pl-PL"/>
        </w:rPr>
        <w:t>5</w:t>
      </w:r>
    </w:p>
    <w:p w14:paraId="77988DF4" w14:textId="7A8D8FC0" w:rsidR="00D53E52" w:rsidRPr="00F116C0" w:rsidRDefault="00641037" w:rsidP="00564D39">
      <w:pPr>
        <w:suppressAutoHyphens w:val="0"/>
        <w:spacing w:after="0"/>
        <w:jc w:val="center"/>
        <w:outlineLvl w:val="0"/>
        <w:rPr>
          <w:rFonts w:ascii="Calibri Light" w:eastAsia="Times New Roman" w:hAnsi="Calibri Light" w:cs="Times New Roman"/>
          <w:b/>
          <w:lang w:eastAsia="pl-PL"/>
        </w:rPr>
      </w:pPr>
      <w:r>
        <w:rPr>
          <w:rFonts w:ascii="Calibri Light" w:eastAsia="Times New Roman" w:hAnsi="Calibri Light" w:cs="Times New Roman"/>
          <w:b/>
          <w:lang w:eastAsia="pl-PL"/>
        </w:rPr>
        <w:t xml:space="preserve">Zobowiązania </w:t>
      </w:r>
      <w:r w:rsidR="00373EAA">
        <w:rPr>
          <w:rFonts w:ascii="Calibri Light" w:eastAsia="Times New Roman" w:hAnsi="Calibri Light" w:cs="Times New Roman"/>
          <w:b/>
          <w:lang w:eastAsia="pl-PL"/>
        </w:rPr>
        <w:t>st</w:t>
      </w:r>
      <w:r w:rsidR="00D05E23">
        <w:rPr>
          <w:rFonts w:ascii="Calibri Light" w:eastAsia="Times New Roman" w:hAnsi="Calibri Light" w:cs="Times New Roman"/>
          <w:b/>
          <w:lang w:eastAsia="pl-PL"/>
        </w:rPr>
        <w:t>ron</w:t>
      </w:r>
    </w:p>
    <w:p w14:paraId="3E4C35AC" w14:textId="37378594" w:rsidR="00373EAA" w:rsidRDefault="00373EAA" w:rsidP="00A00E8D">
      <w:pPr>
        <w:widowControl w:val="0"/>
        <w:numPr>
          <w:ilvl w:val="0"/>
          <w:numId w:val="3"/>
        </w:numPr>
        <w:tabs>
          <w:tab w:val="clear" w:pos="567"/>
          <w:tab w:val="num" w:pos="426"/>
        </w:tabs>
        <w:autoSpaceDE w:val="0"/>
        <w:spacing w:after="0" w:line="240" w:lineRule="auto"/>
        <w:ind w:left="426" w:hanging="426"/>
        <w:jc w:val="both"/>
        <w:rPr>
          <w:rFonts w:ascii="Calibri Light" w:eastAsia="Times New Roman" w:hAnsi="Calibri Light" w:cs="Calibri Light"/>
          <w:bCs/>
        </w:rPr>
      </w:pPr>
      <w:bookmarkStart w:id="9" w:name="_Hlk120863498"/>
      <w:r>
        <w:rPr>
          <w:rFonts w:ascii="Calibri Light" w:eastAsia="Times New Roman" w:hAnsi="Calibri Light" w:cs="Calibri Light"/>
          <w:bCs/>
        </w:rPr>
        <w:t>Niniejszym Wykonawca potwierdza, że zapoznał się z warunkami zamówienia i zobowiązuje się do ich realizacji.</w:t>
      </w:r>
    </w:p>
    <w:p w14:paraId="0EDFC98F" w14:textId="73EFC596" w:rsidR="00486A62" w:rsidRDefault="00373EAA" w:rsidP="00A00E8D">
      <w:pPr>
        <w:pStyle w:val="Akapitzlist"/>
        <w:numPr>
          <w:ilvl w:val="0"/>
          <w:numId w:val="20"/>
        </w:numPr>
        <w:spacing w:after="0" w:line="240" w:lineRule="auto"/>
        <w:rPr>
          <w:rFonts w:ascii="Calibri Light" w:eastAsia="Times New Roman" w:hAnsi="Calibri Light" w:cs="Calibri Light"/>
          <w:bCs/>
        </w:rPr>
      </w:pPr>
      <w:r w:rsidRPr="00486A62">
        <w:rPr>
          <w:rFonts w:ascii="Calibri Light" w:eastAsia="Times New Roman" w:hAnsi="Calibri Light" w:cs="Calibri Light"/>
          <w:bCs/>
        </w:rPr>
        <w:t>Wykonawca zobowiązany jest do:</w:t>
      </w:r>
    </w:p>
    <w:p w14:paraId="207DDBCD" w14:textId="0DBC9BC5" w:rsidR="00E43754" w:rsidRPr="00E43754" w:rsidRDefault="00E61E1E" w:rsidP="00A00E8D">
      <w:pPr>
        <w:pStyle w:val="Akapitzlist"/>
        <w:numPr>
          <w:ilvl w:val="1"/>
          <w:numId w:val="20"/>
        </w:numPr>
        <w:spacing w:after="0" w:line="240" w:lineRule="auto"/>
        <w:rPr>
          <w:rFonts w:ascii="Calibri Light" w:eastAsia="Times New Roman" w:hAnsi="Calibri Light" w:cs="Calibri Light"/>
          <w:bCs/>
        </w:rPr>
      </w:pPr>
      <w:r>
        <w:rPr>
          <w:rFonts w:ascii="Calibri Light" w:eastAsia="Times New Roman" w:hAnsi="Calibri Light" w:cs="Calibri Light"/>
          <w:bCs/>
        </w:rPr>
        <w:t>w</w:t>
      </w:r>
      <w:r w:rsidR="00AB2EC4">
        <w:rPr>
          <w:rFonts w:ascii="Calibri Light" w:eastAsia="Times New Roman" w:hAnsi="Calibri Light" w:cs="Calibri Light"/>
          <w:bCs/>
        </w:rPr>
        <w:t xml:space="preserve">yznaczenia na czas trwania umowy </w:t>
      </w:r>
      <w:r w:rsidR="00E9773E">
        <w:rPr>
          <w:rFonts w:ascii="Calibri Light" w:eastAsia="Times New Roman" w:hAnsi="Calibri Light" w:cs="Calibri Light"/>
          <w:bCs/>
        </w:rPr>
        <w:t xml:space="preserve">opiekuna technicznego; </w:t>
      </w:r>
    </w:p>
    <w:p w14:paraId="0E595F30" w14:textId="275D8C7F" w:rsidR="00486A62" w:rsidRDefault="00373EAA" w:rsidP="00A00E8D">
      <w:pPr>
        <w:pStyle w:val="Akapitzlist"/>
        <w:numPr>
          <w:ilvl w:val="1"/>
          <w:numId w:val="20"/>
        </w:numPr>
        <w:spacing w:after="0" w:line="240" w:lineRule="auto"/>
        <w:rPr>
          <w:rFonts w:ascii="Calibri Light" w:eastAsia="Times New Roman" w:hAnsi="Calibri Light" w:cs="Calibri Light"/>
          <w:bCs/>
        </w:rPr>
      </w:pPr>
      <w:r w:rsidRPr="00486A62">
        <w:rPr>
          <w:rFonts w:ascii="Calibri Light" w:eastAsia="Times New Roman" w:hAnsi="Calibri Light" w:cs="Calibri Light"/>
          <w:bCs/>
        </w:rPr>
        <w:t>informowania Zamawiającego o planowanych nowych wersji oprogramowania</w:t>
      </w:r>
      <w:r w:rsidR="00C076D6">
        <w:rPr>
          <w:rFonts w:ascii="Calibri Light" w:eastAsia="Times New Roman" w:hAnsi="Calibri Light" w:cs="Calibri Light"/>
          <w:bCs/>
        </w:rPr>
        <w:t>.</w:t>
      </w:r>
    </w:p>
    <w:p w14:paraId="2E7E8C19" w14:textId="7123A1D9" w:rsidR="00513D81" w:rsidRPr="00513D81" w:rsidRDefault="00513D81" w:rsidP="00A00E8D">
      <w:pPr>
        <w:pStyle w:val="Bezodstpw"/>
        <w:numPr>
          <w:ilvl w:val="0"/>
          <w:numId w:val="20"/>
        </w:numPr>
        <w:jc w:val="both"/>
        <w:rPr>
          <w:rFonts w:ascii="Calibri Light" w:hAnsi="Calibri Light" w:cs="Calibri Light"/>
        </w:rPr>
      </w:pPr>
      <w:r w:rsidRPr="00513D81">
        <w:rPr>
          <w:rFonts w:ascii="Calibri Light" w:hAnsi="Calibri Light" w:cs="Calibri Light"/>
        </w:rPr>
        <w:t xml:space="preserve">Zamawiający zobowiązany jest wydać serwisantom / konsultantom Wykonawcy stosowne upoważnienie od Inspektora Ochrony Danych Osobowych, jeżeli będzie to konieczne z uwagi </w:t>
      </w:r>
      <w:r>
        <w:rPr>
          <w:rFonts w:ascii="Calibri Light" w:hAnsi="Calibri Light" w:cs="Calibri Light"/>
        </w:rPr>
        <w:br/>
      </w:r>
      <w:r w:rsidRPr="00513D81">
        <w:rPr>
          <w:rFonts w:ascii="Calibri Light" w:hAnsi="Calibri Light" w:cs="Calibri Light"/>
        </w:rPr>
        <w:t xml:space="preserve">na zakres wykonywanych czynności celem ochrony danych wrażliwych, o których mowa </w:t>
      </w:r>
      <w:r>
        <w:rPr>
          <w:rFonts w:ascii="Calibri Light" w:hAnsi="Calibri Light" w:cs="Calibri Light"/>
        </w:rPr>
        <w:br/>
      </w:r>
      <w:r w:rsidRPr="00513D81">
        <w:rPr>
          <w:rFonts w:ascii="Calibri Light" w:hAnsi="Calibri Light" w:cs="Calibri Light"/>
        </w:rPr>
        <w:t xml:space="preserve">w Rozporządzenia Parlamentu Europejskiego i Rady (UE) 2016/679 z dnia 27 kwietnia 2016 r. </w:t>
      </w:r>
      <w:r>
        <w:rPr>
          <w:rFonts w:ascii="Calibri Light" w:hAnsi="Calibri Light" w:cs="Calibri Light"/>
        </w:rPr>
        <w:br/>
      </w:r>
      <w:r w:rsidRPr="00513D81">
        <w:rPr>
          <w:rFonts w:ascii="Calibri Light" w:hAnsi="Calibri Light" w:cs="Calibri Light"/>
        </w:rPr>
        <w:t>w sprawie ochrony osób fizycznych w związku z przetwarzaniem danych osobowych (RODO). Zamawiający podpisze z Wykonawcą odrębną umowę o powierzeniu przetwarzania danych</w:t>
      </w:r>
    </w:p>
    <w:p w14:paraId="75219FA8" w14:textId="0B756FCD" w:rsidR="00B94B75" w:rsidRDefault="00B94B75" w:rsidP="00A00E8D">
      <w:pPr>
        <w:pStyle w:val="Akapitzlist"/>
        <w:numPr>
          <w:ilvl w:val="0"/>
          <w:numId w:val="23"/>
        </w:numPr>
        <w:autoSpaceDE w:val="0"/>
        <w:autoSpaceDN w:val="0"/>
        <w:adjustRightInd w:val="0"/>
        <w:spacing w:after="21" w:line="240" w:lineRule="auto"/>
        <w:jc w:val="both"/>
        <w:rPr>
          <w:rFonts w:ascii="Calibri Light" w:eastAsia="Times New Roman" w:hAnsi="Calibri Light" w:cs="Calibri Light"/>
          <w:color w:val="000000"/>
          <w:lang w:eastAsia="pl-PL"/>
        </w:rPr>
      </w:pPr>
      <w:r w:rsidRPr="00B94B75">
        <w:rPr>
          <w:rFonts w:ascii="Calibri Light" w:eastAsia="Times New Roman" w:hAnsi="Calibri Light" w:cs="Calibri Light"/>
          <w:color w:val="000000"/>
          <w:lang w:eastAsia="pl-PL"/>
        </w:rPr>
        <w:t xml:space="preserve">Zamawiający poinformuje pisemnie Wykonawcę o ewentualnym zamiarze zmiany lub przeniesienia platformy sprzętowej, na której zainstalowano Rozwiązania z rodziny </w:t>
      </w:r>
      <w:proofErr w:type="spellStart"/>
      <w:r w:rsidRPr="00B94B75">
        <w:rPr>
          <w:rFonts w:ascii="Calibri Light" w:eastAsia="Times New Roman" w:hAnsi="Calibri Light" w:cs="Calibri Light"/>
          <w:color w:val="000000"/>
          <w:lang w:eastAsia="pl-PL"/>
        </w:rPr>
        <w:t>Mediqus</w:t>
      </w:r>
      <w:proofErr w:type="spellEnd"/>
      <w:r w:rsidRPr="00B94B75">
        <w:rPr>
          <w:rFonts w:ascii="Calibri Light" w:eastAsia="Times New Roman" w:hAnsi="Calibri Light" w:cs="Calibri Light"/>
          <w:color w:val="000000"/>
          <w:lang w:eastAsia="pl-PL"/>
        </w:rPr>
        <w:t xml:space="preserve"> do nowej lokalizacji. </w:t>
      </w:r>
    </w:p>
    <w:p w14:paraId="25F6EC57" w14:textId="4E3B655B" w:rsidR="00B94B75" w:rsidRDefault="00B94B75" w:rsidP="00A00E8D">
      <w:pPr>
        <w:pStyle w:val="Akapitzlist"/>
        <w:numPr>
          <w:ilvl w:val="0"/>
          <w:numId w:val="23"/>
        </w:numPr>
        <w:autoSpaceDE w:val="0"/>
        <w:autoSpaceDN w:val="0"/>
        <w:adjustRightInd w:val="0"/>
        <w:spacing w:after="21" w:line="240" w:lineRule="auto"/>
        <w:jc w:val="both"/>
        <w:rPr>
          <w:rFonts w:ascii="Calibri Light" w:eastAsia="Times New Roman" w:hAnsi="Calibri Light" w:cs="Calibri Light"/>
          <w:color w:val="000000"/>
          <w:lang w:eastAsia="pl-PL"/>
        </w:rPr>
      </w:pPr>
      <w:r w:rsidRPr="00B94B75">
        <w:rPr>
          <w:rFonts w:ascii="Calibri Light" w:eastAsia="Times New Roman" w:hAnsi="Calibri Light" w:cs="Calibri Light"/>
          <w:color w:val="000000"/>
          <w:lang w:eastAsia="pl-PL"/>
        </w:rPr>
        <w:t xml:space="preserve">Zamawiający zapewni niezbędną infrastrukturę we własnym zakresie i na własny koszt, zgodnie </w:t>
      </w:r>
      <w:r>
        <w:rPr>
          <w:rFonts w:ascii="Calibri Light" w:eastAsia="Times New Roman" w:hAnsi="Calibri Light" w:cs="Calibri Light"/>
          <w:color w:val="000000"/>
          <w:lang w:eastAsia="pl-PL"/>
        </w:rPr>
        <w:br/>
      </w:r>
      <w:r w:rsidRPr="00B94B75">
        <w:rPr>
          <w:rFonts w:ascii="Calibri Light" w:eastAsia="Times New Roman" w:hAnsi="Calibri Light" w:cs="Calibri Light"/>
          <w:color w:val="000000"/>
          <w:lang w:eastAsia="pl-PL"/>
        </w:rPr>
        <w:t xml:space="preserve">z odrębnymi wymogami Wykonawcy, w tym w razie potrzeby przyznanie uprawnień administracyjnych. </w:t>
      </w:r>
    </w:p>
    <w:bookmarkEnd w:id="9"/>
    <w:p w14:paraId="7284B0EA" w14:textId="172C5339" w:rsidR="00A628B1" w:rsidRPr="00A628B1" w:rsidRDefault="00A628B1" w:rsidP="00A628B1">
      <w:pPr>
        <w:keepNext/>
        <w:suppressAutoHyphens w:val="0"/>
        <w:spacing w:after="0"/>
        <w:jc w:val="center"/>
        <w:outlineLvl w:val="0"/>
        <w:rPr>
          <w:rFonts w:ascii="Calibri Light" w:eastAsia="Times New Roman" w:hAnsi="Calibri Light" w:cs="Times New Roman"/>
          <w:b/>
          <w:bCs/>
          <w:lang w:eastAsia="pl-PL"/>
        </w:rPr>
      </w:pPr>
      <w:r w:rsidRPr="00C076D6">
        <w:rPr>
          <w:rFonts w:ascii="Calibri Light" w:eastAsia="Times New Roman" w:hAnsi="Calibri Light" w:cs="Times New Roman"/>
          <w:b/>
          <w:bCs/>
          <w:lang w:eastAsia="pl-PL"/>
        </w:rPr>
        <w:t xml:space="preserve">§ </w:t>
      </w:r>
      <w:r w:rsidR="00D05E23" w:rsidRPr="00C076D6">
        <w:rPr>
          <w:rFonts w:ascii="Calibri Light" w:eastAsia="Times New Roman" w:hAnsi="Calibri Light" w:cs="Times New Roman"/>
          <w:b/>
          <w:bCs/>
          <w:lang w:eastAsia="pl-PL"/>
        </w:rPr>
        <w:t>6</w:t>
      </w:r>
    </w:p>
    <w:p w14:paraId="6783EFC0" w14:textId="5BE7C58C" w:rsidR="00A628B1" w:rsidRPr="00A628B1" w:rsidRDefault="008F4664" w:rsidP="00A628B1">
      <w:pPr>
        <w:keepNext/>
        <w:suppressAutoHyphens w:val="0"/>
        <w:spacing w:after="0"/>
        <w:jc w:val="center"/>
        <w:outlineLvl w:val="0"/>
        <w:rPr>
          <w:rFonts w:ascii="Calibri Light" w:eastAsia="Times New Roman" w:hAnsi="Calibri Light" w:cs="Times New Roman"/>
          <w:b/>
          <w:bCs/>
          <w:lang w:eastAsia="pl-PL"/>
        </w:rPr>
      </w:pPr>
      <w:r w:rsidRPr="00A628B1">
        <w:rPr>
          <w:rFonts w:ascii="Calibri Light" w:eastAsia="Times New Roman" w:hAnsi="Calibri Light" w:cs="Times New Roman"/>
          <w:b/>
          <w:bCs/>
          <w:lang w:eastAsia="pl-PL"/>
        </w:rPr>
        <w:t>Poufność</w:t>
      </w:r>
    </w:p>
    <w:p w14:paraId="70782C63" w14:textId="33679AB2" w:rsidR="00990407" w:rsidRPr="00990407" w:rsidRDefault="00990407" w:rsidP="00990407">
      <w:pPr>
        <w:numPr>
          <w:ilvl w:val="0"/>
          <w:numId w:val="33"/>
        </w:numPr>
        <w:tabs>
          <w:tab w:val="num" w:pos="360"/>
        </w:tabs>
        <w:spacing w:after="0" w:line="240" w:lineRule="auto"/>
        <w:ind w:left="360"/>
        <w:jc w:val="both"/>
        <w:rPr>
          <w:rFonts w:ascii="Calibri Light" w:hAnsi="Calibri Light" w:cs="Calibri Light"/>
        </w:rPr>
      </w:pPr>
      <w:r w:rsidRPr="00990407">
        <w:rPr>
          <w:rFonts w:ascii="Calibri Light" w:hAnsi="Calibri Light" w:cs="Calibri Light"/>
          <w:color w:val="000000"/>
        </w:rPr>
        <w:t xml:space="preserve">Wszelkie informacje i materiały uzyskane przez Strony w związku z realizacją Umowy, w tym informacje techniczne, technologiczne, ekonomiczne, finansowe, handlowe, prawne i organizacyjne dotyczące drugiej Strony, a także inne informacje stanowiące tajemnicę przedsiębiorstwa Strony w rozumieniu ustawy z dnia 16 kwietnia 1993 r. o zwalczaniu nieuczciwej konkurencji, niezależnie od formy przekazania tych informacji i ich źródła, a w szczególności dotyczące Systemu </w:t>
      </w:r>
      <w:proofErr w:type="spellStart"/>
      <w:r w:rsidRPr="00990407">
        <w:rPr>
          <w:rFonts w:ascii="Calibri Light" w:hAnsi="Calibri Light" w:cs="Calibri Light"/>
          <w:color w:val="000000"/>
        </w:rPr>
        <w:t>Mediqus</w:t>
      </w:r>
      <w:proofErr w:type="spellEnd"/>
      <w:r w:rsidRPr="00990407">
        <w:rPr>
          <w:rFonts w:ascii="Calibri Light" w:hAnsi="Calibri Light" w:cs="Calibri Light"/>
          <w:color w:val="000000"/>
        </w:rPr>
        <w:t>, Usług Opieki Technicznej lub Rozwoju świadczonego na podstawie Umowy oraz danych osobowych administrowanych przez Zamawiającego, mogą być wykorzystane wyłącznie w celu realizacji tej Umowy. Strony zobowiązują się do zachowania poufności wszelkich przekazanych wzajemnie informacji, dokumentów, danych i materiałów, a także realizowanych na podstawie Umowy zadań (dalej łącznie zwanych „informacjami”).</w:t>
      </w:r>
    </w:p>
    <w:p w14:paraId="4D4BD77D" w14:textId="77777777" w:rsidR="00990407" w:rsidRPr="00990407" w:rsidRDefault="00990407" w:rsidP="00990407">
      <w:pPr>
        <w:numPr>
          <w:ilvl w:val="0"/>
          <w:numId w:val="33"/>
        </w:numPr>
        <w:tabs>
          <w:tab w:val="num" w:pos="360"/>
        </w:tabs>
        <w:spacing w:after="0" w:line="240" w:lineRule="auto"/>
        <w:ind w:left="360"/>
        <w:jc w:val="both"/>
        <w:rPr>
          <w:rFonts w:ascii="Calibri Light" w:hAnsi="Calibri Light" w:cs="Calibri Light"/>
        </w:rPr>
      </w:pPr>
      <w:r w:rsidRPr="00990407">
        <w:rPr>
          <w:rFonts w:ascii="Calibri Light" w:hAnsi="Calibri Light" w:cs="Calibri Light"/>
          <w:color w:val="000000"/>
        </w:rPr>
        <w:t>Obowiązek zachowania w tajemnicy informacji, o których mowa w ust. 1, ujawnionych w trakcie realizacji Umowy, trwa po wygaśnięciu Umowy lub jej rozwiązaniu przez którąkolwiek ze Stron przez czas nieokreślony.</w:t>
      </w:r>
    </w:p>
    <w:p w14:paraId="7196A442" w14:textId="77777777" w:rsidR="00990407" w:rsidRPr="00990407" w:rsidRDefault="00990407" w:rsidP="00990407">
      <w:pPr>
        <w:numPr>
          <w:ilvl w:val="0"/>
          <w:numId w:val="33"/>
        </w:numPr>
        <w:tabs>
          <w:tab w:val="num" w:pos="360"/>
        </w:tabs>
        <w:spacing w:after="0" w:line="240" w:lineRule="auto"/>
        <w:ind w:left="360"/>
        <w:jc w:val="both"/>
        <w:rPr>
          <w:rFonts w:ascii="Calibri Light" w:hAnsi="Calibri Light" w:cs="Calibri Light"/>
        </w:rPr>
      </w:pPr>
      <w:r w:rsidRPr="00990407">
        <w:rPr>
          <w:rFonts w:ascii="Calibri Light" w:hAnsi="Calibri Light" w:cs="Calibri Light"/>
          <w:color w:val="000000"/>
        </w:rPr>
        <w:t>Strony zabezpieczą uzyskane informacje przed dostępem osób trzecich i nie będą ich publikowały ani udostępniały.</w:t>
      </w:r>
    </w:p>
    <w:p w14:paraId="3B286D9D" w14:textId="77777777" w:rsidR="00990407" w:rsidRPr="00990407" w:rsidRDefault="00990407" w:rsidP="00990407">
      <w:pPr>
        <w:numPr>
          <w:ilvl w:val="0"/>
          <w:numId w:val="33"/>
        </w:numPr>
        <w:tabs>
          <w:tab w:val="num" w:pos="360"/>
        </w:tabs>
        <w:spacing w:after="0" w:line="240" w:lineRule="auto"/>
        <w:ind w:left="360"/>
        <w:jc w:val="both"/>
        <w:rPr>
          <w:rFonts w:ascii="Calibri Light" w:hAnsi="Calibri Light" w:cs="Calibri Light"/>
        </w:rPr>
      </w:pPr>
      <w:r w:rsidRPr="00990407">
        <w:rPr>
          <w:rFonts w:ascii="Calibri Light" w:hAnsi="Calibri Light" w:cs="Calibri Light"/>
          <w:color w:val="000000"/>
        </w:rPr>
        <w:t>Postanowienia o poufności zawarte powyżej nie będą stanowiły przeszkody dla Strony w ujawnianiu informacji:</w:t>
      </w:r>
    </w:p>
    <w:p w14:paraId="190200C5" w14:textId="4065D0F4" w:rsidR="00990407" w:rsidRPr="00990407" w:rsidRDefault="00990407" w:rsidP="00990407">
      <w:pPr>
        <w:pStyle w:val="Akapitzlist"/>
        <w:numPr>
          <w:ilvl w:val="1"/>
          <w:numId w:val="33"/>
        </w:numPr>
        <w:spacing w:after="0" w:line="240" w:lineRule="auto"/>
        <w:ind w:left="851" w:hanging="425"/>
        <w:jc w:val="both"/>
        <w:rPr>
          <w:rFonts w:ascii="Calibri Light" w:hAnsi="Calibri Light" w:cs="Calibri Light"/>
        </w:rPr>
      </w:pPr>
      <w:r w:rsidRPr="00990407">
        <w:rPr>
          <w:rFonts w:ascii="Calibri Light" w:hAnsi="Calibri Light" w:cs="Calibri Light"/>
          <w:color w:val="000000"/>
        </w:rPr>
        <w:t>na której ujawnienie druga Strona Umowy wyraziła zgodę na piśmie;</w:t>
      </w:r>
    </w:p>
    <w:p w14:paraId="7CE44C25" w14:textId="1B19E797" w:rsidR="00990407" w:rsidRPr="00990407" w:rsidRDefault="00990407" w:rsidP="00990407">
      <w:pPr>
        <w:pStyle w:val="Akapitzlist"/>
        <w:numPr>
          <w:ilvl w:val="1"/>
          <w:numId w:val="33"/>
        </w:numPr>
        <w:spacing w:after="0" w:line="240" w:lineRule="auto"/>
        <w:ind w:left="851" w:hanging="425"/>
        <w:jc w:val="both"/>
        <w:rPr>
          <w:rFonts w:ascii="Calibri Light" w:hAnsi="Calibri Light" w:cs="Calibri Light"/>
        </w:rPr>
      </w:pPr>
      <w:r w:rsidRPr="00990407">
        <w:rPr>
          <w:rFonts w:ascii="Calibri Light" w:hAnsi="Calibri Light" w:cs="Calibri Light"/>
          <w:color w:val="000000"/>
        </w:rPr>
        <w:t xml:space="preserve">która należy do informacji powszechnie znanych; </w:t>
      </w:r>
    </w:p>
    <w:p w14:paraId="5D4A2BB0" w14:textId="77777777" w:rsidR="00990407" w:rsidRPr="00990407" w:rsidRDefault="00990407" w:rsidP="00990407">
      <w:pPr>
        <w:numPr>
          <w:ilvl w:val="1"/>
          <w:numId w:val="33"/>
        </w:numPr>
        <w:tabs>
          <w:tab w:val="left" w:pos="709"/>
          <w:tab w:val="num" w:pos="1332"/>
        </w:tabs>
        <w:spacing w:after="0" w:line="240" w:lineRule="auto"/>
        <w:ind w:left="851" w:hanging="425"/>
        <w:jc w:val="both"/>
        <w:rPr>
          <w:rFonts w:ascii="Calibri Light" w:hAnsi="Calibri Light" w:cs="Calibri Light"/>
        </w:rPr>
      </w:pPr>
      <w:r w:rsidRPr="00990407">
        <w:rPr>
          <w:rFonts w:ascii="Calibri Light" w:hAnsi="Calibri Light" w:cs="Calibri Light"/>
          <w:color w:val="000000"/>
        </w:rPr>
        <w:t>której obowiązek ujawnienia wynika z obowiązujących przepisów prawa.</w:t>
      </w:r>
    </w:p>
    <w:p w14:paraId="017AEFB5" w14:textId="77777777" w:rsidR="00990407" w:rsidRPr="00990407" w:rsidRDefault="00990407" w:rsidP="00990407">
      <w:pPr>
        <w:numPr>
          <w:ilvl w:val="0"/>
          <w:numId w:val="33"/>
        </w:numPr>
        <w:tabs>
          <w:tab w:val="num" w:pos="360"/>
        </w:tabs>
        <w:spacing w:after="0" w:line="240" w:lineRule="auto"/>
        <w:ind w:left="360"/>
        <w:jc w:val="both"/>
        <w:rPr>
          <w:rFonts w:ascii="Calibri Light" w:hAnsi="Calibri Light" w:cs="Calibri Light"/>
        </w:rPr>
      </w:pPr>
      <w:r w:rsidRPr="00990407">
        <w:rPr>
          <w:rFonts w:ascii="Calibri Light" w:hAnsi="Calibri Light" w:cs="Calibri Light"/>
          <w:color w:val="000000"/>
        </w:rPr>
        <w:t xml:space="preserve">Strony są uprawnione do przekazania informacji swoim doradcom, współpracownikom, pracownikom oraz odpowiadają za podjęcie i zapewnienie wszelkich niezbędnych środków w celu dochowania przez te osoby klauzuli poufności na warunkach określonych w niniejszym paragrafie. </w:t>
      </w:r>
    </w:p>
    <w:p w14:paraId="5FAC545C" w14:textId="511FD9D5" w:rsidR="00D218FC" w:rsidRDefault="00990407" w:rsidP="00D218FC">
      <w:pPr>
        <w:numPr>
          <w:ilvl w:val="0"/>
          <w:numId w:val="33"/>
        </w:numPr>
        <w:tabs>
          <w:tab w:val="num" w:pos="360"/>
        </w:tabs>
        <w:spacing w:after="0" w:line="240" w:lineRule="auto"/>
        <w:ind w:left="360"/>
        <w:jc w:val="both"/>
        <w:rPr>
          <w:rFonts w:ascii="Calibri Light" w:eastAsia="Times New Roman" w:hAnsi="Calibri Light" w:cs="Times New Roman"/>
          <w:b/>
          <w:bCs/>
          <w:lang w:eastAsia="pl-PL"/>
        </w:rPr>
      </w:pPr>
      <w:r w:rsidRPr="00990407">
        <w:rPr>
          <w:rFonts w:ascii="Calibri Light" w:hAnsi="Calibri Light" w:cs="Calibri Light"/>
          <w:color w:val="000000"/>
        </w:rPr>
        <w:t>Każda ze Stron ponosi odpowiedzialność odszkodowawczą za wszelkie szkody poniesione przez drugą Stronę w związku z naruszeniem przez Stronę, jej doradców, współpracowników lub pracowników warunków niniejszego paragrafu.</w:t>
      </w:r>
    </w:p>
    <w:p w14:paraId="70F2B021" w14:textId="77777777" w:rsidR="00D218FC" w:rsidRDefault="00D218FC" w:rsidP="00990407">
      <w:pPr>
        <w:keepNext/>
        <w:suppressAutoHyphens w:val="0"/>
        <w:spacing w:after="0"/>
        <w:ind w:left="426" w:hanging="426"/>
        <w:jc w:val="both"/>
        <w:outlineLvl w:val="0"/>
        <w:rPr>
          <w:rFonts w:ascii="Calibri Light" w:eastAsia="Times New Roman" w:hAnsi="Calibri Light" w:cs="Times New Roman"/>
          <w:b/>
          <w:bCs/>
          <w:lang w:eastAsia="pl-PL"/>
        </w:rPr>
      </w:pPr>
    </w:p>
    <w:p w14:paraId="418B2C54" w14:textId="2550FEC9" w:rsidR="00DB7064" w:rsidRPr="00C076D6" w:rsidRDefault="00DB7064" w:rsidP="00DB7064">
      <w:pPr>
        <w:suppressAutoHyphens w:val="0"/>
        <w:autoSpaceDE w:val="0"/>
        <w:autoSpaceDN w:val="0"/>
        <w:adjustRightInd w:val="0"/>
        <w:spacing w:after="0" w:line="240" w:lineRule="auto"/>
        <w:jc w:val="center"/>
        <w:rPr>
          <w:rFonts w:ascii="Calibri Light" w:eastAsia="Times New Roman" w:hAnsi="Calibri Light" w:cs="Calibri Light"/>
          <w:color w:val="000000"/>
          <w:lang w:eastAsia="pl-PL"/>
        </w:rPr>
      </w:pPr>
      <w:r w:rsidRPr="00C076D6">
        <w:rPr>
          <w:rFonts w:ascii="Calibri Light" w:eastAsia="Times New Roman" w:hAnsi="Calibri Light" w:cs="Calibri Light"/>
          <w:b/>
          <w:bCs/>
          <w:color w:val="000000"/>
          <w:lang w:eastAsia="pl-PL"/>
        </w:rPr>
        <w:t xml:space="preserve">§ </w:t>
      </w:r>
      <w:r w:rsidR="00EA1DD8" w:rsidRPr="00C076D6">
        <w:rPr>
          <w:rFonts w:ascii="Calibri Light" w:eastAsia="Times New Roman" w:hAnsi="Calibri Light" w:cs="Calibri Light"/>
          <w:b/>
          <w:bCs/>
          <w:color w:val="000000"/>
          <w:lang w:eastAsia="pl-PL"/>
        </w:rPr>
        <w:t>7</w:t>
      </w:r>
    </w:p>
    <w:p w14:paraId="13307101" w14:textId="2EDF00B9" w:rsidR="00DB7064" w:rsidRPr="00DB7064" w:rsidRDefault="00DB7064" w:rsidP="00DB7064">
      <w:pPr>
        <w:suppressAutoHyphens w:val="0"/>
        <w:autoSpaceDE w:val="0"/>
        <w:autoSpaceDN w:val="0"/>
        <w:adjustRightInd w:val="0"/>
        <w:spacing w:after="0" w:line="240" w:lineRule="auto"/>
        <w:jc w:val="center"/>
        <w:rPr>
          <w:rFonts w:ascii="Calibri Light" w:eastAsia="Times New Roman" w:hAnsi="Calibri Light" w:cs="Calibri Light"/>
          <w:color w:val="000000"/>
          <w:lang w:eastAsia="pl-PL"/>
        </w:rPr>
      </w:pPr>
      <w:r w:rsidRPr="00DB7064">
        <w:rPr>
          <w:rFonts w:ascii="Calibri Light" w:eastAsia="Times New Roman" w:hAnsi="Calibri Light" w:cs="Calibri Light"/>
          <w:b/>
          <w:bCs/>
          <w:color w:val="000000"/>
          <w:lang w:eastAsia="pl-PL"/>
        </w:rPr>
        <w:t>Siła Wyższa</w:t>
      </w:r>
    </w:p>
    <w:p w14:paraId="11007349" w14:textId="77777777" w:rsidR="00990407" w:rsidRPr="00990407" w:rsidRDefault="00990407" w:rsidP="00990407">
      <w:pPr>
        <w:numPr>
          <w:ilvl w:val="0"/>
          <w:numId w:val="36"/>
        </w:numPr>
        <w:spacing w:before="120" w:after="120" w:line="240" w:lineRule="auto"/>
        <w:ind w:left="426" w:hanging="426"/>
        <w:jc w:val="both"/>
        <w:rPr>
          <w:rFonts w:ascii="Calibri Light" w:hAnsi="Calibri Light" w:cs="Calibri Light"/>
        </w:rPr>
      </w:pPr>
      <w:r w:rsidRPr="00990407">
        <w:rPr>
          <w:rFonts w:ascii="Calibri Light" w:hAnsi="Calibri Light" w:cs="Calibri Light"/>
        </w:rPr>
        <w:lastRenderedPageBreak/>
        <w:t xml:space="preserve">Strony nie będą odpowiedzialne za niewypełnienie lub nieprawidłowe wypełnienie swych odpowiednich zobowiązań wynikających z niniejszej Umowy w przypadkach, gdy takie niewypełnienie lub nieprawidłowe wypełnienie spowodowane zostało zaistnieniem siły wyższej. </w:t>
      </w:r>
    </w:p>
    <w:p w14:paraId="59536EAA" w14:textId="77777777" w:rsidR="00990407" w:rsidRPr="00990407" w:rsidRDefault="00990407" w:rsidP="00990407">
      <w:pPr>
        <w:numPr>
          <w:ilvl w:val="0"/>
          <w:numId w:val="36"/>
        </w:numPr>
        <w:spacing w:before="120" w:after="120" w:line="240" w:lineRule="auto"/>
        <w:ind w:left="426" w:hanging="426"/>
        <w:jc w:val="both"/>
        <w:rPr>
          <w:rFonts w:ascii="Calibri Light" w:hAnsi="Calibri Light" w:cs="Calibri Light"/>
        </w:rPr>
      </w:pPr>
      <w:r w:rsidRPr="00990407">
        <w:rPr>
          <w:rFonts w:ascii="Calibri Light" w:hAnsi="Calibri Light" w:cs="Calibri Light"/>
        </w:rPr>
        <w:t>Siła wyższa oznacza nadzwyczajny przypadek pozostający poza kontrolą, działaniami lub powstrzymaniem się od działań przez Stronę, którego nie sposób było przewidzieć ani uniknąć, który zaistniał po dniu podpisania niniejszej Umowy. Za okoliczności stanowiące siłę wyższą dla celów niniejszej Umowy uznaje się przede wszystkim wojnę, klęski żywiołowe i inne działania sił przyrody, strajki, awarie lub inne zakłócenia w działaniu sieci teleinformatycznej, a także epidemie, nadzwyczajne działania rządowe i administracyjne oraz działania podmiotów mających wpływ na wykonanie niniejszej Umowy, a których działalność jest niezależna od Stron Umowy.</w:t>
      </w:r>
    </w:p>
    <w:p w14:paraId="70C963F8" w14:textId="77777777" w:rsidR="00990407" w:rsidRPr="00990407" w:rsidRDefault="00990407" w:rsidP="00990407">
      <w:pPr>
        <w:numPr>
          <w:ilvl w:val="0"/>
          <w:numId w:val="36"/>
        </w:numPr>
        <w:spacing w:before="120" w:after="120" w:line="240" w:lineRule="auto"/>
        <w:ind w:left="426" w:hanging="426"/>
        <w:jc w:val="both"/>
        <w:rPr>
          <w:rFonts w:ascii="Calibri Light" w:hAnsi="Calibri Light" w:cs="Calibri Light"/>
        </w:rPr>
      </w:pPr>
      <w:r w:rsidRPr="00990407">
        <w:rPr>
          <w:rFonts w:ascii="Calibri Light" w:hAnsi="Calibri Light" w:cs="Calibri Light"/>
        </w:rPr>
        <w:t>Każda ze Stron, w miarę możliwości, zobowiązuje się poinformować Stronę drugą o przypadkach i charakterze siły wyższej, które mogłyby mieć wpływ na wypełnianie ich wzajemnych zobowiązań i obowiązków wynikających z niniejszej Umowy.</w:t>
      </w:r>
    </w:p>
    <w:p w14:paraId="2A5A34B3" w14:textId="20A9E046" w:rsidR="00A628B1" w:rsidRPr="00990407" w:rsidRDefault="00990407" w:rsidP="00990407">
      <w:pPr>
        <w:pStyle w:val="Akapitzlist"/>
        <w:keepNext/>
        <w:numPr>
          <w:ilvl w:val="0"/>
          <w:numId w:val="36"/>
        </w:numPr>
        <w:spacing w:after="0"/>
        <w:ind w:left="426" w:hanging="426"/>
        <w:jc w:val="both"/>
        <w:outlineLvl w:val="0"/>
        <w:rPr>
          <w:rFonts w:ascii="Calibri Light" w:eastAsia="Times New Roman" w:hAnsi="Calibri Light" w:cs="Calibri Light"/>
          <w:lang w:eastAsia="pl-PL"/>
        </w:rPr>
      </w:pPr>
      <w:r w:rsidRPr="00990407">
        <w:rPr>
          <w:rFonts w:ascii="Calibri Light" w:hAnsi="Calibri Light" w:cs="Calibri Light"/>
        </w:rPr>
        <w:t>W przypadku, gdyby okoliczność siły wyższej będzie trwała dłużej niż 30 dni, każda ze Stron będzie</w:t>
      </w:r>
      <w:r>
        <w:rPr>
          <w:rFonts w:ascii="Calibri Light" w:hAnsi="Calibri Light" w:cs="Calibri Light"/>
        </w:rPr>
        <w:t xml:space="preserve"> </w:t>
      </w:r>
      <w:r w:rsidRPr="00990407">
        <w:rPr>
          <w:rFonts w:ascii="Calibri Light" w:hAnsi="Calibri Light" w:cs="Calibri Light"/>
        </w:rPr>
        <w:t>uprawniona do rozwiązania umowy ze skutkiem natychmiastowym</w:t>
      </w:r>
      <w:r>
        <w:rPr>
          <w:rFonts w:ascii="Calibri Light" w:hAnsi="Calibri Light" w:cs="Calibri Light"/>
        </w:rPr>
        <w:t>.</w:t>
      </w:r>
    </w:p>
    <w:p w14:paraId="158DCE29" w14:textId="77777777" w:rsidR="00990407" w:rsidRPr="00990407" w:rsidRDefault="00990407" w:rsidP="00990407">
      <w:pPr>
        <w:pStyle w:val="Akapitzlist"/>
        <w:keepNext/>
        <w:spacing w:after="0"/>
        <w:ind w:left="426"/>
        <w:jc w:val="both"/>
        <w:outlineLvl w:val="0"/>
        <w:rPr>
          <w:rFonts w:ascii="Calibri Light" w:eastAsia="Times New Roman" w:hAnsi="Calibri Light" w:cs="Calibri Light"/>
          <w:lang w:eastAsia="pl-PL"/>
        </w:rPr>
      </w:pPr>
    </w:p>
    <w:p w14:paraId="646F4DD3" w14:textId="72A38784" w:rsidR="00D53E52" w:rsidRPr="00F116C0" w:rsidRDefault="00D53E52" w:rsidP="00564D39">
      <w:pPr>
        <w:keepNext/>
        <w:suppressAutoHyphens w:val="0"/>
        <w:spacing w:after="0"/>
        <w:jc w:val="center"/>
        <w:outlineLvl w:val="0"/>
        <w:rPr>
          <w:rFonts w:ascii="Calibri Light" w:eastAsia="Times New Roman" w:hAnsi="Calibri Light" w:cs="Times New Roman"/>
          <w:b/>
          <w:bCs/>
          <w:lang w:eastAsia="pl-PL"/>
        </w:rPr>
      </w:pPr>
      <w:r w:rsidRPr="00C076D6">
        <w:rPr>
          <w:rFonts w:ascii="Calibri Light" w:eastAsia="Times New Roman" w:hAnsi="Calibri Light" w:cs="Times New Roman"/>
          <w:b/>
          <w:bCs/>
          <w:lang w:eastAsia="pl-PL"/>
        </w:rPr>
        <w:t xml:space="preserve">§ </w:t>
      </w:r>
      <w:r w:rsidR="00EA1DD8" w:rsidRPr="00C076D6">
        <w:rPr>
          <w:rFonts w:ascii="Calibri Light" w:eastAsia="Times New Roman" w:hAnsi="Calibri Light" w:cs="Times New Roman"/>
          <w:b/>
          <w:bCs/>
          <w:lang w:eastAsia="pl-PL"/>
        </w:rPr>
        <w:t>8</w:t>
      </w:r>
    </w:p>
    <w:p w14:paraId="1D0978C3" w14:textId="77777777" w:rsidR="00D53E52" w:rsidRPr="00F116C0" w:rsidRDefault="00D53E52" w:rsidP="00564D39">
      <w:pPr>
        <w:suppressAutoHyphens w:val="0"/>
        <w:spacing w:after="0"/>
        <w:jc w:val="center"/>
        <w:rPr>
          <w:rFonts w:ascii="Calibri Light" w:eastAsia="Times New Roman" w:hAnsi="Calibri Light" w:cs="Times New Roman"/>
          <w:b/>
          <w:lang w:eastAsia="pl-PL"/>
        </w:rPr>
      </w:pPr>
      <w:r w:rsidRPr="00F116C0">
        <w:rPr>
          <w:rFonts w:ascii="Calibri Light" w:eastAsia="Times New Roman" w:hAnsi="Calibri Light" w:cs="Times New Roman"/>
          <w:b/>
          <w:lang w:eastAsia="pl-PL"/>
        </w:rPr>
        <w:t>Wynagrodzenie Wykonawcy</w:t>
      </w:r>
    </w:p>
    <w:p w14:paraId="0F6A93E7" w14:textId="1E5B1D50" w:rsidR="00921604" w:rsidRDefault="00AF133C" w:rsidP="00A00E8D">
      <w:pPr>
        <w:numPr>
          <w:ilvl w:val="0"/>
          <w:numId w:val="4"/>
        </w:numPr>
        <w:tabs>
          <w:tab w:val="clear" w:pos="0"/>
          <w:tab w:val="left" w:pos="3960"/>
        </w:tabs>
        <w:spacing w:after="0" w:line="240" w:lineRule="auto"/>
        <w:ind w:left="357"/>
        <w:jc w:val="both"/>
        <w:rPr>
          <w:rFonts w:ascii="Calibri Light" w:hAnsi="Calibri Light" w:cs="Calibri Light"/>
          <w:color w:val="000000"/>
        </w:rPr>
      </w:pPr>
      <w:bookmarkStart w:id="10" w:name="_Hlk27649686"/>
      <w:r>
        <w:rPr>
          <w:rFonts w:ascii="Calibri Light" w:hAnsi="Calibri Light" w:cs="Calibri Light"/>
          <w:color w:val="000000"/>
        </w:rPr>
        <w:t>W</w:t>
      </w:r>
      <w:r w:rsidR="00081C7F" w:rsidRPr="00081C7F">
        <w:rPr>
          <w:rFonts w:ascii="Calibri Light" w:hAnsi="Calibri Light" w:cs="Calibri Light"/>
          <w:color w:val="000000"/>
        </w:rPr>
        <w:t>ynagrodzenie za wykonanie przedmiotu umowy określonego w § 1 wynosi</w:t>
      </w:r>
      <w:r w:rsidR="00081C7F">
        <w:rPr>
          <w:rFonts w:ascii="Calibri Light" w:hAnsi="Calibri Light" w:cs="Calibri Light"/>
          <w:color w:val="000000"/>
        </w:rPr>
        <w:t xml:space="preserve">: </w:t>
      </w:r>
      <w:r w:rsidR="00921604" w:rsidRPr="00921604">
        <w:rPr>
          <w:rFonts w:ascii="Calibri Light" w:hAnsi="Calibri Light" w:cs="Calibri Light"/>
          <w:color w:val="000000"/>
        </w:rPr>
        <w:t xml:space="preserve">netto </w:t>
      </w:r>
      <w:r w:rsidR="00B53C00">
        <w:rPr>
          <w:rFonts w:ascii="Calibri Light" w:hAnsi="Calibri Light" w:cs="Calibri Light"/>
          <w:color w:val="000000"/>
        </w:rPr>
        <w:t>…………..</w:t>
      </w:r>
      <w:r w:rsidR="00921604" w:rsidRPr="00921604">
        <w:rPr>
          <w:rFonts w:ascii="Calibri Light" w:hAnsi="Calibri Light" w:cs="Calibri Light"/>
          <w:color w:val="000000"/>
        </w:rPr>
        <w:t xml:space="preserve"> zł plus należny</w:t>
      </w:r>
      <w:r w:rsidR="00921604">
        <w:rPr>
          <w:rFonts w:ascii="Calibri Light" w:hAnsi="Calibri Light" w:cs="Calibri Light"/>
          <w:color w:val="000000"/>
        </w:rPr>
        <w:t xml:space="preserve"> </w:t>
      </w:r>
      <w:r w:rsidR="00921604" w:rsidRPr="00921604">
        <w:rPr>
          <w:rFonts w:ascii="Calibri Light" w:hAnsi="Calibri Light" w:cs="Calibri Light"/>
          <w:color w:val="000000"/>
        </w:rPr>
        <w:t>podatek VAT</w:t>
      </w:r>
      <w:r w:rsidR="00A668F2">
        <w:rPr>
          <w:rFonts w:ascii="Calibri Light" w:hAnsi="Calibri Light" w:cs="Calibri Light"/>
          <w:color w:val="000000"/>
        </w:rPr>
        <w:t xml:space="preserve"> </w:t>
      </w:r>
      <w:r w:rsidR="00B53C00">
        <w:rPr>
          <w:rFonts w:ascii="Calibri Light" w:hAnsi="Calibri Light" w:cs="Calibri Light"/>
          <w:color w:val="000000"/>
        </w:rPr>
        <w:t>.</w:t>
      </w:r>
      <w:r w:rsidR="00921604" w:rsidRPr="00921604">
        <w:rPr>
          <w:rFonts w:ascii="Calibri Light" w:hAnsi="Calibri Light" w:cs="Calibri Light"/>
          <w:color w:val="000000"/>
        </w:rPr>
        <w:t xml:space="preserve">% tj. </w:t>
      </w:r>
      <w:r w:rsidR="00B53C00">
        <w:rPr>
          <w:rFonts w:ascii="Calibri Light" w:hAnsi="Calibri Light" w:cs="Calibri Light"/>
          <w:color w:val="000000"/>
        </w:rPr>
        <w:t>……………</w:t>
      </w:r>
      <w:r w:rsidR="00A668F2">
        <w:rPr>
          <w:rFonts w:ascii="Calibri Light" w:hAnsi="Calibri Light" w:cs="Calibri Light"/>
          <w:color w:val="000000"/>
        </w:rPr>
        <w:t xml:space="preserve"> </w:t>
      </w:r>
      <w:r w:rsidR="00921604" w:rsidRPr="00921604">
        <w:rPr>
          <w:rFonts w:ascii="Calibri Light" w:hAnsi="Calibri Light" w:cs="Calibri Light"/>
          <w:color w:val="000000"/>
        </w:rPr>
        <w:t xml:space="preserve">zł. Razem brutto: </w:t>
      </w:r>
      <w:r w:rsidR="00B53C00">
        <w:rPr>
          <w:rFonts w:ascii="Calibri Light" w:hAnsi="Calibri Light" w:cs="Calibri Light"/>
          <w:b/>
          <w:bCs/>
          <w:color w:val="000000"/>
        </w:rPr>
        <w:t>……………….</w:t>
      </w:r>
      <w:r w:rsidR="00A668F2" w:rsidRPr="00A668F2">
        <w:rPr>
          <w:rFonts w:ascii="Calibri Light" w:hAnsi="Calibri Light" w:cs="Calibri Light"/>
          <w:b/>
          <w:bCs/>
          <w:color w:val="000000"/>
        </w:rPr>
        <w:t xml:space="preserve"> </w:t>
      </w:r>
      <w:r w:rsidR="00921604" w:rsidRPr="006226DF">
        <w:rPr>
          <w:rFonts w:ascii="Calibri Light" w:hAnsi="Calibri Light" w:cs="Calibri Light"/>
          <w:color w:val="000000"/>
        </w:rPr>
        <w:t>zł</w:t>
      </w:r>
      <w:r w:rsidR="00921604" w:rsidRPr="00921604">
        <w:rPr>
          <w:rFonts w:ascii="Calibri Light" w:hAnsi="Calibri Light" w:cs="Calibri Light"/>
          <w:color w:val="000000"/>
        </w:rPr>
        <w:t xml:space="preserve"> (słownie: </w:t>
      </w:r>
      <w:r w:rsidR="00B53C00">
        <w:rPr>
          <w:rFonts w:ascii="Calibri Light" w:hAnsi="Calibri Light" w:cs="Calibri Light"/>
          <w:color w:val="000000"/>
        </w:rPr>
        <w:t>……………………………………</w:t>
      </w:r>
      <w:r w:rsidR="00A668F2">
        <w:rPr>
          <w:rFonts w:ascii="Calibri Light" w:hAnsi="Calibri Light" w:cs="Calibri Light"/>
          <w:color w:val="000000"/>
        </w:rPr>
        <w:t xml:space="preserve"> </w:t>
      </w:r>
      <w:r w:rsidR="00921604" w:rsidRPr="00921604">
        <w:rPr>
          <w:rFonts w:ascii="Calibri Light" w:hAnsi="Calibri Light" w:cs="Calibri Light"/>
          <w:color w:val="000000"/>
        </w:rPr>
        <w:t>zł</w:t>
      </w:r>
      <w:r w:rsidR="00A668F2">
        <w:rPr>
          <w:rFonts w:ascii="Calibri Light" w:hAnsi="Calibri Light" w:cs="Calibri Light"/>
          <w:color w:val="000000"/>
        </w:rPr>
        <w:t xml:space="preserve"> 00/100</w:t>
      </w:r>
      <w:r w:rsidR="00921604" w:rsidRPr="00921604">
        <w:rPr>
          <w:rFonts w:ascii="Calibri Light" w:hAnsi="Calibri Light" w:cs="Calibri Light"/>
          <w:color w:val="000000"/>
        </w:rPr>
        <w:t>)</w:t>
      </w:r>
      <w:r w:rsidR="00921604">
        <w:rPr>
          <w:rFonts w:ascii="Calibri Light" w:hAnsi="Calibri Light" w:cs="Calibri Light"/>
          <w:color w:val="000000"/>
        </w:rPr>
        <w:t>,  w tym:</w:t>
      </w:r>
    </w:p>
    <w:p w14:paraId="06B8CE34" w14:textId="3477FDCF" w:rsidR="00921604" w:rsidRDefault="00921604" w:rsidP="00A96E2B">
      <w:pPr>
        <w:tabs>
          <w:tab w:val="left" w:pos="3960"/>
        </w:tabs>
        <w:spacing w:after="0" w:line="240" w:lineRule="auto"/>
        <w:ind w:left="357"/>
        <w:jc w:val="both"/>
        <w:rPr>
          <w:rFonts w:ascii="Calibri Light" w:hAnsi="Calibri Light" w:cs="Calibri Light"/>
          <w:color w:val="000000"/>
        </w:rPr>
      </w:pPr>
      <w:r>
        <w:rPr>
          <w:rFonts w:ascii="Calibri Light" w:hAnsi="Calibri Light" w:cs="Calibri Light"/>
          <w:color w:val="000000"/>
        </w:rPr>
        <w:t xml:space="preserve">wartość netto za </w:t>
      </w:r>
      <w:r w:rsidR="00AF133C">
        <w:rPr>
          <w:rFonts w:ascii="Calibri Light" w:hAnsi="Calibri Light" w:cs="Calibri Light"/>
          <w:color w:val="000000"/>
        </w:rPr>
        <w:t>1 miesiąc</w:t>
      </w:r>
      <w:r>
        <w:rPr>
          <w:rFonts w:ascii="Calibri Light" w:hAnsi="Calibri Light" w:cs="Calibri Light"/>
          <w:color w:val="000000"/>
        </w:rPr>
        <w:t xml:space="preserve"> wynosi: </w:t>
      </w:r>
      <w:r w:rsidR="00B53C00">
        <w:rPr>
          <w:rFonts w:ascii="Calibri Light" w:hAnsi="Calibri Light" w:cs="Calibri Light"/>
          <w:color w:val="000000"/>
        </w:rPr>
        <w:t>………..</w:t>
      </w:r>
      <w:r w:rsidR="00A668F2">
        <w:rPr>
          <w:rFonts w:ascii="Calibri Light" w:hAnsi="Calibri Light" w:cs="Calibri Light"/>
          <w:color w:val="000000"/>
        </w:rPr>
        <w:t xml:space="preserve"> </w:t>
      </w:r>
      <w:r>
        <w:rPr>
          <w:rFonts w:ascii="Calibri Light" w:hAnsi="Calibri Light" w:cs="Calibri Light"/>
          <w:color w:val="000000"/>
        </w:rPr>
        <w:t xml:space="preserve">plus należy podatek VAT </w:t>
      </w:r>
      <w:r w:rsidR="00B53C00">
        <w:rPr>
          <w:rFonts w:ascii="Calibri Light" w:hAnsi="Calibri Light" w:cs="Calibri Light"/>
          <w:color w:val="000000"/>
        </w:rPr>
        <w:t>.</w:t>
      </w:r>
      <w:r>
        <w:rPr>
          <w:rFonts w:ascii="Calibri Light" w:hAnsi="Calibri Light" w:cs="Calibri Light"/>
          <w:color w:val="000000"/>
        </w:rPr>
        <w:t xml:space="preserve">% tj. </w:t>
      </w:r>
      <w:r w:rsidR="00B53C00">
        <w:rPr>
          <w:rFonts w:ascii="Calibri Light" w:hAnsi="Calibri Light" w:cs="Calibri Light"/>
          <w:color w:val="000000"/>
        </w:rPr>
        <w:t>…………</w:t>
      </w:r>
      <w:r w:rsidR="00A668F2">
        <w:rPr>
          <w:rFonts w:ascii="Calibri Light" w:hAnsi="Calibri Light" w:cs="Calibri Light"/>
          <w:color w:val="000000"/>
        </w:rPr>
        <w:t xml:space="preserve"> zł</w:t>
      </w:r>
      <w:r>
        <w:rPr>
          <w:rFonts w:ascii="Calibri Light" w:hAnsi="Calibri Light" w:cs="Calibri Light"/>
          <w:color w:val="000000"/>
        </w:rPr>
        <w:t xml:space="preserve">, wartość brutto: </w:t>
      </w:r>
      <w:r w:rsidR="00B53C00">
        <w:rPr>
          <w:rFonts w:ascii="Calibri Light" w:hAnsi="Calibri Light" w:cs="Calibri Light"/>
          <w:color w:val="000000"/>
        </w:rPr>
        <w:t>………..</w:t>
      </w:r>
      <w:r w:rsidR="00A668F2">
        <w:rPr>
          <w:rFonts w:ascii="Calibri Light" w:hAnsi="Calibri Light" w:cs="Calibri Light"/>
          <w:color w:val="000000"/>
        </w:rPr>
        <w:t xml:space="preserve"> zł </w:t>
      </w:r>
      <w:r>
        <w:rPr>
          <w:rFonts w:ascii="Calibri Light" w:hAnsi="Calibri Light" w:cs="Calibri Light"/>
          <w:color w:val="000000"/>
        </w:rPr>
        <w:t>(słownie:</w:t>
      </w:r>
      <w:r w:rsidR="00A668F2">
        <w:rPr>
          <w:rFonts w:ascii="Calibri Light" w:hAnsi="Calibri Light" w:cs="Calibri Light"/>
          <w:color w:val="000000"/>
        </w:rPr>
        <w:t xml:space="preserve"> </w:t>
      </w:r>
      <w:r w:rsidR="00B53C00">
        <w:rPr>
          <w:rFonts w:ascii="Calibri Light" w:hAnsi="Calibri Light" w:cs="Calibri Light"/>
          <w:color w:val="000000"/>
        </w:rPr>
        <w:t>………………</w:t>
      </w:r>
      <w:r w:rsidR="00A668F2">
        <w:rPr>
          <w:rFonts w:ascii="Calibri Light" w:hAnsi="Calibri Light" w:cs="Calibri Light"/>
          <w:color w:val="000000"/>
        </w:rPr>
        <w:t xml:space="preserve"> zł </w:t>
      </w:r>
      <w:r w:rsidR="00B53C00">
        <w:rPr>
          <w:rFonts w:ascii="Calibri Light" w:hAnsi="Calibri Light" w:cs="Calibri Light"/>
          <w:color w:val="000000"/>
        </w:rPr>
        <w:t>00</w:t>
      </w:r>
      <w:r w:rsidR="00A668F2">
        <w:rPr>
          <w:rFonts w:ascii="Calibri Light" w:hAnsi="Calibri Light" w:cs="Calibri Light"/>
          <w:color w:val="000000"/>
        </w:rPr>
        <w:t>/00</w:t>
      </w:r>
      <w:r>
        <w:rPr>
          <w:rFonts w:ascii="Calibri Light" w:hAnsi="Calibri Light" w:cs="Calibri Light"/>
          <w:color w:val="000000"/>
        </w:rPr>
        <w:t>)</w:t>
      </w:r>
    </w:p>
    <w:bookmarkEnd w:id="10"/>
    <w:p w14:paraId="7ACB46BA" w14:textId="77777777" w:rsidR="00A96E2B" w:rsidRDefault="00A96E2B" w:rsidP="00A00E8D">
      <w:pPr>
        <w:pStyle w:val="Akapitzlist"/>
        <w:numPr>
          <w:ilvl w:val="0"/>
          <w:numId w:val="4"/>
        </w:numPr>
        <w:spacing w:after="0"/>
        <w:ind w:left="357" w:hanging="357"/>
        <w:jc w:val="both"/>
        <w:rPr>
          <w:rFonts w:ascii="Calibri Light" w:eastAsia="SimSun" w:hAnsi="Calibri Light" w:cs="Calibri Light"/>
          <w:color w:val="000000"/>
        </w:rPr>
      </w:pPr>
      <w:r w:rsidRPr="00A96E2B">
        <w:rPr>
          <w:rFonts w:ascii="Calibri Light" w:eastAsia="SimSun" w:hAnsi="Calibri Light" w:cs="Calibri Light"/>
          <w:color w:val="000000"/>
        </w:rPr>
        <w:t>Określone w ust. 1 wartoś</w:t>
      </w:r>
      <w:r>
        <w:rPr>
          <w:rFonts w:ascii="Calibri Light" w:eastAsia="SimSun" w:hAnsi="Calibri Light" w:cs="Calibri Light"/>
          <w:color w:val="000000"/>
        </w:rPr>
        <w:t>ci</w:t>
      </w:r>
      <w:r w:rsidRPr="00A96E2B">
        <w:rPr>
          <w:rFonts w:ascii="Calibri Light" w:eastAsia="SimSun" w:hAnsi="Calibri Light" w:cs="Calibri Light"/>
          <w:color w:val="000000"/>
        </w:rPr>
        <w:t xml:space="preserve"> netto są niezmienne przez cały okres obowiązywania umowy  </w:t>
      </w:r>
      <w:r w:rsidR="007C755E">
        <w:rPr>
          <w:rFonts w:ascii="Calibri Light" w:eastAsia="SimSun" w:hAnsi="Calibri Light" w:cs="Calibri Light"/>
          <w:color w:val="000000"/>
        </w:rPr>
        <w:t xml:space="preserve">                                  </w:t>
      </w:r>
      <w:r w:rsidRPr="00A96E2B">
        <w:rPr>
          <w:rFonts w:ascii="Calibri Light" w:eastAsia="SimSun" w:hAnsi="Calibri Light" w:cs="Calibri Light"/>
          <w:color w:val="000000"/>
        </w:rPr>
        <w:t>z zastrzeżeniem wyjątków wynikających z umowy.</w:t>
      </w:r>
    </w:p>
    <w:p w14:paraId="6365435B" w14:textId="77777777" w:rsidR="00F34ACB" w:rsidRPr="00795948" w:rsidRDefault="00073619" w:rsidP="00A00E8D">
      <w:pPr>
        <w:pStyle w:val="Akapitzlist"/>
        <w:numPr>
          <w:ilvl w:val="0"/>
          <w:numId w:val="4"/>
        </w:numPr>
        <w:spacing w:after="0"/>
        <w:ind w:left="357" w:hanging="357"/>
        <w:jc w:val="both"/>
        <w:rPr>
          <w:rFonts w:ascii="Calibri Light" w:eastAsia="SimSun" w:hAnsi="Calibri Light" w:cs="Calibri Light"/>
          <w:color w:val="000000"/>
        </w:rPr>
      </w:pPr>
      <w:r w:rsidRPr="00A96E2B">
        <w:rPr>
          <w:rFonts w:ascii="Calibri Light" w:hAnsi="Calibri Light"/>
        </w:rPr>
        <w:t>Wynagrodzenie Wykonawcy będzie obliczane, fakturowane i płatne w złotych polskich.</w:t>
      </w:r>
    </w:p>
    <w:p w14:paraId="3ED5E894" w14:textId="77777777" w:rsidR="00795948" w:rsidRPr="00795948" w:rsidRDefault="00795948" w:rsidP="00A00E8D">
      <w:pPr>
        <w:pStyle w:val="Akapitzlist"/>
        <w:numPr>
          <w:ilvl w:val="0"/>
          <w:numId w:val="4"/>
        </w:numPr>
        <w:spacing w:after="0"/>
        <w:ind w:left="357"/>
        <w:rPr>
          <w:rFonts w:ascii="Calibri Light" w:eastAsia="SimSun" w:hAnsi="Calibri Light" w:cs="Calibri Light"/>
          <w:color w:val="000000"/>
        </w:rPr>
      </w:pPr>
      <w:r w:rsidRPr="00795948">
        <w:rPr>
          <w:rFonts w:ascii="Calibri Light" w:eastAsia="SimSun" w:hAnsi="Calibri Light" w:cs="Calibri Light"/>
          <w:color w:val="000000"/>
        </w:rPr>
        <w:t>Wynagrodzenie zaspokaja wszelkie roszczenia Wykonawcy z tytułu wykonania przedmiotu umowy.</w:t>
      </w:r>
    </w:p>
    <w:p w14:paraId="2F484C89" w14:textId="77777777" w:rsidR="00795948" w:rsidRPr="00D218FC" w:rsidRDefault="00795948" w:rsidP="00A00E8D">
      <w:pPr>
        <w:pStyle w:val="Akapitzlist"/>
        <w:numPr>
          <w:ilvl w:val="0"/>
          <w:numId w:val="4"/>
        </w:numPr>
        <w:spacing w:after="0"/>
        <w:ind w:left="357"/>
        <w:jc w:val="both"/>
        <w:rPr>
          <w:rFonts w:ascii="Calibri Light" w:eastAsia="SimSun" w:hAnsi="Calibri Light" w:cs="Calibri Light"/>
          <w:color w:val="000000"/>
        </w:rPr>
      </w:pPr>
      <w:r w:rsidRPr="00F14B52">
        <w:rPr>
          <w:rFonts w:ascii="Calibri Light" w:eastAsia="SimSun" w:hAnsi="Calibri Light" w:cs="Calibri Light"/>
          <w:color w:val="000000"/>
        </w:rPr>
        <w:t xml:space="preserve">Zamawiający dopuszcza  stosowanie przez Wykonawcę ustrukturyzowanych faktur elektronicznych. W przypadku skorzystania przez Wykonawcę z możliwości wysłania ustrukturyzowanych faktur </w:t>
      </w:r>
      <w:r w:rsidRPr="00D218FC">
        <w:rPr>
          <w:rFonts w:ascii="Calibri Light" w:eastAsia="SimSun" w:hAnsi="Calibri Light" w:cs="Calibri Light"/>
          <w:color w:val="000000"/>
        </w:rPr>
        <w:t xml:space="preserve">elektronicznych do Zamawiającego, Wykonawca przesyła fakturę VAT na adres: </w:t>
      </w:r>
      <w:r w:rsidR="00B53C00" w:rsidRPr="00D218FC">
        <w:rPr>
          <w:rFonts w:ascii="Calibri Light" w:eastAsia="SimSun" w:hAnsi="Calibri Light" w:cs="Calibri Light"/>
          <w:color w:val="000000"/>
        </w:rPr>
        <w:t>faktury</w:t>
      </w:r>
      <w:r w:rsidRPr="00D218FC">
        <w:rPr>
          <w:rFonts w:ascii="Calibri Light" w:eastAsia="SimSun" w:hAnsi="Calibri Light" w:cs="Calibri Light"/>
          <w:color w:val="000000"/>
        </w:rPr>
        <w:t>@</w:t>
      </w:r>
      <w:r w:rsidR="004F07B4" w:rsidRPr="00D218FC">
        <w:rPr>
          <w:rFonts w:ascii="Calibri Light" w:eastAsia="SimSun" w:hAnsi="Calibri Light" w:cs="Calibri Light"/>
          <w:color w:val="000000"/>
        </w:rPr>
        <w:t>czdir.pl</w:t>
      </w:r>
      <w:r w:rsidRPr="00D218FC">
        <w:rPr>
          <w:rFonts w:ascii="Calibri Light" w:eastAsia="SimSun" w:hAnsi="Calibri Light" w:cs="Calibri Light"/>
          <w:color w:val="000000"/>
        </w:rPr>
        <w:t>.</w:t>
      </w:r>
    </w:p>
    <w:p w14:paraId="03ACE449" w14:textId="77777777" w:rsidR="00795948" w:rsidRPr="00D218FC" w:rsidRDefault="00795948" w:rsidP="00A00E8D">
      <w:pPr>
        <w:pStyle w:val="Akapitzlist"/>
        <w:numPr>
          <w:ilvl w:val="0"/>
          <w:numId w:val="4"/>
        </w:numPr>
        <w:spacing w:after="0"/>
        <w:ind w:left="357"/>
        <w:jc w:val="both"/>
        <w:rPr>
          <w:rFonts w:ascii="Calibri Light" w:eastAsia="SimSun" w:hAnsi="Calibri Light" w:cs="Calibri Light"/>
          <w:color w:val="000000"/>
        </w:rPr>
      </w:pPr>
      <w:r w:rsidRPr="00D218FC">
        <w:rPr>
          <w:rFonts w:ascii="Calibri Light" w:eastAsia="SimSun" w:hAnsi="Calibri Light" w:cs="Calibri Light"/>
          <w:color w:val="000000"/>
        </w:rPr>
        <w:t>Faktura VAT zostanie wystawiona zgodnie z danymi Zamawiającego podanymi w komparycji umowy.</w:t>
      </w:r>
    </w:p>
    <w:p w14:paraId="0F26FAD4" w14:textId="5647699F" w:rsidR="00A3240F" w:rsidRPr="00D218FC" w:rsidRDefault="00921C10" w:rsidP="0018588E">
      <w:pPr>
        <w:pStyle w:val="Akapitzlist"/>
        <w:numPr>
          <w:ilvl w:val="0"/>
          <w:numId w:val="4"/>
        </w:numPr>
        <w:spacing w:after="0" w:line="240" w:lineRule="auto"/>
        <w:ind w:left="357"/>
        <w:jc w:val="both"/>
        <w:rPr>
          <w:rFonts w:ascii="Calibri Light" w:eastAsia="Times New Roman" w:hAnsi="Calibri Light"/>
          <w:lang w:eastAsia="pl-PL"/>
        </w:rPr>
      </w:pPr>
      <w:bookmarkStart w:id="11" w:name="_Hlk151106376"/>
      <w:r w:rsidRPr="00D218FC">
        <w:rPr>
          <w:rFonts w:ascii="Calibri Light" w:eastAsia="Times New Roman" w:hAnsi="Calibri Light"/>
          <w:lang w:eastAsia="pl-PL"/>
        </w:rPr>
        <w:t xml:space="preserve">Faktury </w:t>
      </w:r>
      <w:r w:rsidR="00AF133C" w:rsidRPr="00D218FC">
        <w:rPr>
          <w:rFonts w:ascii="Calibri Light" w:eastAsia="Times New Roman" w:hAnsi="Calibri Light"/>
          <w:lang w:eastAsia="pl-PL"/>
        </w:rPr>
        <w:t xml:space="preserve">w zakresie opieki serwisowej i nadzór </w:t>
      </w:r>
      <w:r w:rsidR="00A3240F" w:rsidRPr="00D218FC">
        <w:rPr>
          <w:rFonts w:ascii="Calibri Light" w:eastAsia="Times New Roman" w:hAnsi="Calibri Light"/>
          <w:lang w:eastAsia="pl-PL"/>
        </w:rPr>
        <w:t xml:space="preserve">płatne będą z dołu, w terminie  do 30 dni od dnia doręczenia Zamawiającemu prawidłowo wystawionej faktury VAT. Podstawą zapłaty miesięcznego wynagrodzenia będzie dołączany do faktury protokół podpisany przez obie Strony. </w:t>
      </w:r>
    </w:p>
    <w:p w14:paraId="61EFE7A0" w14:textId="058D0C8C" w:rsidR="00A3240F" w:rsidRPr="00D218FC" w:rsidRDefault="00A3240F" w:rsidP="0018588E">
      <w:pPr>
        <w:pStyle w:val="Akapitzlist"/>
        <w:numPr>
          <w:ilvl w:val="0"/>
          <w:numId w:val="4"/>
        </w:numPr>
        <w:spacing w:after="0" w:line="240" w:lineRule="auto"/>
        <w:ind w:left="357"/>
        <w:jc w:val="both"/>
        <w:rPr>
          <w:rFonts w:ascii="Calibri Light" w:eastAsia="Times New Roman" w:hAnsi="Calibri Light"/>
          <w:lang w:eastAsia="pl-PL"/>
        </w:rPr>
      </w:pPr>
      <w:r w:rsidRPr="00D218FC">
        <w:rPr>
          <w:rFonts w:ascii="Calibri Light" w:eastAsia="Times New Roman" w:hAnsi="Calibri Light"/>
          <w:lang w:eastAsia="pl-PL"/>
        </w:rPr>
        <w:t>Wykonawca upoważniony jest do wystawienia faktury VAT zgodnie z przepisami prawa podatkowego, za każdy okres rozliczeniowy. Okresem rozliczeniowym jest 1 (jeden) miesiąc kalendarzowy</w:t>
      </w:r>
    </w:p>
    <w:bookmarkEnd w:id="11"/>
    <w:p w14:paraId="23B04AFE" w14:textId="23487DCA" w:rsidR="00A3240F" w:rsidRPr="00D218FC" w:rsidRDefault="00A3240F" w:rsidP="00A3240F">
      <w:pPr>
        <w:pStyle w:val="Akapitzlist"/>
        <w:numPr>
          <w:ilvl w:val="0"/>
          <w:numId w:val="4"/>
        </w:numPr>
        <w:spacing w:after="0" w:line="240" w:lineRule="auto"/>
        <w:jc w:val="both"/>
        <w:rPr>
          <w:rFonts w:ascii="Calibri Light" w:eastAsia="SimSun" w:hAnsi="Calibri Light" w:cs="Calibri Light"/>
          <w:color w:val="000000"/>
        </w:rPr>
      </w:pPr>
      <w:r w:rsidRPr="00D218FC">
        <w:rPr>
          <w:rFonts w:ascii="Calibri Light" w:eastAsia="SimSun" w:hAnsi="Calibri Light" w:cs="Calibri Light"/>
          <w:color w:val="000000"/>
        </w:rPr>
        <w:t xml:space="preserve">Faktury wystawiane będą w okresach miesięcznych do 7-go dnia następnego miesiąca, zgodnie </w:t>
      </w:r>
      <w:r w:rsidRPr="00D218FC">
        <w:rPr>
          <w:rFonts w:ascii="Calibri Light" w:eastAsia="SimSun" w:hAnsi="Calibri Light" w:cs="Calibri Light"/>
          <w:color w:val="000000"/>
        </w:rPr>
        <w:br/>
      </w:r>
      <w:r w:rsidRPr="00D218FC">
        <w:rPr>
          <w:rFonts w:ascii="Calibri Light" w:hAnsi="Calibri Light" w:cs="Calibri Light"/>
          <w:color w:val="000000"/>
        </w:rPr>
        <w:t>z danymi Zamawiającego podanymi w komparycji umowy.</w:t>
      </w:r>
    </w:p>
    <w:p w14:paraId="0B822B1E" w14:textId="1E6BABF3" w:rsidR="00E93F4D" w:rsidRPr="00D218FC" w:rsidRDefault="00D53E52" w:rsidP="00A00E8D">
      <w:pPr>
        <w:pStyle w:val="Akapitzlist"/>
        <w:numPr>
          <w:ilvl w:val="0"/>
          <w:numId w:val="4"/>
        </w:numPr>
        <w:spacing w:after="0" w:line="240" w:lineRule="auto"/>
        <w:ind w:left="357" w:hanging="357"/>
        <w:jc w:val="both"/>
        <w:rPr>
          <w:rFonts w:ascii="Calibri Light" w:eastAsia="SimSun" w:hAnsi="Calibri Light" w:cs="Calibri Light"/>
          <w:color w:val="000000"/>
        </w:rPr>
      </w:pPr>
      <w:r w:rsidRPr="00D218FC">
        <w:rPr>
          <w:rFonts w:ascii="Calibri Light" w:eastAsia="Times New Roman" w:hAnsi="Calibri Light"/>
          <w:lang w:eastAsia="pl-PL"/>
        </w:rPr>
        <w:t>Za dzień zapłaty wynagrodzenia przyjmuje się dzień obciążenia rachunku bankowego</w:t>
      </w:r>
      <w:r w:rsidR="00CE7A69" w:rsidRPr="00D218FC">
        <w:rPr>
          <w:rFonts w:ascii="Calibri Light" w:eastAsia="Times New Roman" w:hAnsi="Calibri Light"/>
          <w:lang w:eastAsia="pl-PL"/>
        </w:rPr>
        <w:t xml:space="preserve"> </w:t>
      </w:r>
      <w:r w:rsidRPr="00D218FC">
        <w:rPr>
          <w:rFonts w:ascii="Calibri Light" w:eastAsia="Times New Roman" w:hAnsi="Calibri Light"/>
          <w:lang w:eastAsia="pl-PL"/>
        </w:rPr>
        <w:t xml:space="preserve">Zamawiającego. </w:t>
      </w:r>
    </w:p>
    <w:p w14:paraId="4F2F0EA5" w14:textId="1938DC42" w:rsidR="00990407" w:rsidRPr="00D218FC" w:rsidRDefault="00990407" w:rsidP="00A00E8D">
      <w:pPr>
        <w:pStyle w:val="Akapitzlist"/>
        <w:numPr>
          <w:ilvl w:val="0"/>
          <w:numId w:val="4"/>
        </w:numPr>
        <w:spacing w:after="0" w:line="240" w:lineRule="auto"/>
        <w:ind w:left="357" w:hanging="357"/>
        <w:jc w:val="both"/>
        <w:rPr>
          <w:rFonts w:ascii="Calibri Light" w:eastAsia="SimSun" w:hAnsi="Calibri Light" w:cs="Calibri Light"/>
          <w:color w:val="000000"/>
        </w:rPr>
      </w:pPr>
      <w:r w:rsidRPr="00D218FC">
        <w:rPr>
          <w:rFonts w:ascii="Calibri Light" w:eastAsia="SimSun" w:hAnsi="Calibri Light" w:cs="Calibri Light"/>
          <w:color w:val="000000"/>
        </w:rPr>
        <w:t>Strony oświadczają, że posiadają numery NIP wskazane w komparycji Umowy.</w:t>
      </w:r>
    </w:p>
    <w:p w14:paraId="3DEB5734" w14:textId="77777777" w:rsidR="00990407" w:rsidRDefault="00990407" w:rsidP="00A00E8D">
      <w:pPr>
        <w:pStyle w:val="Akapitzlist"/>
        <w:numPr>
          <w:ilvl w:val="0"/>
          <w:numId w:val="4"/>
        </w:numPr>
        <w:spacing w:after="0" w:line="240" w:lineRule="auto"/>
        <w:ind w:left="357" w:hanging="357"/>
        <w:jc w:val="both"/>
        <w:rPr>
          <w:rFonts w:ascii="Calibri Light" w:eastAsia="SimSun" w:hAnsi="Calibri Light" w:cs="Calibri Light"/>
          <w:color w:val="000000"/>
        </w:rPr>
      </w:pPr>
      <w:r w:rsidRPr="00990407">
        <w:rPr>
          <w:rFonts w:ascii="Calibri Light" w:eastAsia="SimSun" w:hAnsi="Calibri Light" w:cs="Calibri Light"/>
          <w:color w:val="000000"/>
        </w:rPr>
        <w:t>Wykonawca oświadcza, że posiada status dużego przedsiębiorcy w rozumieniu ustawy z dnia 08.03.2013 r. o przeciwdziałaniu nadmiernym opóźnieniom w transakcjach handlowych</w:t>
      </w:r>
      <w:r>
        <w:rPr>
          <w:rFonts w:ascii="Calibri Light" w:eastAsia="SimSun" w:hAnsi="Calibri Light" w:cs="Calibri Light"/>
          <w:color w:val="000000"/>
        </w:rPr>
        <w:t>.</w:t>
      </w:r>
    </w:p>
    <w:p w14:paraId="3982E2AA" w14:textId="70038EAE" w:rsidR="00990407" w:rsidRPr="00990407" w:rsidRDefault="00990407" w:rsidP="00990407">
      <w:pPr>
        <w:widowControl w:val="0"/>
        <w:numPr>
          <w:ilvl w:val="0"/>
          <w:numId w:val="4"/>
        </w:numPr>
        <w:spacing w:after="0" w:line="240" w:lineRule="auto"/>
        <w:jc w:val="both"/>
        <w:rPr>
          <w:rFonts w:ascii="Calibri Light" w:eastAsia="Times New Roman" w:hAnsi="Calibri Light" w:cs="Calibri Light"/>
          <w:lang w:eastAsia="pl-PL"/>
        </w:rPr>
      </w:pPr>
      <w:r>
        <w:rPr>
          <w:rFonts w:ascii="Calibri Light" w:eastAsia="Times New Roman" w:hAnsi="Calibri Light" w:cs="Calibri Light"/>
          <w:lang w:eastAsia="pl-PL"/>
        </w:rPr>
        <w:t>W przypadku opóźnienia w zapłacie należnego Wykonawcy wynagrodzenia, Zamawiający jest zobowiązany do zapłaty odsetek ustawowych.</w:t>
      </w:r>
    </w:p>
    <w:p w14:paraId="1BBCC457" w14:textId="77777777" w:rsidR="00D53E52" w:rsidRPr="00F767C4" w:rsidRDefault="00D53E52" w:rsidP="00A00E8D">
      <w:pPr>
        <w:pStyle w:val="Akapitzlist"/>
        <w:numPr>
          <w:ilvl w:val="0"/>
          <w:numId w:val="4"/>
        </w:numPr>
        <w:spacing w:after="0" w:line="240" w:lineRule="auto"/>
        <w:ind w:left="357" w:hanging="357"/>
        <w:jc w:val="both"/>
        <w:rPr>
          <w:rFonts w:ascii="Calibri Light" w:eastAsia="SimSun" w:hAnsi="Calibri Light" w:cs="Calibri Light"/>
          <w:color w:val="000000"/>
        </w:rPr>
      </w:pPr>
      <w:r w:rsidRPr="00F767C4">
        <w:rPr>
          <w:rFonts w:ascii="Calibri Light" w:eastAsia="Times New Roman" w:hAnsi="Calibri Light"/>
          <w:lang w:eastAsia="pl-PL"/>
        </w:rPr>
        <w:t>Płatność na rzecz Wykonawcy może być pomniejszona o naliczone kary umowne</w:t>
      </w:r>
      <w:r w:rsidR="003A22AD" w:rsidRPr="00F767C4">
        <w:rPr>
          <w:rFonts w:ascii="Calibri Light" w:eastAsia="Times New Roman" w:hAnsi="Calibri Light"/>
          <w:lang w:eastAsia="pl-PL"/>
        </w:rPr>
        <w:t>.</w:t>
      </w:r>
    </w:p>
    <w:p w14:paraId="40C67576" w14:textId="77777777" w:rsidR="00406F5B" w:rsidRDefault="00406F5B" w:rsidP="00795948">
      <w:pPr>
        <w:suppressAutoHyphens w:val="0"/>
        <w:spacing w:after="0" w:line="240" w:lineRule="auto"/>
        <w:jc w:val="center"/>
        <w:rPr>
          <w:rFonts w:ascii="Calibri Light" w:eastAsia="Times New Roman" w:hAnsi="Calibri Light" w:cs="Calibri Light"/>
          <w:b/>
          <w:bCs/>
          <w:lang w:eastAsia="pl-PL"/>
        </w:rPr>
      </w:pPr>
    </w:p>
    <w:p w14:paraId="6FA84715" w14:textId="77777777" w:rsidR="00D218FC" w:rsidRDefault="00D218FC" w:rsidP="00795948">
      <w:pPr>
        <w:suppressAutoHyphens w:val="0"/>
        <w:spacing w:after="0" w:line="240" w:lineRule="auto"/>
        <w:jc w:val="center"/>
        <w:rPr>
          <w:rFonts w:ascii="Calibri Light" w:eastAsia="Times New Roman" w:hAnsi="Calibri Light" w:cs="Calibri Light"/>
          <w:b/>
          <w:bCs/>
          <w:lang w:eastAsia="pl-PL"/>
        </w:rPr>
      </w:pPr>
    </w:p>
    <w:p w14:paraId="43EFAC03" w14:textId="0B0C3DB7" w:rsidR="00795948" w:rsidRPr="00356161" w:rsidRDefault="00795948" w:rsidP="00795948">
      <w:pPr>
        <w:suppressAutoHyphens w:val="0"/>
        <w:spacing w:after="0" w:line="240" w:lineRule="auto"/>
        <w:jc w:val="center"/>
        <w:rPr>
          <w:rFonts w:ascii="Calibri Light" w:eastAsia="Times New Roman" w:hAnsi="Calibri Light" w:cs="Calibri Light"/>
          <w:b/>
          <w:bCs/>
          <w:lang w:eastAsia="pl-PL"/>
        </w:rPr>
      </w:pPr>
      <w:r w:rsidRPr="00C076D6">
        <w:rPr>
          <w:rFonts w:ascii="Calibri Light" w:eastAsia="Times New Roman" w:hAnsi="Calibri Light" w:cs="Calibri Light"/>
          <w:b/>
          <w:bCs/>
          <w:lang w:eastAsia="pl-PL"/>
        </w:rPr>
        <w:lastRenderedPageBreak/>
        <w:t xml:space="preserve">§ </w:t>
      </w:r>
      <w:r w:rsidR="00EA1DD8" w:rsidRPr="00C076D6">
        <w:rPr>
          <w:rFonts w:ascii="Calibri Light" w:eastAsia="Times New Roman" w:hAnsi="Calibri Light" w:cs="Calibri Light"/>
          <w:b/>
          <w:bCs/>
          <w:lang w:eastAsia="pl-PL"/>
        </w:rPr>
        <w:t>9</w:t>
      </w:r>
    </w:p>
    <w:p w14:paraId="5CA6DAE9" w14:textId="77777777" w:rsidR="00795948" w:rsidRPr="00356161" w:rsidRDefault="00795948" w:rsidP="00795948">
      <w:pPr>
        <w:suppressAutoHyphens w:val="0"/>
        <w:spacing w:after="0" w:line="240" w:lineRule="auto"/>
        <w:jc w:val="center"/>
        <w:rPr>
          <w:rFonts w:ascii="Calibri Light" w:eastAsia="Times New Roman" w:hAnsi="Calibri Light" w:cs="Calibri Light"/>
          <w:lang w:eastAsia="pl-PL"/>
        </w:rPr>
      </w:pPr>
      <w:r w:rsidRPr="00356161">
        <w:rPr>
          <w:rFonts w:ascii="Calibri Light" w:eastAsia="Times New Roman" w:hAnsi="Calibri Light" w:cs="Calibri Light"/>
          <w:b/>
          <w:bCs/>
          <w:lang w:eastAsia="pl-PL"/>
        </w:rPr>
        <w:t>Identyfikacja podatkowa</w:t>
      </w:r>
    </w:p>
    <w:p w14:paraId="08290519" w14:textId="77777777" w:rsidR="00795948" w:rsidRPr="00356161" w:rsidRDefault="00795948" w:rsidP="00A00E8D">
      <w:pPr>
        <w:widowControl w:val="0"/>
        <w:numPr>
          <w:ilvl w:val="0"/>
          <w:numId w:val="8"/>
        </w:numPr>
        <w:suppressAutoHyphens w:val="0"/>
        <w:autoSpaceDE w:val="0"/>
        <w:spacing w:after="0" w:line="240" w:lineRule="auto"/>
        <w:ind w:left="426" w:hanging="426"/>
        <w:jc w:val="both"/>
        <w:rPr>
          <w:rFonts w:ascii="Calibri Light" w:eastAsia="Times New Roman" w:hAnsi="Calibri Light" w:cs="Calibri Light"/>
          <w:lang w:eastAsia="pl-PL"/>
        </w:rPr>
      </w:pPr>
      <w:r w:rsidRPr="00356161">
        <w:rPr>
          <w:rFonts w:ascii="Calibri Light" w:eastAsia="Times New Roman" w:hAnsi="Calibri Light" w:cs="Calibri Light"/>
          <w:lang w:eastAsia="pl-PL"/>
        </w:rPr>
        <w:t xml:space="preserve">Wykonawca ma obowiązek niezwłocznego, pisemnego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14:paraId="28B54B80" w14:textId="77777777" w:rsidR="00795948" w:rsidRPr="00356161" w:rsidRDefault="00795948" w:rsidP="00A00E8D">
      <w:pPr>
        <w:widowControl w:val="0"/>
        <w:numPr>
          <w:ilvl w:val="0"/>
          <w:numId w:val="8"/>
        </w:numPr>
        <w:suppressAutoHyphens w:val="0"/>
        <w:autoSpaceDE w:val="0"/>
        <w:spacing w:after="0" w:line="240" w:lineRule="auto"/>
        <w:ind w:left="426" w:hanging="426"/>
        <w:jc w:val="both"/>
        <w:rPr>
          <w:rFonts w:ascii="Calibri Light" w:eastAsia="Times New Roman" w:hAnsi="Calibri Light" w:cs="Calibri Light"/>
          <w:lang w:eastAsia="pl-PL"/>
        </w:rPr>
      </w:pPr>
      <w:r w:rsidRPr="00356161">
        <w:rPr>
          <w:rFonts w:ascii="Calibri Light" w:eastAsia="Times New Roman" w:hAnsi="Calibri Light" w:cs="Calibri Light"/>
          <w:lang w:eastAsia="pl-PL"/>
        </w:rPr>
        <w:t>W przypadku zmiany rachunku bankowego lub wykreślenia wskazanego w ust. 1 rachunku bankowego Wykonawcy z wykazu jest on zobowiązany do poinformowania o tym fakcie Zamawiającego w terminie jednego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sekretariat@</w:t>
      </w:r>
      <w:r w:rsidR="004F07B4" w:rsidRPr="004F07B4">
        <w:rPr>
          <w:rFonts w:ascii="Calibri Light" w:eastAsia="Times New Roman" w:hAnsi="Calibri Light" w:cs="Calibri Light"/>
          <w:lang w:eastAsia="pl-PL"/>
        </w:rPr>
        <w:t>czdir.pl</w:t>
      </w:r>
      <w:r w:rsidRPr="00356161">
        <w:rPr>
          <w:rFonts w:ascii="Calibri Light" w:eastAsia="Times New Roman" w:hAnsi="Calibri Light" w:cs="Calibri Light"/>
          <w:lang w:eastAsia="pl-PL"/>
        </w:rPr>
        <w:t xml:space="preserve">), a następnie w oryginale do siedziby Zamawiającego. Informacja o której mowa powyżej stanowi podstawę do sporządzenia przez Zamawiającego aneksu do umowy w zakresie zmiany rachunku bankowego. </w:t>
      </w:r>
    </w:p>
    <w:p w14:paraId="4E1E48E9" w14:textId="77777777" w:rsidR="00795948" w:rsidRPr="00356161" w:rsidRDefault="00795948" w:rsidP="00A00E8D">
      <w:pPr>
        <w:widowControl w:val="0"/>
        <w:numPr>
          <w:ilvl w:val="0"/>
          <w:numId w:val="8"/>
        </w:numPr>
        <w:suppressAutoHyphens w:val="0"/>
        <w:autoSpaceDE w:val="0"/>
        <w:spacing w:after="0" w:line="240" w:lineRule="auto"/>
        <w:ind w:left="426" w:hanging="426"/>
        <w:jc w:val="both"/>
        <w:rPr>
          <w:rFonts w:ascii="Calibri Light" w:eastAsia="Times New Roman" w:hAnsi="Calibri Light" w:cs="Calibri Light"/>
          <w:lang w:eastAsia="pl-PL"/>
        </w:rPr>
      </w:pPr>
      <w:r w:rsidRPr="00356161">
        <w:rPr>
          <w:rFonts w:ascii="Calibri Light" w:eastAsia="Times New Roman" w:hAnsi="Calibri Light" w:cs="Calibri Light"/>
          <w:lang w:eastAsia="pl-PL"/>
        </w:rPr>
        <w:t xml:space="preserve">W przypadku poinformowania Zamawiającego o zmianie rachunku bankowego, jego wykreślenia lub stwierdzenia przez Zamawiającego wykreślenia wskazanego w ust. 1 rachunku bankowego Wykonawcy z wykazu, płatność wymagalna zostaje zawieszona do dnia wskazania przez Wykonawcę innego rachunku, który znajduje się w wykazie,  o którym mowa w ust. 2. </w:t>
      </w:r>
    </w:p>
    <w:p w14:paraId="7AE0038F" w14:textId="77777777" w:rsidR="00795948" w:rsidRPr="00356161" w:rsidRDefault="00795948" w:rsidP="00A00E8D">
      <w:pPr>
        <w:widowControl w:val="0"/>
        <w:numPr>
          <w:ilvl w:val="0"/>
          <w:numId w:val="8"/>
        </w:numPr>
        <w:suppressAutoHyphens w:val="0"/>
        <w:autoSpaceDE w:val="0"/>
        <w:spacing w:after="0" w:line="240" w:lineRule="auto"/>
        <w:ind w:left="426" w:hanging="426"/>
        <w:jc w:val="both"/>
        <w:rPr>
          <w:rFonts w:ascii="Calibri Light" w:eastAsia="Times New Roman" w:hAnsi="Calibri Light" w:cs="Calibri Light"/>
          <w:lang w:eastAsia="pl-PL"/>
        </w:rPr>
      </w:pPr>
      <w:r w:rsidRPr="00356161">
        <w:rPr>
          <w:rFonts w:ascii="Calibri Light" w:eastAsia="Times New Roman" w:hAnsi="Calibri Light" w:cs="Calibri Light"/>
          <w:lang w:eastAsia="pl-PL"/>
        </w:rPr>
        <w:t>W przypadku zawieszenia terminu płatności faktury zgodnie z ust. 3 który został określony zgodnie</w:t>
      </w:r>
      <w:r>
        <w:rPr>
          <w:rFonts w:ascii="Calibri Light" w:eastAsia="Times New Roman" w:hAnsi="Calibri Light" w:cs="Calibri Light"/>
          <w:lang w:eastAsia="pl-PL"/>
        </w:rPr>
        <w:t xml:space="preserve"> </w:t>
      </w:r>
      <w:r w:rsidRPr="00356161">
        <w:rPr>
          <w:rFonts w:ascii="Calibri Light" w:eastAsia="Times New Roman" w:hAnsi="Calibri Light" w:cs="Calibri Light"/>
          <w:lang w:eastAsia="pl-PL"/>
        </w:rPr>
        <w:t xml:space="preserve">z niniejszą umową, Wykonawcy nie będzie przysługiwało prawo do naliczania dodatkowych opłat, kar, rekompensat, ani nie będzie naliczał odsetek za powstałą zwłokę w zapłacie faktury. </w:t>
      </w:r>
    </w:p>
    <w:p w14:paraId="7EF57AE2" w14:textId="77777777" w:rsidR="00795948" w:rsidRPr="00356161" w:rsidRDefault="00795948" w:rsidP="00A00E8D">
      <w:pPr>
        <w:widowControl w:val="0"/>
        <w:numPr>
          <w:ilvl w:val="0"/>
          <w:numId w:val="8"/>
        </w:numPr>
        <w:suppressAutoHyphens w:val="0"/>
        <w:autoSpaceDE w:val="0"/>
        <w:spacing w:after="0" w:line="240" w:lineRule="auto"/>
        <w:ind w:left="426" w:hanging="426"/>
        <w:jc w:val="both"/>
        <w:rPr>
          <w:rFonts w:ascii="Calibri Light" w:eastAsia="Times New Roman" w:hAnsi="Calibri Light" w:cs="Calibri Light"/>
          <w:lang w:eastAsia="pl-PL"/>
        </w:rPr>
      </w:pPr>
      <w:r w:rsidRPr="00356161">
        <w:rPr>
          <w:rFonts w:ascii="Calibri Light" w:eastAsia="Times New Roman" w:hAnsi="Calibri Light" w:cs="Calibri Light"/>
          <w:lang w:eastAsia="pl-PL"/>
        </w:rPr>
        <w:t>W przypadku, jeżeli Zamawiający dokona wpłaty na rachunek bankowy Wykonawcy wskazany w umowie, a rachunek ten na dzień zlecenia przelewu nie będzie ujęty w wykazie, o którym mowa                w ust. 1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14:paraId="2A782CB5" w14:textId="77777777" w:rsidR="00795948" w:rsidRDefault="00795948" w:rsidP="00564D39">
      <w:pPr>
        <w:suppressAutoHyphens w:val="0"/>
        <w:spacing w:after="0"/>
        <w:jc w:val="center"/>
        <w:rPr>
          <w:rFonts w:ascii="Calibri Light" w:eastAsia="Times New Roman" w:hAnsi="Calibri Light" w:cs="Times New Roman"/>
          <w:b/>
          <w:bCs/>
          <w:lang w:eastAsia="pl-PL"/>
        </w:rPr>
      </w:pPr>
    </w:p>
    <w:p w14:paraId="5F57F84A" w14:textId="738C0F27" w:rsidR="00D53E52" w:rsidRPr="00F116C0" w:rsidRDefault="00D53E52" w:rsidP="00B10B4F">
      <w:pPr>
        <w:suppressAutoHyphens w:val="0"/>
        <w:spacing w:after="0" w:line="240" w:lineRule="auto"/>
        <w:jc w:val="center"/>
        <w:rPr>
          <w:rFonts w:ascii="Calibri Light" w:eastAsia="Times New Roman" w:hAnsi="Calibri Light" w:cs="Times New Roman"/>
          <w:b/>
          <w:bCs/>
          <w:lang w:eastAsia="pl-PL"/>
        </w:rPr>
      </w:pPr>
      <w:r w:rsidRPr="00F116C0">
        <w:rPr>
          <w:rFonts w:ascii="Calibri Light" w:eastAsia="Times New Roman" w:hAnsi="Calibri Light" w:cs="Times New Roman"/>
          <w:b/>
          <w:bCs/>
          <w:lang w:eastAsia="pl-PL"/>
        </w:rPr>
        <w:t xml:space="preserve">§ </w:t>
      </w:r>
      <w:r w:rsidR="00EA1DD8">
        <w:rPr>
          <w:rFonts w:ascii="Calibri Light" w:eastAsia="Times New Roman" w:hAnsi="Calibri Light" w:cs="Times New Roman"/>
          <w:b/>
          <w:bCs/>
          <w:lang w:eastAsia="pl-PL"/>
        </w:rPr>
        <w:t>10</w:t>
      </w:r>
    </w:p>
    <w:p w14:paraId="4CDD153C" w14:textId="77777777" w:rsidR="00B10B4F" w:rsidRDefault="00D53E52" w:rsidP="00B10B4F">
      <w:pPr>
        <w:tabs>
          <w:tab w:val="left" w:pos="360"/>
        </w:tabs>
        <w:spacing w:after="0" w:line="240" w:lineRule="auto"/>
        <w:jc w:val="center"/>
        <w:rPr>
          <w:rFonts w:ascii="Calibri Light" w:hAnsi="Calibri Light" w:cs="Calibri Light"/>
          <w:color w:val="000000"/>
        </w:rPr>
      </w:pPr>
      <w:r w:rsidRPr="00F116C0">
        <w:rPr>
          <w:rFonts w:ascii="Calibri Light" w:eastAsia="Times New Roman" w:hAnsi="Calibri Light" w:cs="Times New Roman"/>
          <w:b/>
          <w:bCs/>
          <w:lang w:eastAsia="pl-PL"/>
        </w:rPr>
        <w:t>Kary umowne</w:t>
      </w:r>
    </w:p>
    <w:p w14:paraId="219A814A" w14:textId="77777777" w:rsidR="0089272A" w:rsidRPr="0089272A" w:rsidRDefault="0089272A" w:rsidP="0089272A">
      <w:pPr>
        <w:numPr>
          <w:ilvl w:val="0"/>
          <w:numId w:val="42"/>
        </w:numPr>
        <w:tabs>
          <w:tab w:val="num" w:pos="284"/>
        </w:tabs>
        <w:spacing w:before="120" w:after="120" w:line="240" w:lineRule="auto"/>
        <w:ind w:hanging="720"/>
        <w:jc w:val="both"/>
        <w:rPr>
          <w:rFonts w:ascii="Calibri Light" w:eastAsia="Times New Roman" w:hAnsi="Calibri Light" w:cs="Calibri Light"/>
          <w:lang w:eastAsia="zh-CN"/>
        </w:rPr>
      </w:pPr>
      <w:r w:rsidRPr="0089272A">
        <w:rPr>
          <w:rFonts w:ascii="Calibri Light" w:eastAsia="Times New Roman" w:hAnsi="Calibri Light" w:cs="Calibri Light"/>
          <w:color w:val="000000"/>
          <w:lang w:eastAsia="zh-CN"/>
        </w:rPr>
        <w:t>Zamawiający może naliczyć Wykonawcy kary umowne określone w niniejszym paragrafie:</w:t>
      </w:r>
    </w:p>
    <w:p w14:paraId="3F5EBDB0" w14:textId="094641DD" w:rsidR="0089272A" w:rsidRPr="00F767C4" w:rsidRDefault="0089272A" w:rsidP="0089272A">
      <w:pPr>
        <w:pStyle w:val="Akapitzlist"/>
        <w:numPr>
          <w:ilvl w:val="1"/>
          <w:numId w:val="43"/>
        </w:numPr>
        <w:spacing w:before="120" w:after="120" w:line="240" w:lineRule="auto"/>
        <w:ind w:hanging="513"/>
        <w:jc w:val="both"/>
        <w:rPr>
          <w:rFonts w:ascii="Calibri Light" w:eastAsia="Times New Roman" w:hAnsi="Calibri Light" w:cs="Calibri Light"/>
          <w:lang w:eastAsia="zh-CN"/>
        </w:rPr>
      </w:pPr>
      <w:r w:rsidRPr="0089272A">
        <w:rPr>
          <w:rFonts w:ascii="Calibri Light" w:eastAsia="Times New Roman" w:hAnsi="Calibri Light" w:cs="Calibri Light"/>
          <w:color w:val="000000"/>
          <w:lang w:eastAsia="zh-CN"/>
        </w:rPr>
        <w:t xml:space="preserve">w przypadku zwłoki Wykonawcy w usunięciu Awarii Systemu </w:t>
      </w:r>
      <w:proofErr w:type="spellStart"/>
      <w:r w:rsidRPr="0089272A">
        <w:rPr>
          <w:rFonts w:ascii="Calibri Light" w:eastAsia="Times New Roman" w:hAnsi="Calibri Light" w:cs="Calibri Light"/>
          <w:color w:val="000000"/>
          <w:lang w:eastAsia="zh-CN"/>
        </w:rPr>
        <w:t>Mediqus</w:t>
      </w:r>
      <w:proofErr w:type="spellEnd"/>
      <w:r w:rsidRPr="0089272A">
        <w:rPr>
          <w:rFonts w:ascii="Calibri Light" w:eastAsia="Times New Roman" w:hAnsi="Calibri Light" w:cs="Calibri Light"/>
          <w:color w:val="000000"/>
          <w:lang w:eastAsia="zh-CN"/>
        </w:rPr>
        <w:t xml:space="preserve"> w ramach Usługi Serwisu, Zamawiający może </w:t>
      </w:r>
      <w:r w:rsidRPr="00F767C4">
        <w:rPr>
          <w:rFonts w:ascii="Calibri Light" w:eastAsia="Times New Roman" w:hAnsi="Calibri Light" w:cs="Calibri Light"/>
          <w:color w:val="000000"/>
          <w:lang w:eastAsia="zh-CN"/>
        </w:rPr>
        <w:t xml:space="preserve">naliczyć Wykonawcy karę umowną w wysokości </w:t>
      </w:r>
      <w:r w:rsidRPr="00F767C4">
        <w:rPr>
          <w:rFonts w:ascii="Calibri Light" w:eastAsia="Times New Roman" w:hAnsi="Calibri Light" w:cs="Calibri Light"/>
          <w:bCs/>
          <w:color w:val="000000"/>
          <w:lang w:eastAsia="zh-CN"/>
        </w:rPr>
        <w:t>1 %  wynagrodzenia brutto określonego w § </w:t>
      </w:r>
      <w:r w:rsidR="00C076D6" w:rsidRPr="00F767C4">
        <w:rPr>
          <w:rFonts w:ascii="Calibri Light" w:eastAsia="Times New Roman" w:hAnsi="Calibri Light" w:cs="Calibri Light"/>
          <w:bCs/>
          <w:color w:val="000000"/>
          <w:lang w:eastAsia="zh-CN"/>
        </w:rPr>
        <w:t>8</w:t>
      </w:r>
      <w:r w:rsidRPr="00F767C4">
        <w:rPr>
          <w:rFonts w:ascii="Calibri Light" w:eastAsia="Times New Roman" w:hAnsi="Calibri Light" w:cs="Calibri Light"/>
          <w:bCs/>
          <w:color w:val="000000"/>
          <w:lang w:eastAsia="zh-CN"/>
        </w:rPr>
        <w:t xml:space="preserve"> ust. </w:t>
      </w:r>
      <w:r w:rsidR="00C076D6" w:rsidRPr="00F767C4">
        <w:rPr>
          <w:rFonts w:ascii="Calibri Light" w:eastAsia="Times New Roman" w:hAnsi="Calibri Light" w:cs="Calibri Light"/>
          <w:bCs/>
          <w:color w:val="000000"/>
          <w:lang w:eastAsia="zh-CN"/>
        </w:rPr>
        <w:t>1</w:t>
      </w:r>
      <w:r w:rsidRPr="00F767C4">
        <w:rPr>
          <w:rFonts w:ascii="Calibri Light" w:eastAsia="Times New Roman" w:hAnsi="Calibri Light" w:cs="Calibri Light"/>
          <w:bCs/>
          <w:color w:val="000000"/>
          <w:lang w:eastAsia="zh-CN"/>
        </w:rPr>
        <w:t xml:space="preserve"> Umowy za każdy dzień zwłoki</w:t>
      </w:r>
      <w:r w:rsidRPr="00F767C4">
        <w:rPr>
          <w:rFonts w:ascii="Calibri Light" w:eastAsia="Times New Roman" w:hAnsi="Calibri Light" w:cs="Calibri Light"/>
          <w:color w:val="000000"/>
          <w:lang w:eastAsia="zh-CN"/>
        </w:rPr>
        <w:t>;</w:t>
      </w:r>
    </w:p>
    <w:p w14:paraId="309FDF8E" w14:textId="268BA654" w:rsidR="0089272A" w:rsidRPr="00F767C4" w:rsidRDefault="0089272A" w:rsidP="0089272A">
      <w:pPr>
        <w:pStyle w:val="Akapitzlist"/>
        <w:numPr>
          <w:ilvl w:val="1"/>
          <w:numId w:val="43"/>
        </w:numPr>
        <w:spacing w:before="120" w:after="120" w:line="240" w:lineRule="auto"/>
        <w:ind w:hanging="513"/>
        <w:jc w:val="both"/>
        <w:rPr>
          <w:rFonts w:ascii="Calibri Light" w:eastAsia="Times New Roman" w:hAnsi="Calibri Light" w:cs="Calibri Light"/>
          <w:lang w:eastAsia="zh-CN"/>
        </w:rPr>
      </w:pPr>
      <w:r w:rsidRPr="00F767C4">
        <w:rPr>
          <w:rFonts w:ascii="Calibri Light" w:eastAsia="Times New Roman" w:hAnsi="Calibri Light" w:cs="Calibri Light"/>
          <w:color w:val="000000"/>
          <w:lang w:eastAsia="zh-CN"/>
        </w:rPr>
        <w:t xml:space="preserve">w przypadku zwłoki Wykonawcy w usunięciu Błędu lub Usterki Systemu </w:t>
      </w:r>
      <w:proofErr w:type="spellStart"/>
      <w:r w:rsidRPr="00F767C4">
        <w:rPr>
          <w:rFonts w:ascii="Calibri Light" w:eastAsia="Times New Roman" w:hAnsi="Calibri Light" w:cs="Calibri Light"/>
          <w:color w:val="000000"/>
          <w:lang w:eastAsia="zh-CN"/>
        </w:rPr>
        <w:t>Mediqus</w:t>
      </w:r>
      <w:proofErr w:type="spellEnd"/>
      <w:r w:rsidRPr="00F767C4">
        <w:rPr>
          <w:rFonts w:ascii="Calibri Light" w:eastAsia="Times New Roman" w:hAnsi="Calibri Light" w:cs="Calibri Light"/>
          <w:color w:val="000000"/>
          <w:lang w:eastAsia="zh-CN"/>
        </w:rPr>
        <w:t xml:space="preserve"> w ramach Usługi Serwisu, Zamawiający może naliczyć Wykonawcy karę umowną w wysokości </w:t>
      </w:r>
      <w:r w:rsidRPr="00F767C4">
        <w:rPr>
          <w:rFonts w:ascii="Calibri Light" w:eastAsia="Times New Roman" w:hAnsi="Calibri Light" w:cs="Calibri Light"/>
          <w:bCs/>
          <w:color w:val="000000"/>
          <w:lang w:eastAsia="zh-CN"/>
        </w:rPr>
        <w:t xml:space="preserve">1 % wynagrodzenia brutto określonego w § </w:t>
      </w:r>
      <w:r w:rsidR="00C076D6" w:rsidRPr="00F767C4">
        <w:rPr>
          <w:rFonts w:ascii="Calibri Light" w:eastAsia="Times New Roman" w:hAnsi="Calibri Light" w:cs="Calibri Light"/>
          <w:bCs/>
          <w:color w:val="000000"/>
          <w:lang w:eastAsia="zh-CN"/>
        </w:rPr>
        <w:t>8 ust</w:t>
      </w:r>
      <w:r w:rsidRPr="00F767C4">
        <w:rPr>
          <w:rFonts w:ascii="Calibri Light" w:eastAsia="Times New Roman" w:hAnsi="Calibri Light" w:cs="Calibri Light"/>
          <w:bCs/>
          <w:color w:val="000000"/>
          <w:lang w:eastAsia="zh-CN"/>
        </w:rPr>
        <w:t xml:space="preserve"> Umowy za każdy dzień zwłoki;</w:t>
      </w:r>
    </w:p>
    <w:p w14:paraId="00502388" w14:textId="0D065EC5" w:rsidR="0089272A" w:rsidRPr="00F767C4" w:rsidRDefault="0089272A" w:rsidP="0089272A">
      <w:pPr>
        <w:pStyle w:val="Akapitzlist"/>
        <w:numPr>
          <w:ilvl w:val="1"/>
          <w:numId w:val="43"/>
        </w:numPr>
        <w:spacing w:before="120" w:after="120" w:line="240" w:lineRule="auto"/>
        <w:ind w:hanging="513"/>
        <w:jc w:val="both"/>
        <w:rPr>
          <w:rFonts w:ascii="Calibri Light" w:eastAsia="Times New Roman" w:hAnsi="Calibri Light" w:cs="Calibri Light"/>
          <w:lang w:eastAsia="zh-CN"/>
        </w:rPr>
      </w:pPr>
      <w:r w:rsidRPr="00F767C4">
        <w:rPr>
          <w:rFonts w:ascii="Calibri Light" w:eastAsia="Times New Roman" w:hAnsi="Calibri Light" w:cs="Calibri Light"/>
          <w:color w:val="000000"/>
          <w:lang w:eastAsia="zh-CN"/>
        </w:rPr>
        <w:t xml:space="preserve">w przypadku zwłoki Wykonawcy w udostępnieniu, w ramach Usługi </w:t>
      </w:r>
      <w:r w:rsidRPr="00F767C4">
        <w:rPr>
          <w:rFonts w:ascii="Calibri Light" w:eastAsia="Times New Roman" w:hAnsi="Calibri Light" w:cs="Calibri Light"/>
          <w:lang w:eastAsia="zh-CN"/>
        </w:rPr>
        <w:t xml:space="preserve">Subskrypcji, aktualizacji zapewniającej utrzymanie Systemu </w:t>
      </w:r>
      <w:proofErr w:type="spellStart"/>
      <w:r w:rsidRPr="00F767C4">
        <w:rPr>
          <w:rFonts w:ascii="Calibri Light" w:eastAsia="Times New Roman" w:hAnsi="Calibri Light" w:cs="Calibri Light"/>
          <w:lang w:eastAsia="zh-CN"/>
        </w:rPr>
        <w:t>Mediqus</w:t>
      </w:r>
      <w:proofErr w:type="spellEnd"/>
      <w:r w:rsidRPr="00F767C4">
        <w:rPr>
          <w:rFonts w:ascii="Calibri Light" w:eastAsia="Times New Roman" w:hAnsi="Calibri Light" w:cs="Calibri Light"/>
          <w:lang w:eastAsia="zh-CN"/>
        </w:rPr>
        <w:t xml:space="preserve"> w zgodności z przepisami prawa</w:t>
      </w:r>
      <w:r w:rsidRPr="00F767C4">
        <w:rPr>
          <w:rFonts w:ascii="Calibri Light" w:eastAsia="Times New Roman" w:hAnsi="Calibri Light" w:cs="Calibri Light"/>
          <w:color w:val="000000"/>
          <w:lang w:eastAsia="zh-CN"/>
        </w:rPr>
        <w:t xml:space="preserve">, Zamawiający może naliczyć Wykonawcy karę umowną w wysokości </w:t>
      </w:r>
      <w:r w:rsidRPr="00F767C4">
        <w:rPr>
          <w:rFonts w:ascii="Calibri Light" w:eastAsia="Times New Roman" w:hAnsi="Calibri Light" w:cs="Calibri Light"/>
          <w:bCs/>
          <w:color w:val="000000"/>
          <w:lang w:eastAsia="zh-CN"/>
        </w:rPr>
        <w:t>1 %</w:t>
      </w:r>
      <w:r w:rsidRPr="00F767C4">
        <w:rPr>
          <w:rFonts w:ascii="Calibri Light" w:eastAsia="Times New Roman" w:hAnsi="Calibri Light" w:cs="Calibri Light"/>
          <w:b/>
          <w:color w:val="000000"/>
          <w:lang w:eastAsia="zh-CN"/>
        </w:rPr>
        <w:t xml:space="preserve"> </w:t>
      </w:r>
      <w:r w:rsidRPr="00F767C4">
        <w:rPr>
          <w:rFonts w:ascii="Calibri Light" w:eastAsia="Times New Roman" w:hAnsi="Calibri Light" w:cs="Calibri Light"/>
          <w:color w:val="000000"/>
          <w:lang w:eastAsia="zh-CN"/>
        </w:rPr>
        <w:t xml:space="preserve">wynagrodzenia brutto określonego w § </w:t>
      </w:r>
      <w:r w:rsidR="00C076D6" w:rsidRPr="00F767C4">
        <w:rPr>
          <w:rFonts w:ascii="Calibri Light" w:eastAsia="Times New Roman" w:hAnsi="Calibri Light" w:cs="Calibri Light"/>
          <w:color w:val="000000"/>
          <w:lang w:eastAsia="zh-CN"/>
        </w:rPr>
        <w:t>8</w:t>
      </w:r>
      <w:r w:rsidRPr="00F767C4">
        <w:rPr>
          <w:rFonts w:ascii="Calibri Light" w:eastAsia="Times New Roman" w:hAnsi="Calibri Light" w:cs="Calibri Light"/>
          <w:color w:val="000000"/>
          <w:lang w:eastAsia="zh-CN"/>
        </w:rPr>
        <w:t xml:space="preserve"> ust. 1 Umowy za każdy dzień zwłoki. </w:t>
      </w:r>
    </w:p>
    <w:p w14:paraId="5AEA816E" w14:textId="4EB0EA1D" w:rsidR="006D24B7" w:rsidRPr="00F767C4" w:rsidRDefault="006D24B7" w:rsidP="006D24B7">
      <w:pPr>
        <w:numPr>
          <w:ilvl w:val="0"/>
          <w:numId w:val="42"/>
        </w:numPr>
        <w:tabs>
          <w:tab w:val="num" w:pos="284"/>
        </w:tabs>
        <w:spacing w:before="120" w:after="120" w:line="240" w:lineRule="auto"/>
        <w:ind w:left="284" w:hanging="284"/>
        <w:jc w:val="both"/>
        <w:rPr>
          <w:rFonts w:ascii="Calibri Light" w:eastAsia="Times New Roman" w:hAnsi="Calibri Light" w:cs="Calibri Light"/>
          <w:strike/>
          <w:lang w:eastAsia="zh-CN"/>
        </w:rPr>
      </w:pPr>
      <w:r w:rsidRPr="00F767C4">
        <w:rPr>
          <w:rFonts w:ascii="Calibri Light" w:eastAsia="Times New Roman" w:hAnsi="Calibri Light" w:cs="Calibri Light"/>
          <w:color w:val="000000"/>
          <w:lang w:eastAsia="zh-CN"/>
        </w:rPr>
        <w:t xml:space="preserve">Łączna wysokość kar umownych, jakimi Zamawiający może obciążyć Wykonawcę na podstawę umowy nie przekroczy 40% wartości brutto przedmiotu umowy określonej w § </w:t>
      </w:r>
      <w:r w:rsidR="00C076D6" w:rsidRPr="00F767C4">
        <w:rPr>
          <w:rFonts w:ascii="Calibri Light" w:eastAsia="Times New Roman" w:hAnsi="Calibri Light" w:cs="Calibri Light"/>
          <w:color w:val="000000"/>
          <w:lang w:eastAsia="zh-CN"/>
        </w:rPr>
        <w:t>8</w:t>
      </w:r>
      <w:r w:rsidRPr="00F767C4">
        <w:rPr>
          <w:rFonts w:ascii="Calibri Light" w:eastAsia="Times New Roman" w:hAnsi="Calibri Light" w:cs="Calibri Light"/>
          <w:color w:val="000000"/>
          <w:lang w:eastAsia="zh-CN"/>
        </w:rPr>
        <w:t xml:space="preserve"> ust. 1.</w:t>
      </w:r>
    </w:p>
    <w:p w14:paraId="4F27B56D" w14:textId="7ACEC8C4" w:rsidR="0089272A" w:rsidRDefault="0089272A" w:rsidP="0089272A">
      <w:pPr>
        <w:numPr>
          <w:ilvl w:val="0"/>
          <w:numId w:val="42"/>
        </w:numPr>
        <w:tabs>
          <w:tab w:val="num" w:pos="284"/>
        </w:tabs>
        <w:spacing w:before="120" w:after="120" w:line="240" w:lineRule="auto"/>
        <w:ind w:left="284" w:hanging="284"/>
        <w:jc w:val="both"/>
        <w:rPr>
          <w:rFonts w:ascii="Calibri Light" w:eastAsia="Times New Roman" w:hAnsi="Calibri Light" w:cs="Calibri Light"/>
          <w:color w:val="000000"/>
          <w:lang w:eastAsia="zh-CN"/>
        </w:rPr>
      </w:pPr>
      <w:r w:rsidRPr="00F767C4">
        <w:rPr>
          <w:rFonts w:ascii="Calibri Light" w:eastAsia="Times New Roman" w:hAnsi="Calibri Light" w:cs="Calibri Light"/>
          <w:color w:val="000000"/>
          <w:lang w:eastAsia="zh-CN"/>
        </w:rPr>
        <w:t xml:space="preserve">Wykonawca ponosi pełną i nieograniczoną odpowiedzialność w sytuacji, gdy odpowiedzialność taką przewidują bezwzględnie obowiązujące przepisy prawa. W pozostałych sytuacjach odpowiedzialność Wykonawcy, niezależnie od podstawy prawnej jej dochodzenia, ograniczona jest wyłącznie do strat </w:t>
      </w:r>
      <w:r w:rsidRPr="00F767C4">
        <w:rPr>
          <w:rFonts w:ascii="Calibri Light" w:eastAsia="Times New Roman" w:hAnsi="Calibri Light" w:cs="Calibri Light"/>
          <w:color w:val="000000"/>
          <w:lang w:eastAsia="zh-CN"/>
        </w:rPr>
        <w:lastRenderedPageBreak/>
        <w:t xml:space="preserve">rzeczywistych, nie więcej jednak niż do kwoty netto stanowiącej równowartość sześciokrotności wynagrodzenia Wykonawcy netto określonego w § </w:t>
      </w:r>
      <w:r w:rsidR="00C076D6" w:rsidRPr="00F767C4">
        <w:rPr>
          <w:rFonts w:ascii="Calibri Light" w:eastAsia="Times New Roman" w:hAnsi="Calibri Light" w:cs="Calibri Light"/>
          <w:color w:val="000000"/>
          <w:lang w:eastAsia="zh-CN"/>
        </w:rPr>
        <w:t>8</w:t>
      </w:r>
      <w:r w:rsidRPr="00F767C4">
        <w:rPr>
          <w:rFonts w:ascii="Calibri Light" w:eastAsia="Times New Roman" w:hAnsi="Calibri Light" w:cs="Calibri Light"/>
          <w:color w:val="000000"/>
          <w:lang w:eastAsia="zh-CN"/>
        </w:rPr>
        <w:t xml:space="preserve"> ust. 1 Umowy.</w:t>
      </w:r>
    </w:p>
    <w:p w14:paraId="7D74F4BD" w14:textId="3FDDCF4D" w:rsidR="0001244A" w:rsidRDefault="008F4664" w:rsidP="006D24B7">
      <w:pPr>
        <w:numPr>
          <w:ilvl w:val="0"/>
          <w:numId w:val="42"/>
        </w:numPr>
        <w:tabs>
          <w:tab w:val="num" w:pos="284"/>
        </w:tabs>
        <w:spacing w:before="120" w:after="120" w:line="240" w:lineRule="auto"/>
        <w:ind w:left="284" w:hanging="284"/>
        <w:jc w:val="both"/>
        <w:rPr>
          <w:rFonts w:ascii="Calibri Light" w:eastAsia="Times New Roman" w:hAnsi="Calibri Light" w:cs="Calibri Light"/>
          <w:color w:val="000000"/>
          <w:lang w:eastAsia="zh-CN"/>
        </w:rPr>
      </w:pPr>
      <w:r w:rsidRPr="006D24B7">
        <w:rPr>
          <w:rFonts w:ascii="Calibri Light" w:eastAsia="Times New Roman" w:hAnsi="Calibri Light" w:cs="Calibri Light"/>
          <w:color w:val="000000"/>
          <w:lang w:eastAsia="pl-PL"/>
        </w:rPr>
        <w:t>Wykonawca jest zobowiązany zapłacić Zamawiającemu karę umowną w wysokości 20% wartości brutto umowy, jeżeli Zamawiający odstąpi od umowy z powodu okoliczności, za które odpowiada</w:t>
      </w:r>
      <w:r w:rsidR="009A22F3">
        <w:rPr>
          <w:rFonts w:ascii="Calibri Light" w:eastAsia="Times New Roman" w:hAnsi="Calibri Light" w:cs="Calibri Light"/>
          <w:color w:val="000000"/>
          <w:lang w:eastAsia="pl-PL"/>
        </w:rPr>
        <w:t>.</w:t>
      </w:r>
      <w:r w:rsidRPr="006D24B7">
        <w:rPr>
          <w:rFonts w:ascii="Calibri Light" w:eastAsia="Times New Roman" w:hAnsi="Calibri Light" w:cs="Calibri Light"/>
          <w:color w:val="000000"/>
          <w:lang w:eastAsia="pl-PL"/>
        </w:rPr>
        <w:t xml:space="preserve"> </w:t>
      </w:r>
      <w:r w:rsidR="0001244A" w:rsidRPr="006D24B7">
        <w:rPr>
          <w:rFonts w:ascii="Calibri Light" w:eastAsia="Times New Roman" w:hAnsi="Calibri Light" w:cs="Calibri Light"/>
          <w:color w:val="000000"/>
          <w:lang w:eastAsia="pl-PL"/>
        </w:rPr>
        <w:t>Kary należne Zamawiającemu będą płatne przez Wykonawcę w terminie 7 dni od daty wystawienia przez Zamawiającego noty obciążeniowej lub z faktury Wykonawcy.</w:t>
      </w:r>
    </w:p>
    <w:p w14:paraId="25A0DBB2" w14:textId="0EE6FA1C" w:rsidR="00157869" w:rsidRPr="006D24B7" w:rsidRDefault="00157869" w:rsidP="006D24B7">
      <w:pPr>
        <w:numPr>
          <w:ilvl w:val="0"/>
          <w:numId w:val="42"/>
        </w:numPr>
        <w:tabs>
          <w:tab w:val="num" w:pos="284"/>
        </w:tabs>
        <w:spacing w:before="120" w:after="120" w:line="240" w:lineRule="auto"/>
        <w:ind w:left="284" w:hanging="284"/>
        <w:jc w:val="both"/>
        <w:rPr>
          <w:rFonts w:ascii="Calibri Light" w:eastAsia="Times New Roman" w:hAnsi="Calibri Light" w:cs="Calibri Light"/>
          <w:color w:val="000000"/>
          <w:lang w:eastAsia="zh-CN"/>
        </w:rPr>
      </w:pPr>
      <w:bookmarkStart w:id="12" w:name="_Hlk184203508"/>
      <w:r w:rsidRPr="006D24B7">
        <w:rPr>
          <w:rFonts w:ascii="Calibri Light" w:hAnsi="Calibri Light" w:cs="Calibri Light"/>
          <w:color w:val="000000"/>
        </w:rPr>
        <w:t xml:space="preserve">Wykonawca zapłaci Zamawiającemu karę umowną w wysokości </w:t>
      </w:r>
      <w:r w:rsidR="00DC39AD" w:rsidRPr="006D24B7">
        <w:rPr>
          <w:rFonts w:ascii="Calibri Light" w:hAnsi="Calibri Light" w:cs="Calibri Light"/>
          <w:color w:val="000000"/>
        </w:rPr>
        <w:t>2.000,00 zł</w:t>
      </w:r>
      <w:r w:rsidRPr="006D24B7">
        <w:rPr>
          <w:rFonts w:ascii="Calibri Light" w:hAnsi="Calibri Light" w:cs="Calibri Light"/>
          <w:color w:val="000000"/>
        </w:rPr>
        <w:t xml:space="preserve"> w przypadku naruszenia art. 436 pkt 4a ustawy </w:t>
      </w:r>
      <w:proofErr w:type="spellStart"/>
      <w:r w:rsidRPr="006D24B7">
        <w:rPr>
          <w:rFonts w:ascii="Calibri Light" w:hAnsi="Calibri Light" w:cs="Calibri Light"/>
          <w:color w:val="000000"/>
        </w:rPr>
        <w:t>Pzp</w:t>
      </w:r>
      <w:proofErr w:type="spellEnd"/>
      <w:r w:rsidR="00DC39AD" w:rsidRPr="006D24B7">
        <w:rPr>
          <w:rFonts w:ascii="Calibri Light" w:hAnsi="Calibri Light" w:cs="Calibri Light"/>
          <w:color w:val="000000"/>
        </w:rPr>
        <w:t xml:space="preserve"> za każdy taki przypadek.</w:t>
      </w:r>
    </w:p>
    <w:bookmarkEnd w:id="12"/>
    <w:p w14:paraId="7382271E" w14:textId="77777777" w:rsidR="009B671D" w:rsidRPr="006D24B7" w:rsidRDefault="009B671D" w:rsidP="006D24B7">
      <w:pPr>
        <w:numPr>
          <w:ilvl w:val="0"/>
          <w:numId w:val="42"/>
        </w:numPr>
        <w:tabs>
          <w:tab w:val="num" w:pos="284"/>
        </w:tabs>
        <w:spacing w:before="120" w:after="120" w:line="240" w:lineRule="auto"/>
        <w:ind w:left="284" w:hanging="284"/>
        <w:jc w:val="both"/>
        <w:rPr>
          <w:rFonts w:ascii="Calibri Light" w:eastAsia="Times New Roman" w:hAnsi="Calibri Light" w:cs="Calibri Light"/>
          <w:color w:val="000000"/>
          <w:lang w:eastAsia="zh-CN"/>
        </w:rPr>
      </w:pPr>
      <w:r w:rsidRPr="006D24B7">
        <w:rPr>
          <w:rFonts w:ascii="Calibri Light" w:hAnsi="Calibri Light" w:cs="Calibri"/>
          <w:lang w:eastAsia="en-US"/>
        </w:rPr>
        <w:t xml:space="preserve">Zamawiający zastrzega sobie prawo do dochodzenia odszkodowania na zasadach ogólnych </w:t>
      </w:r>
      <w:r w:rsidR="00EB4952" w:rsidRPr="006D24B7">
        <w:rPr>
          <w:rFonts w:ascii="Calibri Light" w:hAnsi="Calibri Light" w:cs="Calibri"/>
          <w:lang w:eastAsia="en-US"/>
        </w:rPr>
        <w:t xml:space="preserve">                     </w:t>
      </w:r>
      <w:r w:rsidRPr="006D24B7">
        <w:rPr>
          <w:rFonts w:ascii="Calibri Light" w:hAnsi="Calibri Light" w:cs="Calibri"/>
          <w:lang w:eastAsia="en-US"/>
        </w:rPr>
        <w:t xml:space="preserve">w przypadku, gdy kwota kary umownej nie pokryje jego szkód, w tym utraconych korzyści. </w:t>
      </w:r>
    </w:p>
    <w:p w14:paraId="7B3DC9A7" w14:textId="77777777" w:rsidR="00EA1DD8" w:rsidRDefault="00EA1DD8" w:rsidP="00744E9A">
      <w:pPr>
        <w:suppressAutoHyphens w:val="0"/>
        <w:autoSpaceDE w:val="0"/>
        <w:autoSpaceDN w:val="0"/>
        <w:adjustRightInd w:val="0"/>
        <w:spacing w:after="0" w:line="240" w:lineRule="auto"/>
        <w:jc w:val="center"/>
        <w:rPr>
          <w:rFonts w:ascii="Calibri Light" w:eastAsia="Times New Roman" w:hAnsi="Calibri Light" w:cs="Calibri Light"/>
          <w:b/>
          <w:bCs/>
          <w:color w:val="000000"/>
          <w:lang w:eastAsia="pl-PL"/>
        </w:rPr>
      </w:pPr>
    </w:p>
    <w:p w14:paraId="5CE15E01" w14:textId="5DDED77B" w:rsidR="00744E9A" w:rsidRPr="00744E9A" w:rsidRDefault="00744E9A" w:rsidP="00744E9A">
      <w:pPr>
        <w:suppressAutoHyphens w:val="0"/>
        <w:autoSpaceDE w:val="0"/>
        <w:autoSpaceDN w:val="0"/>
        <w:adjustRightInd w:val="0"/>
        <w:spacing w:after="0" w:line="240" w:lineRule="auto"/>
        <w:jc w:val="center"/>
        <w:rPr>
          <w:rFonts w:ascii="Calibri Light" w:eastAsia="Times New Roman" w:hAnsi="Calibri Light" w:cs="Calibri Light"/>
          <w:b/>
          <w:bCs/>
          <w:color w:val="000000"/>
          <w:lang w:eastAsia="pl-PL"/>
        </w:rPr>
      </w:pPr>
      <w:r w:rsidRPr="00744E9A">
        <w:rPr>
          <w:rFonts w:ascii="Calibri Light" w:eastAsia="Times New Roman" w:hAnsi="Calibri Light" w:cs="Calibri Light"/>
          <w:b/>
          <w:bCs/>
          <w:color w:val="000000"/>
          <w:lang w:eastAsia="pl-PL"/>
        </w:rPr>
        <w:t xml:space="preserve">§ </w:t>
      </w:r>
      <w:r w:rsidR="00EA1DD8">
        <w:rPr>
          <w:rFonts w:ascii="Calibri Light" w:eastAsia="Times New Roman" w:hAnsi="Calibri Light" w:cs="Calibri Light"/>
          <w:b/>
          <w:bCs/>
          <w:color w:val="000000"/>
          <w:lang w:eastAsia="pl-PL"/>
        </w:rPr>
        <w:t>11</w:t>
      </w:r>
    </w:p>
    <w:p w14:paraId="4CE03CAE" w14:textId="77777777" w:rsidR="00744E9A" w:rsidRPr="00744E9A" w:rsidRDefault="00744E9A" w:rsidP="00744E9A">
      <w:pPr>
        <w:suppressAutoHyphens w:val="0"/>
        <w:autoSpaceDE w:val="0"/>
        <w:autoSpaceDN w:val="0"/>
        <w:adjustRightInd w:val="0"/>
        <w:spacing w:after="0" w:line="240" w:lineRule="auto"/>
        <w:jc w:val="center"/>
        <w:rPr>
          <w:rFonts w:ascii="Calibri Light" w:eastAsia="Times New Roman" w:hAnsi="Calibri Light" w:cs="Calibri Light"/>
          <w:b/>
          <w:bCs/>
          <w:color w:val="000000"/>
          <w:lang w:eastAsia="pl-PL"/>
        </w:rPr>
      </w:pPr>
      <w:r w:rsidRPr="00744E9A">
        <w:rPr>
          <w:rFonts w:ascii="Calibri Light" w:eastAsia="Times New Roman" w:hAnsi="Calibri Light" w:cs="Calibri Light"/>
          <w:b/>
          <w:bCs/>
          <w:color w:val="000000"/>
          <w:lang w:eastAsia="pl-PL"/>
        </w:rPr>
        <w:t>Obowiązki i odpowiedzialność Wykonawcy</w:t>
      </w:r>
    </w:p>
    <w:p w14:paraId="5C0F334F" w14:textId="77777777" w:rsidR="0089272A" w:rsidRDefault="0089272A" w:rsidP="0089272A">
      <w:pPr>
        <w:suppressAutoHyphens w:val="0"/>
        <w:autoSpaceDE w:val="0"/>
        <w:autoSpaceDN w:val="0"/>
        <w:adjustRightInd w:val="0"/>
        <w:spacing w:after="18" w:line="240" w:lineRule="auto"/>
        <w:ind w:left="360"/>
        <w:jc w:val="both"/>
        <w:rPr>
          <w:rFonts w:ascii="Calibri Light" w:eastAsia="Times New Roman" w:hAnsi="Calibri Light" w:cs="Calibri Light"/>
          <w:color w:val="000000"/>
          <w:lang w:eastAsia="pl-PL"/>
        </w:rPr>
      </w:pPr>
    </w:p>
    <w:p w14:paraId="351AA53A" w14:textId="77777777" w:rsidR="0089272A" w:rsidRPr="0089272A" w:rsidRDefault="0089272A" w:rsidP="0089272A">
      <w:pPr>
        <w:pStyle w:val="Standard"/>
        <w:numPr>
          <w:ilvl w:val="0"/>
          <w:numId w:val="39"/>
        </w:numPr>
        <w:tabs>
          <w:tab w:val="left" w:pos="360"/>
        </w:tabs>
        <w:ind w:left="426" w:hanging="426"/>
        <w:jc w:val="both"/>
        <w:rPr>
          <w:rFonts w:ascii="Calibri Light" w:hAnsi="Calibri Light" w:cs="Calibri Light"/>
          <w:sz w:val="22"/>
          <w:szCs w:val="22"/>
          <w:lang w:val="pl-PL"/>
        </w:rPr>
      </w:pPr>
      <w:r w:rsidRPr="0089272A">
        <w:rPr>
          <w:rFonts w:ascii="Calibri Light" w:hAnsi="Calibri Light" w:cs="Calibri Light"/>
          <w:color w:val="000000"/>
          <w:sz w:val="22"/>
          <w:szCs w:val="22"/>
          <w:lang w:val="pl-PL"/>
        </w:rPr>
        <w:t>Odpowiedzialność Wykonawcy za wykonywanie Usług Opieki Technicznej oraz Rozwoju nie obejmuje w szczególności:</w:t>
      </w:r>
    </w:p>
    <w:p w14:paraId="5A41717E" w14:textId="4C6E3AA1" w:rsidR="0089272A" w:rsidRPr="0089272A" w:rsidRDefault="0089272A" w:rsidP="0089272A">
      <w:pPr>
        <w:pStyle w:val="Standard"/>
        <w:numPr>
          <w:ilvl w:val="1"/>
          <w:numId w:val="40"/>
        </w:numPr>
        <w:tabs>
          <w:tab w:val="left" w:pos="360"/>
        </w:tabs>
        <w:ind w:left="992" w:hanging="567"/>
        <w:jc w:val="both"/>
        <w:rPr>
          <w:rFonts w:ascii="Calibri Light" w:hAnsi="Calibri Light" w:cs="Calibri Light"/>
          <w:sz w:val="22"/>
          <w:szCs w:val="22"/>
          <w:lang w:val="pl-PL"/>
        </w:rPr>
      </w:pPr>
      <w:r w:rsidRPr="0089272A">
        <w:rPr>
          <w:rFonts w:ascii="Calibri Light" w:hAnsi="Calibri Light" w:cs="Calibri Light"/>
          <w:color w:val="000000"/>
          <w:sz w:val="22"/>
          <w:szCs w:val="22"/>
          <w:lang w:val="pl-PL"/>
        </w:rPr>
        <w:t xml:space="preserve">uszkodzeń spowodowanych nieprawidłowym używaniem lub naprawami Systemu </w:t>
      </w:r>
      <w:proofErr w:type="spellStart"/>
      <w:r w:rsidRPr="0089272A">
        <w:rPr>
          <w:rFonts w:ascii="Calibri Light" w:hAnsi="Calibri Light" w:cs="Calibri Light"/>
          <w:color w:val="000000"/>
          <w:sz w:val="22"/>
          <w:szCs w:val="22"/>
          <w:lang w:val="pl-PL"/>
        </w:rPr>
        <w:t>Mediqus</w:t>
      </w:r>
      <w:proofErr w:type="spellEnd"/>
      <w:r w:rsidRPr="0089272A">
        <w:rPr>
          <w:rFonts w:ascii="Calibri Light" w:hAnsi="Calibri Light" w:cs="Calibri Light"/>
          <w:color w:val="000000"/>
          <w:sz w:val="22"/>
          <w:szCs w:val="22"/>
          <w:lang w:val="pl-PL"/>
        </w:rPr>
        <w:t xml:space="preserve"> dokonanymi przez Zamawiającego lub osobę trzecią nieuprawnioną przez Wykonawcę;</w:t>
      </w:r>
    </w:p>
    <w:p w14:paraId="1BABDD4C" w14:textId="21006818" w:rsidR="0089272A" w:rsidRPr="0089272A" w:rsidRDefault="0089272A" w:rsidP="0089272A">
      <w:pPr>
        <w:pStyle w:val="Standard"/>
        <w:numPr>
          <w:ilvl w:val="1"/>
          <w:numId w:val="40"/>
        </w:numPr>
        <w:tabs>
          <w:tab w:val="left" w:pos="360"/>
        </w:tabs>
        <w:ind w:left="992" w:hanging="567"/>
        <w:jc w:val="both"/>
        <w:rPr>
          <w:rFonts w:ascii="Calibri Light" w:hAnsi="Calibri Light" w:cs="Calibri Light"/>
          <w:sz w:val="22"/>
          <w:szCs w:val="22"/>
          <w:lang w:val="pl-PL"/>
        </w:rPr>
      </w:pPr>
      <w:r w:rsidRPr="0089272A">
        <w:rPr>
          <w:rFonts w:ascii="Calibri Light" w:hAnsi="Calibri Light" w:cs="Calibri Light"/>
          <w:color w:val="000000"/>
          <w:sz w:val="22"/>
          <w:szCs w:val="22"/>
          <w:lang w:val="pl-PL"/>
        </w:rPr>
        <w:t>uszkodzeń mechanicznych, termicznych, chemicznych, przepięć elektrycznych, itp., wywołanych przyczyną zewnętrzną lub przez Zamawiającego lub przez osobę trzecią nieuprawnioną przez Wykonawcę;</w:t>
      </w:r>
    </w:p>
    <w:p w14:paraId="2B555D04" w14:textId="0071F116" w:rsidR="0089272A" w:rsidRPr="0089272A" w:rsidRDefault="0089272A" w:rsidP="0089272A">
      <w:pPr>
        <w:pStyle w:val="Standard"/>
        <w:numPr>
          <w:ilvl w:val="1"/>
          <w:numId w:val="40"/>
        </w:numPr>
        <w:tabs>
          <w:tab w:val="left" w:pos="360"/>
        </w:tabs>
        <w:ind w:left="992" w:hanging="567"/>
        <w:jc w:val="both"/>
        <w:rPr>
          <w:rFonts w:ascii="Calibri Light" w:hAnsi="Calibri Light" w:cs="Calibri Light"/>
          <w:sz w:val="22"/>
          <w:szCs w:val="22"/>
          <w:lang w:val="pl-PL"/>
        </w:rPr>
      </w:pPr>
      <w:r w:rsidRPr="0089272A">
        <w:rPr>
          <w:rFonts w:ascii="Calibri Light" w:hAnsi="Calibri Light" w:cs="Calibri Light"/>
          <w:color w:val="000000"/>
          <w:sz w:val="22"/>
          <w:szCs w:val="22"/>
          <w:lang w:val="pl-PL"/>
        </w:rPr>
        <w:t xml:space="preserve">braku funkcjonalności Systemu </w:t>
      </w:r>
      <w:proofErr w:type="spellStart"/>
      <w:r w:rsidRPr="0089272A">
        <w:rPr>
          <w:rFonts w:ascii="Calibri Light" w:hAnsi="Calibri Light" w:cs="Calibri Light"/>
          <w:color w:val="000000"/>
          <w:sz w:val="22"/>
          <w:szCs w:val="22"/>
          <w:lang w:val="pl-PL"/>
        </w:rPr>
        <w:t>Mediqus</w:t>
      </w:r>
      <w:proofErr w:type="spellEnd"/>
      <w:r w:rsidRPr="0089272A">
        <w:rPr>
          <w:rFonts w:ascii="Calibri Light" w:hAnsi="Calibri Light" w:cs="Calibri Light"/>
          <w:color w:val="000000"/>
          <w:sz w:val="22"/>
          <w:szCs w:val="22"/>
          <w:lang w:val="pl-PL"/>
        </w:rPr>
        <w:t xml:space="preserve"> nie zapisanych w specyfikacji lub dokumentacji Systemu </w:t>
      </w:r>
      <w:proofErr w:type="spellStart"/>
      <w:r w:rsidRPr="0089272A">
        <w:rPr>
          <w:rFonts w:ascii="Calibri Light" w:hAnsi="Calibri Light" w:cs="Calibri Light"/>
          <w:color w:val="000000"/>
          <w:sz w:val="22"/>
          <w:szCs w:val="22"/>
          <w:lang w:val="pl-PL"/>
        </w:rPr>
        <w:t>Mediqus</w:t>
      </w:r>
      <w:proofErr w:type="spellEnd"/>
      <w:r w:rsidRPr="0089272A">
        <w:rPr>
          <w:rFonts w:ascii="Calibri Light" w:hAnsi="Calibri Light" w:cs="Calibri Light"/>
          <w:color w:val="000000"/>
          <w:sz w:val="22"/>
          <w:szCs w:val="22"/>
          <w:lang w:val="pl-PL"/>
        </w:rPr>
        <w:t xml:space="preserve"> lub Ofercie;</w:t>
      </w:r>
    </w:p>
    <w:p w14:paraId="04DE22F8" w14:textId="77777777" w:rsidR="0089272A" w:rsidRPr="0089272A" w:rsidRDefault="0089272A" w:rsidP="0089272A">
      <w:pPr>
        <w:pStyle w:val="Standard"/>
        <w:numPr>
          <w:ilvl w:val="1"/>
          <w:numId w:val="40"/>
        </w:numPr>
        <w:tabs>
          <w:tab w:val="left" w:pos="360"/>
        </w:tabs>
        <w:ind w:left="992" w:hanging="567"/>
        <w:jc w:val="both"/>
        <w:rPr>
          <w:rFonts w:ascii="Calibri Light" w:hAnsi="Calibri Light" w:cs="Calibri Light"/>
          <w:sz w:val="22"/>
          <w:szCs w:val="22"/>
          <w:lang w:val="pl-PL"/>
        </w:rPr>
      </w:pPr>
      <w:r w:rsidRPr="0089272A">
        <w:rPr>
          <w:rFonts w:ascii="Calibri Light" w:hAnsi="Calibri Light" w:cs="Calibri Light"/>
          <w:color w:val="000000"/>
          <w:sz w:val="22"/>
          <w:szCs w:val="22"/>
          <w:lang w:val="pl-PL"/>
        </w:rPr>
        <w:t xml:space="preserve">błędów wynikających z używania przez Zamawiającego oprogramowania osób trzecich lub sprzętu, w szczególności niezgodnego z wymaganiami Systemu </w:t>
      </w:r>
      <w:proofErr w:type="spellStart"/>
      <w:r w:rsidRPr="0089272A">
        <w:rPr>
          <w:rFonts w:ascii="Calibri Light" w:hAnsi="Calibri Light" w:cs="Calibri Light"/>
          <w:color w:val="000000"/>
          <w:sz w:val="22"/>
          <w:szCs w:val="22"/>
          <w:lang w:val="pl-PL"/>
        </w:rPr>
        <w:t>Mediqus</w:t>
      </w:r>
      <w:proofErr w:type="spellEnd"/>
      <w:r w:rsidRPr="0089272A">
        <w:rPr>
          <w:rFonts w:ascii="Calibri Light" w:hAnsi="Calibri Light" w:cs="Calibri Light"/>
          <w:color w:val="000000"/>
          <w:sz w:val="22"/>
          <w:szCs w:val="22"/>
          <w:lang w:val="pl-PL"/>
        </w:rPr>
        <w:t xml:space="preserve">, aktualizacji Systemu </w:t>
      </w:r>
      <w:proofErr w:type="spellStart"/>
      <w:r w:rsidRPr="0089272A">
        <w:rPr>
          <w:rFonts w:ascii="Calibri Light" w:hAnsi="Calibri Light" w:cs="Calibri Light"/>
          <w:color w:val="000000"/>
          <w:sz w:val="22"/>
          <w:szCs w:val="22"/>
          <w:lang w:val="pl-PL"/>
        </w:rPr>
        <w:t>Mediqus</w:t>
      </w:r>
      <w:proofErr w:type="spellEnd"/>
      <w:r w:rsidRPr="0089272A">
        <w:rPr>
          <w:rFonts w:ascii="Calibri Light" w:hAnsi="Calibri Light" w:cs="Calibri Light"/>
          <w:color w:val="000000"/>
          <w:sz w:val="22"/>
          <w:szCs w:val="22"/>
          <w:lang w:val="pl-PL"/>
        </w:rPr>
        <w:t xml:space="preserve"> lub Rozwoju,</w:t>
      </w:r>
    </w:p>
    <w:p w14:paraId="58F046A1" w14:textId="741EE78D" w:rsidR="0089272A" w:rsidRPr="0089272A" w:rsidRDefault="0089272A" w:rsidP="0089272A">
      <w:pPr>
        <w:numPr>
          <w:ilvl w:val="1"/>
          <w:numId w:val="40"/>
        </w:numPr>
        <w:tabs>
          <w:tab w:val="left" w:pos="709"/>
        </w:tabs>
        <w:spacing w:after="0" w:line="240" w:lineRule="auto"/>
        <w:ind w:left="992" w:hanging="567"/>
        <w:jc w:val="both"/>
        <w:rPr>
          <w:rFonts w:ascii="Calibri Light" w:hAnsi="Calibri Light" w:cs="Calibri Light"/>
          <w:color w:val="000000"/>
        </w:rPr>
      </w:pPr>
      <w:r w:rsidRPr="0089272A">
        <w:rPr>
          <w:rFonts w:ascii="Calibri Light" w:hAnsi="Calibri Light" w:cs="Calibri Light"/>
          <w:color w:val="000000"/>
        </w:rPr>
        <w:t xml:space="preserve">nieprawidłowości w działaniu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wynikających z nieuprawnionej ingerencji </w:t>
      </w:r>
      <w:r>
        <w:rPr>
          <w:rFonts w:ascii="Calibri Light" w:hAnsi="Calibri Light" w:cs="Calibri Light"/>
          <w:color w:val="000000"/>
        </w:rPr>
        <w:br/>
      </w:r>
      <w:r w:rsidRPr="0089272A">
        <w:rPr>
          <w:rFonts w:ascii="Calibri Light" w:hAnsi="Calibri Light" w:cs="Calibri Light"/>
          <w:color w:val="000000"/>
        </w:rPr>
        <w:t xml:space="preserve">w kod źródłowych lub wynikowy Systemu </w:t>
      </w:r>
      <w:proofErr w:type="spellStart"/>
      <w:r w:rsidRPr="0089272A">
        <w:rPr>
          <w:rFonts w:ascii="Calibri Light" w:hAnsi="Calibri Light" w:cs="Calibri Light"/>
          <w:color w:val="000000"/>
        </w:rPr>
        <w:t>Mediqus</w:t>
      </w:r>
      <w:proofErr w:type="spellEnd"/>
      <w:r>
        <w:rPr>
          <w:rFonts w:ascii="Calibri Light" w:hAnsi="Calibri Light" w:cs="Calibri Light"/>
          <w:color w:val="000000"/>
        </w:rPr>
        <w:t>;</w:t>
      </w:r>
    </w:p>
    <w:p w14:paraId="14D273B8" w14:textId="5E1D78FF" w:rsidR="0089272A" w:rsidRPr="0089272A" w:rsidRDefault="0089272A" w:rsidP="0089272A">
      <w:pPr>
        <w:numPr>
          <w:ilvl w:val="1"/>
          <w:numId w:val="40"/>
        </w:numPr>
        <w:tabs>
          <w:tab w:val="left" w:pos="709"/>
        </w:tabs>
        <w:spacing w:after="0" w:line="240" w:lineRule="auto"/>
        <w:ind w:left="992" w:hanging="567"/>
        <w:jc w:val="both"/>
        <w:rPr>
          <w:rFonts w:ascii="Calibri Light" w:hAnsi="Calibri Light" w:cs="Calibri Light"/>
          <w:color w:val="000000"/>
        </w:rPr>
      </w:pPr>
      <w:r w:rsidRPr="0089272A">
        <w:rPr>
          <w:rFonts w:ascii="Calibri Light" w:hAnsi="Calibri Light" w:cs="Calibri Light"/>
          <w:color w:val="000000"/>
        </w:rPr>
        <w:t xml:space="preserve">nieprawidłowości w działaniu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wynikających z błędów lub wad stwierdzonych w oprogramowaniu osób trzecich lub infrastrukturze technicznej zapewnianej przez Zamawiającego, niezbędnej dla prawidłowego działania Systemu </w:t>
      </w:r>
      <w:proofErr w:type="spellStart"/>
      <w:r w:rsidRPr="0089272A">
        <w:rPr>
          <w:rFonts w:ascii="Calibri Light" w:hAnsi="Calibri Light" w:cs="Calibri Light"/>
          <w:color w:val="000000"/>
        </w:rPr>
        <w:t>Mediqus</w:t>
      </w:r>
      <w:proofErr w:type="spellEnd"/>
      <w:r>
        <w:rPr>
          <w:rFonts w:ascii="Calibri Light" w:hAnsi="Calibri Light" w:cs="Calibri Light"/>
          <w:color w:val="000000"/>
        </w:rPr>
        <w:t>;</w:t>
      </w:r>
    </w:p>
    <w:p w14:paraId="68AE1C87" w14:textId="43171BD7" w:rsidR="0089272A" w:rsidRPr="0089272A" w:rsidRDefault="0089272A" w:rsidP="0089272A">
      <w:pPr>
        <w:numPr>
          <w:ilvl w:val="1"/>
          <w:numId w:val="40"/>
        </w:numPr>
        <w:tabs>
          <w:tab w:val="left" w:pos="709"/>
        </w:tabs>
        <w:spacing w:after="0" w:line="240" w:lineRule="auto"/>
        <w:ind w:left="992" w:hanging="567"/>
        <w:jc w:val="both"/>
        <w:rPr>
          <w:rFonts w:ascii="Calibri Light" w:hAnsi="Calibri Light" w:cs="Calibri Light"/>
          <w:color w:val="000000"/>
        </w:rPr>
      </w:pPr>
      <w:r w:rsidRPr="0089272A">
        <w:rPr>
          <w:rFonts w:ascii="Calibri Light" w:hAnsi="Calibri Light" w:cs="Calibri Light"/>
          <w:color w:val="000000"/>
        </w:rPr>
        <w:t xml:space="preserve">problemów wynikających ze zmian w konfiguracji sprzętowej lub systemowej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dokonanych bez autoryzacji Wykonawcy</w:t>
      </w:r>
      <w:r>
        <w:rPr>
          <w:rFonts w:ascii="Calibri Light" w:hAnsi="Calibri Light" w:cs="Calibri Light"/>
          <w:color w:val="000000"/>
        </w:rPr>
        <w:t>;</w:t>
      </w:r>
    </w:p>
    <w:p w14:paraId="7A895A34" w14:textId="0DE141CD" w:rsidR="0089272A" w:rsidRPr="0089272A" w:rsidRDefault="0089272A" w:rsidP="0089272A">
      <w:pPr>
        <w:numPr>
          <w:ilvl w:val="1"/>
          <w:numId w:val="40"/>
        </w:numPr>
        <w:tabs>
          <w:tab w:val="left" w:pos="709"/>
        </w:tabs>
        <w:spacing w:after="0" w:line="240" w:lineRule="auto"/>
        <w:ind w:left="992" w:hanging="567"/>
        <w:jc w:val="both"/>
        <w:rPr>
          <w:rFonts w:ascii="Calibri Light" w:hAnsi="Calibri Light" w:cs="Calibri Light"/>
          <w:color w:val="000000"/>
        </w:rPr>
      </w:pPr>
      <w:r w:rsidRPr="0089272A">
        <w:rPr>
          <w:rFonts w:ascii="Calibri Light" w:hAnsi="Calibri Light" w:cs="Calibri Light"/>
          <w:color w:val="000000"/>
        </w:rPr>
        <w:t xml:space="preserve">problemów wynikających z nieprawidłowego użytkowania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w:t>
      </w:r>
      <w:r>
        <w:rPr>
          <w:rFonts w:ascii="Calibri Light" w:hAnsi="Calibri Light" w:cs="Calibri Light"/>
          <w:color w:val="000000"/>
        </w:rPr>
        <w:br/>
      </w:r>
      <w:r w:rsidRPr="0089272A">
        <w:rPr>
          <w:rFonts w:ascii="Calibri Light" w:hAnsi="Calibri Light" w:cs="Calibri Light"/>
          <w:color w:val="000000"/>
        </w:rPr>
        <w:t xml:space="preserve">w szczególności niezgodnie z przeznaczeniem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lub dokumentacją Systemu </w:t>
      </w:r>
      <w:proofErr w:type="spellStart"/>
      <w:r w:rsidRPr="0089272A">
        <w:rPr>
          <w:rFonts w:ascii="Calibri Light" w:hAnsi="Calibri Light" w:cs="Calibri Light"/>
          <w:color w:val="000000"/>
        </w:rPr>
        <w:t>Mediqus</w:t>
      </w:r>
      <w:proofErr w:type="spellEnd"/>
      <w:r>
        <w:rPr>
          <w:rFonts w:ascii="Calibri Light" w:hAnsi="Calibri Light" w:cs="Calibri Light"/>
          <w:color w:val="000000"/>
        </w:rPr>
        <w:t>;</w:t>
      </w:r>
    </w:p>
    <w:p w14:paraId="02568411" w14:textId="20DF9F5A" w:rsidR="0089272A" w:rsidRPr="0089272A" w:rsidRDefault="0089272A" w:rsidP="0089272A">
      <w:pPr>
        <w:numPr>
          <w:ilvl w:val="1"/>
          <w:numId w:val="40"/>
        </w:numPr>
        <w:tabs>
          <w:tab w:val="left" w:pos="709"/>
        </w:tabs>
        <w:spacing w:after="0" w:line="240" w:lineRule="auto"/>
        <w:ind w:left="992" w:hanging="567"/>
        <w:jc w:val="both"/>
        <w:rPr>
          <w:rFonts w:ascii="Calibri Light" w:hAnsi="Calibri Light" w:cs="Calibri Light"/>
          <w:color w:val="000000"/>
        </w:rPr>
      </w:pPr>
      <w:r w:rsidRPr="0089272A">
        <w:rPr>
          <w:rFonts w:ascii="Calibri Light" w:hAnsi="Calibri Light" w:cs="Calibri Light"/>
          <w:color w:val="000000"/>
        </w:rPr>
        <w:t xml:space="preserve">braku dostępu do danych źródłowych Zamawiającego (baz danych), z których korzysta System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jeżeli brak dostępu nie nastąpił z przyczyn dotyczących Systemu </w:t>
      </w:r>
      <w:proofErr w:type="spellStart"/>
      <w:r w:rsidRPr="0089272A">
        <w:rPr>
          <w:rFonts w:ascii="Calibri Light" w:hAnsi="Calibri Light" w:cs="Calibri Light"/>
          <w:color w:val="000000"/>
        </w:rPr>
        <w:t>Mediqus</w:t>
      </w:r>
      <w:proofErr w:type="spellEnd"/>
      <w:r>
        <w:rPr>
          <w:rFonts w:ascii="Calibri Light" w:hAnsi="Calibri Light" w:cs="Calibri Light"/>
          <w:color w:val="000000"/>
        </w:rPr>
        <w:t>;</w:t>
      </w:r>
    </w:p>
    <w:p w14:paraId="4C15275D" w14:textId="630EE9BA" w:rsidR="0089272A" w:rsidRPr="0089272A" w:rsidRDefault="0089272A" w:rsidP="0089272A">
      <w:pPr>
        <w:numPr>
          <w:ilvl w:val="1"/>
          <w:numId w:val="40"/>
        </w:numPr>
        <w:tabs>
          <w:tab w:val="left" w:pos="709"/>
        </w:tabs>
        <w:spacing w:after="0" w:line="240" w:lineRule="auto"/>
        <w:ind w:left="992" w:hanging="567"/>
        <w:jc w:val="both"/>
        <w:rPr>
          <w:rFonts w:ascii="Calibri Light" w:hAnsi="Calibri Light" w:cs="Calibri Light"/>
          <w:color w:val="000000"/>
        </w:rPr>
      </w:pPr>
      <w:r w:rsidRPr="0089272A">
        <w:rPr>
          <w:rFonts w:ascii="Calibri Light" w:hAnsi="Calibri Light" w:cs="Calibri Light"/>
          <w:color w:val="000000"/>
        </w:rPr>
        <w:t xml:space="preserve">nieprawidłowości w działaniu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wynikających z niezainstalowania aktualizacji Systemu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udostępnianych przez Wykonawcę w ramach Usługi Subskrypcji</w:t>
      </w:r>
      <w:r>
        <w:rPr>
          <w:rFonts w:ascii="Calibri Light" w:hAnsi="Calibri Light" w:cs="Calibri Light"/>
          <w:color w:val="000000"/>
        </w:rPr>
        <w:t>.</w:t>
      </w:r>
    </w:p>
    <w:p w14:paraId="6293F48D" w14:textId="73FAAA6E" w:rsidR="0089272A" w:rsidRPr="0089272A" w:rsidRDefault="0089272A" w:rsidP="0089272A">
      <w:pPr>
        <w:numPr>
          <w:ilvl w:val="0"/>
          <w:numId w:val="37"/>
        </w:numPr>
        <w:tabs>
          <w:tab w:val="left" w:pos="360"/>
        </w:tabs>
        <w:spacing w:after="0" w:line="240" w:lineRule="auto"/>
        <w:jc w:val="both"/>
        <w:rPr>
          <w:rFonts w:ascii="Calibri Light" w:hAnsi="Calibri Light" w:cs="Calibri Light"/>
        </w:rPr>
      </w:pPr>
      <w:r w:rsidRPr="0089272A">
        <w:rPr>
          <w:rFonts w:ascii="Calibri Light" w:hAnsi="Calibri Light" w:cs="Calibri Light"/>
        </w:rPr>
        <w:t xml:space="preserve">Wykonawca w szczególności nie ponosi odpowiedzialności za niewykonanie lub nienależyte wykonanie Usług Opieki Technicznej lub Rozwoju, które spowodowane było okolicznościami, </w:t>
      </w:r>
      <w:r>
        <w:rPr>
          <w:rFonts w:ascii="Calibri Light" w:hAnsi="Calibri Light" w:cs="Calibri Light"/>
        </w:rPr>
        <w:br/>
      </w:r>
      <w:r w:rsidRPr="0089272A">
        <w:rPr>
          <w:rFonts w:ascii="Calibri Light" w:hAnsi="Calibri Light" w:cs="Calibri Light"/>
        </w:rPr>
        <w:t xml:space="preserve">za które odpowiada Zamawiający lub działaniem siły wyższej. </w:t>
      </w:r>
    </w:p>
    <w:p w14:paraId="6119A6ED" w14:textId="77777777" w:rsidR="0089272A" w:rsidRPr="0089272A" w:rsidRDefault="0089272A" w:rsidP="0089272A">
      <w:pPr>
        <w:numPr>
          <w:ilvl w:val="0"/>
          <w:numId w:val="37"/>
        </w:numPr>
        <w:tabs>
          <w:tab w:val="left" w:pos="360"/>
          <w:tab w:val="num" w:pos="720"/>
        </w:tabs>
        <w:spacing w:after="0" w:line="240" w:lineRule="auto"/>
        <w:jc w:val="both"/>
        <w:rPr>
          <w:rFonts w:ascii="Calibri Light" w:hAnsi="Calibri Light" w:cs="Calibri Light"/>
        </w:rPr>
      </w:pPr>
      <w:r w:rsidRPr="0089272A">
        <w:rPr>
          <w:rFonts w:ascii="Calibri Light" w:hAnsi="Calibri Light" w:cs="Calibri Light"/>
        </w:rPr>
        <w:t xml:space="preserve">Wykonawca nie ponosi odpowiedzialności za gromadzone przez Zamawiającego treści oraz dane i nie wykonuje jakiejkolwiek kontroli działań Zamawiającego w tym zakresie. Wykonawca nie ponosi odpowiedzialności za szkody polegające na utracie danych, kosztach związanych z ich odtworzeniem oraz niemożnością korzystania z danych utraconych przez Zamawiającego w trakcie wykonywania Usług Opieki Technicznej lub Rozwoju. Obowiązek sporządzenia kopii zapasowych danych aktualnych i archiwalnych oraz odtwarzania utraconych lub zmienionych danych obciąża wyłącznie </w:t>
      </w:r>
      <w:r w:rsidRPr="0089272A">
        <w:rPr>
          <w:rFonts w:ascii="Calibri Light" w:hAnsi="Calibri Light" w:cs="Calibri Light"/>
        </w:rPr>
        <w:lastRenderedPageBreak/>
        <w:t xml:space="preserve">Zamawiającego. </w:t>
      </w:r>
      <w:r w:rsidRPr="0089272A">
        <w:rPr>
          <w:rFonts w:ascii="Calibri Light" w:hAnsi="Calibri Light" w:cs="Calibri Light"/>
          <w:color w:val="000000"/>
        </w:rPr>
        <w:t>Ograniczenia odpowiedzialności obowiązują bez względu na rodzaj, charakter i przyczynę odpowiedzialności.</w:t>
      </w:r>
    </w:p>
    <w:p w14:paraId="3025CCE8" w14:textId="77777777" w:rsidR="0089272A" w:rsidRPr="0089272A" w:rsidRDefault="0089272A" w:rsidP="0089272A">
      <w:pPr>
        <w:numPr>
          <w:ilvl w:val="0"/>
          <w:numId w:val="37"/>
        </w:numPr>
        <w:tabs>
          <w:tab w:val="left" w:pos="360"/>
          <w:tab w:val="num" w:pos="720"/>
        </w:tabs>
        <w:spacing w:after="0" w:line="240" w:lineRule="auto"/>
        <w:jc w:val="both"/>
        <w:rPr>
          <w:rFonts w:ascii="Calibri Light" w:hAnsi="Calibri Light" w:cs="Calibri Light"/>
        </w:rPr>
      </w:pPr>
      <w:r w:rsidRPr="0089272A">
        <w:rPr>
          <w:rFonts w:ascii="Calibri Light" w:hAnsi="Calibri Light" w:cs="Calibri Light"/>
          <w:color w:val="000000"/>
        </w:rPr>
        <w:t>Wykonawca nie odpowiada za straty Zamawiającego wynikające w szczególności z:</w:t>
      </w:r>
    </w:p>
    <w:p w14:paraId="3532AEF5" w14:textId="0C45D8AF" w:rsidR="0089272A" w:rsidRPr="0089272A" w:rsidRDefault="0089272A" w:rsidP="0089272A">
      <w:pPr>
        <w:pStyle w:val="Standard"/>
        <w:numPr>
          <w:ilvl w:val="1"/>
          <w:numId w:val="36"/>
        </w:numPr>
        <w:tabs>
          <w:tab w:val="left" w:pos="993"/>
        </w:tabs>
        <w:ind w:left="993" w:hanging="426"/>
        <w:jc w:val="both"/>
        <w:rPr>
          <w:rFonts w:ascii="Calibri Light" w:hAnsi="Calibri Light" w:cs="Calibri Light"/>
          <w:sz w:val="22"/>
          <w:szCs w:val="22"/>
          <w:lang w:val="pl-PL"/>
        </w:rPr>
      </w:pPr>
      <w:r w:rsidRPr="0089272A">
        <w:rPr>
          <w:rFonts w:ascii="Calibri Light" w:hAnsi="Calibri Light" w:cs="Calibri Light"/>
          <w:color w:val="000000"/>
          <w:sz w:val="22"/>
          <w:szCs w:val="22"/>
          <w:lang w:val="pl-PL"/>
        </w:rPr>
        <w:t xml:space="preserve">utraty danych w wyniku niewłaściwego użytkowania Systemu </w:t>
      </w:r>
      <w:proofErr w:type="spellStart"/>
      <w:r w:rsidRPr="0089272A">
        <w:rPr>
          <w:rFonts w:ascii="Calibri Light" w:hAnsi="Calibri Light" w:cs="Calibri Light"/>
          <w:color w:val="000000"/>
          <w:sz w:val="22"/>
          <w:szCs w:val="22"/>
          <w:lang w:val="pl-PL"/>
        </w:rPr>
        <w:t>Mediqus</w:t>
      </w:r>
      <w:proofErr w:type="spellEnd"/>
      <w:r>
        <w:rPr>
          <w:rFonts w:ascii="Calibri Light" w:hAnsi="Calibri Light" w:cs="Calibri Light"/>
          <w:color w:val="000000"/>
          <w:sz w:val="22"/>
          <w:szCs w:val="22"/>
          <w:lang w:val="pl-PL"/>
        </w:rPr>
        <w:t>;</w:t>
      </w:r>
    </w:p>
    <w:p w14:paraId="746EBC33" w14:textId="77777777" w:rsidR="0089272A" w:rsidRPr="0089272A" w:rsidRDefault="0089272A" w:rsidP="0089272A">
      <w:pPr>
        <w:pStyle w:val="Standard"/>
        <w:numPr>
          <w:ilvl w:val="1"/>
          <w:numId w:val="36"/>
        </w:numPr>
        <w:tabs>
          <w:tab w:val="left" w:pos="993"/>
        </w:tabs>
        <w:ind w:left="993" w:hanging="426"/>
        <w:jc w:val="both"/>
        <w:rPr>
          <w:rFonts w:ascii="Calibri Light" w:hAnsi="Calibri Light" w:cs="Calibri Light"/>
          <w:sz w:val="22"/>
          <w:szCs w:val="22"/>
          <w:lang w:val="pl-PL"/>
        </w:rPr>
      </w:pPr>
      <w:r w:rsidRPr="0089272A">
        <w:rPr>
          <w:rFonts w:ascii="Calibri Light" w:hAnsi="Calibri Light" w:cs="Calibri Light"/>
          <w:sz w:val="22"/>
          <w:szCs w:val="22"/>
          <w:lang w:val="pl-PL"/>
        </w:rPr>
        <w:t xml:space="preserve">użytkowania Systemu </w:t>
      </w:r>
      <w:proofErr w:type="spellStart"/>
      <w:r w:rsidRPr="0089272A">
        <w:rPr>
          <w:rFonts w:ascii="Calibri Light" w:hAnsi="Calibri Light" w:cs="Calibri Light"/>
          <w:sz w:val="22"/>
          <w:szCs w:val="22"/>
          <w:lang w:val="pl-PL"/>
        </w:rPr>
        <w:t>Mediqus</w:t>
      </w:r>
      <w:proofErr w:type="spellEnd"/>
      <w:r w:rsidRPr="0089272A">
        <w:rPr>
          <w:rFonts w:ascii="Calibri Light" w:hAnsi="Calibri Light" w:cs="Calibri Light"/>
          <w:sz w:val="22"/>
          <w:szCs w:val="22"/>
          <w:lang w:val="pl-PL"/>
        </w:rPr>
        <w:t xml:space="preserve"> niezgodnie z jego dokumentacją lub przeznaczeniem </w:t>
      </w:r>
      <w:r w:rsidRPr="0089272A">
        <w:rPr>
          <w:rFonts w:ascii="Calibri Light" w:hAnsi="Calibri Light" w:cs="Calibri Light"/>
          <w:color w:val="000000"/>
          <w:sz w:val="22"/>
          <w:szCs w:val="22"/>
          <w:lang w:val="pl-PL"/>
        </w:rPr>
        <w:t xml:space="preserve">Systemu </w:t>
      </w:r>
      <w:proofErr w:type="spellStart"/>
      <w:r w:rsidRPr="0089272A">
        <w:rPr>
          <w:rFonts w:ascii="Calibri Light" w:hAnsi="Calibri Light" w:cs="Calibri Light"/>
          <w:color w:val="000000"/>
          <w:sz w:val="22"/>
          <w:szCs w:val="22"/>
          <w:lang w:val="pl-PL"/>
        </w:rPr>
        <w:t>Mediqus</w:t>
      </w:r>
      <w:proofErr w:type="spellEnd"/>
      <w:r w:rsidRPr="0089272A">
        <w:rPr>
          <w:rFonts w:ascii="Calibri Light" w:hAnsi="Calibri Light" w:cs="Calibri Light"/>
          <w:color w:val="000000"/>
          <w:sz w:val="22"/>
          <w:szCs w:val="22"/>
          <w:lang w:val="pl-PL"/>
        </w:rPr>
        <w:t xml:space="preserve"> lub Ofertą</w:t>
      </w:r>
      <w:r w:rsidRPr="0089272A">
        <w:rPr>
          <w:rFonts w:ascii="Calibri Light" w:hAnsi="Calibri Light" w:cs="Calibri Light"/>
          <w:sz w:val="22"/>
          <w:szCs w:val="22"/>
          <w:lang w:val="pl-PL"/>
        </w:rPr>
        <w:t>.</w:t>
      </w:r>
    </w:p>
    <w:p w14:paraId="5736F081" w14:textId="77777777" w:rsidR="0089272A" w:rsidRPr="0089272A" w:rsidRDefault="0089272A" w:rsidP="0089272A">
      <w:pPr>
        <w:numPr>
          <w:ilvl w:val="0"/>
          <w:numId w:val="37"/>
        </w:numPr>
        <w:tabs>
          <w:tab w:val="left" w:pos="360"/>
          <w:tab w:val="num" w:pos="720"/>
        </w:tabs>
        <w:spacing w:after="0" w:line="240" w:lineRule="auto"/>
        <w:jc w:val="both"/>
        <w:rPr>
          <w:rFonts w:ascii="Calibri Light" w:hAnsi="Calibri Light" w:cs="Calibri Light"/>
        </w:rPr>
      </w:pPr>
      <w:r w:rsidRPr="0089272A">
        <w:rPr>
          <w:rFonts w:ascii="Calibri Light" w:hAnsi="Calibri Light" w:cs="Calibri Light"/>
          <w:color w:val="000000"/>
        </w:rPr>
        <w:t xml:space="preserve">Wykonawca zobowiązuje się do zaspokojenia na swój koszt roszczeń osób trzecich, których zasadność została uznana prawomocnym wyrokiem sądu powszechnego lub ugodą zawartą za pisemną, pod rygorem nieważności, zgodą Wykonawcy, w wypadku naruszenia przez System </w:t>
      </w:r>
      <w:proofErr w:type="spellStart"/>
      <w:r w:rsidRPr="0089272A">
        <w:rPr>
          <w:rFonts w:ascii="Calibri Light" w:hAnsi="Calibri Light" w:cs="Calibri Light"/>
          <w:color w:val="000000"/>
        </w:rPr>
        <w:t>Mediqus</w:t>
      </w:r>
      <w:proofErr w:type="spellEnd"/>
      <w:r w:rsidRPr="0089272A">
        <w:rPr>
          <w:rFonts w:ascii="Calibri Light" w:hAnsi="Calibri Light" w:cs="Calibri Light"/>
          <w:color w:val="000000"/>
        </w:rPr>
        <w:t xml:space="preserve"> praw z tytułu praw autorskich, praw pokrewnych, praw z rejestracji wzorów przemysłowych, użytkowych oraz praw ochronnych na znaki towarowe. Wykonawca podejmie obronę Zamawiającego w przypadku złożenia jakiegokolwiek pozwu lub wszczęcia postępowania związanego z powyższym. W takim przypadku Zamawiający niezwłocznie udzieli Wykonawcy upoważnienia umożliwiającego Wykonawcy obronę Zamawiającego w takim postępowaniu, przez co należy rozumieć również, że Zamawiający będzie ściśle współpracował przy takiej obronie z Wykonawcą do wykonania powyższych zobowiązań. W każdym przypadku, Zamawiający zobowiązany jest uzyskać zgodę Wykonawcy przed podjęciem jakiejkolwiek decyzji mającej wpływ pośrednio lub bezpośrednio na wizerunek Wykonawcy lub wiążącej się z jakimikolwiek skutkami finansowymi dla Wykonawcy, pod rygorem wyłączenia odpowiedzialności Wykonawcy wobec Zamawiającego. </w:t>
      </w:r>
    </w:p>
    <w:p w14:paraId="3673C6ED" w14:textId="77777777" w:rsidR="0089272A" w:rsidRPr="0089272A" w:rsidRDefault="0089272A" w:rsidP="006D24B7">
      <w:pPr>
        <w:tabs>
          <w:tab w:val="left" w:pos="360"/>
        </w:tabs>
        <w:spacing w:after="0" w:line="240" w:lineRule="auto"/>
        <w:jc w:val="both"/>
        <w:rPr>
          <w:rFonts w:ascii="Calibri Light" w:hAnsi="Calibri Light" w:cs="Calibri Light"/>
        </w:rPr>
      </w:pPr>
    </w:p>
    <w:p w14:paraId="387C009A" w14:textId="3E106422" w:rsidR="00D53E52" w:rsidRPr="0073291F" w:rsidRDefault="00D53E52" w:rsidP="00564D39">
      <w:pPr>
        <w:suppressAutoHyphens w:val="0"/>
        <w:spacing w:after="0"/>
        <w:ind w:left="284"/>
        <w:jc w:val="center"/>
        <w:rPr>
          <w:rFonts w:ascii="Calibri Light" w:eastAsia="Times New Roman" w:hAnsi="Calibri Light" w:cs="Times New Roman"/>
          <w:b/>
          <w:lang w:eastAsia="pl-PL"/>
        </w:rPr>
      </w:pPr>
      <w:r w:rsidRPr="0073291F">
        <w:rPr>
          <w:rFonts w:ascii="Calibri Light" w:eastAsia="Times New Roman" w:hAnsi="Calibri Light" w:cs="Times New Roman"/>
          <w:b/>
          <w:lang w:eastAsia="pl-PL"/>
        </w:rPr>
        <w:t xml:space="preserve">§ </w:t>
      </w:r>
      <w:r w:rsidR="00744E9A" w:rsidRPr="0073291F">
        <w:rPr>
          <w:rFonts w:ascii="Calibri Light" w:eastAsia="Times New Roman" w:hAnsi="Calibri Light" w:cs="Times New Roman"/>
          <w:b/>
          <w:lang w:eastAsia="pl-PL"/>
        </w:rPr>
        <w:t>1</w:t>
      </w:r>
      <w:r w:rsidR="00EA1DD8" w:rsidRPr="0073291F">
        <w:rPr>
          <w:rFonts w:ascii="Calibri Light" w:eastAsia="Times New Roman" w:hAnsi="Calibri Light" w:cs="Times New Roman"/>
          <w:b/>
          <w:lang w:eastAsia="pl-PL"/>
        </w:rPr>
        <w:t>2</w:t>
      </w:r>
    </w:p>
    <w:p w14:paraId="082FF67B" w14:textId="77777777" w:rsidR="00D53E52" w:rsidRPr="0073291F" w:rsidRDefault="00D53E52" w:rsidP="00564D39">
      <w:pPr>
        <w:suppressAutoHyphens w:val="0"/>
        <w:spacing w:after="0"/>
        <w:ind w:left="284"/>
        <w:jc w:val="center"/>
        <w:rPr>
          <w:rFonts w:ascii="Calibri Light" w:eastAsia="Times New Roman" w:hAnsi="Calibri Light" w:cs="Times New Roman"/>
          <w:b/>
          <w:lang w:eastAsia="pl-PL"/>
        </w:rPr>
      </w:pPr>
      <w:r w:rsidRPr="0073291F">
        <w:rPr>
          <w:rFonts w:ascii="Calibri Light" w:eastAsia="Times New Roman" w:hAnsi="Calibri Light" w:cs="Times New Roman"/>
          <w:b/>
          <w:lang w:eastAsia="pl-PL"/>
        </w:rPr>
        <w:t>Zmiany umowy</w:t>
      </w:r>
    </w:p>
    <w:p w14:paraId="330F7AB1" w14:textId="77777777" w:rsidR="00356161" w:rsidRPr="0073291F" w:rsidRDefault="00356161" w:rsidP="00A00E8D">
      <w:pPr>
        <w:pStyle w:val="Akapitzlist"/>
        <w:widowControl w:val="0"/>
        <w:numPr>
          <w:ilvl w:val="0"/>
          <w:numId w:val="9"/>
        </w:numPr>
        <w:tabs>
          <w:tab w:val="clear" w:pos="0"/>
          <w:tab w:val="left" w:pos="426"/>
        </w:tabs>
        <w:suppressAutoHyphens/>
        <w:autoSpaceDE w:val="0"/>
        <w:spacing w:after="0" w:line="240" w:lineRule="auto"/>
        <w:ind w:left="426" w:hanging="426"/>
        <w:jc w:val="both"/>
        <w:rPr>
          <w:rFonts w:ascii="Calibri Light" w:eastAsia="Times New Roman" w:hAnsi="Calibri Light" w:cs="Calibri Light"/>
          <w:lang w:eastAsia="pl-PL"/>
        </w:rPr>
      </w:pPr>
      <w:r w:rsidRPr="0073291F">
        <w:rPr>
          <w:rFonts w:ascii="Calibri Light" w:eastAsia="Times New Roman" w:hAnsi="Calibri Light" w:cs="Calibri Light"/>
          <w:lang w:eastAsia="pl-PL"/>
        </w:rPr>
        <w:t>Zakazuje się istotnych zmian postanowień zawartej umowy w stosunku do treści oferty                                    na podstawie, której dokonano wyboru Wykonawcy za wyjątkiem opisanych w niniejszym rozdziale przypadków oraz przesłanek wynikających z przepisów ustawy Prawo zamówień publicznych.</w:t>
      </w:r>
    </w:p>
    <w:p w14:paraId="73E2A001" w14:textId="77777777" w:rsidR="00356161" w:rsidRDefault="00356161" w:rsidP="00A00E8D">
      <w:pPr>
        <w:widowControl w:val="0"/>
        <w:numPr>
          <w:ilvl w:val="0"/>
          <w:numId w:val="9"/>
        </w:numPr>
        <w:tabs>
          <w:tab w:val="left" w:pos="426"/>
        </w:tabs>
        <w:suppressAutoHyphens w:val="0"/>
        <w:autoSpaceDE w:val="0"/>
        <w:spacing w:after="0" w:line="240" w:lineRule="auto"/>
        <w:ind w:left="426" w:hanging="426"/>
        <w:jc w:val="both"/>
        <w:rPr>
          <w:rFonts w:ascii="Calibri Light" w:eastAsia="Times New Roman" w:hAnsi="Calibri Light" w:cs="Calibri Light"/>
          <w:lang w:eastAsia="pl-PL"/>
        </w:rPr>
      </w:pPr>
      <w:r w:rsidRPr="0073291F">
        <w:rPr>
          <w:rFonts w:ascii="Calibri Light" w:eastAsia="Times New Roman" w:hAnsi="Calibri Light" w:cs="Calibri Light"/>
          <w:lang w:eastAsia="pl-PL"/>
        </w:rPr>
        <w:t xml:space="preserve">Zmiana postanowień zawartej umowy może nastąpić za zgodą </w:t>
      </w:r>
      <w:r w:rsidRPr="00356161">
        <w:rPr>
          <w:rFonts w:ascii="Calibri Light" w:eastAsia="Times New Roman" w:hAnsi="Calibri Light" w:cs="Calibri Light"/>
          <w:lang w:eastAsia="pl-PL"/>
        </w:rPr>
        <w:t xml:space="preserve">obu Stron umowy, gdy zajdą przesłanki opisane w art. 455 ustawy </w:t>
      </w:r>
      <w:proofErr w:type="spellStart"/>
      <w:r w:rsidRPr="00356161">
        <w:rPr>
          <w:rFonts w:ascii="Calibri Light" w:eastAsia="Times New Roman" w:hAnsi="Calibri Light" w:cs="Calibri Light"/>
          <w:lang w:eastAsia="pl-PL"/>
        </w:rPr>
        <w:t>Pzp</w:t>
      </w:r>
      <w:proofErr w:type="spellEnd"/>
      <w:r w:rsidRPr="00356161">
        <w:rPr>
          <w:rFonts w:ascii="Calibri Light" w:eastAsia="Times New Roman" w:hAnsi="Calibri Light" w:cs="Calibri Light"/>
          <w:lang w:eastAsia="pl-PL"/>
        </w:rPr>
        <w:t>.</w:t>
      </w:r>
    </w:p>
    <w:p w14:paraId="5821400C" w14:textId="771FE975" w:rsidR="00DA1A04" w:rsidRPr="00DA1A04" w:rsidRDefault="00DC39AD" w:rsidP="00A00E8D">
      <w:pPr>
        <w:widowControl w:val="0"/>
        <w:numPr>
          <w:ilvl w:val="0"/>
          <w:numId w:val="9"/>
        </w:numPr>
        <w:tabs>
          <w:tab w:val="left" w:pos="426"/>
        </w:tabs>
        <w:suppressAutoHyphens w:val="0"/>
        <w:autoSpaceDE w:val="0"/>
        <w:spacing w:after="0" w:line="240" w:lineRule="auto"/>
        <w:ind w:left="426" w:hanging="426"/>
        <w:jc w:val="both"/>
        <w:rPr>
          <w:rFonts w:ascii="Calibri Light" w:eastAsia="Times New Roman" w:hAnsi="Calibri Light" w:cs="Calibri Light"/>
          <w:lang w:eastAsia="pl-PL"/>
        </w:rPr>
      </w:pPr>
      <w:r w:rsidRPr="00DC39AD">
        <w:rPr>
          <w:rFonts w:ascii="Calibri Light" w:hAnsi="Calibri Light" w:cs="Calibri Light"/>
          <w:lang w:eastAsia="pl-PL"/>
        </w:rPr>
        <w:t>Zamawiający dopuszcza zmianę wynagrodzenia w przypadku</w:t>
      </w:r>
      <w:r w:rsidR="00266B3F" w:rsidRPr="00266B3F">
        <w:rPr>
          <w:rFonts w:ascii="Calibri Light" w:hAnsi="Calibri Light" w:cs="Calibri Light"/>
          <w:lang w:eastAsia="pl-PL"/>
        </w:rPr>
        <w:t>:</w:t>
      </w:r>
    </w:p>
    <w:p w14:paraId="6488A2CA" w14:textId="2C1BDA74" w:rsidR="00F14B52" w:rsidRPr="00AE112D" w:rsidRDefault="00F14B52" w:rsidP="00A00E8D">
      <w:pPr>
        <w:pStyle w:val="Akapitzlist"/>
        <w:numPr>
          <w:ilvl w:val="1"/>
          <w:numId w:val="14"/>
        </w:numPr>
        <w:spacing w:after="0" w:line="240" w:lineRule="auto"/>
        <w:ind w:left="1134" w:hanging="708"/>
        <w:jc w:val="both"/>
        <w:rPr>
          <w:rFonts w:ascii="Calibri Light" w:eastAsia="Times New Roman" w:hAnsi="Calibri Light" w:cs="Calibri Light"/>
          <w:lang w:eastAsia="pl-PL"/>
        </w:rPr>
      </w:pPr>
      <w:r w:rsidRPr="00F14B52">
        <w:rPr>
          <w:rFonts w:ascii="Calibri Light" w:eastAsia="Times New Roman" w:hAnsi="Calibri Light" w:cs="Calibri Light"/>
          <w:lang w:eastAsia="pl-PL"/>
        </w:rPr>
        <w:t xml:space="preserve">ustawowej zmiany stawki podatku od towaru i usług VAT wprowadzonej przez </w:t>
      </w:r>
      <w:r>
        <w:rPr>
          <w:rFonts w:ascii="Calibri Light" w:eastAsia="Times New Roman" w:hAnsi="Calibri Light" w:cs="Calibri Light"/>
          <w:lang w:eastAsia="pl-PL"/>
        </w:rPr>
        <w:t>o</w:t>
      </w:r>
      <w:r w:rsidRPr="00F14B52">
        <w:rPr>
          <w:rFonts w:ascii="Calibri Light" w:eastAsia="Times New Roman" w:hAnsi="Calibri Light" w:cs="Calibri Light"/>
          <w:lang w:eastAsia="pl-PL"/>
        </w:rPr>
        <w:t>dpowiednie organa państwowe z dniem wejścia w życie aktu prawnego</w:t>
      </w:r>
      <w:r>
        <w:rPr>
          <w:rFonts w:ascii="Calibri Light" w:eastAsia="Times New Roman" w:hAnsi="Calibri Light" w:cs="Calibri Light"/>
          <w:lang w:eastAsia="pl-PL"/>
        </w:rPr>
        <w:t xml:space="preserve"> </w:t>
      </w:r>
      <w:r w:rsidRPr="00F14B52">
        <w:rPr>
          <w:rFonts w:ascii="Calibri Light" w:eastAsia="Times New Roman" w:hAnsi="Calibri Light" w:cs="Calibri Light"/>
          <w:lang w:eastAsia="pl-PL"/>
        </w:rPr>
        <w:t>wprowadzającego tę zmianę przy czym cena netto pozostaje bez zmian;</w:t>
      </w:r>
      <w:bookmarkStart w:id="13" w:name="_Hlk182308431"/>
    </w:p>
    <w:bookmarkEnd w:id="13"/>
    <w:p w14:paraId="68DA10F9" w14:textId="3EF16AAD" w:rsidR="00F14B52" w:rsidRPr="00F14B52" w:rsidRDefault="00F14B52" w:rsidP="00A00E8D">
      <w:pPr>
        <w:pStyle w:val="Akapitzlist"/>
        <w:numPr>
          <w:ilvl w:val="1"/>
          <w:numId w:val="14"/>
        </w:numPr>
        <w:spacing w:after="0" w:line="240" w:lineRule="auto"/>
        <w:ind w:left="1134" w:hanging="708"/>
        <w:jc w:val="both"/>
        <w:rPr>
          <w:rFonts w:ascii="Calibri Light" w:eastAsia="Times New Roman" w:hAnsi="Calibri Light" w:cs="Calibri Light"/>
          <w:lang w:eastAsia="pl-PL"/>
        </w:rPr>
      </w:pPr>
      <w:r w:rsidRPr="00F14B52">
        <w:rPr>
          <w:rFonts w:ascii="Calibri Light" w:eastAsia="Times New Roman" w:hAnsi="Calibri Light" w:cs="Calibri Light"/>
        </w:rPr>
        <w:t xml:space="preserve">wynagrodzenia należnego Wykonawcy w przypadku zmiany ceny materiałów lub kosztów związanych z realizacją zamówienia. Wpływ zmiany cen materiałów lub kosztów na koszt wykonania zamówienia nastąpi na podstawie wniosku strony wnioskującej o zmianę i dokumentów dołączonych do tego wniosku oraz będzie każdorazowo określany przez strony w drodze negocjacji. Zmiana wynagrodzenia nastąpi z uwzględnieniem </w:t>
      </w:r>
      <w:r w:rsidR="00993F5C">
        <w:rPr>
          <w:rFonts w:ascii="Calibri Light" w:eastAsia="Times New Roman" w:hAnsi="Calibri Light" w:cs="Calibri Light"/>
        </w:rPr>
        <w:t xml:space="preserve">łącznie </w:t>
      </w:r>
      <w:r w:rsidRPr="00F14B52">
        <w:rPr>
          <w:rFonts w:ascii="Calibri Light" w:eastAsia="Times New Roman" w:hAnsi="Calibri Light" w:cs="Calibri Light"/>
        </w:rPr>
        <w:t>następujących zasad:</w:t>
      </w:r>
    </w:p>
    <w:p w14:paraId="10CA0863" w14:textId="043AA997" w:rsidR="00F14B52" w:rsidRDefault="00F14B52" w:rsidP="00A00E8D">
      <w:pPr>
        <w:pStyle w:val="Akapitzlist"/>
        <w:widowControl w:val="0"/>
        <w:numPr>
          <w:ilvl w:val="2"/>
          <w:numId w:val="14"/>
        </w:numPr>
        <w:tabs>
          <w:tab w:val="left" w:pos="851"/>
        </w:tabs>
        <w:autoSpaceDE w:val="0"/>
        <w:spacing w:after="0" w:line="240" w:lineRule="auto"/>
        <w:ind w:left="1843" w:hanging="709"/>
        <w:jc w:val="both"/>
        <w:rPr>
          <w:rFonts w:ascii="Calibri Light" w:eastAsia="Times New Roman" w:hAnsi="Calibri Light" w:cs="Calibri Light"/>
        </w:rPr>
      </w:pPr>
      <w:r w:rsidRPr="00DC39AD">
        <w:rPr>
          <w:rFonts w:ascii="Calibri Light" w:eastAsia="Times New Roman" w:hAnsi="Calibri Light" w:cs="Calibri Light"/>
        </w:rPr>
        <w:t>każda ze stron uprawniona jest do wystąpienia o zmianę wynagrodzenia w razie zmiany ceny materiałów lub kosztów związanych z realizacją zamówienia o więcej niż 20% w stosunku do okresu, w którym podpisano umowę lub dokonano ostatniej zmiany wynagrodzenia;</w:t>
      </w:r>
    </w:p>
    <w:p w14:paraId="31B06EF8" w14:textId="77777777" w:rsidR="00F14B52" w:rsidRDefault="00F14B52" w:rsidP="00A00E8D">
      <w:pPr>
        <w:pStyle w:val="Akapitzlist"/>
        <w:widowControl w:val="0"/>
        <w:numPr>
          <w:ilvl w:val="2"/>
          <w:numId w:val="14"/>
        </w:numPr>
        <w:tabs>
          <w:tab w:val="left" w:pos="851"/>
        </w:tabs>
        <w:autoSpaceDE w:val="0"/>
        <w:spacing w:after="0" w:line="240" w:lineRule="auto"/>
        <w:ind w:left="1843" w:hanging="709"/>
        <w:jc w:val="both"/>
        <w:rPr>
          <w:rFonts w:ascii="Calibri Light" w:eastAsia="Times New Roman" w:hAnsi="Calibri Light" w:cs="Calibri Light"/>
        </w:rPr>
      </w:pPr>
      <w:r w:rsidRPr="00DC39AD">
        <w:rPr>
          <w:rFonts w:ascii="Calibri Light" w:eastAsia="Times New Roman" w:hAnsi="Calibri Light" w:cs="Calibri Light"/>
        </w:rPr>
        <w:t>zmiana wynagrodzenia dokonana może zostać w okresach półrocznych, od zawarcia umowy lub ostatniej zmiany wynagrodzenia, w oparciu o ostatnio opublikowany kwartalny wskaźnik cen towarów i usług ogłoszony przez Prezesa GUS;</w:t>
      </w:r>
    </w:p>
    <w:p w14:paraId="589DF1FD" w14:textId="59CD586B" w:rsidR="00F14B52" w:rsidRDefault="00F14B52" w:rsidP="00A00E8D">
      <w:pPr>
        <w:pStyle w:val="Akapitzlist"/>
        <w:widowControl w:val="0"/>
        <w:numPr>
          <w:ilvl w:val="2"/>
          <w:numId w:val="14"/>
        </w:numPr>
        <w:tabs>
          <w:tab w:val="left" w:pos="851"/>
        </w:tabs>
        <w:autoSpaceDE w:val="0"/>
        <w:spacing w:after="0" w:line="240" w:lineRule="auto"/>
        <w:ind w:left="1843" w:hanging="709"/>
        <w:jc w:val="both"/>
        <w:rPr>
          <w:rFonts w:ascii="Calibri Light" w:eastAsia="Times New Roman" w:hAnsi="Calibri Light" w:cs="Calibri Light"/>
        </w:rPr>
      </w:pPr>
      <w:r w:rsidRPr="00DC39AD">
        <w:rPr>
          <w:rFonts w:ascii="Calibri Light" w:eastAsia="Times New Roman" w:hAnsi="Calibri Light" w:cs="Calibri Light"/>
        </w:rPr>
        <w:t xml:space="preserve">maksymalna dopuszczalna zmiana wynagrodzenia Wykonawcy określonego w § </w:t>
      </w:r>
      <w:r w:rsidR="001A7028">
        <w:rPr>
          <w:rFonts w:ascii="Calibri Light" w:eastAsia="Times New Roman" w:hAnsi="Calibri Light" w:cs="Calibri Light"/>
        </w:rPr>
        <w:t>8</w:t>
      </w:r>
      <w:r w:rsidRPr="00DC39AD">
        <w:rPr>
          <w:rFonts w:ascii="Calibri Light" w:eastAsia="Times New Roman" w:hAnsi="Calibri Light" w:cs="Calibri Light"/>
        </w:rPr>
        <w:t xml:space="preserve"> ust. 1 w niniejszym trybie wynosi do 20%.</w:t>
      </w:r>
    </w:p>
    <w:p w14:paraId="1C5DA3B8" w14:textId="77777777" w:rsidR="00075113" w:rsidRPr="00075113" w:rsidRDefault="00075113" w:rsidP="00A00E8D">
      <w:pPr>
        <w:widowControl w:val="0"/>
        <w:numPr>
          <w:ilvl w:val="0"/>
          <w:numId w:val="18"/>
        </w:numPr>
        <w:tabs>
          <w:tab w:val="left" w:pos="426"/>
        </w:tabs>
        <w:suppressAutoHyphens w:val="0"/>
        <w:autoSpaceDE w:val="0"/>
        <w:spacing w:after="0" w:line="240" w:lineRule="auto"/>
        <w:jc w:val="both"/>
        <w:rPr>
          <w:rFonts w:ascii="Calibri Light" w:eastAsia="Times New Roman" w:hAnsi="Calibri Light" w:cs="Calibri Light"/>
          <w:b/>
          <w:bCs/>
          <w:lang w:eastAsia="pl-PL"/>
        </w:rPr>
      </w:pPr>
      <w:r w:rsidRPr="00075113">
        <w:rPr>
          <w:rFonts w:ascii="Calibri Light" w:eastAsia="Times New Roman" w:hAnsi="Calibri Light" w:cs="Calibri Light"/>
          <w:lang w:eastAsia="pl-PL"/>
        </w:rPr>
        <w:t>Zamawiający dopuszcza inne zmiany w umowie w przypadku:</w:t>
      </w:r>
    </w:p>
    <w:p w14:paraId="6E684872" w14:textId="2A4A664F" w:rsidR="00075113" w:rsidRDefault="00075113" w:rsidP="00A00E8D">
      <w:pPr>
        <w:pStyle w:val="Akapitzlist"/>
        <w:numPr>
          <w:ilvl w:val="1"/>
          <w:numId w:val="18"/>
        </w:numPr>
        <w:spacing w:after="0" w:line="240" w:lineRule="auto"/>
        <w:ind w:left="1134" w:hanging="708"/>
        <w:jc w:val="both"/>
        <w:rPr>
          <w:rFonts w:ascii="Calibri Light" w:eastAsia="Times New Roman" w:hAnsi="Calibri Light" w:cs="Calibri Light"/>
          <w:lang w:eastAsia="pl-PL"/>
        </w:rPr>
      </w:pPr>
      <w:r w:rsidRPr="00075113">
        <w:rPr>
          <w:rFonts w:ascii="Calibri Light" w:eastAsia="Times New Roman" w:hAnsi="Calibri Light" w:cs="Calibri Light"/>
          <w:lang w:eastAsia="pl-PL"/>
        </w:rPr>
        <w:t>wystąpienia okoliczności (zdarzeń), na które Strony nie miały wpływu, a dotyczyły działania lub zaniechania: osób trzecich, organów administracji publicznej lub są uzasadnione wystąpieniem siły wyższej - od dnia zawarcia aneksu</w:t>
      </w:r>
      <w:r>
        <w:rPr>
          <w:rFonts w:ascii="Calibri Light" w:eastAsia="Times New Roman" w:hAnsi="Calibri Light" w:cs="Calibri Light"/>
          <w:lang w:eastAsia="pl-PL"/>
        </w:rPr>
        <w:t>;</w:t>
      </w:r>
    </w:p>
    <w:p w14:paraId="52E99FC6" w14:textId="1B1776E9" w:rsidR="00F14B52" w:rsidRPr="0001244A" w:rsidRDefault="00F14B52" w:rsidP="00A00E8D">
      <w:pPr>
        <w:pStyle w:val="Akapitzlist"/>
        <w:numPr>
          <w:ilvl w:val="0"/>
          <w:numId w:val="18"/>
        </w:numPr>
        <w:tabs>
          <w:tab w:val="left" w:pos="142"/>
        </w:tabs>
        <w:spacing w:after="0" w:line="240" w:lineRule="auto"/>
        <w:jc w:val="both"/>
        <w:rPr>
          <w:rFonts w:ascii="Calibri Light" w:eastAsia="Times New Roman" w:hAnsi="Calibri Light" w:cs="Calibri Light"/>
          <w:lang w:eastAsia="pl-PL"/>
        </w:rPr>
      </w:pPr>
      <w:r w:rsidRPr="0001244A">
        <w:rPr>
          <w:rFonts w:ascii="Calibri Light" w:eastAsia="Times New Roman" w:hAnsi="Calibri Light" w:cs="Calibri Light"/>
          <w:lang w:eastAsia="pl-PL"/>
        </w:rPr>
        <w:lastRenderedPageBreak/>
        <w:t>Wszelkie zmiany treści wymagają formy pisemnej w postaci aneksu, pod rygorem nieważności.</w:t>
      </w:r>
    </w:p>
    <w:p w14:paraId="67A356B4" w14:textId="77777777" w:rsidR="00F14B52" w:rsidRDefault="00F14B52" w:rsidP="00266B3F">
      <w:pPr>
        <w:suppressAutoHyphens w:val="0"/>
        <w:spacing w:after="0"/>
        <w:ind w:left="284"/>
        <w:jc w:val="center"/>
        <w:rPr>
          <w:rFonts w:ascii="Calibri Light" w:eastAsia="Times New Roman" w:hAnsi="Calibri Light" w:cs="Times New Roman"/>
          <w:b/>
          <w:lang w:eastAsia="pl-PL"/>
        </w:rPr>
      </w:pPr>
    </w:p>
    <w:p w14:paraId="0908D52B" w14:textId="0B73F4C3" w:rsidR="00266B3F" w:rsidRPr="00266B3F" w:rsidRDefault="00266B3F" w:rsidP="00C076D6">
      <w:pPr>
        <w:suppressAutoHyphens w:val="0"/>
        <w:spacing w:after="0"/>
        <w:jc w:val="center"/>
        <w:rPr>
          <w:rFonts w:ascii="Calibri Light" w:eastAsia="Times New Roman" w:hAnsi="Calibri Light" w:cs="Times New Roman"/>
          <w:b/>
          <w:lang w:eastAsia="pl-PL"/>
        </w:rPr>
      </w:pPr>
      <w:r w:rsidRPr="00F116C0">
        <w:rPr>
          <w:rFonts w:ascii="Calibri Light" w:eastAsia="Times New Roman" w:hAnsi="Calibri Light" w:cs="Times New Roman"/>
          <w:b/>
          <w:lang w:eastAsia="pl-PL"/>
        </w:rPr>
        <w:t xml:space="preserve">§ </w:t>
      </w:r>
      <w:r w:rsidR="00E34488">
        <w:rPr>
          <w:rFonts w:ascii="Calibri Light" w:eastAsia="Times New Roman" w:hAnsi="Calibri Light" w:cs="Times New Roman"/>
          <w:b/>
          <w:lang w:eastAsia="pl-PL"/>
        </w:rPr>
        <w:t>1</w:t>
      </w:r>
      <w:r w:rsidR="00EA1DD8">
        <w:rPr>
          <w:rFonts w:ascii="Calibri Light" w:eastAsia="Times New Roman" w:hAnsi="Calibri Light" w:cs="Times New Roman"/>
          <w:b/>
          <w:lang w:eastAsia="pl-PL"/>
        </w:rPr>
        <w:t>3</w:t>
      </w:r>
    </w:p>
    <w:p w14:paraId="32E68389" w14:textId="77777777" w:rsidR="00266B3F" w:rsidRPr="00266B3F" w:rsidRDefault="00266B3F" w:rsidP="00266B3F">
      <w:pPr>
        <w:suppressAutoHyphens w:val="0"/>
        <w:spacing w:after="0" w:line="240"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Przedstawiciele Stron</w:t>
      </w:r>
    </w:p>
    <w:p w14:paraId="5050F92B" w14:textId="7567CE53" w:rsidR="00266B3F" w:rsidRDefault="00A220D4" w:rsidP="00A00E8D">
      <w:pPr>
        <w:pStyle w:val="Akapitzlist"/>
        <w:numPr>
          <w:ilvl w:val="0"/>
          <w:numId w:val="7"/>
        </w:numPr>
        <w:tabs>
          <w:tab w:val="left" w:pos="426"/>
        </w:tabs>
        <w:spacing w:after="0" w:line="240" w:lineRule="auto"/>
        <w:ind w:left="426" w:hanging="426"/>
        <w:jc w:val="both"/>
        <w:rPr>
          <w:rFonts w:ascii="Calibri Light" w:hAnsi="Calibri Light" w:cs="Calibri Light"/>
          <w:lang w:eastAsia="en-US"/>
        </w:rPr>
      </w:pPr>
      <w:bookmarkStart w:id="14" w:name="_Hlk88222112"/>
      <w:bookmarkStart w:id="15" w:name="_Hlk88221603"/>
      <w:r w:rsidRPr="00EA1DD8">
        <w:rPr>
          <w:rFonts w:ascii="Calibri Light" w:eastAsia="Times New Roman" w:hAnsi="Calibri Light" w:cs="Calibri Light"/>
          <w:lang w:eastAsia="pl-PL"/>
        </w:rPr>
        <w:t xml:space="preserve">Osobą odpowiedzialną za bieżące kontakty </w:t>
      </w:r>
      <w:bookmarkEnd w:id="14"/>
      <w:r w:rsidRPr="00EA1DD8">
        <w:rPr>
          <w:rFonts w:ascii="Calibri Light" w:eastAsia="Times New Roman" w:hAnsi="Calibri Light" w:cs="Calibri Light"/>
          <w:lang w:eastAsia="pl-PL"/>
        </w:rPr>
        <w:t xml:space="preserve">ze strony </w:t>
      </w:r>
      <w:bookmarkEnd w:id="15"/>
      <w:r w:rsidR="00266B3F" w:rsidRPr="00EA1DD8">
        <w:rPr>
          <w:rFonts w:ascii="Calibri Light" w:eastAsia="Times New Roman" w:hAnsi="Calibri Light" w:cs="Calibri Light"/>
          <w:lang w:eastAsia="pl-PL"/>
        </w:rPr>
        <w:t>Zamawiającego</w:t>
      </w:r>
      <w:r w:rsidR="0001244A">
        <w:rPr>
          <w:rFonts w:ascii="Calibri Light" w:eastAsia="Times New Roman" w:hAnsi="Calibri Light" w:cs="Calibri Light"/>
          <w:lang w:eastAsia="pl-PL"/>
        </w:rPr>
        <w:t xml:space="preserve"> jest</w:t>
      </w:r>
      <w:r w:rsidR="00266B3F" w:rsidRPr="00EA1DD8">
        <w:rPr>
          <w:rFonts w:ascii="Calibri Light" w:eastAsia="Times New Roman" w:hAnsi="Calibri Light" w:cs="Calibri Light"/>
          <w:lang w:eastAsia="pl-PL"/>
        </w:rPr>
        <w:t xml:space="preserve">: </w:t>
      </w:r>
      <w:r w:rsidR="00A668F2" w:rsidRPr="00EA1DD8">
        <w:rPr>
          <w:rFonts w:ascii="Calibri Light" w:eastAsia="Times New Roman" w:hAnsi="Calibri Light" w:cs="Calibri Light"/>
          <w:lang w:eastAsia="pl-PL"/>
        </w:rPr>
        <w:t xml:space="preserve">p. </w:t>
      </w:r>
      <w:r w:rsidR="00744E9A" w:rsidRPr="00EA1DD8">
        <w:rPr>
          <w:rFonts w:ascii="Calibri Light" w:eastAsia="Times New Roman" w:hAnsi="Calibri Light" w:cs="Calibri Light"/>
          <w:lang w:eastAsia="pl-PL"/>
        </w:rPr>
        <w:t>………………….</w:t>
      </w:r>
      <w:r w:rsidR="00A668F2" w:rsidRPr="00EA1DD8">
        <w:rPr>
          <w:rFonts w:ascii="Calibri Light" w:eastAsia="Times New Roman" w:hAnsi="Calibri Light" w:cs="Calibri Light"/>
          <w:lang w:eastAsia="pl-PL"/>
        </w:rPr>
        <w:t xml:space="preserve">, </w:t>
      </w:r>
      <w:r w:rsidR="00A668F2" w:rsidRPr="00EA1DD8">
        <w:rPr>
          <w:rFonts w:ascii="Calibri Light" w:eastAsia="Times New Roman" w:hAnsi="Calibri Light" w:cs="Calibri Light"/>
          <w:lang w:eastAsia="pl-PL"/>
        </w:rPr>
        <w:br/>
      </w:r>
      <w:r w:rsidR="00744E9A" w:rsidRPr="00EA1DD8">
        <w:rPr>
          <w:rFonts w:ascii="Calibri Light" w:eastAsia="Times New Roman" w:hAnsi="Calibri Light" w:cs="Calibri Light"/>
          <w:lang w:eastAsia="pl-PL"/>
        </w:rPr>
        <w:t>n</w:t>
      </w:r>
      <w:r w:rsidR="00266B3F" w:rsidRPr="00EA1DD8">
        <w:rPr>
          <w:rFonts w:ascii="Calibri Light" w:eastAsia="Times New Roman" w:hAnsi="Calibri Light" w:cs="Calibri Light"/>
          <w:lang w:eastAsia="pl-PL"/>
        </w:rPr>
        <w:t xml:space="preserve">umer </w:t>
      </w:r>
      <w:r w:rsidR="00D029D8" w:rsidRPr="00EA1DD8">
        <w:rPr>
          <w:rFonts w:ascii="Calibri Light" w:eastAsia="Times New Roman" w:hAnsi="Calibri Light" w:cs="Calibri Light"/>
          <w:lang w:eastAsia="pl-PL"/>
        </w:rPr>
        <w:t>telefonu:</w:t>
      </w:r>
      <w:r w:rsidR="00266B3F" w:rsidRPr="00EA1DD8">
        <w:rPr>
          <w:rFonts w:ascii="Calibri Light" w:eastAsia="Times New Roman" w:hAnsi="Calibri Light" w:cs="Calibri Light"/>
          <w:lang w:eastAsia="pl-PL"/>
        </w:rPr>
        <w:t xml:space="preserve"> </w:t>
      </w:r>
      <w:r w:rsidR="00744E9A" w:rsidRPr="00EA1DD8">
        <w:rPr>
          <w:rFonts w:ascii="Calibri Light" w:eastAsia="Times New Roman" w:hAnsi="Calibri Light" w:cs="Calibri Light"/>
          <w:lang w:eastAsia="pl-PL"/>
        </w:rPr>
        <w:t>…………………….</w:t>
      </w:r>
      <w:r w:rsidR="00266B3F" w:rsidRPr="00EA1DD8">
        <w:rPr>
          <w:rFonts w:ascii="Calibri Light" w:eastAsia="Times New Roman" w:hAnsi="Calibri Light" w:cs="Calibri Light"/>
          <w:lang w:eastAsia="pl-PL"/>
        </w:rPr>
        <w:t xml:space="preserve">,  e-mail: </w:t>
      </w:r>
      <w:r w:rsidR="00744E9A" w:rsidRPr="00EA1DD8">
        <w:rPr>
          <w:rFonts w:ascii="Calibri Light" w:hAnsi="Calibri Light" w:cs="Calibri Light"/>
          <w:lang w:eastAsia="en-US"/>
        </w:rPr>
        <w:t>………………</w:t>
      </w:r>
    </w:p>
    <w:p w14:paraId="4D73D960" w14:textId="34CEEB9D" w:rsidR="00266B3F" w:rsidRPr="00D218FC" w:rsidRDefault="00A220D4" w:rsidP="00A00E8D">
      <w:pPr>
        <w:pStyle w:val="Akapitzlist"/>
        <w:numPr>
          <w:ilvl w:val="0"/>
          <w:numId w:val="7"/>
        </w:numPr>
        <w:tabs>
          <w:tab w:val="left" w:pos="426"/>
        </w:tabs>
        <w:spacing w:after="0" w:line="240" w:lineRule="auto"/>
        <w:ind w:left="426" w:hanging="426"/>
        <w:jc w:val="both"/>
        <w:rPr>
          <w:rFonts w:ascii="Calibri Light" w:hAnsi="Calibri Light" w:cs="Calibri Light"/>
          <w:lang w:eastAsia="en-US"/>
        </w:rPr>
      </w:pPr>
      <w:r w:rsidRPr="00D218FC">
        <w:rPr>
          <w:rFonts w:ascii="Calibri Light" w:eastAsia="Times New Roman" w:hAnsi="Calibri Light" w:cs="Calibri Light"/>
          <w:lang w:eastAsia="pl-PL"/>
        </w:rPr>
        <w:t xml:space="preserve">Osobą </w:t>
      </w:r>
      <w:r w:rsidR="00EA1DD8" w:rsidRPr="00D218FC">
        <w:rPr>
          <w:rFonts w:ascii="Calibri Light" w:eastAsia="Times New Roman" w:hAnsi="Calibri Light" w:cs="Calibri Light"/>
          <w:lang w:eastAsia="pl-PL"/>
        </w:rPr>
        <w:t>upoważnion</w:t>
      </w:r>
      <w:r w:rsidR="00E61E1E" w:rsidRPr="00D218FC">
        <w:rPr>
          <w:rFonts w:ascii="Calibri Light" w:eastAsia="Times New Roman" w:hAnsi="Calibri Light" w:cs="Calibri Light"/>
          <w:lang w:eastAsia="pl-PL"/>
        </w:rPr>
        <w:t>ą</w:t>
      </w:r>
      <w:r w:rsidR="00EA1DD8" w:rsidRPr="00D218FC">
        <w:rPr>
          <w:rFonts w:ascii="Calibri Light" w:eastAsia="Times New Roman" w:hAnsi="Calibri Light" w:cs="Calibri Light"/>
          <w:lang w:eastAsia="pl-PL"/>
        </w:rPr>
        <w:t xml:space="preserve"> </w:t>
      </w:r>
      <w:bookmarkStart w:id="16" w:name="_Hlk184206814"/>
      <w:r w:rsidR="00E9773E" w:rsidRPr="00D218FC">
        <w:rPr>
          <w:rFonts w:ascii="Calibri Light" w:eastAsia="Times New Roman" w:hAnsi="Calibri Light" w:cs="Calibri Light"/>
          <w:lang w:eastAsia="pl-PL"/>
        </w:rPr>
        <w:t xml:space="preserve">za bieżące kontakty ze strony </w:t>
      </w:r>
      <w:r w:rsidR="00EA1DD8" w:rsidRPr="00D218FC">
        <w:rPr>
          <w:rFonts w:ascii="Calibri Light" w:eastAsia="Times New Roman" w:hAnsi="Calibri Light" w:cs="Calibri Light"/>
          <w:lang w:eastAsia="pl-PL"/>
        </w:rPr>
        <w:t xml:space="preserve">Wykonawcy </w:t>
      </w:r>
      <w:bookmarkEnd w:id="16"/>
      <w:r w:rsidR="0001244A" w:rsidRPr="00D218FC">
        <w:rPr>
          <w:rFonts w:ascii="Calibri Light" w:eastAsia="Times New Roman" w:hAnsi="Calibri Light" w:cs="Calibri Light"/>
          <w:lang w:eastAsia="pl-PL"/>
        </w:rPr>
        <w:t>jest</w:t>
      </w:r>
      <w:r w:rsidR="00266B3F" w:rsidRPr="00D218FC">
        <w:rPr>
          <w:rFonts w:ascii="Calibri Light" w:eastAsia="Times New Roman" w:hAnsi="Calibri Light" w:cs="Calibri Light"/>
          <w:lang w:eastAsia="pl-PL"/>
        </w:rPr>
        <w:t xml:space="preserve">: </w:t>
      </w:r>
      <w:r w:rsidR="00A668F2" w:rsidRPr="00D218FC">
        <w:rPr>
          <w:rFonts w:ascii="Calibri Light" w:eastAsia="Times New Roman" w:hAnsi="Calibri Light" w:cs="Calibri Light"/>
          <w:lang w:eastAsia="pl-PL"/>
        </w:rPr>
        <w:t xml:space="preserve">p. </w:t>
      </w:r>
      <w:r w:rsidR="00744E9A" w:rsidRPr="00D218FC">
        <w:rPr>
          <w:rFonts w:ascii="Calibri Light" w:eastAsia="Times New Roman" w:hAnsi="Calibri Light" w:cs="Calibri Light"/>
          <w:lang w:eastAsia="pl-PL"/>
        </w:rPr>
        <w:t>………………………..,</w:t>
      </w:r>
    </w:p>
    <w:p w14:paraId="70670580" w14:textId="6C29AD0B" w:rsidR="00266B3F" w:rsidRPr="00D218FC" w:rsidRDefault="00EA1DD8" w:rsidP="00266B3F">
      <w:pPr>
        <w:pStyle w:val="Akapitzlist"/>
        <w:tabs>
          <w:tab w:val="left" w:pos="360"/>
        </w:tabs>
        <w:spacing w:after="0" w:line="240" w:lineRule="auto"/>
        <w:ind w:left="360"/>
        <w:jc w:val="both"/>
        <w:rPr>
          <w:rFonts w:ascii="Calibri Light" w:eastAsia="Times New Roman" w:hAnsi="Calibri Light" w:cs="Calibri Light"/>
          <w:lang w:eastAsia="pl-PL"/>
        </w:rPr>
      </w:pPr>
      <w:r w:rsidRPr="00D218FC">
        <w:rPr>
          <w:rFonts w:ascii="Calibri Light" w:eastAsia="Times New Roman" w:hAnsi="Calibri Light" w:cs="Calibri Light"/>
          <w:lang w:eastAsia="pl-PL"/>
        </w:rPr>
        <w:t xml:space="preserve"> </w:t>
      </w:r>
      <w:r w:rsidR="00D029D8" w:rsidRPr="00D218FC">
        <w:rPr>
          <w:rFonts w:ascii="Calibri Light" w:eastAsia="Times New Roman" w:hAnsi="Calibri Light" w:cs="Calibri Light"/>
          <w:lang w:eastAsia="pl-PL"/>
        </w:rPr>
        <w:t>n</w:t>
      </w:r>
      <w:r w:rsidR="00266B3F" w:rsidRPr="00D218FC">
        <w:rPr>
          <w:rFonts w:ascii="Calibri Light" w:eastAsia="Times New Roman" w:hAnsi="Calibri Light" w:cs="Calibri Light"/>
          <w:lang w:eastAsia="pl-PL"/>
        </w:rPr>
        <w:t>umer telefon</w:t>
      </w:r>
      <w:r w:rsidR="00D029D8" w:rsidRPr="00D218FC">
        <w:rPr>
          <w:rFonts w:ascii="Calibri Light" w:eastAsia="Times New Roman" w:hAnsi="Calibri Light" w:cs="Calibri Light"/>
          <w:lang w:eastAsia="pl-PL"/>
        </w:rPr>
        <w:t>u</w:t>
      </w:r>
      <w:r w:rsidR="00266B3F" w:rsidRPr="00D218FC">
        <w:rPr>
          <w:rFonts w:ascii="Calibri Light" w:eastAsia="Times New Roman" w:hAnsi="Calibri Light" w:cs="Calibri Light"/>
          <w:lang w:eastAsia="pl-PL"/>
        </w:rPr>
        <w:t xml:space="preserve">: </w:t>
      </w:r>
      <w:r w:rsidR="00744E9A" w:rsidRPr="00D218FC">
        <w:rPr>
          <w:rFonts w:ascii="Calibri Light" w:eastAsia="Times New Roman" w:hAnsi="Calibri Light" w:cs="Calibri Light"/>
          <w:lang w:eastAsia="pl-PL"/>
        </w:rPr>
        <w:t>…………………….</w:t>
      </w:r>
      <w:r w:rsidR="00A668F2" w:rsidRPr="00D218FC">
        <w:rPr>
          <w:rFonts w:ascii="Calibri Light" w:eastAsia="Times New Roman" w:hAnsi="Calibri Light" w:cs="Calibri Light"/>
          <w:lang w:eastAsia="pl-PL"/>
        </w:rPr>
        <w:t xml:space="preserve">, </w:t>
      </w:r>
      <w:r w:rsidR="00266B3F" w:rsidRPr="00D218FC">
        <w:rPr>
          <w:rFonts w:ascii="Calibri Light" w:eastAsia="Times New Roman" w:hAnsi="Calibri Light" w:cs="Calibri Light"/>
          <w:lang w:eastAsia="pl-PL"/>
        </w:rPr>
        <w:t xml:space="preserve">e-mail: </w:t>
      </w:r>
      <w:r w:rsidR="00744E9A" w:rsidRPr="00D218FC">
        <w:rPr>
          <w:rFonts w:ascii="Calibri Light" w:eastAsia="Times New Roman" w:hAnsi="Calibri Light" w:cs="Calibri Light"/>
          <w:lang w:eastAsia="pl-PL"/>
        </w:rPr>
        <w:t>………………………….</w:t>
      </w:r>
    </w:p>
    <w:p w14:paraId="2082DE1E" w14:textId="23405878" w:rsidR="00E9773E" w:rsidRPr="00D218FC" w:rsidRDefault="00E9773E" w:rsidP="00E9773E">
      <w:pPr>
        <w:pStyle w:val="Akapitzlist"/>
        <w:numPr>
          <w:ilvl w:val="0"/>
          <w:numId w:val="7"/>
        </w:numPr>
        <w:tabs>
          <w:tab w:val="left" w:pos="360"/>
        </w:tabs>
        <w:spacing w:after="0" w:line="240" w:lineRule="auto"/>
        <w:ind w:left="426" w:hanging="426"/>
        <w:jc w:val="both"/>
        <w:rPr>
          <w:rFonts w:ascii="Calibri Light" w:eastAsia="Times New Roman" w:hAnsi="Calibri Light" w:cs="Calibri Light"/>
          <w:lang w:eastAsia="pl-PL"/>
        </w:rPr>
      </w:pPr>
      <w:r w:rsidRPr="00D218FC">
        <w:rPr>
          <w:rFonts w:ascii="Calibri Light" w:eastAsia="Times New Roman" w:hAnsi="Calibri Light" w:cs="Calibri Light"/>
          <w:lang w:eastAsia="pl-PL"/>
        </w:rPr>
        <w:t>Osoba wyznaczona do prawidłowego nadzorowania umowy - Opiekun techniczny: p. ………………………..,</w:t>
      </w:r>
    </w:p>
    <w:p w14:paraId="7C7EEC25" w14:textId="578FF61F" w:rsidR="00E9773E" w:rsidRPr="00340FEC" w:rsidRDefault="00E9773E" w:rsidP="00E9773E">
      <w:pPr>
        <w:pStyle w:val="Akapitzlist"/>
        <w:tabs>
          <w:tab w:val="left" w:pos="360"/>
        </w:tabs>
        <w:spacing w:after="0" w:line="240" w:lineRule="auto"/>
        <w:ind w:left="360"/>
        <w:jc w:val="both"/>
        <w:rPr>
          <w:rFonts w:ascii="Calibri Light" w:eastAsia="Times New Roman" w:hAnsi="Calibri Light" w:cs="Calibri Light"/>
          <w:bCs/>
          <w:lang w:eastAsia="pl-PL"/>
        </w:rPr>
      </w:pPr>
      <w:r w:rsidRPr="00D218FC">
        <w:rPr>
          <w:rFonts w:ascii="Calibri Light" w:eastAsia="Times New Roman" w:hAnsi="Calibri Light" w:cs="Calibri Light"/>
          <w:lang w:eastAsia="pl-PL"/>
        </w:rPr>
        <w:t xml:space="preserve"> numer telefonu: ……………………., e-mail: ………………………….</w:t>
      </w:r>
    </w:p>
    <w:p w14:paraId="42892474" w14:textId="77777777" w:rsidR="00266B3F" w:rsidRPr="00266B3F" w:rsidRDefault="00266B3F" w:rsidP="00266B3F">
      <w:pPr>
        <w:widowControl w:val="0"/>
        <w:autoSpaceDE w:val="0"/>
        <w:spacing w:after="0" w:line="240" w:lineRule="auto"/>
        <w:ind w:left="360"/>
        <w:jc w:val="both"/>
        <w:rPr>
          <w:rFonts w:ascii="Calibri Light" w:eastAsia="Times New Roman" w:hAnsi="Calibri Light" w:cs="Calibri Light"/>
          <w:bCs/>
          <w:lang w:eastAsia="pl-PL"/>
        </w:rPr>
      </w:pPr>
      <w:r w:rsidRPr="00266B3F">
        <w:rPr>
          <w:rFonts w:ascii="Calibri Light" w:eastAsia="Times New Roman" w:hAnsi="Calibri Light" w:cs="Calibri Light"/>
          <w:bCs/>
          <w:lang w:eastAsia="pl-PL"/>
        </w:rPr>
        <w:t>W przypadku zmiany w zakresie osób odpowiedzialnych za realizacje zamówień Wykonawca jest zobowiązany do poinformowania Zamawiającego o tym fakcie. Niniejsza zmiana nie wymaga sporządzenia Aneksu do niniejszej umowy.</w:t>
      </w:r>
    </w:p>
    <w:p w14:paraId="22485AFF" w14:textId="77777777" w:rsidR="00AA5BC8" w:rsidRDefault="00AA5BC8" w:rsidP="00564D39">
      <w:pPr>
        <w:suppressAutoHyphens w:val="0"/>
        <w:spacing w:after="0"/>
        <w:jc w:val="center"/>
        <w:rPr>
          <w:rFonts w:ascii="Calibri Light" w:eastAsia="Times New Roman" w:hAnsi="Calibri Light" w:cs="Times New Roman"/>
          <w:b/>
          <w:bCs/>
          <w:lang w:eastAsia="pl-PL"/>
        </w:rPr>
      </w:pPr>
    </w:p>
    <w:p w14:paraId="299985D6" w14:textId="77777777" w:rsidR="0073291F" w:rsidRDefault="0073291F" w:rsidP="00564D39">
      <w:pPr>
        <w:suppressAutoHyphens w:val="0"/>
        <w:spacing w:after="0"/>
        <w:jc w:val="center"/>
        <w:rPr>
          <w:rFonts w:ascii="Calibri Light" w:eastAsia="Times New Roman" w:hAnsi="Calibri Light" w:cs="Times New Roman"/>
          <w:b/>
          <w:bCs/>
          <w:lang w:eastAsia="pl-PL"/>
        </w:rPr>
      </w:pPr>
    </w:p>
    <w:p w14:paraId="4CD7AED8" w14:textId="167F3824" w:rsidR="00FD05E6" w:rsidRPr="00F116C0" w:rsidRDefault="00FD05E6" w:rsidP="00564D39">
      <w:pPr>
        <w:suppressAutoHyphens w:val="0"/>
        <w:spacing w:after="0"/>
        <w:jc w:val="center"/>
        <w:rPr>
          <w:rFonts w:ascii="Calibri Light" w:eastAsia="Times New Roman" w:hAnsi="Calibri Light" w:cs="Times New Roman"/>
          <w:lang w:eastAsia="pl-PL"/>
        </w:rPr>
      </w:pPr>
      <w:r w:rsidRPr="00F116C0">
        <w:rPr>
          <w:rFonts w:ascii="Calibri Light" w:eastAsia="Times New Roman" w:hAnsi="Calibri Light" w:cs="Times New Roman"/>
          <w:b/>
          <w:bCs/>
          <w:lang w:eastAsia="pl-PL"/>
        </w:rPr>
        <w:t xml:space="preserve">§ </w:t>
      </w:r>
      <w:r w:rsidR="00E34488">
        <w:rPr>
          <w:rFonts w:ascii="Calibri Light" w:eastAsia="Times New Roman" w:hAnsi="Calibri Light" w:cs="Times New Roman"/>
          <w:b/>
          <w:bCs/>
          <w:lang w:eastAsia="pl-PL"/>
        </w:rPr>
        <w:t>1</w:t>
      </w:r>
      <w:r w:rsidR="00EA1DD8">
        <w:rPr>
          <w:rFonts w:ascii="Calibri Light" w:eastAsia="Times New Roman" w:hAnsi="Calibri Light" w:cs="Times New Roman"/>
          <w:b/>
          <w:bCs/>
          <w:lang w:eastAsia="pl-PL"/>
        </w:rPr>
        <w:t>4</w:t>
      </w:r>
    </w:p>
    <w:p w14:paraId="3E60CDFA" w14:textId="2F9B4603" w:rsidR="00C076D6" w:rsidRPr="00280939" w:rsidRDefault="00FD05E6" w:rsidP="00280939">
      <w:pPr>
        <w:suppressAutoHyphens w:val="0"/>
        <w:spacing w:after="0"/>
        <w:jc w:val="center"/>
        <w:rPr>
          <w:rFonts w:ascii="Calibri Light" w:eastAsia="Times New Roman" w:hAnsi="Calibri Light" w:cs="Times New Roman"/>
          <w:b/>
          <w:bCs/>
          <w:lang w:eastAsia="pl-PL"/>
        </w:rPr>
      </w:pPr>
      <w:r w:rsidRPr="00F116C0">
        <w:rPr>
          <w:rFonts w:ascii="Calibri Light" w:eastAsia="Times New Roman" w:hAnsi="Calibri Light" w:cs="Times New Roman"/>
          <w:b/>
          <w:bCs/>
          <w:lang w:eastAsia="pl-PL"/>
        </w:rPr>
        <w:t xml:space="preserve">Rozwiązanie / Odstąpienie od umowy </w:t>
      </w:r>
    </w:p>
    <w:p w14:paraId="178B53EF" w14:textId="619C25BE" w:rsidR="0001244A" w:rsidRPr="0001244A" w:rsidRDefault="0001244A" w:rsidP="00A00E8D">
      <w:pPr>
        <w:widowControl w:val="0"/>
        <w:numPr>
          <w:ilvl w:val="6"/>
          <w:numId w:val="27"/>
        </w:numPr>
        <w:tabs>
          <w:tab w:val="num" w:pos="4680"/>
        </w:tabs>
        <w:suppressAutoHyphens w:val="0"/>
        <w:autoSpaceDE w:val="0"/>
        <w:spacing w:after="0" w:line="240" w:lineRule="auto"/>
        <w:ind w:left="426" w:hanging="426"/>
        <w:jc w:val="both"/>
        <w:rPr>
          <w:rFonts w:ascii="Calibri Light" w:eastAsia="Calibri" w:hAnsi="Calibri Light" w:cs="Calibri Light"/>
          <w:lang w:eastAsia="en-US"/>
        </w:rPr>
      </w:pPr>
      <w:r w:rsidRPr="0001244A">
        <w:rPr>
          <w:rFonts w:ascii="Calibri Light" w:eastAsia="Calibri" w:hAnsi="Calibri Light" w:cs="Calibri Light"/>
          <w:lang w:eastAsia="en-US"/>
        </w:rPr>
        <w:t>Odstąpienie od umowy lub jej rozwiązanie powinno nastąpić w formie pisemnej pod rygorem nieważności i powinno zawierać uzasadnienie.</w:t>
      </w:r>
    </w:p>
    <w:p w14:paraId="68DF977B" w14:textId="08EB7271" w:rsidR="00C076D6" w:rsidRPr="00D218FC" w:rsidRDefault="0001244A" w:rsidP="00D218FC">
      <w:pPr>
        <w:widowControl w:val="0"/>
        <w:numPr>
          <w:ilvl w:val="6"/>
          <w:numId w:val="27"/>
        </w:numPr>
        <w:tabs>
          <w:tab w:val="num" w:pos="4680"/>
        </w:tabs>
        <w:suppressAutoHyphens w:val="0"/>
        <w:autoSpaceDE w:val="0"/>
        <w:spacing w:after="0" w:line="240" w:lineRule="auto"/>
        <w:ind w:left="426" w:hanging="426"/>
        <w:jc w:val="both"/>
        <w:rPr>
          <w:rFonts w:ascii="Calibri Light" w:eastAsia="Calibri" w:hAnsi="Calibri Light" w:cs="Calibri Light"/>
          <w:lang w:eastAsia="en-US"/>
        </w:rPr>
      </w:pPr>
      <w:bookmarkStart w:id="17" w:name="_Hlk72095539"/>
      <w:r w:rsidRPr="0001244A">
        <w:rPr>
          <w:rFonts w:ascii="Calibri Light" w:eastAsia="Calibri" w:hAnsi="Calibri Light" w:cs="Calibri Light"/>
          <w:lang w:eastAsia="en-US"/>
        </w:rPr>
        <w:t xml:space="preserve">Umowa może zostać wypowiedziana ze skutkiem natychmiastowym w przypadku rażącego naruszenia jej postanowień przez jedną ze Stron, po uprzednim, </w:t>
      </w:r>
      <w:r w:rsidR="00FB0AB3">
        <w:rPr>
          <w:rFonts w:ascii="Calibri Light" w:eastAsia="Calibri" w:hAnsi="Calibri Light" w:cs="Calibri Light"/>
          <w:lang w:eastAsia="en-US"/>
        </w:rPr>
        <w:t>dwu</w:t>
      </w:r>
      <w:r w:rsidRPr="0001244A">
        <w:rPr>
          <w:rFonts w:ascii="Calibri Light" w:eastAsia="Calibri" w:hAnsi="Calibri Light" w:cs="Calibri Light"/>
          <w:lang w:eastAsia="en-US"/>
        </w:rPr>
        <w:t>krotnym, pisemnym                              i bezskutecznym wezwaniu Strony do zaniechania naruszeń w dodatkowym terminie wskazanym w wezwaniu</w:t>
      </w:r>
      <w:r w:rsidR="00D218FC">
        <w:rPr>
          <w:rFonts w:ascii="Calibri Light" w:eastAsia="Calibri" w:hAnsi="Calibri Light" w:cs="Calibri Light"/>
          <w:lang w:eastAsia="en-US"/>
        </w:rPr>
        <w:t>.</w:t>
      </w:r>
    </w:p>
    <w:bookmarkEnd w:id="17"/>
    <w:p w14:paraId="6C02A3EF" w14:textId="5722459A" w:rsidR="00A668F2" w:rsidRPr="00B84D2C" w:rsidRDefault="00B84D2C" w:rsidP="00A00E8D">
      <w:pPr>
        <w:widowControl w:val="0"/>
        <w:numPr>
          <w:ilvl w:val="6"/>
          <w:numId w:val="27"/>
        </w:numPr>
        <w:tabs>
          <w:tab w:val="num" w:pos="4680"/>
        </w:tabs>
        <w:suppressAutoHyphens w:val="0"/>
        <w:autoSpaceDE w:val="0"/>
        <w:spacing w:after="0" w:line="240" w:lineRule="auto"/>
        <w:ind w:left="426" w:hanging="426"/>
        <w:jc w:val="both"/>
        <w:rPr>
          <w:rFonts w:ascii="Calibri Light" w:eastAsia="Calibri" w:hAnsi="Calibri Light" w:cs="Calibri Light"/>
          <w:bCs/>
          <w:lang w:eastAsia="en-US"/>
        </w:rPr>
      </w:pPr>
      <w:r w:rsidRPr="00B84D2C">
        <w:rPr>
          <w:rFonts w:ascii="Calibri Light" w:eastAsia="Times New Roman" w:hAnsi="Calibri Light" w:cs="Times New Roman"/>
          <w:bCs/>
          <w:lang w:eastAsia="pl-PL"/>
        </w:rPr>
        <w:t xml:space="preserve">W razie zaistnienia istotnej zmiany okoliczności powodującej, że wykonanie umowy nie leży </w:t>
      </w:r>
      <w:r>
        <w:rPr>
          <w:rFonts w:ascii="Calibri Light" w:eastAsia="Calibri" w:hAnsi="Calibri Light" w:cs="Calibri Light"/>
          <w:bCs/>
          <w:lang w:eastAsia="en-US"/>
        </w:rPr>
        <w:br/>
      </w:r>
      <w:r w:rsidRPr="00B84D2C">
        <w:rPr>
          <w:rFonts w:ascii="Calibri Light" w:eastAsia="Times New Roman" w:hAnsi="Calibri Light" w:cs="Times New Roman"/>
          <w:bCs/>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9355B21" w14:textId="77777777" w:rsidR="00B84D2C" w:rsidRPr="00B84D2C" w:rsidRDefault="00B84D2C" w:rsidP="00B84D2C">
      <w:pPr>
        <w:suppressAutoHyphens w:val="0"/>
        <w:spacing w:after="0"/>
        <w:ind w:left="426"/>
        <w:jc w:val="both"/>
        <w:rPr>
          <w:rFonts w:ascii="Calibri Light" w:eastAsia="Times New Roman" w:hAnsi="Calibri Light" w:cs="Times New Roman"/>
          <w:bCs/>
          <w:lang w:eastAsia="pl-PL"/>
        </w:rPr>
      </w:pPr>
    </w:p>
    <w:p w14:paraId="7828C739" w14:textId="7531E0DE" w:rsidR="00D029D8" w:rsidRPr="00D029D8" w:rsidRDefault="00D029D8" w:rsidP="00D029D8">
      <w:pPr>
        <w:suppressAutoHyphens w:val="0"/>
        <w:spacing w:after="0"/>
        <w:jc w:val="center"/>
        <w:rPr>
          <w:rFonts w:ascii="Calibri Light" w:eastAsia="Times New Roman" w:hAnsi="Calibri Light" w:cs="Times New Roman"/>
          <w:b/>
          <w:lang w:eastAsia="pl-PL"/>
        </w:rPr>
      </w:pPr>
      <w:r w:rsidRPr="00D029D8">
        <w:rPr>
          <w:rFonts w:ascii="Calibri Light" w:eastAsia="Times New Roman" w:hAnsi="Calibri Light" w:cs="Times New Roman"/>
          <w:b/>
          <w:lang w:eastAsia="pl-PL"/>
        </w:rPr>
        <w:t xml:space="preserve">§ </w:t>
      </w:r>
      <w:r w:rsidR="004F07B4">
        <w:rPr>
          <w:rFonts w:ascii="Calibri Light" w:eastAsia="Times New Roman" w:hAnsi="Calibri Light" w:cs="Times New Roman"/>
          <w:b/>
          <w:lang w:eastAsia="pl-PL"/>
        </w:rPr>
        <w:t>1</w:t>
      </w:r>
      <w:r w:rsidR="00D218FC">
        <w:rPr>
          <w:rFonts w:ascii="Calibri Light" w:eastAsia="Times New Roman" w:hAnsi="Calibri Light" w:cs="Times New Roman"/>
          <w:b/>
          <w:lang w:eastAsia="pl-PL"/>
        </w:rPr>
        <w:t>5</w:t>
      </w:r>
    </w:p>
    <w:p w14:paraId="4F6FCC3E" w14:textId="77777777" w:rsidR="00D029D8" w:rsidRPr="00D029D8" w:rsidRDefault="00D029D8" w:rsidP="00D029D8">
      <w:pPr>
        <w:suppressAutoHyphens w:val="0"/>
        <w:spacing w:after="0"/>
        <w:jc w:val="center"/>
        <w:rPr>
          <w:rFonts w:ascii="Calibri Light" w:eastAsia="Times New Roman" w:hAnsi="Calibri Light" w:cs="Times New Roman"/>
          <w:b/>
          <w:lang w:eastAsia="pl-PL"/>
        </w:rPr>
      </w:pPr>
      <w:r w:rsidRPr="00D029D8">
        <w:rPr>
          <w:rFonts w:ascii="Calibri Light" w:eastAsia="Times New Roman" w:hAnsi="Calibri Light" w:cs="Times New Roman"/>
          <w:b/>
          <w:lang w:eastAsia="pl-PL"/>
        </w:rPr>
        <w:t>Podwykonawcy</w:t>
      </w:r>
    </w:p>
    <w:p w14:paraId="0B63DCD1"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Wykonawca może zlecić część prac do wykonania Podwykonawcom. Wykonanie prac przez Podwykonawców nie zwalnia Wykonawcy od odpowiedzialności i zobowiązań wynikających                    z warunków umowy.</w:t>
      </w:r>
    </w:p>
    <w:p w14:paraId="111AE4F7"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Wykonawca ponosi pełną odpowiedzialność wobec Zamawiającego za prace, które wykonuje przy pomocy Podwykonawców, odpowiadając za ich działania i za zaniechania, jak za własne.</w:t>
      </w:r>
    </w:p>
    <w:p w14:paraId="4FCEA38F"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 xml:space="preserve">W przypadku zlecenia części zamówienia Podwykonawcy, Wykonawca zamówienia zobowiązany jest do sprawowania pełnego nadzoru oraz do koordynacji wszelkich prac zleconych Podwykonawcy. Wykonawca jest odpowiedzialny za działania, uchybienia lub zaniedbania swoich Podwykonawców i ich pracowników z pomocy, z których korzysta przy realizacji niniejszej umowy, jak za działania, uchybienia lub zaniedbania własne.    </w:t>
      </w:r>
    </w:p>
    <w:p w14:paraId="456577E5"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W przypadku udziału Podwykonawców przy realizacji zamówienia, Zamawiający wymaga wskazania w ofercie części zamówienia, których wykonanie Wykonawca zamierza powierzyć Podwykonawcom oraz wskazania jaki procent będzie stanowiła powierzona część zamówienia w stosunku do wartości całego zamówienia. W przypadku braku tej informacji, Zamawiający uzna, że Wykonawca sam zrealizuje zamówienie i nie będzie korzystał z Podwykonawców przy jego realizacji.</w:t>
      </w:r>
    </w:p>
    <w:p w14:paraId="60B568F3"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 xml:space="preserve">Zamawiający żąda, aby przed przystąpieniem do wykonania zamówienia Wykonawca, o ile są już znane, podał nazwy albo imiona i nazwiska oraz dane kontaktowe Podwykonawców i osób                        do kontaktu z nimi, zaangażowanych w ww. usługę. Wykonawca zawiadamia Zamawiającego                   </w:t>
      </w:r>
      <w:r w:rsidRPr="0001244A">
        <w:rPr>
          <w:rFonts w:ascii="Calibri Light" w:eastAsia="Times New Roman" w:hAnsi="Calibri Light" w:cs="Calibri Light"/>
        </w:rPr>
        <w:lastRenderedPageBreak/>
        <w:t>o wszelkich zmianach danych, o których mowa w zdaniu pierwszym, w trakcie realizacji zamówienia, a także przekazuje informacje na temat nowych Podwykonawców, którym                             w późniejszym okresie zamierza powierzyć realizację przedmiotowej usługi.</w:t>
      </w:r>
    </w:p>
    <w:p w14:paraId="2A882D89"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Wszelkie</w:t>
      </w:r>
      <w:r w:rsidRPr="0001244A">
        <w:rPr>
          <w:rFonts w:ascii="Calibri Light" w:eastAsia="Times New Roman" w:hAnsi="Calibri Light" w:cs="Calibri Light"/>
          <w:lang w:val="x-none"/>
        </w:rPr>
        <w:t xml:space="preserve"> inne zasady udziału Podwykonawców i dalszych Podwykonawców regulują przepisy </w:t>
      </w:r>
      <w:r w:rsidRPr="0001244A">
        <w:rPr>
          <w:rFonts w:ascii="Calibri Light" w:eastAsia="Times New Roman" w:hAnsi="Calibri Light" w:cs="Calibri Light"/>
        </w:rPr>
        <w:t xml:space="preserve">ustawy </w:t>
      </w:r>
      <w:proofErr w:type="spellStart"/>
      <w:r w:rsidRPr="0001244A">
        <w:rPr>
          <w:rFonts w:ascii="Calibri Light" w:eastAsia="Times New Roman" w:hAnsi="Calibri Light" w:cs="Calibri Light"/>
        </w:rPr>
        <w:t>Pzp</w:t>
      </w:r>
      <w:proofErr w:type="spellEnd"/>
      <w:r w:rsidRPr="0001244A">
        <w:rPr>
          <w:rFonts w:ascii="Calibri Light" w:eastAsia="Times New Roman" w:hAnsi="Calibri Light" w:cs="Calibri Light"/>
        </w:rPr>
        <w:t xml:space="preserve">. </w:t>
      </w:r>
    </w:p>
    <w:p w14:paraId="4547B2E4" w14:textId="77777777" w:rsidR="0001244A" w:rsidRPr="0001244A" w:rsidRDefault="0001244A" w:rsidP="00A00E8D">
      <w:pPr>
        <w:widowControl w:val="0"/>
        <w:numPr>
          <w:ilvl w:val="1"/>
          <w:numId w:val="26"/>
        </w:numPr>
        <w:tabs>
          <w:tab w:val="left" w:pos="426"/>
        </w:tabs>
        <w:autoSpaceDE w:val="0"/>
        <w:spacing w:after="0" w:line="240" w:lineRule="auto"/>
        <w:ind w:left="426" w:hanging="426"/>
        <w:contextualSpacing/>
        <w:jc w:val="both"/>
        <w:rPr>
          <w:rFonts w:ascii="Calibri Light" w:eastAsia="Times New Roman" w:hAnsi="Calibri Light" w:cs="Calibri Light"/>
        </w:rPr>
      </w:pPr>
      <w:r w:rsidRPr="0001244A">
        <w:rPr>
          <w:rFonts w:ascii="Calibri Light" w:eastAsia="Times New Roman" w:hAnsi="Calibri Light" w:cs="Calibri Light"/>
        </w:rPr>
        <w:t>Zamawiający wyraża zgodę na powierzenie realizacji niniejszej Umowy osobom trzecim (podwykonawcom), w tym na powierzenie tym osobom przetwarzania danych osobowych przy odpowiednim zastosowaniu zasad określonych w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14:paraId="3D55CBA9" w14:textId="77777777" w:rsidR="00F26109" w:rsidRDefault="00F26109" w:rsidP="00B766FA">
      <w:pPr>
        <w:suppressAutoHyphens w:val="0"/>
        <w:spacing w:after="0"/>
        <w:rPr>
          <w:rFonts w:ascii="Calibri Light" w:eastAsia="Times New Roman" w:hAnsi="Calibri Light" w:cs="Times New Roman"/>
          <w:b/>
          <w:lang w:eastAsia="pl-PL"/>
        </w:rPr>
      </w:pPr>
    </w:p>
    <w:p w14:paraId="4D6FE928" w14:textId="77777777" w:rsidR="00FB0AB3" w:rsidRDefault="00FB0AB3" w:rsidP="00D029D8">
      <w:pPr>
        <w:suppressAutoHyphens w:val="0"/>
        <w:spacing w:after="0" w:line="240" w:lineRule="auto"/>
        <w:jc w:val="center"/>
        <w:rPr>
          <w:rFonts w:ascii="Calibri Light" w:eastAsia="Times New Roman" w:hAnsi="Calibri Light" w:cs="Calibri Light"/>
          <w:b/>
          <w:bCs/>
          <w:lang w:eastAsia="pl-PL"/>
        </w:rPr>
      </w:pPr>
    </w:p>
    <w:p w14:paraId="32DECABA" w14:textId="4FC60370" w:rsidR="00D029D8" w:rsidRPr="00D029D8" w:rsidRDefault="00D029D8" w:rsidP="00D029D8">
      <w:pPr>
        <w:suppressAutoHyphens w:val="0"/>
        <w:spacing w:after="0" w:line="240" w:lineRule="auto"/>
        <w:jc w:val="center"/>
        <w:rPr>
          <w:rFonts w:ascii="Calibri Light" w:eastAsia="Times New Roman" w:hAnsi="Calibri Light" w:cs="Calibri Light"/>
          <w:b/>
          <w:bCs/>
          <w:lang w:eastAsia="pl-PL"/>
        </w:rPr>
      </w:pPr>
      <w:r w:rsidRPr="00D029D8">
        <w:rPr>
          <w:rFonts w:ascii="Calibri Light" w:eastAsia="Times New Roman" w:hAnsi="Calibri Light" w:cs="Calibri Light"/>
          <w:b/>
          <w:bCs/>
          <w:lang w:eastAsia="pl-PL"/>
        </w:rPr>
        <w:t xml:space="preserve">§ </w:t>
      </w:r>
      <w:r w:rsidR="00D218FC">
        <w:rPr>
          <w:rFonts w:ascii="Calibri Light" w:eastAsia="Times New Roman" w:hAnsi="Calibri Light" w:cs="Calibri Light"/>
          <w:b/>
          <w:bCs/>
          <w:lang w:eastAsia="pl-PL"/>
        </w:rPr>
        <w:t>16</w:t>
      </w:r>
    </w:p>
    <w:p w14:paraId="28141185" w14:textId="77777777" w:rsidR="00D029D8" w:rsidRPr="00D029D8" w:rsidRDefault="00D029D8" w:rsidP="00D029D8">
      <w:pPr>
        <w:suppressAutoHyphens w:val="0"/>
        <w:spacing w:after="0" w:line="240" w:lineRule="auto"/>
        <w:jc w:val="center"/>
        <w:rPr>
          <w:rFonts w:ascii="Calibri Light" w:eastAsia="Times New Roman" w:hAnsi="Calibri Light" w:cs="Calibri Light"/>
          <w:b/>
          <w:bCs/>
          <w:lang w:eastAsia="pl-PL"/>
        </w:rPr>
      </w:pPr>
      <w:r w:rsidRPr="00D029D8">
        <w:rPr>
          <w:rFonts w:ascii="Calibri Light" w:eastAsia="Times New Roman" w:hAnsi="Calibri Light" w:cs="Calibri Light"/>
          <w:b/>
          <w:bCs/>
          <w:lang w:eastAsia="pl-PL"/>
        </w:rPr>
        <w:t>Klauzula informacyjna</w:t>
      </w:r>
    </w:p>
    <w:p w14:paraId="24F0EDE4" w14:textId="123EF7E6" w:rsidR="00D029D8" w:rsidRPr="00D029D8" w:rsidRDefault="00D029D8" w:rsidP="00D029D8">
      <w:pPr>
        <w:suppressAutoHyphens w:val="0"/>
        <w:spacing w:after="0" w:line="240" w:lineRule="auto"/>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Zgodnie z art. 13 ust. 1 -3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26DF" w:rsidRPr="006226DF">
        <w:rPr>
          <w:rFonts w:ascii="Calibri Light" w:eastAsia="Times New Roman" w:hAnsi="Calibri Light" w:cs="Calibri Light"/>
          <w:lang w:eastAsia="pl-PL"/>
        </w:rPr>
        <w:t xml:space="preserve">Dz. Urz. UE L 119 z 04.05.2016, str. 1 oraz Dz. Urz. UE L 127 </w:t>
      </w:r>
      <w:r w:rsidR="00AE112D">
        <w:rPr>
          <w:rFonts w:ascii="Calibri Light" w:eastAsia="Times New Roman" w:hAnsi="Calibri Light" w:cs="Calibri Light"/>
          <w:lang w:eastAsia="pl-PL"/>
        </w:rPr>
        <w:br/>
      </w:r>
      <w:r w:rsidR="006226DF" w:rsidRPr="006226DF">
        <w:rPr>
          <w:rFonts w:ascii="Calibri Light" w:eastAsia="Times New Roman" w:hAnsi="Calibri Light" w:cs="Calibri Light"/>
          <w:lang w:eastAsia="pl-PL"/>
        </w:rPr>
        <w:t>z 23.05.2018, str. 2</w:t>
      </w:r>
      <w:r w:rsidRPr="00D029D8">
        <w:rPr>
          <w:rFonts w:ascii="Calibri Light" w:eastAsia="Times New Roman" w:hAnsi="Calibri Light" w:cs="Calibri Light"/>
          <w:lang w:eastAsia="pl-PL"/>
        </w:rPr>
        <w:t xml:space="preserve">), dalej „RODO”, informuję, że: </w:t>
      </w:r>
    </w:p>
    <w:p w14:paraId="49E2FDBF"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Administratorem uzyskanych dla realizacji niniejszej umowy danych osobowych jest </w:t>
      </w:r>
      <w:r w:rsidR="009A2B3F">
        <w:rPr>
          <w:rFonts w:ascii="Calibri Light" w:eastAsia="Times New Roman" w:hAnsi="Calibri Light" w:cs="Calibri Light"/>
          <w:lang w:eastAsia="pl-PL"/>
        </w:rPr>
        <w:t>Zamawiający.</w:t>
      </w:r>
    </w:p>
    <w:p w14:paraId="242D71E3"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Kontakt do inspektora ochrony danych osobowych w Centrum </w:t>
      </w:r>
      <w:r w:rsidR="00572B81">
        <w:rPr>
          <w:rFonts w:ascii="Calibri Light" w:eastAsia="Times New Roman" w:hAnsi="Calibri Light" w:cs="Calibri Light"/>
          <w:lang w:eastAsia="pl-PL"/>
        </w:rPr>
        <w:t>Zdrowia Dziecka i Rodziny</w:t>
      </w:r>
      <w:r w:rsidRPr="00D029D8">
        <w:rPr>
          <w:rFonts w:ascii="Calibri Light" w:eastAsia="Times New Roman" w:hAnsi="Calibri Light" w:cs="Calibri Light"/>
          <w:lang w:eastAsia="pl-PL"/>
        </w:rPr>
        <w:t xml:space="preserve"> im. Jana Pawła II  w Sosnowcu Sp. z o.o. - adres e-mail, </w:t>
      </w:r>
      <w:hyperlink r:id="rId8" w:history="1">
        <w:r w:rsidRPr="00D029D8">
          <w:rPr>
            <w:rFonts w:ascii="Calibri Light" w:eastAsia="Times New Roman" w:hAnsi="Calibri Light" w:cs="Calibri Light"/>
            <w:color w:val="0000FF"/>
            <w:u w:val="single"/>
            <w:lang w:eastAsia="pl-PL"/>
          </w:rPr>
          <w:t>iod@</w:t>
        </w:r>
      </w:hyperlink>
      <w:r w:rsidR="004F07B4" w:rsidRPr="004F07B4">
        <w:rPr>
          <w:rFonts w:ascii="Calibri Light" w:eastAsia="Times New Roman" w:hAnsi="Calibri Light" w:cs="Calibri Light"/>
          <w:color w:val="0000FF"/>
          <w:u w:val="single"/>
          <w:lang w:eastAsia="pl-PL"/>
        </w:rPr>
        <w:t>czdir.pl</w:t>
      </w:r>
      <w:r w:rsidRPr="00D029D8">
        <w:rPr>
          <w:rFonts w:ascii="Calibri Light" w:eastAsia="Times New Roman" w:hAnsi="Calibri Light" w:cs="Calibri Light"/>
          <w:lang w:eastAsia="pl-PL"/>
        </w:rPr>
        <w:t>;</w:t>
      </w:r>
    </w:p>
    <w:p w14:paraId="7E76E1B6"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Uzyskane dane osobowe przetwarzane będą w celu wykonania zawartej umowy (podstawa z art. 6 ust. 1 lit. b RODO);</w:t>
      </w:r>
    </w:p>
    <w:p w14:paraId="31BDF190" w14:textId="77777777" w:rsidR="00D029D8" w:rsidRPr="00D029D8" w:rsidRDefault="00D029D8" w:rsidP="00A00E8D">
      <w:pPr>
        <w:numPr>
          <w:ilvl w:val="0"/>
          <w:numId w:val="11"/>
        </w:numPr>
        <w:suppressAutoHyphens w:val="0"/>
        <w:spacing w:after="0" w:line="240" w:lineRule="auto"/>
        <w:ind w:left="993"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w celu podjęcia działań niezbędnych do realizacji umowy (podstawa z art. 6 ust. 1 lit. b RODO);</w:t>
      </w:r>
    </w:p>
    <w:p w14:paraId="5EE8F142" w14:textId="77777777" w:rsidR="00D029D8" w:rsidRPr="00D029D8" w:rsidRDefault="00D029D8" w:rsidP="00A00E8D">
      <w:pPr>
        <w:numPr>
          <w:ilvl w:val="0"/>
          <w:numId w:val="11"/>
        </w:numPr>
        <w:suppressAutoHyphens w:val="0"/>
        <w:spacing w:after="0" w:line="240" w:lineRule="auto"/>
        <w:ind w:left="993"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w celu udokumentowania realizacji umowy, na podstawie przepisów prawa podatkowego, celnego, rachunkowego (podstawa z art. 6 ust. 1 lit. c RODO);</w:t>
      </w:r>
    </w:p>
    <w:p w14:paraId="297C69EA" w14:textId="77777777" w:rsidR="00D029D8" w:rsidRPr="00D029D8" w:rsidRDefault="00D029D8" w:rsidP="00A00E8D">
      <w:pPr>
        <w:numPr>
          <w:ilvl w:val="0"/>
          <w:numId w:val="11"/>
        </w:numPr>
        <w:suppressAutoHyphens w:val="0"/>
        <w:spacing w:after="0" w:line="240" w:lineRule="auto"/>
        <w:ind w:left="993"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w celach archiwalnych (dowodowych) będących realizacją naszego prawnie uzasadnionego interesu dotyczącego zabezpieczenia informacji na wypadek prawnej potrzeby wykazania faktów, ewentualnego ustalenia, dochodzenia lub obrony przed roszczeniami (art. 6 ust. 1 lit. f RODO);</w:t>
      </w:r>
    </w:p>
    <w:p w14:paraId="24F7EFEE" w14:textId="77777777" w:rsidR="00D029D8" w:rsidRPr="00D029D8" w:rsidRDefault="00D029D8" w:rsidP="00A00E8D">
      <w:pPr>
        <w:numPr>
          <w:ilvl w:val="0"/>
          <w:numId w:val="11"/>
        </w:numPr>
        <w:suppressAutoHyphens w:val="0"/>
        <w:spacing w:after="0" w:line="240" w:lineRule="auto"/>
        <w:ind w:left="993"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prowadzenia audytów wewnętrznych, raportowania wewnętrznego (podstawa z art. 6 ust. 1 lit. f RODO);</w:t>
      </w:r>
    </w:p>
    <w:p w14:paraId="56BC4098" w14:textId="77777777" w:rsidR="00D029D8" w:rsidRPr="00D029D8" w:rsidRDefault="00081C7F" w:rsidP="00A00E8D">
      <w:pPr>
        <w:numPr>
          <w:ilvl w:val="0"/>
          <w:numId w:val="11"/>
        </w:numPr>
        <w:suppressAutoHyphens w:val="0"/>
        <w:spacing w:after="0" w:line="240" w:lineRule="auto"/>
        <w:ind w:left="993" w:hanging="426"/>
        <w:jc w:val="both"/>
        <w:rPr>
          <w:rFonts w:ascii="Calibri Light" w:eastAsia="Times New Roman" w:hAnsi="Calibri Light" w:cs="Calibri Light"/>
          <w:lang w:eastAsia="pl-PL"/>
        </w:rPr>
      </w:pPr>
      <w:r w:rsidRPr="00081C7F">
        <w:rPr>
          <w:rFonts w:ascii="Calibri Light" w:eastAsia="Times New Roman" w:hAnsi="Calibri Light" w:cs="Calibri Light"/>
          <w:lang w:eastAsia="pl-PL"/>
        </w:rPr>
        <w:t xml:space="preserve">w celu realizacji praw osoby której dane dotyczą, aktualizacji danych </w:t>
      </w:r>
      <w:r w:rsidR="00D029D8" w:rsidRPr="00D029D8">
        <w:rPr>
          <w:rFonts w:ascii="Calibri Light" w:eastAsia="Times New Roman" w:hAnsi="Calibri Light" w:cs="Calibri Light"/>
          <w:lang w:eastAsia="pl-PL"/>
        </w:rPr>
        <w:t>(podstawa z art. 6 ust. 1 lit. f (RODO);</w:t>
      </w:r>
    </w:p>
    <w:p w14:paraId="0F06FDD5"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odbiorcami uzyskanych danych osobowych będą firmy świadczące usługi na nasze zlecenie, którym zlecimy czynności wymagające przetwarzania danych, w szczególności w zakresie usług IT, księgowości, </w:t>
      </w:r>
      <w:r w:rsidR="00081C7F" w:rsidRPr="00081C7F">
        <w:rPr>
          <w:rFonts w:ascii="Calibri Light" w:eastAsia="Times New Roman" w:hAnsi="Calibri Light" w:cs="Calibri Light"/>
          <w:lang w:eastAsia="pl-PL"/>
        </w:rPr>
        <w:t>kancelariom prawnym oraz podmioty uprawnione do kontroli, audytów i nadzoru.</w:t>
      </w:r>
    </w:p>
    <w:p w14:paraId="1A449C76"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uzyskane dane osobowe będą przechowywane przez czas realizacji umowy, a po jej zakończeniu – do celów podatkowych - przez okres 5-ciu lat licząc od końca roku kalendarzowego, w którym powstał obowiązek podatkowy, z tym zastrzeżeniem, iż okres przechowywania danych osobowych może zostać każdorazowo przedłużony o okres przedawnienia roszczeń, jeżeli przetwarzanie danych osobowych będzie niezbędne dla celowego dochodzenia roszczeń lub obrony przed </w:t>
      </w:r>
      <w:r w:rsidRPr="00D029D8">
        <w:rPr>
          <w:rFonts w:ascii="Calibri Light" w:eastAsia="Times New Roman" w:hAnsi="Calibri Light" w:cs="Calibri Light"/>
          <w:lang w:eastAsia="pl-PL"/>
        </w:rPr>
        <w:lastRenderedPageBreak/>
        <w:t xml:space="preserve">roszczeniami strony przeciwnej, co stanowi prawnie usprawiedliwiony interes Administratora. Po tym okresie dane osobowe będą </w:t>
      </w:r>
      <w:proofErr w:type="spellStart"/>
      <w:r w:rsidRPr="00D029D8">
        <w:rPr>
          <w:rFonts w:ascii="Calibri Light" w:eastAsia="Times New Roman" w:hAnsi="Calibri Light" w:cs="Calibri Light"/>
          <w:lang w:eastAsia="pl-PL"/>
        </w:rPr>
        <w:t>anonimizowane</w:t>
      </w:r>
      <w:proofErr w:type="spellEnd"/>
      <w:r w:rsidRPr="00D029D8">
        <w:rPr>
          <w:rFonts w:ascii="Calibri Light" w:eastAsia="Times New Roman" w:hAnsi="Calibri Light" w:cs="Calibri Light"/>
          <w:lang w:eastAsia="pl-PL"/>
        </w:rPr>
        <w:t xml:space="preserve"> lub usuwane.</w:t>
      </w:r>
    </w:p>
    <w:p w14:paraId="55332AAA" w14:textId="1AD73583"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 Przekazanie danych osobowych jest niezbędne do zawarcia umowy.</w:t>
      </w:r>
      <w:r w:rsidR="00B84D2C">
        <w:rPr>
          <w:rFonts w:ascii="Calibri Light" w:eastAsia="Times New Roman" w:hAnsi="Calibri Light" w:cs="Calibri Light"/>
          <w:lang w:eastAsia="pl-PL"/>
        </w:rPr>
        <w:t xml:space="preserve"> </w:t>
      </w:r>
      <w:r w:rsidRPr="00D029D8">
        <w:rPr>
          <w:rFonts w:ascii="Calibri Light" w:eastAsia="Times New Roman" w:hAnsi="Calibri Light" w:cs="Calibri Light"/>
          <w:lang w:eastAsia="pl-PL"/>
        </w:rPr>
        <w:t xml:space="preserve">Niepodanie danych osobowych spowoduje niemożność zawarcia i realizacji umowy. </w:t>
      </w:r>
    </w:p>
    <w:p w14:paraId="26F8A6C2"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Administrator nie zamierza przekazywać danych do tzw. „państwa trzeciego”, </w:t>
      </w:r>
      <w:r w:rsidRPr="00D029D8">
        <w:rPr>
          <w:rFonts w:ascii="Calibri Light" w:eastAsia="Times New Roman" w:hAnsi="Calibri Light" w:cs="Calibri Light"/>
          <w:lang w:eastAsia="pl-PL"/>
        </w:rPr>
        <w:br/>
        <w:t>tj. państwa, które znajduje się poza Europejskim Obszarem Gospodarczym lub organizacji międzynarodowej.</w:t>
      </w:r>
    </w:p>
    <w:p w14:paraId="2C2222A4"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W odniesieniu do uzyskanych w postępowaniu danych osobowych decyzje nie będą podejmowane w sposób zautomatyzowany, stosowanie do art. 22 RODO;</w:t>
      </w:r>
    </w:p>
    <w:p w14:paraId="3497AFF7"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Osoba, której dane osobowe dotyczą posiada:</w:t>
      </w:r>
    </w:p>
    <w:p w14:paraId="3A466E06" w14:textId="77777777" w:rsidR="00D029D8" w:rsidRPr="00D029D8" w:rsidRDefault="00D029D8" w:rsidP="00A00E8D">
      <w:pPr>
        <w:numPr>
          <w:ilvl w:val="0"/>
          <w:numId w:val="12"/>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na podstawie art. 15 RODO prawo dostępu do danych osobowych;</w:t>
      </w:r>
    </w:p>
    <w:p w14:paraId="3AF7A71C" w14:textId="77777777" w:rsidR="00D029D8" w:rsidRPr="00D029D8" w:rsidRDefault="00D029D8" w:rsidP="00A00E8D">
      <w:pPr>
        <w:numPr>
          <w:ilvl w:val="0"/>
          <w:numId w:val="12"/>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na podstawie art. 16 RODO prawo do sprostowania osobowych;</w:t>
      </w:r>
    </w:p>
    <w:p w14:paraId="49D2A939" w14:textId="77777777" w:rsidR="00D029D8" w:rsidRPr="00D029D8" w:rsidRDefault="00D029D8" w:rsidP="00A00E8D">
      <w:pPr>
        <w:numPr>
          <w:ilvl w:val="0"/>
          <w:numId w:val="12"/>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na podstawie art. 18 RODO prawo żądania od administratora ograniczenia przetwarzania danych osobowych z zastrzeżeniem przypadków, o których mowa w art. 18 ust. 2 RODO;</w:t>
      </w:r>
    </w:p>
    <w:p w14:paraId="31B2D78F" w14:textId="77777777" w:rsidR="00D029D8" w:rsidRPr="00D029D8" w:rsidRDefault="00D029D8" w:rsidP="00A00E8D">
      <w:pPr>
        <w:numPr>
          <w:ilvl w:val="0"/>
          <w:numId w:val="12"/>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prawo do wniesienia skargi do Prezesa Urzędu Ochrony Danych Osobowych, gdy wnoszący skargę uzna, że przetwarzanie danych osobowych jego dotyczących narusza przepisy RODO;</w:t>
      </w:r>
    </w:p>
    <w:p w14:paraId="35045959" w14:textId="77777777" w:rsidR="00D029D8" w:rsidRPr="00D029D8" w:rsidRDefault="00D029D8" w:rsidP="00A00E8D">
      <w:pPr>
        <w:numPr>
          <w:ilvl w:val="0"/>
          <w:numId w:val="10"/>
        </w:num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osobie, której dane osobowe dotyczą nie przysługuje:</w:t>
      </w:r>
    </w:p>
    <w:p w14:paraId="02E4815B" w14:textId="77777777" w:rsidR="00D029D8" w:rsidRPr="00D029D8" w:rsidRDefault="00D029D8" w:rsidP="00A00E8D">
      <w:pPr>
        <w:numPr>
          <w:ilvl w:val="0"/>
          <w:numId w:val="13"/>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w związku z art. 17 ust. 3 lit. b, d lub e RODO prawo do usunięcia danych osobowych;</w:t>
      </w:r>
    </w:p>
    <w:p w14:paraId="13432141" w14:textId="77777777" w:rsidR="00D029D8" w:rsidRPr="00D029D8" w:rsidRDefault="00D029D8" w:rsidP="00A00E8D">
      <w:pPr>
        <w:numPr>
          <w:ilvl w:val="0"/>
          <w:numId w:val="13"/>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prawo do przenoszenia danych osobowych, o którym mowa w art. 20 RODO;</w:t>
      </w:r>
    </w:p>
    <w:p w14:paraId="115F8001" w14:textId="77777777" w:rsidR="00D029D8" w:rsidRPr="00D029D8" w:rsidRDefault="00D029D8" w:rsidP="00A00E8D">
      <w:pPr>
        <w:numPr>
          <w:ilvl w:val="0"/>
          <w:numId w:val="13"/>
        </w:numPr>
        <w:suppressAutoHyphens w:val="0"/>
        <w:spacing w:after="0" w:line="240" w:lineRule="auto"/>
        <w:ind w:left="851" w:hanging="284"/>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na podstawie art. 21 RODO prawo sprzeciwu, wobec przetwarzania danych osobowych, gdyż podstawą prawną przetwarzania danych osobowych jest art. 6 ust. 1 lit. c RODO.</w:t>
      </w:r>
    </w:p>
    <w:p w14:paraId="17BE5220" w14:textId="77777777" w:rsidR="00D029D8" w:rsidRPr="00D029D8" w:rsidRDefault="00D029D8" w:rsidP="00D029D8">
      <w:p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11.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614C18" w14:textId="77777777" w:rsidR="00D029D8" w:rsidRPr="00D029D8" w:rsidRDefault="00D029D8" w:rsidP="00D029D8">
      <w:pPr>
        <w:suppressAutoHyphens w:val="0"/>
        <w:spacing w:after="0" w:line="240" w:lineRule="auto"/>
        <w:ind w:left="426" w:hanging="426"/>
        <w:jc w:val="both"/>
        <w:rPr>
          <w:rFonts w:ascii="Calibri Light" w:eastAsia="Times New Roman" w:hAnsi="Calibri Light" w:cs="Calibri Light"/>
          <w:lang w:eastAsia="pl-PL"/>
        </w:rPr>
      </w:pPr>
      <w:r w:rsidRPr="00D029D8">
        <w:rPr>
          <w:rFonts w:ascii="Calibri Light" w:eastAsia="Times New Roman" w:hAnsi="Calibri Light" w:cs="Calibri Light"/>
          <w:lang w:eastAsia="pl-PL"/>
        </w:rPr>
        <w:t xml:space="preserve">12.   Wystąpienie z żądaniem, o którym mowa w art. 18 ust. 1 RODO, nie ogranicza przetwarzania danych osobowych do czasu określonego innymi przepisami prawa. </w:t>
      </w:r>
    </w:p>
    <w:p w14:paraId="5EB136F1" w14:textId="77777777" w:rsidR="00D029D8" w:rsidRDefault="00D029D8" w:rsidP="00D029D8">
      <w:pPr>
        <w:suppressAutoHyphens w:val="0"/>
        <w:spacing w:after="0"/>
        <w:rPr>
          <w:rFonts w:ascii="Calibri Light" w:eastAsia="Times New Roman" w:hAnsi="Calibri Light" w:cs="Times New Roman"/>
          <w:b/>
          <w:lang w:eastAsia="pl-PL"/>
        </w:rPr>
      </w:pPr>
    </w:p>
    <w:p w14:paraId="4F95B010" w14:textId="6D3B23B5" w:rsidR="00D53E52" w:rsidRPr="00F116C0" w:rsidRDefault="00D53E52" w:rsidP="00564D39">
      <w:pPr>
        <w:suppressAutoHyphens w:val="0"/>
        <w:spacing w:after="0"/>
        <w:jc w:val="center"/>
        <w:rPr>
          <w:rFonts w:ascii="Calibri Light" w:eastAsia="Times New Roman" w:hAnsi="Calibri Light" w:cs="Times New Roman"/>
          <w:b/>
          <w:lang w:eastAsia="pl-PL"/>
        </w:rPr>
      </w:pPr>
      <w:bookmarkStart w:id="18" w:name="_Hlk58487787"/>
      <w:r w:rsidRPr="00F116C0">
        <w:rPr>
          <w:rFonts w:ascii="Calibri Light" w:eastAsia="Times New Roman" w:hAnsi="Calibri Light" w:cs="Times New Roman"/>
          <w:b/>
          <w:lang w:eastAsia="pl-PL"/>
        </w:rPr>
        <w:t xml:space="preserve">§ </w:t>
      </w:r>
      <w:r w:rsidR="004A58DA">
        <w:rPr>
          <w:rFonts w:ascii="Calibri Light" w:eastAsia="Times New Roman" w:hAnsi="Calibri Light" w:cs="Times New Roman"/>
          <w:b/>
          <w:lang w:eastAsia="pl-PL"/>
        </w:rPr>
        <w:t>1</w:t>
      </w:r>
      <w:r w:rsidR="00D218FC">
        <w:rPr>
          <w:rFonts w:ascii="Calibri Light" w:eastAsia="Times New Roman" w:hAnsi="Calibri Light" w:cs="Times New Roman"/>
          <w:b/>
          <w:lang w:eastAsia="pl-PL"/>
        </w:rPr>
        <w:t>7</w:t>
      </w:r>
    </w:p>
    <w:bookmarkEnd w:id="18"/>
    <w:p w14:paraId="3C9040F6" w14:textId="77777777" w:rsidR="00D53E52" w:rsidRPr="00F116C0" w:rsidRDefault="00D53E52" w:rsidP="00564D39">
      <w:pPr>
        <w:suppressAutoHyphens w:val="0"/>
        <w:spacing w:after="0"/>
        <w:jc w:val="center"/>
        <w:rPr>
          <w:rFonts w:ascii="Calibri Light" w:eastAsia="Times New Roman" w:hAnsi="Calibri Light" w:cs="Times New Roman"/>
          <w:b/>
          <w:lang w:eastAsia="pl-PL"/>
        </w:rPr>
      </w:pPr>
      <w:r w:rsidRPr="00F116C0">
        <w:rPr>
          <w:rFonts w:ascii="Calibri Light" w:eastAsia="Times New Roman" w:hAnsi="Calibri Light" w:cs="Times New Roman"/>
          <w:b/>
          <w:lang w:eastAsia="pl-PL"/>
        </w:rPr>
        <w:t>Postanowienia końcowe</w:t>
      </w:r>
    </w:p>
    <w:p w14:paraId="0518ED78" w14:textId="77777777" w:rsidR="00DA1A04" w:rsidRPr="009D63BF" w:rsidRDefault="00DA1A04"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r w:rsidRPr="009D63BF">
        <w:rPr>
          <w:rFonts w:ascii="Calibri Light" w:hAnsi="Calibri Light" w:cs="Calibri Light"/>
          <w:lang w:eastAsia="pl-PL"/>
        </w:rPr>
        <w:t>Zamawiający nie wyraża zgody na przeniesienie wierzytelności wynikających z umowy na osoby trzecie.</w:t>
      </w:r>
    </w:p>
    <w:p w14:paraId="285ACEBD" w14:textId="77777777" w:rsidR="00DA1A04" w:rsidRPr="009D63BF" w:rsidRDefault="00DA1A04"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bookmarkStart w:id="19" w:name="_Hlk67386865"/>
      <w:r w:rsidRPr="009D63BF">
        <w:rPr>
          <w:rFonts w:ascii="Calibri Light" w:hAnsi="Calibri Light" w:cs="Calibri Light"/>
          <w:lang w:eastAsia="pl-PL"/>
        </w:rPr>
        <w:t xml:space="preserve">Zamawiający nie wyraża zgody na dokonanie przez Wykonawcę cesji umowy, jej części. </w:t>
      </w:r>
    </w:p>
    <w:bookmarkEnd w:id="19"/>
    <w:p w14:paraId="3EBA00B4" w14:textId="77777777" w:rsidR="00DA1A04" w:rsidRDefault="00DA1A04"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r w:rsidRPr="009D63BF">
        <w:rPr>
          <w:rFonts w:ascii="Calibri Light" w:hAnsi="Calibri Light" w:cs="Calibri Light"/>
          <w:lang w:eastAsia="pl-PL"/>
        </w:rPr>
        <w:t>Strony ustalają, że w sprawach nieuregulowanych w niniejszą umową będą miały zastosowanie przepisy prawa polskiego w szczególności Kodeks cywilny oraz przepisy ustawy Prawo zamówień publicznych.</w:t>
      </w:r>
    </w:p>
    <w:p w14:paraId="00B9BD48" w14:textId="77777777" w:rsidR="00DA1A04" w:rsidRPr="00DA1A04" w:rsidRDefault="00DA1A04" w:rsidP="00A00E8D">
      <w:pPr>
        <w:pStyle w:val="Akapitzlist"/>
        <w:numPr>
          <w:ilvl w:val="0"/>
          <w:numId w:val="16"/>
        </w:numPr>
        <w:spacing w:after="0"/>
        <w:jc w:val="both"/>
        <w:rPr>
          <w:rFonts w:ascii="Calibri Light" w:eastAsia="SimSun" w:hAnsi="Calibri Light" w:cs="Calibri Light"/>
          <w:lang w:eastAsia="pl-PL"/>
        </w:rPr>
      </w:pPr>
      <w:r w:rsidRPr="00DA1A04">
        <w:rPr>
          <w:rFonts w:ascii="Calibri Light" w:eastAsia="SimSun" w:hAnsi="Calibri Light" w:cs="Calibri Light"/>
          <w:lang w:eastAsia="pl-PL"/>
        </w:rPr>
        <w:t>Wykonawca, z którym zostanie zawarta umowa zobowiązany jest w trakcie jej realizacji do wypełnienia warunków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innych przepisów dotyczących ochrony danych osobowych.</w:t>
      </w:r>
    </w:p>
    <w:p w14:paraId="709F15FF" w14:textId="77777777" w:rsidR="00DA1A04" w:rsidRDefault="00DA1A04"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r w:rsidRPr="009D63BF">
        <w:rPr>
          <w:rFonts w:ascii="Calibri Light" w:hAnsi="Calibri Light" w:cs="Calibri Light"/>
          <w:lang w:eastAsia="pl-PL"/>
        </w:rPr>
        <w:t xml:space="preserve">Ewentualne spory wynikłe na tle stosowania niniejszej umowy - Strony zobowiązują się </w:t>
      </w:r>
      <w:r w:rsidRPr="009D63BF">
        <w:rPr>
          <w:rFonts w:ascii="Calibri Light" w:hAnsi="Calibri Light" w:cs="Calibri Light"/>
          <w:spacing w:val="-1"/>
          <w:lang w:eastAsia="pl-PL"/>
        </w:rPr>
        <w:t xml:space="preserve">załatwić                   w drodze ugody, natomiast w przypadku jej nie osiągnięcia, poddać rozstrzygnięciu </w:t>
      </w:r>
      <w:r w:rsidRPr="009D63BF">
        <w:rPr>
          <w:rFonts w:ascii="Calibri Light" w:hAnsi="Calibri Light" w:cs="Calibri Light"/>
          <w:lang w:eastAsia="pl-PL"/>
        </w:rPr>
        <w:t>sądowi właściwemu dla siedziby Zamawiającego.</w:t>
      </w:r>
    </w:p>
    <w:p w14:paraId="221BC33D" w14:textId="77777777" w:rsidR="00DA1A04" w:rsidRPr="009D63BF" w:rsidRDefault="00DA1A04"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r w:rsidRPr="009D63BF">
        <w:rPr>
          <w:rFonts w:ascii="Calibri Light" w:hAnsi="Calibri Light" w:cs="Calibri Light"/>
          <w:lang w:eastAsia="pl-PL"/>
        </w:rPr>
        <w:t>Strony oświadczają, że podane adresy są aktualne i służą do wszelkiej korespondencji pomiędzy Stronami</w:t>
      </w:r>
      <w:r>
        <w:rPr>
          <w:rFonts w:ascii="Calibri Light" w:hAnsi="Calibri Light" w:cs="Calibri Light"/>
          <w:lang w:eastAsia="pl-PL"/>
        </w:rPr>
        <w:t>.</w:t>
      </w:r>
    </w:p>
    <w:p w14:paraId="1E1DB3E2" w14:textId="77777777" w:rsidR="00DA1A04" w:rsidRPr="009D63BF" w:rsidRDefault="00DA1A04" w:rsidP="00A00E8D">
      <w:pPr>
        <w:widowControl w:val="0"/>
        <w:numPr>
          <w:ilvl w:val="0"/>
          <w:numId w:val="16"/>
        </w:numPr>
        <w:autoSpaceDE w:val="0"/>
        <w:autoSpaceDN w:val="0"/>
        <w:adjustRightInd w:val="0"/>
        <w:spacing w:after="0" w:line="240" w:lineRule="auto"/>
        <w:ind w:left="426" w:hanging="426"/>
        <w:jc w:val="both"/>
        <w:rPr>
          <w:rFonts w:ascii="Calibri Light" w:hAnsi="Calibri Light" w:cs="Calibri Light"/>
          <w:lang w:eastAsia="pl-PL"/>
        </w:rPr>
      </w:pPr>
      <w:r w:rsidRPr="009D63BF">
        <w:rPr>
          <w:rFonts w:ascii="Calibri Light" w:hAnsi="Calibri Light" w:cs="Calibri Light"/>
          <w:lang w:eastAsia="pl-PL"/>
        </w:rPr>
        <w:t>Strony zobowiązane są do informowania o zmianie swych adresów. Doręczenie korespondencji pod wskazany adres uznają za skuteczne, niezależne od rzeczywistego odebrania korespondencji.</w:t>
      </w:r>
    </w:p>
    <w:p w14:paraId="748AABD5" w14:textId="77777777" w:rsidR="00DA1A04" w:rsidRDefault="00DA1A04"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r w:rsidRPr="009D63BF">
        <w:rPr>
          <w:rFonts w:ascii="Calibri Light" w:hAnsi="Calibri Light" w:cs="Calibri Light"/>
          <w:lang w:eastAsia="pl-PL"/>
        </w:rPr>
        <w:t>Umowę sporządzono w dwóch jednobrzmiących egzemplarzach, po jednym dla każdej ze Stron.</w:t>
      </w:r>
    </w:p>
    <w:p w14:paraId="06EEF634" w14:textId="77777777" w:rsidR="00D53E52" w:rsidRPr="00DA1A04" w:rsidRDefault="00D53E52" w:rsidP="00A00E8D">
      <w:pPr>
        <w:widowControl w:val="0"/>
        <w:numPr>
          <w:ilvl w:val="0"/>
          <w:numId w:val="16"/>
        </w:numPr>
        <w:tabs>
          <w:tab w:val="left" w:pos="426"/>
          <w:tab w:val="left" w:pos="3960"/>
        </w:tabs>
        <w:autoSpaceDE w:val="0"/>
        <w:spacing w:after="0" w:line="240" w:lineRule="auto"/>
        <w:jc w:val="both"/>
        <w:rPr>
          <w:rFonts w:ascii="Calibri Light" w:hAnsi="Calibri Light" w:cs="Calibri Light"/>
          <w:lang w:eastAsia="pl-PL"/>
        </w:rPr>
      </w:pPr>
      <w:r w:rsidRPr="00DA1A04">
        <w:rPr>
          <w:rFonts w:ascii="Calibri Light" w:eastAsia="Times New Roman" w:hAnsi="Calibri Light" w:cs="Calibri Light"/>
          <w:lang w:eastAsia="pl-PL"/>
        </w:rPr>
        <w:t>Integralną część umowy stanowią następujące załączniki:</w:t>
      </w:r>
    </w:p>
    <w:p w14:paraId="1867EB0E" w14:textId="77777777" w:rsidR="00EB4952" w:rsidRPr="00556B07" w:rsidRDefault="00EB4952" w:rsidP="00A00E8D">
      <w:pPr>
        <w:pStyle w:val="Akapitzlist"/>
        <w:numPr>
          <w:ilvl w:val="1"/>
          <w:numId w:val="5"/>
        </w:numPr>
        <w:tabs>
          <w:tab w:val="left" w:pos="567"/>
        </w:tabs>
        <w:spacing w:after="0" w:line="240" w:lineRule="auto"/>
        <w:ind w:left="1134" w:hanging="283"/>
        <w:jc w:val="both"/>
        <w:rPr>
          <w:rFonts w:ascii="Calibri Light" w:hAnsi="Calibri Light" w:cs="Calibri Light"/>
          <w:lang w:eastAsia="pl-PL"/>
        </w:rPr>
      </w:pPr>
      <w:r w:rsidRPr="00556B07">
        <w:rPr>
          <w:rFonts w:ascii="Calibri Light" w:hAnsi="Calibri Light" w:cs="Calibri Light"/>
          <w:lang w:eastAsia="pl-PL"/>
        </w:rPr>
        <w:lastRenderedPageBreak/>
        <w:t>Formularz ofertowy</w:t>
      </w:r>
    </w:p>
    <w:p w14:paraId="65B13A78" w14:textId="77777777" w:rsidR="00396EC9" w:rsidRPr="00556B07" w:rsidRDefault="00396EC9" w:rsidP="00A00E8D">
      <w:pPr>
        <w:pStyle w:val="Akapitzlist"/>
        <w:numPr>
          <w:ilvl w:val="1"/>
          <w:numId w:val="5"/>
        </w:numPr>
        <w:tabs>
          <w:tab w:val="left" w:pos="567"/>
        </w:tabs>
        <w:spacing w:after="0" w:line="240" w:lineRule="auto"/>
        <w:ind w:left="1134" w:hanging="283"/>
        <w:jc w:val="both"/>
        <w:rPr>
          <w:rFonts w:ascii="Calibri Light" w:hAnsi="Calibri Light" w:cs="Calibri Light"/>
          <w:lang w:eastAsia="pl-PL"/>
        </w:rPr>
      </w:pPr>
      <w:r>
        <w:rPr>
          <w:rFonts w:ascii="Calibri Light" w:hAnsi="Calibri Light" w:cs="Calibri Light"/>
          <w:lang w:eastAsia="pl-PL"/>
        </w:rPr>
        <w:t>Umowa powierzenia przetwarzania danych osobowych</w:t>
      </w:r>
    </w:p>
    <w:p w14:paraId="435A9247" w14:textId="77777777" w:rsidR="00B84D2C" w:rsidRDefault="00B84D2C" w:rsidP="00564D39">
      <w:pPr>
        <w:suppressAutoHyphens w:val="0"/>
        <w:overflowPunct w:val="0"/>
        <w:autoSpaceDE w:val="0"/>
        <w:autoSpaceDN w:val="0"/>
        <w:adjustRightInd w:val="0"/>
        <w:spacing w:after="0"/>
        <w:textAlignment w:val="baseline"/>
        <w:rPr>
          <w:rFonts w:ascii="Calibri Light" w:eastAsia="Calibri" w:hAnsi="Calibri Light" w:cs="Calibri Light"/>
          <w:lang w:eastAsia="en-US"/>
        </w:rPr>
      </w:pPr>
    </w:p>
    <w:p w14:paraId="1D5BA0F0" w14:textId="77777777" w:rsidR="00B84D2C" w:rsidRDefault="00B84D2C" w:rsidP="00564D39">
      <w:pPr>
        <w:suppressAutoHyphens w:val="0"/>
        <w:overflowPunct w:val="0"/>
        <w:autoSpaceDE w:val="0"/>
        <w:autoSpaceDN w:val="0"/>
        <w:adjustRightInd w:val="0"/>
        <w:spacing w:after="0"/>
        <w:textAlignment w:val="baseline"/>
        <w:rPr>
          <w:rFonts w:ascii="Calibri Light" w:eastAsia="Calibri" w:hAnsi="Calibri Light" w:cs="Calibri Light"/>
          <w:lang w:eastAsia="en-US"/>
        </w:rPr>
      </w:pPr>
    </w:p>
    <w:p w14:paraId="3B7746F9" w14:textId="04AA8922" w:rsidR="001335FB" w:rsidRPr="001335FB" w:rsidRDefault="00DA1A04" w:rsidP="00564D39">
      <w:pPr>
        <w:suppressAutoHyphens w:val="0"/>
        <w:overflowPunct w:val="0"/>
        <w:autoSpaceDE w:val="0"/>
        <w:autoSpaceDN w:val="0"/>
        <w:adjustRightInd w:val="0"/>
        <w:spacing w:after="0"/>
        <w:textAlignment w:val="baseline"/>
        <w:rPr>
          <w:rFonts w:ascii="Calibri Light" w:eastAsia="Calibri" w:hAnsi="Calibri Light" w:cs="Calibri Light"/>
          <w:lang w:eastAsia="en-US"/>
        </w:rPr>
      </w:pPr>
      <w:r w:rsidRPr="00DA1A04">
        <w:rPr>
          <w:rFonts w:ascii="Calibri Light" w:eastAsia="Calibri" w:hAnsi="Calibri Light" w:cs="Calibri Light"/>
          <w:lang w:eastAsia="en-US"/>
        </w:rPr>
        <w:t>Podpisy stron:</w:t>
      </w:r>
    </w:p>
    <w:p w14:paraId="4BF4B5D2" w14:textId="77777777" w:rsidR="00B84D2C" w:rsidRDefault="00B84D2C"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64EFB81C" w14:textId="77777777" w:rsidR="00B84D2C" w:rsidRDefault="00B84D2C"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7C01CE27" w14:textId="77777777" w:rsidR="00B84D2C" w:rsidRDefault="00B84D2C"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228CB85D" w14:textId="77777777" w:rsidR="00B84D2C" w:rsidRDefault="00B84D2C"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6B17EC28" w14:textId="6C4EB543" w:rsidR="008E356A" w:rsidRPr="00F116C0" w:rsidRDefault="008E356A"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r w:rsidRPr="00F116C0">
        <w:rPr>
          <w:rFonts w:ascii="Calibri Light" w:eastAsia="Times New Roman" w:hAnsi="Calibri Light" w:cs="Times New Roman"/>
          <w:lang w:eastAsia="pl-PL"/>
        </w:rPr>
        <w:t>………………………………………….</w:t>
      </w:r>
      <w:r w:rsidRPr="00F116C0">
        <w:rPr>
          <w:rFonts w:ascii="Calibri Light" w:eastAsia="Times New Roman" w:hAnsi="Calibri Light" w:cs="Times New Roman"/>
          <w:lang w:eastAsia="pl-PL"/>
        </w:rPr>
        <w:tab/>
      </w:r>
      <w:r w:rsidRPr="00F116C0">
        <w:rPr>
          <w:rFonts w:ascii="Calibri Light" w:eastAsia="Times New Roman" w:hAnsi="Calibri Light" w:cs="Times New Roman"/>
          <w:lang w:eastAsia="pl-PL"/>
        </w:rPr>
        <w:tab/>
      </w:r>
      <w:r w:rsidRPr="00F116C0">
        <w:rPr>
          <w:rFonts w:ascii="Calibri Light" w:eastAsia="Times New Roman" w:hAnsi="Calibri Light" w:cs="Times New Roman"/>
          <w:lang w:eastAsia="pl-PL"/>
        </w:rPr>
        <w:tab/>
      </w:r>
      <w:r w:rsidRPr="00F116C0">
        <w:rPr>
          <w:rFonts w:ascii="Calibri Light" w:eastAsia="Times New Roman" w:hAnsi="Calibri Light" w:cs="Times New Roman"/>
          <w:lang w:eastAsia="pl-PL"/>
        </w:rPr>
        <w:tab/>
      </w:r>
      <w:r w:rsidRPr="00F116C0">
        <w:rPr>
          <w:rFonts w:ascii="Calibri Light" w:eastAsia="Times New Roman" w:hAnsi="Calibri Light" w:cs="Times New Roman"/>
          <w:lang w:eastAsia="pl-PL"/>
        </w:rPr>
        <w:tab/>
      </w:r>
      <w:r w:rsidR="00092D61">
        <w:rPr>
          <w:rFonts w:ascii="Calibri Light" w:eastAsia="Times New Roman" w:hAnsi="Calibri Light" w:cs="Times New Roman"/>
          <w:lang w:eastAsia="pl-PL"/>
        </w:rPr>
        <w:t xml:space="preserve">              </w:t>
      </w:r>
      <w:r w:rsidRPr="00F116C0">
        <w:rPr>
          <w:rFonts w:ascii="Calibri Light" w:eastAsia="Times New Roman" w:hAnsi="Calibri Light" w:cs="Times New Roman"/>
          <w:lang w:eastAsia="pl-PL"/>
        </w:rPr>
        <w:t>………………………………………….</w:t>
      </w:r>
    </w:p>
    <w:p w14:paraId="15DE8F03" w14:textId="254A6804" w:rsidR="003626B2" w:rsidRPr="001335FB" w:rsidRDefault="008E356A" w:rsidP="00275854">
      <w:pPr>
        <w:spacing w:after="0"/>
        <w:rPr>
          <w:rFonts w:ascii="Calibri Light" w:eastAsia="Times New Roman" w:hAnsi="Calibri Light" w:cs="Times New Roman"/>
          <w:lang w:eastAsia="pl-PL"/>
        </w:rPr>
      </w:pPr>
      <w:r w:rsidRPr="00F116C0">
        <w:rPr>
          <w:rFonts w:ascii="Calibri Light" w:eastAsia="Times New Roman" w:hAnsi="Calibri Light" w:cs="Times New Roman"/>
          <w:lang w:eastAsia="pl-PL"/>
        </w:rPr>
        <w:t xml:space="preserve">         </w:t>
      </w:r>
      <w:r w:rsidRPr="00F116C0">
        <w:rPr>
          <w:rFonts w:ascii="Calibri Light" w:eastAsia="Times New Roman" w:hAnsi="Calibri Light" w:cs="Times New Roman"/>
          <w:b/>
          <w:bCs/>
          <w:lang w:eastAsia="pl-PL"/>
        </w:rPr>
        <w:t>WYKONAWCA</w:t>
      </w:r>
      <w:r w:rsidRPr="00F116C0">
        <w:rPr>
          <w:rFonts w:ascii="Calibri Light" w:eastAsia="Times New Roman" w:hAnsi="Calibri Light" w:cs="Times New Roman"/>
          <w:b/>
          <w:bCs/>
          <w:lang w:eastAsia="pl-PL"/>
        </w:rPr>
        <w:tab/>
      </w:r>
      <w:r w:rsidRPr="00F116C0">
        <w:rPr>
          <w:rFonts w:ascii="Calibri Light" w:eastAsia="Times New Roman" w:hAnsi="Calibri Light" w:cs="Times New Roman"/>
          <w:b/>
          <w:bCs/>
          <w:lang w:eastAsia="pl-PL"/>
        </w:rPr>
        <w:tab/>
      </w:r>
      <w:r w:rsidRPr="00F116C0">
        <w:rPr>
          <w:rFonts w:ascii="Calibri Light" w:eastAsia="Times New Roman" w:hAnsi="Calibri Light" w:cs="Times New Roman"/>
          <w:b/>
          <w:bCs/>
          <w:lang w:eastAsia="pl-PL"/>
        </w:rPr>
        <w:tab/>
      </w:r>
      <w:r w:rsidRPr="00F116C0">
        <w:rPr>
          <w:rFonts w:ascii="Calibri Light" w:eastAsia="Times New Roman" w:hAnsi="Calibri Light" w:cs="Times New Roman"/>
          <w:b/>
          <w:bCs/>
          <w:lang w:eastAsia="pl-PL"/>
        </w:rPr>
        <w:tab/>
      </w:r>
      <w:r w:rsidRPr="00F116C0">
        <w:rPr>
          <w:rFonts w:ascii="Calibri Light" w:eastAsia="Times New Roman" w:hAnsi="Calibri Light" w:cs="Times New Roman"/>
          <w:b/>
          <w:bCs/>
          <w:lang w:eastAsia="pl-PL"/>
        </w:rPr>
        <w:tab/>
        <w:t xml:space="preserve">                       </w:t>
      </w:r>
      <w:r w:rsidR="00092D61">
        <w:rPr>
          <w:rFonts w:ascii="Calibri Light" w:eastAsia="Times New Roman" w:hAnsi="Calibri Light" w:cs="Times New Roman"/>
          <w:b/>
          <w:bCs/>
          <w:lang w:eastAsia="pl-PL"/>
        </w:rPr>
        <w:t xml:space="preserve">                 </w:t>
      </w:r>
      <w:r w:rsidR="00D53E52" w:rsidRPr="00F116C0">
        <w:rPr>
          <w:rFonts w:ascii="Calibri Light" w:eastAsia="Times New Roman" w:hAnsi="Calibri Light" w:cs="Times New Roman"/>
          <w:b/>
          <w:bCs/>
          <w:lang w:eastAsia="pl-PL"/>
        </w:rPr>
        <w:t xml:space="preserve">ZAMAWIAJĄCY </w:t>
      </w:r>
      <w:r w:rsidR="00D53E52" w:rsidRPr="00F116C0">
        <w:rPr>
          <w:rFonts w:ascii="Calibri Light" w:eastAsia="Times New Roman" w:hAnsi="Calibri Light" w:cs="Times New Roman"/>
          <w:b/>
          <w:bCs/>
          <w:lang w:eastAsia="pl-PL"/>
        </w:rPr>
        <w:tab/>
      </w:r>
      <w:r w:rsidR="00D53E52" w:rsidRPr="00F116C0">
        <w:rPr>
          <w:rFonts w:ascii="Calibri Light" w:eastAsia="Times New Roman" w:hAnsi="Calibri Light" w:cs="Times New Roman"/>
          <w:b/>
          <w:bCs/>
          <w:lang w:eastAsia="pl-PL"/>
        </w:rPr>
        <w:tab/>
      </w:r>
      <w:r w:rsidR="00D53E52" w:rsidRPr="00F116C0">
        <w:rPr>
          <w:rFonts w:ascii="Calibri Light" w:eastAsia="Times New Roman" w:hAnsi="Calibri Light" w:cs="Times New Roman"/>
          <w:b/>
          <w:bCs/>
          <w:lang w:eastAsia="pl-PL"/>
        </w:rPr>
        <w:tab/>
      </w:r>
      <w:r w:rsidR="00D53E52" w:rsidRPr="00F116C0">
        <w:rPr>
          <w:rFonts w:ascii="Calibri Light" w:eastAsia="Times New Roman" w:hAnsi="Calibri Light" w:cs="Times New Roman"/>
          <w:b/>
          <w:bCs/>
          <w:lang w:eastAsia="pl-PL"/>
        </w:rPr>
        <w:tab/>
      </w:r>
      <w:r w:rsidR="00D53E52" w:rsidRPr="00F116C0">
        <w:rPr>
          <w:rFonts w:ascii="Calibri Light" w:eastAsia="Times New Roman" w:hAnsi="Calibri Light" w:cs="Times New Roman"/>
          <w:b/>
          <w:bCs/>
          <w:lang w:eastAsia="pl-PL"/>
        </w:rPr>
        <w:tab/>
      </w:r>
      <w:r w:rsidR="00D53E52" w:rsidRPr="00F116C0">
        <w:rPr>
          <w:rFonts w:ascii="Calibri Light" w:eastAsia="Times New Roman" w:hAnsi="Calibri Light" w:cs="Times New Roman"/>
          <w:b/>
          <w:bCs/>
          <w:lang w:eastAsia="pl-PL"/>
        </w:rPr>
        <w:tab/>
        <w:t xml:space="preserve">    </w:t>
      </w:r>
      <w:r w:rsidR="00CF1464" w:rsidRPr="00F116C0">
        <w:rPr>
          <w:rFonts w:ascii="Calibri Light" w:eastAsia="Times New Roman" w:hAnsi="Calibri Light" w:cs="Times New Roman"/>
          <w:b/>
          <w:bCs/>
          <w:lang w:eastAsia="pl-PL"/>
        </w:rPr>
        <w:t xml:space="preserve">                </w:t>
      </w:r>
      <w:r w:rsidR="0039288F" w:rsidRPr="00F116C0">
        <w:rPr>
          <w:rFonts w:ascii="Calibri Light" w:eastAsia="Times New Roman" w:hAnsi="Calibri Light" w:cs="Times New Roman"/>
          <w:b/>
          <w:bCs/>
          <w:lang w:eastAsia="pl-PL"/>
        </w:rPr>
        <w:t xml:space="preserve">    </w:t>
      </w:r>
      <w:bookmarkEnd w:id="0"/>
    </w:p>
    <w:sectPr w:rsidR="003626B2" w:rsidRPr="001335FB" w:rsidSect="00474A34">
      <w:headerReference w:type="even" r:id="rId9"/>
      <w:footerReference w:type="even" r:id="rId10"/>
      <w:footerReference w:type="default" r:id="rId11"/>
      <w:pgSz w:w="11906" w:h="16838"/>
      <w:pgMar w:top="993" w:right="1417" w:bottom="1417" w:left="1417" w:header="426" w:footer="1151"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1AA58" w14:textId="77777777" w:rsidR="00C56A84" w:rsidRDefault="00C56A84">
      <w:pPr>
        <w:spacing w:after="0" w:line="240" w:lineRule="auto"/>
      </w:pPr>
      <w:r>
        <w:separator/>
      </w:r>
    </w:p>
  </w:endnote>
  <w:endnote w:type="continuationSeparator" w:id="0">
    <w:p w14:paraId="7445029D" w14:textId="77777777" w:rsidR="00C56A84" w:rsidRDefault="00C56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60">
    <w:altName w:val="Times New Roman"/>
    <w:charset w:val="EE"/>
    <w:family w:val="auto"/>
    <w:pitch w:val="variable"/>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2AEFE" w14:textId="77777777" w:rsidR="003626B2" w:rsidRPr="00724F90" w:rsidRDefault="003626B2">
    <w:pPr>
      <w:suppressLineNumbers/>
      <w:tabs>
        <w:tab w:val="center" w:pos="4536"/>
        <w:tab w:val="right" w:pos="9072"/>
        <w:tab w:val="right" w:pos="11624"/>
      </w:tabs>
      <w:spacing w:after="0" w:line="100" w:lineRule="atLeast"/>
      <w:ind w:right="-880"/>
      <w:jc w:val="right"/>
      <w:rPr>
        <w:rFonts w:ascii="Times New Roman" w:hAnsi="Times New Roman" w:cs="Times New Roman"/>
      </w:rPr>
    </w:pPr>
    <w:r w:rsidRPr="00724F90">
      <w:rPr>
        <w:rFonts w:ascii="Times New Roman" w:hAnsi="Times New Roman" w:cs="Times New Roman"/>
        <w:sz w:val="20"/>
        <w:szCs w:val="20"/>
      </w:rPr>
      <w:t xml:space="preserve">strona </w:t>
    </w:r>
    <w:r w:rsidR="00B864F0" w:rsidRPr="00724F90">
      <w:rPr>
        <w:rFonts w:ascii="Times New Roman" w:hAnsi="Times New Roman" w:cs="Times New Roman"/>
        <w:sz w:val="20"/>
        <w:szCs w:val="20"/>
      </w:rPr>
      <w:fldChar w:fldCharType="begin"/>
    </w:r>
    <w:r w:rsidRPr="00724F90">
      <w:rPr>
        <w:rFonts w:ascii="Times New Roman" w:hAnsi="Times New Roman" w:cs="Times New Roman"/>
        <w:sz w:val="20"/>
        <w:szCs w:val="20"/>
      </w:rPr>
      <w:instrText xml:space="preserve"> PAGE </w:instrText>
    </w:r>
    <w:r w:rsidR="00B864F0" w:rsidRPr="00724F90">
      <w:rPr>
        <w:rFonts w:ascii="Times New Roman" w:hAnsi="Times New Roman" w:cs="Times New Roman"/>
        <w:sz w:val="20"/>
        <w:szCs w:val="20"/>
      </w:rPr>
      <w:fldChar w:fldCharType="separate"/>
    </w:r>
    <w:r>
      <w:rPr>
        <w:rFonts w:ascii="Times New Roman" w:hAnsi="Times New Roman" w:cs="Times New Roman"/>
        <w:noProof/>
        <w:sz w:val="20"/>
        <w:szCs w:val="20"/>
      </w:rPr>
      <w:t>2</w:t>
    </w:r>
    <w:r w:rsidR="00B864F0" w:rsidRPr="00724F90">
      <w:rPr>
        <w:rFonts w:ascii="Times New Roman" w:hAnsi="Times New Roman" w:cs="Times New Roman"/>
        <w:sz w:val="20"/>
        <w:szCs w:val="20"/>
      </w:rPr>
      <w:fldChar w:fldCharType="end"/>
    </w:r>
  </w:p>
  <w:p w14:paraId="23701AB8" w14:textId="77777777" w:rsidR="003626B2" w:rsidRPr="00C7733D" w:rsidRDefault="003626B2" w:rsidP="00C7733D">
    <w:pPr>
      <w:tabs>
        <w:tab w:val="center" w:pos="4536"/>
        <w:tab w:val="right" w:pos="9072"/>
      </w:tabs>
      <w:suppressAutoHyphens w:val="0"/>
      <w:spacing w:after="0" w:line="240" w:lineRule="auto"/>
      <w:jc w:val="center"/>
      <w:rPr>
        <w:rFonts w:ascii="Book Antiqua" w:eastAsia="MS Mincho" w:hAnsi="Book Antiqua" w:cs="Times New Roman"/>
        <w:b/>
        <w:sz w:val="16"/>
        <w:szCs w:val="16"/>
        <w:lang w:val="cs-CZ" w:eastAsia="pl-PL"/>
      </w:rPr>
    </w:pPr>
    <w:r w:rsidRPr="00C7733D">
      <w:rPr>
        <w:rFonts w:ascii="Book Antiqua" w:eastAsia="MS Mincho" w:hAnsi="Book Antiqua" w:cs="Times New Roman"/>
        <w:b/>
        <w:sz w:val="16"/>
        <w:szCs w:val="16"/>
        <w:lang w:val="cs-CZ" w:eastAsia="pl-PL"/>
      </w:rPr>
      <w:t xml:space="preserve">Projekt </w:t>
    </w:r>
    <w:proofErr w:type="spellStart"/>
    <w:r w:rsidRPr="00C7733D">
      <w:rPr>
        <w:rFonts w:ascii="Book Antiqua" w:eastAsia="MS Mincho" w:hAnsi="Book Antiqua" w:cs="Times New Roman"/>
        <w:b/>
        <w:sz w:val="16"/>
        <w:szCs w:val="16"/>
        <w:lang w:val="cs-CZ" w:eastAsia="pl-PL"/>
      </w:rPr>
      <w:t>współfinansowany</w:t>
    </w:r>
    <w:proofErr w:type="spellEnd"/>
    <w:r w:rsidRPr="00C7733D">
      <w:rPr>
        <w:rFonts w:ascii="Book Antiqua" w:eastAsia="MS Mincho" w:hAnsi="Book Antiqua" w:cs="Times New Roman"/>
        <w:b/>
        <w:sz w:val="16"/>
        <w:szCs w:val="16"/>
        <w:lang w:val="cs-CZ" w:eastAsia="pl-PL"/>
      </w:rPr>
      <w:t xml:space="preserve"> </w:t>
    </w:r>
    <w:proofErr w:type="spellStart"/>
    <w:r w:rsidRPr="00C7733D">
      <w:rPr>
        <w:rFonts w:ascii="Book Antiqua" w:eastAsia="MS Mincho" w:hAnsi="Book Antiqua" w:cs="Times New Roman"/>
        <w:b/>
        <w:sz w:val="16"/>
        <w:szCs w:val="16"/>
        <w:lang w:val="cs-CZ" w:eastAsia="pl-PL"/>
      </w:rPr>
      <w:t>przez</w:t>
    </w:r>
    <w:proofErr w:type="spellEnd"/>
    <w:r w:rsidRPr="00C7733D">
      <w:rPr>
        <w:rFonts w:ascii="Book Antiqua" w:eastAsia="MS Mincho" w:hAnsi="Book Antiqua" w:cs="Times New Roman"/>
        <w:b/>
        <w:sz w:val="16"/>
        <w:szCs w:val="16"/>
        <w:lang w:val="cs-CZ" w:eastAsia="pl-PL"/>
      </w:rPr>
      <w:t xml:space="preserve"> </w:t>
    </w:r>
    <w:proofErr w:type="spellStart"/>
    <w:r w:rsidRPr="00C7733D">
      <w:rPr>
        <w:rFonts w:ascii="Book Antiqua" w:eastAsia="MS Mincho" w:hAnsi="Book Antiqua" w:cs="Times New Roman"/>
        <w:b/>
        <w:sz w:val="16"/>
        <w:szCs w:val="16"/>
        <w:lang w:val="cs-CZ" w:eastAsia="pl-PL"/>
      </w:rPr>
      <w:t>Unię</w:t>
    </w:r>
    <w:proofErr w:type="spellEnd"/>
    <w:r w:rsidRPr="00C7733D">
      <w:rPr>
        <w:rFonts w:ascii="Book Antiqua" w:eastAsia="MS Mincho" w:hAnsi="Book Antiqua" w:cs="Times New Roman"/>
        <w:b/>
        <w:sz w:val="16"/>
        <w:szCs w:val="16"/>
        <w:lang w:val="cs-CZ" w:eastAsia="pl-PL"/>
      </w:rPr>
      <w:t xml:space="preserve"> </w:t>
    </w:r>
    <w:proofErr w:type="spellStart"/>
    <w:r w:rsidRPr="00C7733D">
      <w:rPr>
        <w:rFonts w:ascii="Book Antiqua" w:eastAsia="MS Mincho" w:hAnsi="Book Antiqua" w:cs="Times New Roman"/>
        <w:b/>
        <w:sz w:val="16"/>
        <w:szCs w:val="16"/>
        <w:lang w:val="cs-CZ" w:eastAsia="pl-PL"/>
      </w:rPr>
      <w:t>Europejską</w:t>
    </w:r>
    <w:proofErr w:type="spellEnd"/>
    <w:r w:rsidRPr="00C7733D">
      <w:rPr>
        <w:rFonts w:ascii="Book Antiqua" w:eastAsia="MS Mincho" w:hAnsi="Book Antiqua" w:cs="Times New Roman"/>
        <w:b/>
        <w:sz w:val="16"/>
        <w:szCs w:val="16"/>
        <w:lang w:val="cs-CZ" w:eastAsia="pl-PL"/>
      </w:rPr>
      <w:t xml:space="preserve"> ze </w:t>
    </w:r>
    <w:proofErr w:type="spellStart"/>
    <w:r w:rsidRPr="00C7733D">
      <w:rPr>
        <w:rFonts w:ascii="Book Antiqua" w:eastAsia="MS Mincho" w:hAnsi="Book Antiqua" w:cs="Times New Roman"/>
        <w:b/>
        <w:sz w:val="16"/>
        <w:szCs w:val="16"/>
        <w:lang w:val="cs-CZ" w:eastAsia="pl-PL"/>
      </w:rPr>
      <w:t>środków</w:t>
    </w:r>
    <w:proofErr w:type="spellEnd"/>
    <w:r w:rsidRPr="00C7733D">
      <w:rPr>
        <w:rFonts w:ascii="Book Antiqua" w:eastAsia="MS Mincho" w:hAnsi="Book Antiqua" w:cs="Times New Roman"/>
        <w:b/>
        <w:sz w:val="16"/>
        <w:szCs w:val="16"/>
        <w:lang w:val="cs-CZ" w:eastAsia="pl-PL"/>
      </w:rPr>
      <w:t xml:space="preserve"> </w:t>
    </w:r>
    <w:proofErr w:type="spellStart"/>
    <w:r w:rsidRPr="00C7733D">
      <w:rPr>
        <w:rFonts w:ascii="Book Antiqua" w:eastAsia="MS Mincho" w:hAnsi="Book Antiqua" w:cs="Times New Roman"/>
        <w:b/>
        <w:sz w:val="16"/>
        <w:szCs w:val="16"/>
        <w:lang w:val="cs-CZ" w:eastAsia="pl-PL"/>
      </w:rPr>
      <w:t>Europejskiego</w:t>
    </w:r>
    <w:proofErr w:type="spellEnd"/>
    <w:r w:rsidRPr="00C7733D">
      <w:rPr>
        <w:rFonts w:ascii="Book Antiqua" w:eastAsia="MS Mincho" w:hAnsi="Book Antiqua" w:cs="Times New Roman"/>
        <w:b/>
        <w:sz w:val="16"/>
        <w:szCs w:val="16"/>
        <w:lang w:val="cs-CZ" w:eastAsia="pl-PL"/>
      </w:rPr>
      <w:t xml:space="preserve"> </w:t>
    </w:r>
    <w:proofErr w:type="spellStart"/>
    <w:r w:rsidRPr="00C7733D">
      <w:rPr>
        <w:rFonts w:ascii="Book Antiqua" w:eastAsia="MS Mincho" w:hAnsi="Book Antiqua" w:cs="Times New Roman"/>
        <w:b/>
        <w:sz w:val="16"/>
        <w:szCs w:val="16"/>
        <w:lang w:val="cs-CZ" w:eastAsia="pl-PL"/>
      </w:rPr>
      <w:t>Funduszu</w:t>
    </w:r>
    <w:proofErr w:type="spellEnd"/>
    <w:r w:rsidRPr="00C7733D">
      <w:rPr>
        <w:rFonts w:ascii="Book Antiqua" w:eastAsia="MS Mincho" w:hAnsi="Book Antiqua" w:cs="Times New Roman"/>
        <w:b/>
        <w:sz w:val="16"/>
        <w:szCs w:val="16"/>
        <w:lang w:val="cs-CZ" w:eastAsia="pl-PL"/>
      </w:rPr>
      <w:t xml:space="preserve"> </w:t>
    </w:r>
    <w:proofErr w:type="spellStart"/>
    <w:r w:rsidRPr="00C7733D">
      <w:rPr>
        <w:rFonts w:ascii="Book Antiqua" w:eastAsia="MS Mincho" w:hAnsi="Book Antiqua" w:cs="Times New Roman"/>
        <w:b/>
        <w:sz w:val="16"/>
        <w:szCs w:val="16"/>
        <w:lang w:val="cs-CZ" w:eastAsia="pl-PL"/>
      </w:rPr>
      <w:t>Społecznego</w:t>
    </w:r>
    <w:proofErr w:type="spellEnd"/>
  </w:p>
  <w:p w14:paraId="1EBDD385" w14:textId="77777777" w:rsidR="003626B2" w:rsidRPr="00C7733D"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val="cs-CZ" w:eastAsia="pl-PL"/>
      </w:rPr>
    </w:pPr>
  </w:p>
  <w:p w14:paraId="73686483" w14:textId="77777777" w:rsidR="003626B2" w:rsidRPr="00C7733D"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val="cs-CZ" w:eastAsia="pl-PL"/>
      </w:rPr>
    </w:pPr>
    <w:proofErr w:type="spellStart"/>
    <w:r w:rsidRPr="00C7733D">
      <w:rPr>
        <w:rFonts w:ascii="Book Antiqua" w:eastAsia="MS Mincho" w:hAnsi="Book Antiqua" w:cs="Times New Roman"/>
        <w:sz w:val="16"/>
        <w:szCs w:val="16"/>
        <w:lang w:val="cs-CZ" w:eastAsia="pl-PL"/>
      </w:rPr>
      <w:t>Uniwersytet</w:t>
    </w:r>
    <w:proofErr w:type="spellEnd"/>
    <w:r w:rsidRPr="00C7733D">
      <w:rPr>
        <w:rFonts w:ascii="Book Antiqua" w:eastAsia="MS Mincho" w:hAnsi="Book Antiqua" w:cs="Times New Roman"/>
        <w:sz w:val="16"/>
        <w:szCs w:val="16"/>
        <w:lang w:val="cs-CZ" w:eastAsia="pl-PL"/>
      </w:rPr>
      <w:t xml:space="preserve"> </w:t>
    </w:r>
    <w:proofErr w:type="spellStart"/>
    <w:r w:rsidRPr="00C7733D">
      <w:rPr>
        <w:rFonts w:ascii="Book Antiqua" w:eastAsia="MS Mincho" w:hAnsi="Book Antiqua" w:cs="Times New Roman"/>
        <w:sz w:val="16"/>
        <w:szCs w:val="16"/>
        <w:lang w:val="cs-CZ" w:eastAsia="pl-PL"/>
      </w:rPr>
      <w:t>Kardynała</w:t>
    </w:r>
    <w:proofErr w:type="spellEnd"/>
    <w:r w:rsidRPr="00C7733D">
      <w:rPr>
        <w:rFonts w:ascii="Book Antiqua" w:eastAsia="MS Mincho" w:hAnsi="Book Antiqua" w:cs="Times New Roman"/>
        <w:sz w:val="16"/>
        <w:szCs w:val="16"/>
        <w:lang w:val="cs-CZ" w:eastAsia="pl-PL"/>
      </w:rPr>
      <w:t xml:space="preserve"> Stefana </w:t>
    </w:r>
    <w:proofErr w:type="spellStart"/>
    <w:r w:rsidRPr="00C7733D">
      <w:rPr>
        <w:rFonts w:ascii="Book Antiqua" w:eastAsia="MS Mincho" w:hAnsi="Book Antiqua" w:cs="Times New Roman"/>
        <w:sz w:val="16"/>
        <w:szCs w:val="16"/>
        <w:lang w:val="cs-CZ" w:eastAsia="pl-PL"/>
      </w:rPr>
      <w:t>Wyszyńskiego</w:t>
    </w:r>
    <w:proofErr w:type="spellEnd"/>
    <w:r w:rsidRPr="00C7733D">
      <w:rPr>
        <w:rFonts w:ascii="Book Antiqua" w:eastAsia="MS Mincho" w:hAnsi="Book Antiqua" w:cs="Times New Roman"/>
        <w:sz w:val="16"/>
        <w:szCs w:val="16"/>
        <w:lang w:val="cs-CZ" w:eastAsia="pl-PL"/>
      </w:rPr>
      <w:t xml:space="preserve"> w </w:t>
    </w:r>
    <w:proofErr w:type="spellStart"/>
    <w:r w:rsidRPr="00C7733D">
      <w:rPr>
        <w:rFonts w:ascii="Book Antiqua" w:eastAsia="MS Mincho" w:hAnsi="Book Antiqua" w:cs="Times New Roman"/>
        <w:sz w:val="16"/>
        <w:szCs w:val="16"/>
        <w:lang w:val="cs-CZ" w:eastAsia="pl-PL"/>
      </w:rPr>
      <w:t>Warszawie</w:t>
    </w:r>
    <w:proofErr w:type="spellEnd"/>
    <w:r w:rsidRPr="00C7733D">
      <w:rPr>
        <w:rFonts w:ascii="Book Antiqua" w:eastAsia="MS Mincho" w:hAnsi="Book Antiqua" w:cs="Times New Roman"/>
        <w:sz w:val="16"/>
        <w:szCs w:val="16"/>
        <w:lang w:val="cs-CZ" w:eastAsia="pl-PL"/>
      </w:rPr>
      <w:tab/>
    </w:r>
    <w:r w:rsidRPr="00C7733D">
      <w:rPr>
        <w:rFonts w:ascii="Book Antiqua" w:eastAsia="MS Mincho" w:hAnsi="Book Antiqua" w:cs="Times New Roman"/>
        <w:sz w:val="16"/>
        <w:szCs w:val="16"/>
        <w:lang w:val="cs-CZ" w:eastAsia="pl-PL"/>
      </w:rPr>
      <w:tab/>
    </w:r>
    <w:proofErr w:type="spellStart"/>
    <w:r w:rsidRPr="00C7733D">
      <w:rPr>
        <w:rFonts w:ascii="Book Antiqua" w:eastAsia="MS Mincho" w:hAnsi="Book Antiqua" w:cs="Times New Roman"/>
        <w:sz w:val="16"/>
        <w:szCs w:val="16"/>
        <w:lang w:val="cs-CZ" w:eastAsia="pl-PL"/>
      </w:rPr>
      <w:t>Biuro</w:t>
    </w:r>
    <w:proofErr w:type="spellEnd"/>
    <w:r w:rsidRPr="00C7733D">
      <w:rPr>
        <w:rFonts w:ascii="Book Antiqua" w:eastAsia="MS Mincho" w:hAnsi="Book Antiqua" w:cs="Times New Roman"/>
        <w:sz w:val="16"/>
        <w:szCs w:val="16"/>
        <w:lang w:val="cs-CZ" w:eastAsia="pl-PL"/>
      </w:rPr>
      <w:t xml:space="preserve"> Projektu: </w:t>
    </w:r>
  </w:p>
  <w:p w14:paraId="06E4F592" w14:textId="77777777" w:rsidR="003626B2" w:rsidRPr="00C7733D"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val="cs-CZ" w:eastAsia="pl-PL"/>
      </w:rPr>
    </w:pPr>
    <w:r w:rsidRPr="00C7733D">
      <w:rPr>
        <w:rFonts w:ascii="Book Antiqua" w:eastAsia="MS Mincho" w:hAnsi="Book Antiqua" w:cs="Times New Roman"/>
        <w:sz w:val="16"/>
        <w:szCs w:val="16"/>
        <w:lang w:val="cs-CZ" w:eastAsia="pl-PL"/>
      </w:rPr>
      <w:t xml:space="preserve">ul. </w:t>
    </w:r>
    <w:proofErr w:type="spellStart"/>
    <w:r w:rsidRPr="00C7733D">
      <w:rPr>
        <w:rFonts w:ascii="Book Antiqua" w:eastAsia="MS Mincho" w:hAnsi="Book Antiqua" w:cs="Times New Roman"/>
        <w:sz w:val="16"/>
        <w:szCs w:val="16"/>
        <w:lang w:val="cs-CZ" w:eastAsia="pl-PL"/>
      </w:rPr>
      <w:t>Dewajtis</w:t>
    </w:r>
    <w:proofErr w:type="spellEnd"/>
    <w:r w:rsidRPr="00C7733D">
      <w:rPr>
        <w:rFonts w:ascii="Book Antiqua" w:eastAsia="MS Mincho" w:hAnsi="Book Antiqua" w:cs="Times New Roman"/>
        <w:sz w:val="16"/>
        <w:szCs w:val="16"/>
        <w:lang w:val="cs-CZ" w:eastAsia="pl-PL"/>
      </w:rPr>
      <w:t xml:space="preserve"> 5</w:t>
    </w:r>
    <w:r w:rsidRPr="00C7733D">
      <w:rPr>
        <w:rFonts w:ascii="Book Antiqua" w:eastAsia="MS Mincho" w:hAnsi="Book Antiqua" w:cs="Times New Roman"/>
        <w:sz w:val="16"/>
        <w:szCs w:val="16"/>
        <w:lang w:val="cs-CZ" w:eastAsia="pl-PL"/>
      </w:rPr>
      <w:tab/>
    </w:r>
    <w:r w:rsidRPr="00C7733D">
      <w:rPr>
        <w:rFonts w:ascii="Book Antiqua" w:eastAsia="MS Mincho" w:hAnsi="Book Antiqua" w:cs="Times New Roman"/>
        <w:sz w:val="16"/>
        <w:szCs w:val="16"/>
        <w:lang w:val="cs-CZ" w:eastAsia="pl-PL"/>
      </w:rPr>
      <w:tab/>
      <w:t xml:space="preserve">ul. </w:t>
    </w:r>
    <w:proofErr w:type="spellStart"/>
    <w:r w:rsidRPr="00C7733D">
      <w:rPr>
        <w:rFonts w:ascii="Book Antiqua" w:eastAsia="MS Mincho" w:hAnsi="Book Antiqua" w:cs="Times New Roman"/>
        <w:sz w:val="16"/>
        <w:szCs w:val="16"/>
        <w:lang w:val="cs-CZ" w:eastAsia="pl-PL"/>
      </w:rPr>
      <w:t>Wóycickiego</w:t>
    </w:r>
    <w:proofErr w:type="spellEnd"/>
    <w:r w:rsidRPr="00C7733D">
      <w:rPr>
        <w:rFonts w:ascii="Book Antiqua" w:eastAsia="MS Mincho" w:hAnsi="Book Antiqua" w:cs="Times New Roman"/>
        <w:sz w:val="16"/>
        <w:szCs w:val="16"/>
        <w:lang w:val="cs-CZ" w:eastAsia="pl-PL"/>
      </w:rPr>
      <w:t xml:space="preserve"> 1/3 bud. 19 </w:t>
    </w:r>
    <w:proofErr w:type="spellStart"/>
    <w:r w:rsidRPr="00C7733D">
      <w:rPr>
        <w:rFonts w:ascii="Book Antiqua" w:eastAsia="MS Mincho" w:hAnsi="Book Antiqua" w:cs="Times New Roman"/>
        <w:sz w:val="16"/>
        <w:szCs w:val="16"/>
        <w:lang w:val="cs-CZ" w:eastAsia="pl-PL"/>
      </w:rPr>
      <w:t>pok</w:t>
    </w:r>
    <w:proofErr w:type="spellEnd"/>
    <w:r w:rsidRPr="00C7733D">
      <w:rPr>
        <w:rFonts w:ascii="Book Antiqua" w:eastAsia="MS Mincho" w:hAnsi="Book Antiqua" w:cs="Times New Roman"/>
        <w:sz w:val="16"/>
        <w:szCs w:val="16"/>
        <w:lang w:val="cs-CZ" w:eastAsia="pl-PL"/>
      </w:rPr>
      <w:t>. 1925</w:t>
    </w:r>
  </w:p>
  <w:p w14:paraId="18AD9ECF" w14:textId="77777777" w:rsidR="003626B2" w:rsidRPr="00C7733D"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val="cs-CZ" w:eastAsia="pl-PL"/>
      </w:rPr>
    </w:pPr>
    <w:r w:rsidRPr="00C7733D">
      <w:rPr>
        <w:rFonts w:ascii="Book Antiqua" w:eastAsia="MS Mincho" w:hAnsi="Book Antiqua" w:cs="Times New Roman"/>
        <w:sz w:val="16"/>
        <w:szCs w:val="16"/>
        <w:lang w:val="cs-CZ" w:eastAsia="pl-PL"/>
      </w:rPr>
      <w:t xml:space="preserve">01-815 </w:t>
    </w:r>
    <w:proofErr w:type="spellStart"/>
    <w:r w:rsidRPr="00C7733D">
      <w:rPr>
        <w:rFonts w:ascii="Book Antiqua" w:eastAsia="MS Mincho" w:hAnsi="Book Antiqua" w:cs="Times New Roman"/>
        <w:sz w:val="16"/>
        <w:szCs w:val="16"/>
        <w:lang w:val="cs-CZ" w:eastAsia="pl-PL"/>
      </w:rPr>
      <w:t>Warszawa</w:t>
    </w:r>
    <w:proofErr w:type="spellEnd"/>
    <w:r w:rsidRPr="00C7733D">
      <w:rPr>
        <w:rFonts w:ascii="Book Antiqua" w:eastAsia="MS Mincho" w:hAnsi="Book Antiqua" w:cs="Times New Roman"/>
        <w:sz w:val="16"/>
        <w:szCs w:val="16"/>
        <w:lang w:val="cs-CZ" w:eastAsia="pl-PL"/>
      </w:rPr>
      <w:tab/>
    </w:r>
    <w:r w:rsidRPr="00C7733D">
      <w:rPr>
        <w:rFonts w:ascii="Book Antiqua" w:eastAsia="MS Mincho" w:hAnsi="Book Antiqua" w:cs="Times New Roman"/>
        <w:sz w:val="16"/>
        <w:szCs w:val="16"/>
        <w:lang w:val="cs-CZ" w:eastAsia="pl-PL"/>
      </w:rPr>
      <w:tab/>
      <w:t xml:space="preserve">01-938 </w:t>
    </w:r>
    <w:proofErr w:type="spellStart"/>
    <w:r w:rsidRPr="00C7733D">
      <w:rPr>
        <w:rFonts w:ascii="Book Antiqua" w:eastAsia="MS Mincho" w:hAnsi="Book Antiqua" w:cs="Times New Roman"/>
        <w:sz w:val="16"/>
        <w:szCs w:val="16"/>
        <w:lang w:val="cs-CZ" w:eastAsia="pl-PL"/>
      </w:rPr>
      <w:t>Warszawa</w:t>
    </w:r>
    <w:proofErr w:type="spellEnd"/>
  </w:p>
  <w:p w14:paraId="57B22A96" w14:textId="77777777" w:rsidR="003626B2" w:rsidRDefault="003626B2">
    <w:pPr>
      <w:suppressLineNumbers/>
      <w:tabs>
        <w:tab w:val="center" w:pos="4536"/>
        <w:tab w:val="right" w:pos="9072"/>
      </w:tabs>
      <w:spacing w:after="0" w:line="100" w:lineRule="atLeast"/>
      <w:jc w:val="center"/>
    </w:pPr>
  </w:p>
  <w:p w14:paraId="6918AFF4" w14:textId="77777777" w:rsidR="003626B2" w:rsidRDefault="003626B2">
    <w:pPr>
      <w:suppressLineNumbers/>
      <w:tabs>
        <w:tab w:val="center" w:pos="4536"/>
        <w:tab w:val="right" w:pos="9072"/>
      </w:tabs>
      <w:spacing w:after="0" w:line="100" w:lineRule="atLeast"/>
      <w:jc w:val="center"/>
    </w:pPr>
  </w:p>
  <w:p w14:paraId="73232052" w14:textId="77777777" w:rsidR="003626B2" w:rsidRDefault="003626B2">
    <w:pPr>
      <w:pageBreakBefore/>
      <w:suppressLineNumbers/>
      <w:tabs>
        <w:tab w:val="center" w:pos="4536"/>
        <w:tab w:val="right" w:pos="9072"/>
      </w:tabs>
      <w:spacing w:after="0" w:line="100" w:lineRule="atLeas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051138"/>
      <w:docPartObj>
        <w:docPartGallery w:val="Page Numbers (Bottom of Page)"/>
        <w:docPartUnique/>
      </w:docPartObj>
    </w:sdtPr>
    <w:sdtEndPr>
      <w:rPr>
        <w:rFonts w:ascii="Calibri Light" w:hAnsi="Calibri Light" w:cs="Calibri Light"/>
        <w:sz w:val="20"/>
        <w:szCs w:val="20"/>
      </w:rPr>
    </w:sdtEndPr>
    <w:sdtContent>
      <w:p w14:paraId="651CB8AE" w14:textId="77777777" w:rsidR="00254560" w:rsidRPr="00254560" w:rsidRDefault="00B864F0">
        <w:pPr>
          <w:pStyle w:val="Stopka"/>
          <w:jc w:val="right"/>
          <w:rPr>
            <w:rFonts w:ascii="Calibri Light" w:hAnsi="Calibri Light" w:cs="Calibri Light"/>
            <w:sz w:val="20"/>
            <w:szCs w:val="20"/>
          </w:rPr>
        </w:pPr>
        <w:r w:rsidRPr="00254560">
          <w:rPr>
            <w:rFonts w:ascii="Calibri Light" w:hAnsi="Calibri Light" w:cs="Calibri Light"/>
            <w:sz w:val="20"/>
            <w:szCs w:val="20"/>
          </w:rPr>
          <w:fldChar w:fldCharType="begin"/>
        </w:r>
        <w:r w:rsidR="00254560" w:rsidRPr="00254560">
          <w:rPr>
            <w:rFonts w:ascii="Calibri Light" w:hAnsi="Calibri Light" w:cs="Calibri Light"/>
            <w:sz w:val="20"/>
            <w:szCs w:val="20"/>
          </w:rPr>
          <w:instrText>PAGE   \* MERGEFORMAT</w:instrText>
        </w:r>
        <w:r w:rsidRPr="00254560">
          <w:rPr>
            <w:rFonts w:ascii="Calibri Light" w:hAnsi="Calibri Light" w:cs="Calibri Light"/>
            <w:sz w:val="20"/>
            <w:szCs w:val="20"/>
          </w:rPr>
          <w:fldChar w:fldCharType="separate"/>
        </w:r>
        <w:r w:rsidR="00132A2B">
          <w:rPr>
            <w:rFonts w:ascii="Calibri Light" w:hAnsi="Calibri Light" w:cs="Calibri Light"/>
            <w:noProof/>
            <w:sz w:val="20"/>
            <w:szCs w:val="20"/>
          </w:rPr>
          <w:t>6</w:t>
        </w:r>
        <w:r w:rsidRPr="00254560">
          <w:rPr>
            <w:rFonts w:ascii="Calibri Light" w:hAnsi="Calibri Light" w:cs="Calibri Light"/>
            <w:sz w:val="20"/>
            <w:szCs w:val="20"/>
          </w:rPr>
          <w:fldChar w:fldCharType="end"/>
        </w:r>
      </w:p>
    </w:sdtContent>
  </w:sdt>
  <w:p w14:paraId="19E5D52A" w14:textId="77777777" w:rsidR="00CF1464" w:rsidRPr="00CF1464" w:rsidRDefault="00CF1464" w:rsidP="00CF1464">
    <w:pPr>
      <w:tabs>
        <w:tab w:val="center" w:pos="4536"/>
        <w:tab w:val="right" w:pos="9072"/>
        <w:tab w:val="right" w:pos="11624"/>
      </w:tabs>
      <w:suppressAutoHyphens w:val="0"/>
      <w:spacing w:after="0" w:line="240" w:lineRule="auto"/>
      <w:ind w:right="-1134"/>
      <w:jc w:val="center"/>
      <w:rPr>
        <w:rFonts w:ascii="Cambria" w:eastAsia="Calibri" w:hAnsi="Cambria" w:cs="Times New Roman"/>
        <w:b/>
        <w:noProof/>
        <w:sz w:val="18"/>
        <w:szCs w:val="18"/>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B348E" w14:textId="77777777" w:rsidR="00C56A84" w:rsidRDefault="00C56A84">
      <w:pPr>
        <w:spacing w:after="0" w:line="240" w:lineRule="auto"/>
      </w:pPr>
      <w:r>
        <w:separator/>
      </w:r>
    </w:p>
  </w:footnote>
  <w:footnote w:type="continuationSeparator" w:id="0">
    <w:p w14:paraId="11C70281" w14:textId="77777777" w:rsidR="00C56A84" w:rsidRDefault="00C56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851FC" w14:textId="77777777" w:rsidR="003626B2" w:rsidRDefault="003F090A">
    <w:pPr>
      <w:pStyle w:val="Nagwek"/>
      <w:jc w:val="center"/>
      <w:rPr>
        <w:rFonts w:ascii="Cambria" w:hAnsi="Cambria" w:cs="Cambria"/>
        <w:b/>
        <w:sz w:val="14"/>
        <w:szCs w:val="16"/>
      </w:rPr>
    </w:pPr>
    <w:r>
      <w:rPr>
        <w:noProof/>
        <w:lang w:eastAsia="pl-PL"/>
      </w:rPr>
      <w:drawing>
        <wp:inline distT="0" distB="0" distL="0" distR="0" wp14:anchorId="246A9873" wp14:editId="286749A6">
          <wp:extent cx="5422900" cy="1065530"/>
          <wp:effectExtent l="0" t="0" r="6350" b="1270"/>
          <wp:docPr id="471144937" name="Obraz 471144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0" cy="1065530"/>
                  </a:xfrm>
                  <a:prstGeom prst="rect">
                    <a:avLst/>
                  </a:prstGeom>
                  <a:solidFill>
                    <a:srgbClr val="FFFFFF"/>
                  </a:solidFill>
                  <a:ln>
                    <a:noFill/>
                  </a:ln>
                </pic:spPr>
              </pic:pic>
            </a:graphicData>
          </a:graphic>
        </wp:inline>
      </w:drawing>
    </w:r>
  </w:p>
  <w:p w14:paraId="07ADF4A9" w14:textId="77777777" w:rsidR="003626B2" w:rsidRDefault="003626B2" w:rsidP="008558C6">
    <w:pPr>
      <w:pStyle w:val="Nagwek"/>
      <w:jc w:val="center"/>
      <w:rPr>
        <w:rFonts w:ascii="Times New Roman" w:eastAsia="Times New Roman" w:hAnsi="Times New Roman" w:cs="Times New Roman"/>
        <w:sz w:val="14"/>
        <w:szCs w:val="16"/>
      </w:rPr>
    </w:pPr>
    <w:r>
      <w:rPr>
        <w:rFonts w:ascii="Cambria" w:hAnsi="Cambria" w:cs="Cambria"/>
        <w:b/>
        <w:sz w:val="14"/>
        <w:szCs w:val="16"/>
      </w:rPr>
      <w:t>„PROJEKT „</w:t>
    </w:r>
    <w:r>
      <w:rPr>
        <w:rFonts w:ascii="Cambria" w:hAnsi="Cambria" w:cs="Cambria"/>
        <w:sz w:val="14"/>
        <w:szCs w:val="16"/>
      </w:rPr>
      <w:t>DEINSTYTUCJONALIZACJA SZANSĄ NA DOBRĄ ZMIANĘ  - PROJEKT HORYZONTALNY”</w:t>
    </w:r>
  </w:p>
  <w:p w14:paraId="378FAF24" w14:textId="77777777" w:rsidR="003626B2" w:rsidRPr="008558C6" w:rsidRDefault="003626B2" w:rsidP="008558C6">
    <w:pPr>
      <w:pStyle w:val="Nagwek"/>
      <w:spacing w:after="120"/>
      <w:jc w:val="center"/>
      <w:rPr>
        <w:rFonts w:ascii="Times New Roman" w:eastAsia="Times New Roman" w:hAnsi="Times New Roman" w:cs="Times New Roman"/>
        <w:sz w:val="14"/>
        <w:szCs w:val="16"/>
      </w:rPr>
    </w:pPr>
    <w:r w:rsidRPr="008558C6">
      <w:rPr>
        <w:rFonts w:ascii="Times New Roman" w:eastAsia="Times New Roman" w:hAnsi="Times New Roman" w:cs="Times New Roman"/>
        <w:sz w:val="14"/>
        <w:szCs w:val="16"/>
        <w:highlight w:val="yellow"/>
      </w:rPr>
      <w:t>Projekt realizowany w ramach Programu Operacyjnego Wiedza Edukacja Rozwój 2014-2020</w:t>
    </w:r>
    <w:r>
      <w:rPr>
        <w:rFonts w:ascii="Times New Roman" w:eastAsia="Times New Roman" w:hAnsi="Times New Roman" w:cs="Times New Roman"/>
        <w:sz w:val="14"/>
        <w:szCs w:val="16"/>
      </w:rPr>
      <w:t xml:space="preserve"> </w:t>
    </w:r>
    <w:r>
      <w:rPr>
        <w:rFonts w:ascii="Times New Roman" w:eastAsia="Times New Roman" w:hAnsi="Times New Roman" w:cs="Times New Roman"/>
        <w:sz w:val="14"/>
        <w:szCs w:val="16"/>
      </w:rPr>
      <w:br/>
      <w:t>współfinansowany ze środków Europejskiego Funduszu Społecznego (POWR. 04.01.00-00-D208/17)</w:t>
    </w:r>
  </w:p>
  <w:p w14:paraId="1E3ED750" w14:textId="77777777" w:rsidR="003626B2" w:rsidRDefault="003626B2">
    <w:pPr>
      <w:pStyle w:val="Nagwek"/>
      <w:jc w:val="center"/>
      <w:rPr>
        <w:rFonts w:ascii="Times New Roman" w:hAnsi="Times New Roman" w:cs="Times New Roman"/>
        <w:b/>
        <w:sz w:val="20"/>
        <w:szCs w:val="20"/>
      </w:rPr>
    </w:pPr>
    <w:r w:rsidRPr="002575AF">
      <w:rPr>
        <w:rFonts w:ascii="Times New Roman" w:hAnsi="Times New Roman" w:cs="Times New Roman"/>
        <w:b/>
        <w:sz w:val="20"/>
        <w:szCs w:val="20"/>
      </w:rPr>
      <w:t>Znak sprawy: DZP.371</w:t>
    </w:r>
    <w:r>
      <w:rPr>
        <w:rFonts w:ascii="Times New Roman" w:hAnsi="Times New Roman" w:cs="Times New Roman"/>
        <w:b/>
        <w:sz w:val="20"/>
        <w:szCs w:val="20"/>
      </w:rPr>
      <w:t>.30.</w:t>
    </w:r>
    <w:r w:rsidRPr="002575AF">
      <w:rPr>
        <w:rFonts w:ascii="Times New Roman" w:hAnsi="Times New Roman" w:cs="Times New Roman"/>
        <w:b/>
        <w:sz w:val="20"/>
        <w:szCs w:val="20"/>
      </w:rPr>
      <w:t>2019</w:t>
    </w:r>
  </w:p>
  <w:p w14:paraId="6BD6ECBB" w14:textId="77777777" w:rsidR="003626B2" w:rsidRDefault="003626B2" w:rsidP="00BB516C">
    <w:pPr>
      <w:pStyle w:val="Nagwek"/>
      <w:jc w:val="center"/>
    </w:pPr>
    <w:r>
      <w:rPr>
        <w:rFonts w:ascii="Times New Roman" w:hAnsi="Times New Roman" w:cs="Times New Roman"/>
        <w:b/>
        <w:sz w:val="20"/>
        <w:szCs w:val="20"/>
      </w:rPr>
      <w:t>-----------------------------------------------------------------------------------------------------------------------</w:t>
    </w:r>
  </w:p>
  <w:p w14:paraId="2F44A584" w14:textId="77777777" w:rsidR="003626B2" w:rsidRDefault="003626B2" w:rsidP="00A82FF2">
    <w:pPr>
      <w:pStyle w:val="Nagwek"/>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941848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b/>
        <w:color w:val="000000"/>
        <w:sz w:val="20"/>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3"/>
    <w:multiLevelType w:val="multilevel"/>
    <w:tmpl w:val="C79A1974"/>
    <w:name w:val="WW8Num3"/>
    <w:lvl w:ilvl="0">
      <w:start w:val="1"/>
      <w:numFmt w:val="decimal"/>
      <w:lvlText w:val="%1."/>
      <w:lvlJc w:val="left"/>
      <w:pPr>
        <w:tabs>
          <w:tab w:val="num" w:pos="0"/>
        </w:tabs>
        <w:ind w:left="1069" w:hanging="360"/>
      </w:pPr>
      <w:rPr>
        <w:rFonts w:ascii="Calibri Light" w:hAnsi="Calibri Light" w:cs="Calibri Light" w:hint="default"/>
        <w:bCs/>
        <w:color w:val="000000"/>
        <w:sz w:val="22"/>
        <w:szCs w:val="22"/>
      </w:rPr>
    </w:lvl>
    <w:lvl w:ilvl="1">
      <w:start w:val="1"/>
      <w:numFmt w:val="bullet"/>
      <w:lvlText w:val=""/>
      <w:lvlJc w:val="left"/>
      <w:pPr>
        <w:tabs>
          <w:tab w:val="num" w:pos="0"/>
        </w:tabs>
        <w:ind w:left="1789" w:hanging="360"/>
      </w:pPr>
      <w:rPr>
        <w:rFonts w:ascii="Symbol" w:hAnsi="Symbol"/>
      </w:rPr>
    </w:lvl>
    <w:lvl w:ilvl="2">
      <w:start w:val="1"/>
      <w:numFmt w:val="lowerRoman"/>
      <w:lvlText w:val="%2.%3."/>
      <w:lvlJc w:val="right"/>
      <w:pPr>
        <w:tabs>
          <w:tab w:val="num" w:pos="0"/>
        </w:tabs>
        <w:ind w:left="2509" w:hanging="180"/>
      </w:pPr>
      <w:rPr>
        <w:rFonts w:eastAsia="Times New Roman" w:cs="Times New Roman"/>
      </w:r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0000004"/>
    <w:multiLevelType w:val="multilevel"/>
    <w:tmpl w:val="63923F26"/>
    <w:name w:val="WW8Num4"/>
    <w:lvl w:ilvl="0">
      <w:start w:val="2"/>
      <w:numFmt w:val="decimal"/>
      <w:lvlText w:val="%1."/>
      <w:lvlJc w:val="left"/>
      <w:pPr>
        <w:tabs>
          <w:tab w:val="num" w:pos="360"/>
        </w:tabs>
        <w:ind w:left="360" w:hanging="360"/>
      </w:pPr>
      <w:rPr>
        <w:rFonts w:ascii="Calibri Light" w:hAnsi="Calibri Light" w:cs="Calibri Light" w:hint="default"/>
        <w:b w:val="0"/>
        <w:bCs w:val="0"/>
        <w:color w:val="00000A"/>
        <w:sz w:val="22"/>
        <w:szCs w:val="22"/>
      </w:rPr>
    </w:lvl>
    <w:lvl w:ilvl="1">
      <w:start w:val="4"/>
      <w:numFmt w:val="decimal"/>
      <w:lvlText w:val="%1.%2."/>
      <w:lvlJc w:val="left"/>
      <w:pPr>
        <w:tabs>
          <w:tab w:val="num" w:pos="360"/>
        </w:tabs>
        <w:ind w:left="360" w:hanging="360"/>
      </w:pPr>
      <w:rPr>
        <w:rFonts w:ascii="Symbol" w:hAnsi="Symbol"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0"/>
        </w:tabs>
        <w:ind w:left="1429" w:hanging="360"/>
      </w:pPr>
      <w:rPr>
        <w:rFonts w:ascii="Times New Roman" w:hAnsi="Times New Roman" w:cs="Times New Roman"/>
        <w:b/>
        <w:i w:val="0"/>
        <w:iCs w:val="0"/>
        <w:color w:val="000000"/>
        <w:sz w:val="20"/>
        <w:szCs w:val="20"/>
      </w:rPr>
    </w:lvl>
    <w:lvl w:ilvl="1">
      <w:start w:val="1"/>
      <w:numFmt w:val="lowerLetter"/>
      <w:lvlText w:val="%2."/>
      <w:lvlJc w:val="left"/>
      <w:pPr>
        <w:tabs>
          <w:tab w:val="num" w:pos="0"/>
        </w:tabs>
        <w:ind w:left="2149" w:hanging="360"/>
      </w:pPr>
      <w:rPr>
        <w:rFonts w:ascii="Wingdings" w:hAnsi="Wingdings" w:cs="Wingdings"/>
        <w:b w:val="0"/>
        <w:i w:val="0"/>
        <w:color w:val="00000A"/>
        <w:sz w:val="18"/>
        <w:szCs w:val="18"/>
      </w:rPr>
    </w:lvl>
    <w:lvl w:ilvl="2">
      <w:start w:val="1"/>
      <w:numFmt w:val="lowerRoman"/>
      <w:lvlText w:val="%2.%3."/>
      <w:lvlJc w:val="right"/>
      <w:pPr>
        <w:tabs>
          <w:tab w:val="num" w:pos="0"/>
        </w:tabs>
        <w:ind w:left="2869" w:hanging="180"/>
      </w:pPr>
      <w:rPr>
        <w:rFonts w:ascii="Wingdings" w:hAnsi="Wingdings" w:cs="Wingdings"/>
        <w:b w:val="0"/>
        <w:color w:val="00000A"/>
      </w:r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6" w15:restartNumberingAfterBreak="0">
    <w:nsid w:val="00000006"/>
    <w:multiLevelType w:val="multilevel"/>
    <w:tmpl w:val="187827E2"/>
    <w:name w:val="WW8Num7"/>
    <w:lvl w:ilvl="0">
      <w:start w:val="1"/>
      <w:numFmt w:val="upperRoman"/>
      <w:lvlText w:val="%1."/>
      <w:lvlJc w:val="left"/>
      <w:pPr>
        <w:tabs>
          <w:tab w:val="num" w:pos="0"/>
        </w:tabs>
        <w:ind w:left="1429" w:hanging="720"/>
      </w:pPr>
      <w:rPr>
        <w:rFonts w:ascii="Times New Roman" w:eastAsia="Cambria" w:hAnsi="Times New Roman" w:cs="Times New Roman"/>
        <w:b/>
        <w:bCs/>
        <w:i w:val="0"/>
        <w:color w:val="000000"/>
        <w:sz w:val="20"/>
        <w:szCs w:val="20"/>
      </w:rPr>
    </w:lvl>
    <w:lvl w:ilvl="1">
      <w:start w:val="1"/>
      <w:numFmt w:val="decimal"/>
      <w:lvlText w:val="%2."/>
      <w:lvlJc w:val="left"/>
      <w:pPr>
        <w:tabs>
          <w:tab w:val="num" w:pos="0"/>
        </w:tabs>
        <w:ind w:left="2496" w:hanging="360"/>
      </w:pPr>
      <w:rPr>
        <w:rFonts w:ascii="Times New Roman" w:eastAsia="Cambria" w:hAnsi="Times New Roman" w:cs="Cambria"/>
        <w:b/>
        <w:sz w:val="20"/>
        <w:szCs w:val="20"/>
      </w:rPr>
    </w:lvl>
    <w:lvl w:ilvl="2">
      <w:start w:val="1"/>
      <w:numFmt w:val="lowerRoman"/>
      <w:lvlText w:val="%2.%3."/>
      <w:lvlJc w:val="righ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7" w15:restartNumberingAfterBreak="0">
    <w:nsid w:val="00000007"/>
    <w:multiLevelType w:val="multilevel"/>
    <w:tmpl w:val="273479BE"/>
    <w:name w:val="WW8Num8"/>
    <w:lvl w:ilvl="0">
      <w:start w:val="1"/>
      <w:numFmt w:val="decimal"/>
      <w:lvlText w:val="%1."/>
      <w:lvlJc w:val="left"/>
      <w:pPr>
        <w:tabs>
          <w:tab w:val="num" w:pos="0"/>
        </w:tabs>
        <w:ind w:left="2136" w:hanging="720"/>
      </w:pPr>
      <w:rPr>
        <w:rFonts w:ascii="Times New Roman" w:hAnsi="Times New Roman" w:cs="Times New Roman"/>
        <w:b/>
        <w:color w:val="000000"/>
        <w:sz w:val="20"/>
        <w:szCs w:val="20"/>
      </w:rPr>
    </w:lvl>
    <w:lvl w:ilvl="1">
      <w:start w:val="1"/>
      <w:numFmt w:val="decimal"/>
      <w:lvlText w:val="%2."/>
      <w:lvlJc w:val="left"/>
      <w:pPr>
        <w:tabs>
          <w:tab w:val="num" w:pos="0"/>
        </w:tabs>
        <w:ind w:left="2496" w:hanging="360"/>
      </w:pPr>
      <w:rPr>
        <w:rFonts w:cs="Times New Roman"/>
        <w:b/>
        <w:color w:val="00000A"/>
        <w:sz w:val="20"/>
        <w:szCs w:val="20"/>
      </w:rPr>
    </w:lvl>
    <w:lvl w:ilvl="2">
      <w:start w:val="1"/>
      <w:numFmt w:val="lowerRoman"/>
      <w:lvlText w:val="%2.%3."/>
      <w:lvlJc w:val="righ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8" w15:restartNumberingAfterBreak="0">
    <w:nsid w:val="00000008"/>
    <w:multiLevelType w:val="multilevel"/>
    <w:tmpl w:val="A4946448"/>
    <w:name w:val="WW8Num9"/>
    <w:lvl w:ilvl="0">
      <w:start w:val="1"/>
      <w:numFmt w:val="decimal"/>
      <w:lvlText w:val="%1."/>
      <w:lvlJc w:val="left"/>
      <w:pPr>
        <w:tabs>
          <w:tab w:val="num" w:pos="0"/>
        </w:tabs>
        <w:ind w:left="720" w:hanging="360"/>
      </w:pPr>
      <w:rPr>
        <w:rFonts w:ascii="Times New Roman" w:hAnsi="Times New Roman" w:cs="Times New Roman"/>
        <w:b/>
        <w:color w:val="000000"/>
        <w:sz w:val="20"/>
        <w:szCs w:val="20"/>
      </w:rPr>
    </w:lvl>
    <w:lvl w:ilvl="1">
      <w:start w:val="1"/>
      <w:numFmt w:val="bullet"/>
      <w:lvlText w:val=""/>
      <w:lvlJc w:val="left"/>
      <w:pPr>
        <w:tabs>
          <w:tab w:val="num" w:pos="0"/>
        </w:tabs>
        <w:ind w:left="1440" w:hanging="360"/>
      </w:pPr>
      <w:rPr>
        <w:rFonts w:ascii="Symbol" w:hAnsi="Symbol" w:cs="Times New Roman"/>
        <w:color w:val="000000"/>
        <w:sz w:val="20"/>
        <w:szCs w:val="2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9"/>
    <w:multiLevelType w:val="multilevel"/>
    <w:tmpl w:val="00000009"/>
    <w:name w:val="WW8Num10"/>
    <w:lvl w:ilvl="0">
      <w:start w:val="1"/>
      <w:numFmt w:val="decimal"/>
      <w:lvlText w:val="%1)"/>
      <w:lvlJc w:val="left"/>
      <w:pPr>
        <w:tabs>
          <w:tab w:val="num" w:pos="0"/>
        </w:tabs>
        <w:ind w:left="1287" w:hanging="360"/>
      </w:pPr>
      <w:rPr>
        <w:rFonts w:ascii="Times New Roman" w:hAnsi="Times New Roman" w:cs="Times New Roman"/>
        <w:sz w:val="20"/>
        <w:szCs w:val="20"/>
      </w:rPr>
    </w:lvl>
    <w:lvl w:ilvl="1">
      <w:start w:val="1"/>
      <w:numFmt w:val="lowerLetter"/>
      <w:lvlText w:val="%2."/>
      <w:lvlJc w:val="left"/>
      <w:pPr>
        <w:tabs>
          <w:tab w:val="num" w:pos="0"/>
        </w:tabs>
        <w:ind w:left="2007" w:hanging="360"/>
      </w:pPr>
      <w:rPr>
        <w:b/>
      </w:r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0" w15:restartNumberingAfterBreak="0">
    <w:nsid w:val="0000000A"/>
    <w:multiLevelType w:val="multilevel"/>
    <w:tmpl w:val="0CB260DE"/>
    <w:lvl w:ilvl="0">
      <w:start w:val="1"/>
      <w:numFmt w:val="decimal"/>
      <w:lvlText w:val="%1."/>
      <w:lvlJc w:val="left"/>
      <w:pPr>
        <w:ind w:left="720" w:hanging="360"/>
      </w:pPr>
      <w:rPr>
        <w:rFonts w:hint="default"/>
        <w:b w:val="0"/>
        <w:bCs w:val="0"/>
        <w:color w:val="000000"/>
        <w:sz w:val="22"/>
        <w:szCs w:val="22"/>
      </w:rPr>
    </w:lvl>
    <w:lvl w:ilvl="1">
      <w:start w:val="1"/>
      <w:numFmt w:val="decimal"/>
      <w:isLgl/>
      <w:lvlText w:val="%1.%2."/>
      <w:lvlJc w:val="left"/>
      <w:pPr>
        <w:ind w:left="720" w:hanging="360"/>
      </w:pPr>
      <w:rPr>
        <w:rFonts w:hint="default"/>
        <w:b w:val="0"/>
        <w:color w:val="00000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000000B"/>
    <w:multiLevelType w:val="multilevel"/>
    <w:tmpl w:val="93E4F8BC"/>
    <w:name w:val="WW8Num12"/>
    <w:lvl w:ilvl="0">
      <w:start w:val="1"/>
      <w:numFmt w:val="decimal"/>
      <w:lvlText w:val="%1."/>
      <w:lvlJc w:val="left"/>
      <w:pPr>
        <w:tabs>
          <w:tab w:val="num" w:pos="0"/>
        </w:tabs>
        <w:ind w:left="990" w:hanging="990"/>
      </w:pPr>
      <w:rPr>
        <w:rFonts w:ascii="Calibri Light" w:hAnsi="Calibri Light" w:cs="Calibri Light" w:hint="default"/>
        <w:b w:val="0"/>
        <w:color w:val="000000"/>
        <w:sz w:val="22"/>
        <w:szCs w:val="22"/>
      </w:rPr>
    </w:lvl>
    <w:lvl w:ilvl="1">
      <w:start w:val="1"/>
      <w:numFmt w:val="decimal"/>
      <w:lvlText w:val="%1.%2."/>
      <w:lvlJc w:val="left"/>
      <w:pPr>
        <w:tabs>
          <w:tab w:val="num" w:pos="0"/>
        </w:tabs>
        <w:ind w:left="2124" w:hanging="990"/>
      </w:pPr>
      <w:rPr>
        <w:rFonts w:ascii="Times New Roman" w:hAnsi="Times New Roman" w:cs="Times New Roman"/>
        <w:b/>
        <w:bCs/>
        <w:spacing w:val="4"/>
        <w:sz w:val="20"/>
        <w:szCs w:val="20"/>
      </w:rPr>
    </w:lvl>
    <w:lvl w:ilvl="2">
      <w:start w:val="1"/>
      <w:numFmt w:val="decimal"/>
      <w:lvlText w:val="%1.%2.%3."/>
      <w:lvlJc w:val="left"/>
      <w:pPr>
        <w:tabs>
          <w:tab w:val="num" w:pos="0"/>
        </w:tabs>
        <w:ind w:left="3258" w:hanging="990"/>
      </w:pPr>
    </w:lvl>
    <w:lvl w:ilvl="3">
      <w:start w:val="1"/>
      <w:numFmt w:val="decimal"/>
      <w:lvlText w:val="%1.%2.%3.%4."/>
      <w:lvlJc w:val="left"/>
      <w:pPr>
        <w:tabs>
          <w:tab w:val="num" w:pos="0"/>
        </w:tabs>
        <w:ind w:left="4482" w:hanging="1080"/>
      </w:pPr>
    </w:lvl>
    <w:lvl w:ilvl="4">
      <w:start w:val="1"/>
      <w:numFmt w:val="decimal"/>
      <w:lvlText w:val="%1.%2.%3.%4.%5."/>
      <w:lvlJc w:val="left"/>
      <w:pPr>
        <w:tabs>
          <w:tab w:val="num" w:pos="0"/>
        </w:tabs>
        <w:ind w:left="5616" w:hanging="1080"/>
      </w:pPr>
    </w:lvl>
    <w:lvl w:ilvl="5">
      <w:start w:val="1"/>
      <w:numFmt w:val="decimal"/>
      <w:lvlText w:val="%1.%2.%3.%4.%5.%6."/>
      <w:lvlJc w:val="left"/>
      <w:pPr>
        <w:tabs>
          <w:tab w:val="num" w:pos="0"/>
        </w:tabs>
        <w:ind w:left="7110" w:hanging="1440"/>
      </w:pPr>
    </w:lvl>
    <w:lvl w:ilvl="6">
      <w:start w:val="1"/>
      <w:numFmt w:val="decimal"/>
      <w:lvlText w:val="%1.%2.%3.%4.%5.%6.%7."/>
      <w:lvlJc w:val="left"/>
      <w:pPr>
        <w:tabs>
          <w:tab w:val="num" w:pos="0"/>
        </w:tabs>
        <w:ind w:left="8604" w:hanging="1800"/>
      </w:pPr>
    </w:lvl>
    <w:lvl w:ilvl="7">
      <w:start w:val="1"/>
      <w:numFmt w:val="decimal"/>
      <w:lvlText w:val="%1.%2.%3.%4.%5.%6.%7.%8."/>
      <w:lvlJc w:val="left"/>
      <w:pPr>
        <w:tabs>
          <w:tab w:val="num" w:pos="0"/>
        </w:tabs>
        <w:ind w:left="9738" w:hanging="1800"/>
      </w:pPr>
    </w:lvl>
    <w:lvl w:ilvl="8">
      <w:start w:val="1"/>
      <w:numFmt w:val="decimal"/>
      <w:lvlText w:val="%1.%2.%3.%4.%5.%6.%7.%8.%9."/>
      <w:lvlJc w:val="left"/>
      <w:pPr>
        <w:tabs>
          <w:tab w:val="num" w:pos="0"/>
        </w:tabs>
        <w:ind w:left="11232" w:hanging="2160"/>
      </w:pPr>
    </w:lvl>
  </w:abstractNum>
  <w:abstractNum w:abstractNumId="12" w15:restartNumberingAfterBreak="0">
    <w:nsid w:val="0000000C"/>
    <w:multiLevelType w:val="multilevel"/>
    <w:tmpl w:val="D88E3E5A"/>
    <w:name w:val="WW8Num13"/>
    <w:lvl w:ilvl="0">
      <w:start w:val="12"/>
      <w:numFmt w:val="decimal"/>
      <w:lvlText w:val="%1."/>
      <w:lvlJc w:val="left"/>
      <w:pPr>
        <w:tabs>
          <w:tab w:val="num" w:pos="0"/>
        </w:tabs>
        <w:ind w:left="1429" w:hanging="360"/>
      </w:pPr>
      <w:rPr>
        <w:rFonts w:ascii="Times New Roman" w:hAnsi="Times New Roman" w:cs="Times New Roman"/>
        <w:b/>
        <w:color w:val="00000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Wingdings" w:hAnsi="Wingdings" w:cs="Times New Roman"/>
        <w:color w:val="000000"/>
        <w:sz w:val="20"/>
        <w:szCs w:val="20"/>
      </w:rPr>
    </w:lvl>
    <w:lvl w:ilvl="1">
      <w:start w:val="1"/>
      <w:numFmt w:val="bullet"/>
      <w:lvlText w:val="o"/>
      <w:lvlJc w:val="left"/>
      <w:pPr>
        <w:tabs>
          <w:tab w:val="num" w:pos="0"/>
        </w:tabs>
        <w:ind w:left="1440" w:hanging="360"/>
      </w:pPr>
      <w:rPr>
        <w:rFonts w:ascii="Courier New" w:hAnsi="Courier New" w:cs="Tahoma"/>
      </w:rPr>
    </w:lvl>
    <w:lvl w:ilvl="2">
      <w:start w:val="1"/>
      <w:numFmt w:val="bullet"/>
      <w:lvlText w:val=""/>
      <w:lvlJc w:val="left"/>
      <w:pPr>
        <w:tabs>
          <w:tab w:val="num" w:pos="0"/>
        </w:tabs>
        <w:ind w:left="2160" w:hanging="360"/>
      </w:pPr>
      <w:rPr>
        <w:rFonts w:ascii="Wingdings" w:hAnsi="Wingdings" w:cs="Times New Roman"/>
        <w:color w:val="000000"/>
        <w:sz w:val="20"/>
        <w:szCs w:val="20"/>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ahoma"/>
      </w:rPr>
    </w:lvl>
    <w:lvl w:ilvl="5">
      <w:start w:val="1"/>
      <w:numFmt w:val="bullet"/>
      <w:lvlText w:val=""/>
      <w:lvlJc w:val="left"/>
      <w:pPr>
        <w:tabs>
          <w:tab w:val="num" w:pos="0"/>
        </w:tabs>
        <w:ind w:left="4320" w:hanging="360"/>
      </w:pPr>
      <w:rPr>
        <w:rFonts w:ascii="Wingdings" w:hAnsi="Wingdings" w:cs="Times New Roman"/>
        <w:color w:val="000000"/>
        <w:sz w:val="20"/>
        <w:szCs w:val="20"/>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ahoma"/>
      </w:rPr>
    </w:lvl>
    <w:lvl w:ilvl="8">
      <w:start w:val="1"/>
      <w:numFmt w:val="bullet"/>
      <w:lvlText w:val=""/>
      <w:lvlJc w:val="left"/>
      <w:pPr>
        <w:tabs>
          <w:tab w:val="num" w:pos="0"/>
        </w:tabs>
        <w:ind w:left="6480" w:hanging="360"/>
      </w:pPr>
      <w:rPr>
        <w:rFonts w:ascii="Wingdings" w:hAnsi="Wingdings" w:cs="Times New Roman"/>
        <w:color w:val="000000"/>
        <w:sz w:val="20"/>
        <w:szCs w:val="20"/>
      </w:rPr>
    </w:lvl>
  </w:abstractNum>
  <w:abstractNum w:abstractNumId="14" w15:restartNumberingAfterBreak="0">
    <w:nsid w:val="0000000E"/>
    <w:multiLevelType w:val="multilevel"/>
    <w:tmpl w:val="0000000E"/>
    <w:name w:val="WW8Num15"/>
    <w:lvl w:ilvl="0">
      <w:start w:val="1"/>
      <w:numFmt w:val="bullet"/>
      <w:lvlText w:val=""/>
      <w:lvlJc w:val="left"/>
      <w:pPr>
        <w:tabs>
          <w:tab w:val="num" w:pos="0"/>
        </w:tabs>
        <w:ind w:left="720" w:hanging="360"/>
      </w:pPr>
      <w:rPr>
        <w:rFonts w:ascii="Wingdings" w:hAnsi="Wingdings" w:cs="Times New Roman"/>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0F"/>
    <w:multiLevelType w:val="multilevel"/>
    <w:tmpl w:val="0000000F"/>
    <w:name w:val="WW8Num16"/>
    <w:lvl w:ilvl="0">
      <w:start w:val="1"/>
      <w:numFmt w:val="bullet"/>
      <w:lvlText w:val="−"/>
      <w:lvlJc w:val="left"/>
      <w:pPr>
        <w:tabs>
          <w:tab w:val="num" w:pos="0"/>
        </w:tabs>
        <w:ind w:left="1146" w:hanging="360"/>
      </w:pPr>
      <w:rPr>
        <w:rFonts w:ascii="Times New Roman" w:hAnsi="Times New Roman" w:cs="Times New Roman"/>
        <w:sz w:val="20"/>
        <w:szCs w:val="20"/>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cs="Times New Roman"/>
        <w:sz w:val="20"/>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cs="Times New Roman"/>
        <w:sz w:val="20"/>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cs="Times New Roman"/>
        <w:sz w:val="20"/>
      </w:rPr>
    </w:lvl>
  </w:abstractNum>
  <w:abstractNum w:abstractNumId="16" w15:restartNumberingAfterBreak="0">
    <w:nsid w:val="00000010"/>
    <w:multiLevelType w:val="multilevel"/>
    <w:tmpl w:val="00000010"/>
    <w:name w:val="WW8Num17"/>
    <w:lvl w:ilvl="0">
      <w:start w:val="1"/>
      <w:numFmt w:val="bullet"/>
      <w:lvlText w:val="−"/>
      <w:lvlJc w:val="left"/>
      <w:pPr>
        <w:tabs>
          <w:tab w:val="num" w:pos="0"/>
        </w:tabs>
        <w:ind w:left="1146" w:hanging="360"/>
      </w:pPr>
      <w:rPr>
        <w:rFonts w:ascii="Times New Roman" w:hAnsi="Times New Roman" w:cs="Times New Roman"/>
        <w:b w:val="0"/>
        <w:color w:val="000000"/>
        <w:sz w:val="20"/>
        <w:szCs w:val="20"/>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rPr>
    </w:lvl>
  </w:abstractNum>
  <w:abstractNum w:abstractNumId="17" w15:restartNumberingAfterBreak="0">
    <w:nsid w:val="000000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color w:val="00000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0000012"/>
    <w:multiLevelType w:val="multilevel"/>
    <w:tmpl w:val="84CC24B6"/>
    <w:name w:val="WW8Num44"/>
    <w:lvl w:ilvl="0">
      <w:start w:val="1"/>
      <w:numFmt w:val="upperRoman"/>
      <w:lvlText w:val="%1."/>
      <w:lvlJc w:val="left"/>
      <w:pPr>
        <w:tabs>
          <w:tab w:val="num" w:pos="0"/>
        </w:tabs>
        <w:ind w:left="1429" w:hanging="720"/>
      </w:pPr>
      <w:rPr>
        <w:rFonts w:ascii="Times New Roman" w:eastAsia="Cambria" w:hAnsi="Times New Roman" w:cs="Times New Roman"/>
        <w:sz w:val="20"/>
        <w:szCs w:val="20"/>
      </w:rPr>
    </w:lvl>
    <w:lvl w:ilvl="1">
      <w:start w:val="1"/>
      <w:numFmt w:val="decimal"/>
      <w:lvlText w:val="%2."/>
      <w:lvlJc w:val="left"/>
      <w:pPr>
        <w:tabs>
          <w:tab w:val="num" w:pos="0"/>
        </w:tabs>
        <w:ind w:left="2496" w:hanging="360"/>
      </w:pPr>
      <w:rPr>
        <w:rFonts w:ascii="Times New Roman" w:hAnsi="Times New Roman" w:cs="Times New Roman"/>
        <w:b/>
        <w:sz w:val="20"/>
        <w:szCs w:val="20"/>
      </w:rPr>
    </w:lvl>
    <w:lvl w:ilvl="2">
      <w:start w:val="1"/>
      <w:numFmt w:val="lowerRoman"/>
      <w:lvlText w:val="%2.%3."/>
      <w:lvlJc w:val="righ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19" w15:restartNumberingAfterBreak="0">
    <w:nsid w:val="00000013"/>
    <w:multiLevelType w:val="multilevel"/>
    <w:tmpl w:val="50A2DC46"/>
    <w:name w:val="WW8Num45"/>
    <w:lvl w:ilvl="0">
      <w:start w:val="1"/>
      <w:numFmt w:val="decimal"/>
      <w:lvlText w:val="%1."/>
      <w:lvlJc w:val="left"/>
      <w:pPr>
        <w:tabs>
          <w:tab w:val="num" w:pos="0"/>
        </w:tabs>
        <w:ind w:left="2496" w:hanging="360"/>
      </w:pPr>
      <w:rPr>
        <w:rFonts w:ascii="Times New Roman" w:eastAsia="Cambria" w:hAnsi="Times New Roman" w:cs="Times New Roman"/>
        <w:b w:val="0"/>
        <w:color w:val="00000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4"/>
    <w:multiLevelType w:val="multilevel"/>
    <w:tmpl w:val="E78A5A90"/>
    <w:name w:val="WW8Num48"/>
    <w:lvl w:ilvl="0">
      <w:start w:val="1"/>
      <w:numFmt w:val="decimal"/>
      <w:lvlText w:val="%1."/>
      <w:lvlJc w:val="left"/>
      <w:pPr>
        <w:tabs>
          <w:tab w:val="num" w:pos="0"/>
        </w:tabs>
        <w:ind w:left="720" w:hanging="360"/>
      </w:pPr>
      <w:rPr>
        <w:rFonts w:ascii="Times New Roman" w:eastAsia="Cambria" w:hAnsi="Times New Roman" w:cs="Times New Roman"/>
        <w:b/>
        <w:color w:val="00000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5"/>
    <w:multiLevelType w:val="singleLevel"/>
    <w:tmpl w:val="072439BC"/>
    <w:name w:val="WW8Num50"/>
    <w:lvl w:ilvl="0">
      <w:start w:val="1"/>
      <w:numFmt w:val="decimal"/>
      <w:lvlText w:val="%1."/>
      <w:lvlJc w:val="left"/>
      <w:pPr>
        <w:tabs>
          <w:tab w:val="num" w:pos="0"/>
        </w:tabs>
        <w:ind w:left="1287" w:hanging="360"/>
      </w:pPr>
      <w:rPr>
        <w:rFonts w:ascii="Times New Roman" w:eastAsia="Cambria" w:hAnsi="Times New Roman" w:cs="Times New Roman"/>
        <w:b w:val="0"/>
        <w:color w:val="000000"/>
        <w:sz w:val="20"/>
        <w:szCs w:val="20"/>
      </w:rPr>
    </w:lvl>
  </w:abstractNum>
  <w:abstractNum w:abstractNumId="22" w15:restartNumberingAfterBreak="0">
    <w:nsid w:val="00000016"/>
    <w:multiLevelType w:val="singleLevel"/>
    <w:tmpl w:val="00000016"/>
    <w:name w:val="WW8Num59"/>
    <w:lvl w:ilvl="0">
      <w:start w:val="1"/>
      <w:numFmt w:val="bullet"/>
      <w:lvlText w:val=""/>
      <w:lvlJc w:val="left"/>
      <w:pPr>
        <w:tabs>
          <w:tab w:val="num" w:pos="0"/>
        </w:tabs>
        <w:ind w:left="720" w:hanging="360"/>
      </w:pPr>
      <w:rPr>
        <w:rFonts w:ascii="Symbol" w:hAnsi="Symbol" w:cs="Times New Roman"/>
        <w:color w:val="000000"/>
        <w:sz w:val="20"/>
        <w:szCs w:val="20"/>
      </w:rPr>
    </w:lvl>
  </w:abstractNum>
  <w:abstractNum w:abstractNumId="23" w15:restartNumberingAfterBreak="0">
    <w:nsid w:val="00000018"/>
    <w:multiLevelType w:val="singleLevel"/>
    <w:tmpl w:val="D6E24948"/>
    <w:name w:val="WW8Num76"/>
    <w:lvl w:ilvl="0">
      <w:start w:val="1"/>
      <w:numFmt w:val="decimal"/>
      <w:lvlText w:val="%1."/>
      <w:lvlJc w:val="left"/>
      <w:pPr>
        <w:tabs>
          <w:tab w:val="num" w:pos="0"/>
        </w:tabs>
        <w:ind w:left="720" w:hanging="360"/>
      </w:pPr>
      <w:rPr>
        <w:rFonts w:ascii="Times New Roman" w:eastAsia="Cambria" w:hAnsi="Times New Roman" w:cs="Times New Roman"/>
        <w:b/>
        <w:color w:val="00000A"/>
        <w:sz w:val="20"/>
        <w:szCs w:val="20"/>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olor w:val="00000A"/>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olor w:val="00000A"/>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olor w:val="00000A"/>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3"/>
    <w:lvl w:ilvl="0">
      <w:start w:val="1"/>
      <w:numFmt w:val="lowerLetter"/>
      <w:lvlText w:val="%1)"/>
      <w:lvlJc w:val="left"/>
      <w:pPr>
        <w:tabs>
          <w:tab w:val="num" w:pos="0"/>
        </w:tabs>
        <w:ind w:left="360" w:hanging="360"/>
      </w:pPr>
      <w:rPr>
        <w:rFonts w:eastAsia="Times New Roman" w:cs="Times New Roman"/>
      </w:rPr>
    </w:lvl>
    <w:lvl w:ilvl="1">
      <w:start w:val="1"/>
      <w:numFmt w:val="decimal"/>
      <w:lvlText w:val="%2."/>
      <w:lvlJc w:val="left"/>
      <w:pPr>
        <w:tabs>
          <w:tab w:val="num" w:pos="0"/>
        </w:tabs>
        <w:ind w:left="1080" w:hanging="360"/>
      </w:pPr>
    </w:lvl>
    <w:lvl w:ilvl="2">
      <w:start w:val="1"/>
      <w:numFmt w:val="lowerLetter"/>
      <w:lvlText w:val="%2.%3)"/>
      <w:lvlJc w:val="left"/>
      <w:pPr>
        <w:tabs>
          <w:tab w:val="num" w:pos="0"/>
        </w:tabs>
        <w:ind w:left="1980" w:hanging="36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7" w15:restartNumberingAfterBreak="0">
    <w:nsid w:val="0000001C"/>
    <w:multiLevelType w:val="multilevel"/>
    <w:tmpl w:val="0000001C"/>
    <w:name w:val="WWNum4"/>
    <w:lvl w:ilvl="0">
      <w:start w:val="1"/>
      <w:numFmt w:val="decimal"/>
      <w:lvlText w:val="%1."/>
      <w:lvlJc w:val="left"/>
      <w:pPr>
        <w:tabs>
          <w:tab w:val="num" w:pos="0"/>
        </w:tabs>
        <w:ind w:left="360" w:hanging="360"/>
      </w:pPr>
      <w:rPr>
        <w:rFonts w:eastAsia="Times New Roman" w:cs="Times New Roman"/>
      </w:rPr>
    </w:lvl>
    <w:lvl w:ilvl="1">
      <w:start w:val="1"/>
      <w:numFmt w:val="decimal"/>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8" w15:restartNumberingAfterBreak="0">
    <w:nsid w:val="0000001D"/>
    <w:multiLevelType w:val="multilevel"/>
    <w:tmpl w:val="8C58A180"/>
    <w:name w:val="WWNum30"/>
    <w:lvl w:ilvl="0">
      <w:start w:val="1"/>
      <w:numFmt w:val="lowerLetter"/>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12"/>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Cambria" w:hAnsi="Cambria" w:cs="Tahoma"/>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1F"/>
    <w:multiLevelType w:val="multilevel"/>
    <w:tmpl w:val="0000001F"/>
    <w:name w:val="WWNum2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olor w:val="00000A"/>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olor w:val="00000A"/>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olor w:val="00000A"/>
      </w:rPr>
    </w:lvl>
    <w:lvl w:ilvl="8">
      <w:start w:val="1"/>
      <w:numFmt w:val="bullet"/>
      <w:lvlText w:val=""/>
      <w:lvlJc w:val="left"/>
      <w:pPr>
        <w:tabs>
          <w:tab w:val="num" w:pos="0"/>
        </w:tabs>
        <w:ind w:left="6840" w:hanging="360"/>
      </w:pPr>
      <w:rPr>
        <w:rFonts w:ascii="Wingdings" w:hAnsi="Wingdings"/>
      </w:rPr>
    </w:lvl>
  </w:abstractNum>
  <w:abstractNum w:abstractNumId="31" w15:restartNumberingAfterBreak="0">
    <w:nsid w:val="00000020"/>
    <w:multiLevelType w:val="multilevel"/>
    <w:tmpl w:val="00000020"/>
    <w:name w:val="WW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21"/>
    <w:multiLevelType w:val="multilevel"/>
    <w:tmpl w:val="0CB4A298"/>
    <w:name w:val="WWNum29"/>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DCCE8748"/>
    <w:name w:val="WWNum28"/>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9"/>
    <w:lvl w:ilvl="0">
      <w:start w:val="1"/>
      <w:numFmt w:val="decimal"/>
      <w:lvlText w:val="%1."/>
      <w:lvlJc w:val="left"/>
      <w:pPr>
        <w:tabs>
          <w:tab w:val="num" w:pos="0"/>
        </w:tabs>
        <w:ind w:left="720" w:hanging="360"/>
      </w:pPr>
      <w:rPr>
        <w:rFonts w:eastAsia="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4"/>
    <w:multiLevelType w:val="multilevel"/>
    <w:tmpl w:val="739EFAEE"/>
    <w:name w:val="WWNum1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25"/>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7" w15:restartNumberingAfterBreak="0">
    <w:nsid w:val="00000026"/>
    <w:multiLevelType w:val="multilevel"/>
    <w:tmpl w:val="CC2419D2"/>
    <w:name w:val="WWNum16"/>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8" w15:restartNumberingAfterBreak="0">
    <w:nsid w:val="00000027"/>
    <w:multiLevelType w:val="multilevel"/>
    <w:tmpl w:val="00000027"/>
    <w:name w:val="WW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9" w15:restartNumberingAfterBreak="0">
    <w:nsid w:val="00000028"/>
    <w:multiLevelType w:val="multilevel"/>
    <w:tmpl w:val="00000028"/>
    <w:name w:val="WWNum1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0" w15:restartNumberingAfterBreak="0">
    <w:nsid w:val="00000029"/>
    <w:multiLevelType w:val="multilevel"/>
    <w:tmpl w:val="00000029"/>
    <w:name w:val="WWNum19"/>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2.%3."/>
      <w:lvlJc w:val="right"/>
      <w:pPr>
        <w:tabs>
          <w:tab w:val="num" w:pos="2508"/>
        </w:tabs>
        <w:ind w:left="2508" w:hanging="180"/>
      </w:pPr>
    </w:lvl>
    <w:lvl w:ilvl="3">
      <w:start w:val="1"/>
      <w:numFmt w:val="decimal"/>
      <w:lvlText w:val="%2.%3.%4."/>
      <w:lvlJc w:val="left"/>
      <w:pPr>
        <w:tabs>
          <w:tab w:val="num" w:pos="3228"/>
        </w:tabs>
        <w:ind w:left="3228" w:hanging="360"/>
      </w:pPr>
    </w:lvl>
    <w:lvl w:ilvl="4">
      <w:start w:val="1"/>
      <w:numFmt w:val="lowerLetter"/>
      <w:lvlText w:val="%2.%3.%4.%5."/>
      <w:lvlJc w:val="left"/>
      <w:pPr>
        <w:tabs>
          <w:tab w:val="num" w:pos="3948"/>
        </w:tabs>
        <w:ind w:left="3948" w:hanging="360"/>
      </w:pPr>
    </w:lvl>
    <w:lvl w:ilvl="5">
      <w:start w:val="1"/>
      <w:numFmt w:val="lowerRoman"/>
      <w:lvlText w:val="%2.%3.%4.%5.%6."/>
      <w:lvlJc w:val="right"/>
      <w:pPr>
        <w:tabs>
          <w:tab w:val="num" w:pos="4668"/>
        </w:tabs>
        <w:ind w:left="4668" w:hanging="180"/>
      </w:pPr>
    </w:lvl>
    <w:lvl w:ilvl="6">
      <w:start w:val="1"/>
      <w:numFmt w:val="decimal"/>
      <w:lvlText w:val="%2.%3.%4.%5.%6.%7."/>
      <w:lvlJc w:val="left"/>
      <w:pPr>
        <w:tabs>
          <w:tab w:val="num" w:pos="5388"/>
        </w:tabs>
        <w:ind w:left="5388" w:hanging="360"/>
      </w:pPr>
    </w:lvl>
    <w:lvl w:ilvl="7">
      <w:start w:val="1"/>
      <w:numFmt w:val="lowerLetter"/>
      <w:lvlText w:val="%2.%3.%4.%5.%6.%7.%8."/>
      <w:lvlJc w:val="left"/>
      <w:pPr>
        <w:tabs>
          <w:tab w:val="num" w:pos="6108"/>
        </w:tabs>
        <w:ind w:left="6108" w:hanging="360"/>
      </w:pPr>
    </w:lvl>
    <w:lvl w:ilvl="8">
      <w:start w:val="1"/>
      <w:numFmt w:val="lowerRoman"/>
      <w:lvlText w:val="%2.%3.%4.%5.%6.%7.%8.%9."/>
      <w:lvlJc w:val="right"/>
      <w:pPr>
        <w:tabs>
          <w:tab w:val="num" w:pos="6828"/>
        </w:tabs>
        <w:ind w:left="6828" w:hanging="180"/>
      </w:pPr>
    </w:lvl>
  </w:abstractNum>
  <w:abstractNum w:abstractNumId="41" w15:restartNumberingAfterBreak="0">
    <w:nsid w:val="0000002A"/>
    <w:multiLevelType w:val="multilevel"/>
    <w:tmpl w:val="0000002A"/>
    <w:name w:val="WWNum20"/>
    <w:lvl w:ilvl="0">
      <w:start w:val="1"/>
      <w:numFmt w:val="decimal"/>
      <w:lvlText w:val="%1."/>
      <w:lvlJc w:val="left"/>
      <w:pPr>
        <w:tabs>
          <w:tab w:val="num" w:pos="0"/>
        </w:tabs>
        <w:ind w:left="720" w:hanging="360"/>
      </w:pPr>
      <w:rPr>
        <w:b w:val="0"/>
        <w:i w:val="0"/>
        <w:color w:val="00000A"/>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000002B"/>
    <w:multiLevelType w:val="multilevel"/>
    <w:tmpl w:val="0000002B"/>
    <w:name w:val="WWNum21"/>
    <w:lvl w:ilvl="0">
      <w:start w:val="1"/>
      <w:numFmt w:val="decimal"/>
      <w:lvlText w:val="%1."/>
      <w:lvlJc w:val="left"/>
      <w:pPr>
        <w:tabs>
          <w:tab w:val="num" w:pos="0"/>
        </w:tabs>
        <w:ind w:left="720" w:hanging="360"/>
      </w:pPr>
      <w:rPr>
        <w:b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4" w15:restartNumberingAfterBreak="0">
    <w:nsid w:val="0000002D"/>
    <w:multiLevelType w:val="multilevel"/>
    <w:tmpl w:val="0000002D"/>
    <w:name w:val="WWNum5"/>
    <w:lvl w:ilvl="0">
      <w:start w:val="1"/>
      <w:numFmt w:val="decimal"/>
      <w:lvlText w:val="%1)"/>
      <w:lvlJc w:val="left"/>
      <w:pPr>
        <w:tabs>
          <w:tab w:val="num" w:pos="0"/>
        </w:tabs>
        <w:ind w:left="717" w:hanging="360"/>
      </w:pPr>
      <w:rPr>
        <w:color w:val="00000A"/>
      </w:rPr>
    </w:lvl>
    <w:lvl w:ilvl="1">
      <w:start w:val="1"/>
      <w:numFmt w:val="lowerLetter"/>
      <w:lvlText w:val="%2."/>
      <w:lvlJc w:val="left"/>
      <w:pPr>
        <w:tabs>
          <w:tab w:val="num" w:pos="0"/>
        </w:tabs>
        <w:ind w:left="1437" w:hanging="360"/>
      </w:pPr>
    </w:lvl>
    <w:lvl w:ilvl="2">
      <w:start w:val="1"/>
      <w:numFmt w:val="lowerRoman"/>
      <w:lvlText w:val="%2.%3."/>
      <w:lvlJc w:val="right"/>
      <w:pPr>
        <w:tabs>
          <w:tab w:val="num" w:pos="0"/>
        </w:tabs>
        <w:ind w:left="2157" w:hanging="180"/>
      </w:pPr>
    </w:lvl>
    <w:lvl w:ilvl="3">
      <w:start w:val="1"/>
      <w:numFmt w:val="decimal"/>
      <w:lvlText w:val="%2.%3.%4."/>
      <w:lvlJc w:val="left"/>
      <w:pPr>
        <w:tabs>
          <w:tab w:val="num" w:pos="0"/>
        </w:tabs>
        <w:ind w:left="2877" w:hanging="360"/>
      </w:pPr>
    </w:lvl>
    <w:lvl w:ilvl="4">
      <w:start w:val="1"/>
      <w:numFmt w:val="lowerLetter"/>
      <w:lvlText w:val="%2.%3.%4.%5."/>
      <w:lvlJc w:val="left"/>
      <w:pPr>
        <w:tabs>
          <w:tab w:val="num" w:pos="0"/>
        </w:tabs>
        <w:ind w:left="3597" w:hanging="360"/>
      </w:pPr>
    </w:lvl>
    <w:lvl w:ilvl="5">
      <w:start w:val="1"/>
      <w:numFmt w:val="lowerRoman"/>
      <w:lvlText w:val="%2.%3.%4.%5.%6."/>
      <w:lvlJc w:val="right"/>
      <w:pPr>
        <w:tabs>
          <w:tab w:val="num" w:pos="0"/>
        </w:tabs>
        <w:ind w:left="4317" w:hanging="180"/>
      </w:pPr>
    </w:lvl>
    <w:lvl w:ilvl="6">
      <w:start w:val="1"/>
      <w:numFmt w:val="decimal"/>
      <w:lvlText w:val="%2.%3.%4.%5.%6.%7."/>
      <w:lvlJc w:val="left"/>
      <w:pPr>
        <w:tabs>
          <w:tab w:val="num" w:pos="0"/>
        </w:tabs>
        <w:ind w:left="5037" w:hanging="360"/>
      </w:pPr>
    </w:lvl>
    <w:lvl w:ilvl="7">
      <w:start w:val="1"/>
      <w:numFmt w:val="lowerLetter"/>
      <w:lvlText w:val="%2.%3.%4.%5.%6.%7.%8."/>
      <w:lvlJc w:val="left"/>
      <w:pPr>
        <w:tabs>
          <w:tab w:val="num" w:pos="0"/>
        </w:tabs>
        <w:ind w:left="5757" w:hanging="360"/>
      </w:pPr>
    </w:lvl>
    <w:lvl w:ilvl="8">
      <w:start w:val="1"/>
      <w:numFmt w:val="lowerRoman"/>
      <w:lvlText w:val="%2.%3.%4.%5.%6.%7.%8.%9."/>
      <w:lvlJc w:val="right"/>
      <w:pPr>
        <w:tabs>
          <w:tab w:val="num" w:pos="0"/>
        </w:tabs>
        <w:ind w:left="6477" w:hanging="180"/>
      </w:pPr>
    </w:lvl>
  </w:abstractNum>
  <w:abstractNum w:abstractNumId="45" w15:restartNumberingAfterBreak="0">
    <w:nsid w:val="0000002E"/>
    <w:multiLevelType w:val="multilevel"/>
    <w:tmpl w:val="0000002E"/>
    <w:name w:val="WWNum23"/>
    <w:lvl w:ilvl="0">
      <w:start w:val="1"/>
      <w:numFmt w:val="decimal"/>
      <w:lvlText w:val="%1."/>
      <w:lvlJc w:val="left"/>
      <w:pPr>
        <w:tabs>
          <w:tab w:val="num" w:pos="709"/>
        </w:tabs>
        <w:ind w:left="720" w:hanging="360"/>
      </w:pPr>
      <w:rPr>
        <w:rFonts w:cs="Courier New"/>
      </w:rPr>
    </w:lvl>
    <w:lvl w:ilvl="1">
      <w:start w:val="1"/>
      <w:numFmt w:val="decimal"/>
      <w:lvlText w:val="%2."/>
      <w:lvlJc w:val="left"/>
      <w:pPr>
        <w:tabs>
          <w:tab w:val="num" w:pos="1440"/>
        </w:tabs>
        <w:ind w:left="1440" w:hanging="360"/>
      </w:pPr>
      <w:rPr>
        <w:b/>
        <w:i w:val="0"/>
      </w:rPr>
    </w:lvl>
    <w:lvl w:ilvl="2">
      <w:start w:val="1"/>
      <w:numFmt w:val="decimal"/>
      <w:lvlText w:val="%2.%3."/>
      <w:lvlJc w:val="left"/>
      <w:pPr>
        <w:tabs>
          <w:tab w:val="num" w:pos="2160"/>
        </w:tabs>
        <w:ind w:left="2160" w:hanging="360"/>
      </w:pPr>
      <w:rPr>
        <w:b/>
        <w:sz w:val="18"/>
        <w:szCs w:val="18"/>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6" w15:restartNumberingAfterBreak="0">
    <w:nsid w:val="0000002F"/>
    <w:multiLevelType w:val="multilevel"/>
    <w:tmpl w:val="0000002F"/>
    <w:name w:val="WWNum22"/>
    <w:lvl w:ilvl="0">
      <w:start w:val="1"/>
      <w:numFmt w:val="decimal"/>
      <w:lvlText w:val="%1."/>
      <w:lvlJc w:val="left"/>
      <w:pPr>
        <w:tabs>
          <w:tab w:val="num" w:pos="709"/>
        </w:tabs>
        <w:ind w:left="720" w:hanging="360"/>
      </w:pPr>
      <w:rPr>
        <w:b w:val="0"/>
        <w:i w:val="0"/>
        <w:color w:val="00000A"/>
        <w:sz w:val="18"/>
        <w:szCs w:val="18"/>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7" w15:restartNumberingAfterBreak="0">
    <w:nsid w:val="00000036"/>
    <w:multiLevelType w:val="multilevel"/>
    <w:tmpl w:val="00000036"/>
    <w:name w:val="WW8Num54"/>
    <w:lvl w:ilvl="0">
      <w:start w:val="1"/>
      <w:numFmt w:val="decimal"/>
      <w:lvlText w:val="%1."/>
      <w:lvlJc w:val="left"/>
      <w:pPr>
        <w:tabs>
          <w:tab w:val="num" w:pos="709"/>
        </w:tabs>
        <w:ind w:left="720" w:hanging="360"/>
      </w:pPr>
      <w:rPr>
        <w:rFonts w:ascii="Symbol" w:hAnsi="Symbol" w:cs="Symbol"/>
      </w:rPr>
    </w:lvl>
    <w:lvl w:ilvl="1">
      <w:start w:val="1"/>
      <w:numFmt w:val="decimal"/>
      <w:lvlText w:val="%2."/>
      <w:lvlJc w:val="left"/>
      <w:pPr>
        <w:tabs>
          <w:tab w:val="num" w:pos="1440"/>
        </w:tabs>
        <w:ind w:left="1440" w:hanging="360"/>
      </w:pPr>
      <w:rPr>
        <w:rFonts w:ascii="Courier New" w:hAnsi="Courier New" w:cs="Courier New"/>
      </w:rPr>
    </w:lvl>
    <w:lvl w:ilvl="2">
      <w:start w:val="1"/>
      <w:numFmt w:val="decimal"/>
      <w:lvlText w:val="%2.%3."/>
      <w:lvlJc w:val="left"/>
      <w:pPr>
        <w:tabs>
          <w:tab w:val="num" w:pos="2160"/>
        </w:tabs>
        <w:ind w:left="2160" w:hanging="360"/>
      </w:pPr>
      <w:rPr>
        <w:rFonts w:ascii="Wingdings" w:hAnsi="Wingdings" w:cs="Wingdings"/>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8" w15:restartNumberingAfterBreak="0">
    <w:nsid w:val="000852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04376C46"/>
    <w:multiLevelType w:val="hybridMultilevel"/>
    <w:tmpl w:val="31D04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4A85EFD"/>
    <w:multiLevelType w:val="multilevel"/>
    <w:tmpl w:val="1DE0821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Calibri Light" w:hAnsi="Calibri Light" w:cs="Calibri Light" w:hint="default"/>
        <w:b w:val="0"/>
        <w:bCs/>
        <w:color w:val="00000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1" w15:restartNumberingAfterBreak="0">
    <w:nsid w:val="059A0EE5"/>
    <w:multiLevelType w:val="multilevel"/>
    <w:tmpl w:val="DD44F600"/>
    <w:lvl w:ilvl="0">
      <w:start w:val="3"/>
      <w:numFmt w:val="decimal"/>
      <w:lvlText w:val="%1."/>
      <w:lvlJc w:val="left"/>
      <w:pPr>
        <w:ind w:left="360" w:hanging="360"/>
      </w:pPr>
      <w:rPr>
        <w:rFonts w:hint="default"/>
        <w:b w:val="0"/>
        <w:bCs w:val="0"/>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0FBB1DC1"/>
    <w:multiLevelType w:val="multilevel"/>
    <w:tmpl w:val="0CB260DE"/>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1EB54661"/>
    <w:multiLevelType w:val="hybridMultilevel"/>
    <w:tmpl w:val="4A0E5BE0"/>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20E94388"/>
    <w:multiLevelType w:val="hybridMultilevel"/>
    <w:tmpl w:val="FF3C3EA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DA972E2"/>
    <w:multiLevelType w:val="multilevel"/>
    <w:tmpl w:val="1C925B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7"/>
      <w:numFmt w:val="lowerLetter"/>
      <w:lvlText w:val="%4."/>
      <w:lvlJc w:val="left"/>
      <w:pPr>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2F586CFD"/>
    <w:multiLevelType w:val="hybridMultilevel"/>
    <w:tmpl w:val="FF3C3EA2"/>
    <w:lvl w:ilvl="0" w:tplc="7038A8B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1B109C3"/>
    <w:multiLevelType w:val="multilevel"/>
    <w:tmpl w:val="9D8A33C0"/>
    <w:lvl w:ilvl="0">
      <w:start w:val="4"/>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5374C2A"/>
    <w:multiLevelType w:val="singleLevel"/>
    <w:tmpl w:val="763E87C2"/>
    <w:lvl w:ilvl="0">
      <w:start w:val="1"/>
      <w:numFmt w:val="decimal"/>
      <w:lvlText w:val="%1."/>
      <w:lvlJc w:val="left"/>
      <w:pPr>
        <w:tabs>
          <w:tab w:val="num" w:pos="360"/>
        </w:tabs>
        <w:ind w:left="360" w:hanging="360"/>
      </w:pPr>
      <w:rPr>
        <w:rFonts w:ascii="Calibri Light" w:hAnsi="Calibri Light" w:cs="Calibri Light" w:hint="default"/>
        <w:b w:val="0"/>
        <w:sz w:val="22"/>
        <w:szCs w:val="22"/>
      </w:rPr>
    </w:lvl>
  </w:abstractNum>
  <w:abstractNum w:abstractNumId="59" w15:restartNumberingAfterBreak="0">
    <w:nsid w:val="36ED5664"/>
    <w:multiLevelType w:val="multilevel"/>
    <w:tmpl w:val="82849C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9912300"/>
    <w:multiLevelType w:val="multilevel"/>
    <w:tmpl w:val="420EA896"/>
    <w:lvl w:ilvl="0">
      <w:start w:val="1"/>
      <w:numFmt w:val="decimal"/>
      <w:lvlText w:val="%1."/>
      <w:lvlJc w:val="left"/>
      <w:pPr>
        <w:tabs>
          <w:tab w:val="num" w:pos="567"/>
        </w:tabs>
        <w:ind w:left="567" w:hanging="567"/>
      </w:pPr>
      <w:rPr>
        <w:rFonts w:ascii="Calibri Light" w:hAnsi="Calibri Light" w:cs="Times New Roman" w:hint="default"/>
        <w:b w:val="0"/>
        <w:bCs/>
      </w:rPr>
    </w:lvl>
    <w:lvl w:ilvl="1">
      <w:start w:val="1"/>
      <w:numFmt w:val="lowerLetter"/>
      <w:lvlText w:val="%2)"/>
      <w:lvlJc w:val="left"/>
      <w:pPr>
        <w:tabs>
          <w:tab w:val="num" w:pos="1134"/>
        </w:tabs>
        <w:ind w:left="1134" w:hanging="567"/>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3BBB4809"/>
    <w:multiLevelType w:val="hybridMultilevel"/>
    <w:tmpl w:val="12B89220"/>
    <w:lvl w:ilvl="0" w:tplc="5EA8DC5A">
      <w:start w:val="1"/>
      <w:numFmt w:val="decimal"/>
      <w:lvlText w:val="%1."/>
      <w:lvlJc w:val="left"/>
      <w:pPr>
        <w:ind w:left="720" w:hanging="360"/>
      </w:pPr>
      <w:rPr>
        <w:rFonts w:hint="default"/>
        <w:b w:val="0"/>
      </w:rPr>
    </w:lvl>
    <w:lvl w:ilvl="1" w:tplc="6784AFEC">
      <w:start w:val="1"/>
      <w:numFmt w:val="decimal"/>
      <w:lvlText w:val="%2."/>
      <w:lvlJc w:val="left"/>
      <w:pPr>
        <w:ind w:left="1440" w:hanging="360"/>
      </w:pPr>
      <w:rPr>
        <w:rFonts w:ascii="Calibri Light" w:eastAsia="Times New Roman"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F6706A"/>
    <w:multiLevelType w:val="hybridMultilevel"/>
    <w:tmpl w:val="421C9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343BAB"/>
    <w:multiLevelType w:val="multilevel"/>
    <w:tmpl w:val="84ECC0AE"/>
    <w:lvl w:ilvl="0">
      <w:start w:val="4"/>
      <w:numFmt w:val="decimal"/>
      <w:lvlText w:val="%1."/>
      <w:lvlJc w:val="left"/>
      <w:pPr>
        <w:ind w:left="360" w:hanging="360"/>
      </w:pPr>
      <w:rPr>
        <w:rFonts w:hint="default"/>
        <w:color w:val="000000"/>
      </w:rPr>
    </w:lvl>
    <w:lvl w:ilvl="1">
      <w:start w:val="1"/>
      <w:numFmt w:val="decimal"/>
      <w:lvlText w:val="%1.%2."/>
      <w:lvlJc w:val="left"/>
      <w:pPr>
        <w:ind w:left="1776" w:hanging="360"/>
      </w:pPr>
      <w:rPr>
        <w:rFonts w:hint="default"/>
        <w:color w:val="000000"/>
      </w:rPr>
    </w:lvl>
    <w:lvl w:ilvl="2">
      <w:start w:val="1"/>
      <w:numFmt w:val="decimal"/>
      <w:lvlText w:val="%1.%2.%3."/>
      <w:lvlJc w:val="left"/>
      <w:pPr>
        <w:ind w:left="3552" w:hanging="720"/>
      </w:pPr>
      <w:rPr>
        <w:rFonts w:hint="default"/>
        <w:color w:val="000000"/>
      </w:rPr>
    </w:lvl>
    <w:lvl w:ilvl="3">
      <w:start w:val="1"/>
      <w:numFmt w:val="decimal"/>
      <w:lvlText w:val="%1.%2.%3.%4."/>
      <w:lvlJc w:val="left"/>
      <w:pPr>
        <w:ind w:left="4968" w:hanging="720"/>
      </w:pPr>
      <w:rPr>
        <w:rFonts w:hint="default"/>
        <w:color w:val="000000"/>
      </w:rPr>
    </w:lvl>
    <w:lvl w:ilvl="4">
      <w:start w:val="1"/>
      <w:numFmt w:val="decimal"/>
      <w:lvlText w:val="%1.%2.%3.%4.%5."/>
      <w:lvlJc w:val="left"/>
      <w:pPr>
        <w:ind w:left="6744" w:hanging="1080"/>
      </w:pPr>
      <w:rPr>
        <w:rFonts w:hint="default"/>
        <w:color w:val="000000"/>
      </w:rPr>
    </w:lvl>
    <w:lvl w:ilvl="5">
      <w:start w:val="1"/>
      <w:numFmt w:val="decimal"/>
      <w:lvlText w:val="%1.%2.%3.%4.%5.%6."/>
      <w:lvlJc w:val="left"/>
      <w:pPr>
        <w:ind w:left="8160" w:hanging="1080"/>
      </w:pPr>
      <w:rPr>
        <w:rFonts w:hint="default"/>
        <w:color w:val="000000"/>
      </w:rPr>
    </w:lvl>
    <w:lvl w:ilvl="6">
      <w:start w:val="1"/>
      <w:numFmt w:val="decimal"/>
      <w:lvlText w:val="%1.%2.%3.%4.%5.%6.%7."/>
      <w:lvlJc w:val="left"/>
      <w:pPr>
        <w:ind w:left="9936" w:hanging="1440"/>
      </w:pPr>
      <w:rPr>
        <w:rFonts w:hint="default"/>
        <w:color w:val="000000"/>
      </w:rPr>
    </w:lvl>
    <w:lvl w:ilvl="7">
      <w:start w:val="1"/>
      <w:numFmt w:val="decimal"/>
      <w:lvlText w:val="%1.%2.%3.%4.%5.%6.%7.%8."/>
      <w:lvlJc w:val="left"/>
      <w:pPr>
        <w:ind w:left="11352" w:hanging="1440"/>
      </w:pPr>
      <w:rPr>
        <w:rFonts w:hint="default"/>
        <w:color w:val="000000"/>
      </w:rPr>
    </w:lvl>
    <w:lvl w:ilvl="8">
      <w:start w:val="1"/>
      <w:numFmt w:val="decimal"/>
      <w:lvlText w:val="%1.%2.%3.%4.%5.%6.%7.%8.%9."/>
      <w:lvlJc w:val="left"/>
      <w:pPr>
        <w:ind w:left="13128" w:hanging="1800"/>
      </w:pPr>
      <w:rPr>
        <w:rFonts w:hint="default"/>
        <w:color w:val="000000"/>
      </w:rPr>
    </w:lvl>
  </w:abstractNum>
  <w:abstractNum w:abstractNumId="64" w15:restartNumberingAfterBreak="0">
    <w:nsid w:val="44EB39F3"/>
    <w:multiLevelType w:val="multilevel"/>
    <w:tmpl w:val="D744E4CA"/>
    <w:lvl w:ilvl="0">
      <w:start w:val="1"/>
      <w:numFmt w:val="decimal"/>
      <w:lvlText w:val="%1."/>
      <w:lvlJc w:val="left"/>
      <w:pPr>
        <w:tabs>
          <w:tab w:val="num" w:pos="0"/>
        </w:tabs>
        <w:ind w:left="720"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65" w15:restartNumberingAfterBreak="0">
    <w:nsid w:val="45051305"/>
    <w:multiLevelType w:val="hybridMultilevel"/>
    <w:tmpl w:val="F022D9CA"/>
    <w:lvl w:ilvl="0" w:tplc="483A5E4A">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479608C1"/>
    <w:multiLevelType w:val="multilevel"/>
    <w:tmpl w:val="E962E82A"/>
    <w:lvl w:ilvl="0">
      <w:start w:val="1"/>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67" w15:restartNumberingAfterBreak="0">
    <w:nsid w:val="513E7C23"/>
    <w:multiLevelType w:val="hybridMultilevel"/>
    <w:tmpl w:val="5D747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26D74EB"/>
    <w:multiLevelType w:val="multilevel"/>
    <w:tmpl w:val="A97EDD1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heme="minorBidi" w:hint="default"/>
        <w:color w:val="auto"/>
      </w:rPr>
    </w:lvl>
    <w:lvl w:ilvl="2">
      <w:start w:val="1"/>
      <w:numFmt w:val="decimal"/>
      <w:isLgl/>
      <w:lvlText w:val="%1.%2.%3."/>
      <w:lvlJc w:val="left"/>
      <w:pPr>
        <w:ind w:left="1800" w:hanging="720"/>
      </w:pPr>
      <w:rPr>
        <w:rFonts w:cstheme="minorBidi" w:hint="default"/>
        <w:color w:val="auto"/>
      </w:rPr>
    </w:lvl>
    <w:lvl w:ilvl="3">
      <w:start w:val="1"/>
      <w:numFmt w:val="decimal"/>
      <w:isLgl/>
      <w:lvlText w:val="%1.%2.%3.%4."/>
      <w:lvlJc w:val="left"/>
      <w:pPr>
        <w:ind w:left="2160" w:hanging="720"/>
      </w:pPr>
      <w:rPr>
        <w:rFonts w:cstheme="minorBidi" w:hint="default"/>
        <w:color w:val="auto"/>
      </w:rPr>
    </w:lvl>
    <w:lvl w:ilvl="4">
      <w:start w:val="1"/>
      <w:numFmt w:val="decimal"/>
      <w:isLgl/>
      <w:lvlText w:val="%1.%2.%3.%4.%5."/>
      <w:lvlJc w:val="left"/>
      <w:pPr>
        <w:ind w:left="2880" w:hanging="1080"/>
      </w:pPr>
      <w:rPr>
        <w:rFonts w:cstheme="minorBidi" w:hint="default"/>
        <w:color w:val="auto"/>
      </w:rPr>
    </w:lvl>
    <w:lvl w:ilvl="5">
      <w:start w:val="1"/>
      <w:numFmt w:val="decimal"/>
      <w:isLgl/>
      <w:lvlText w:val="%1.%2.%3.%4.%5.%6."/>
      <w:lvlJc w:val="left"/>
      <w:pPr>
        <w:ind w:left="3240" w:hanging="1080"/>
      </w:pPr>
      <w:rPr>
        <w:rFonts w:cstheme="minorBidi" w:hint="default"/>
        <w:color w:val="auto"/>
      </w:rPr>
    </w:lvl>
    <w:lvl w:ilvl="6">
      <w:start w:val="1"/>
      <w:numFmt w:val="decimal"/>
      <w:isLgl/>
      <w:lvlText w:val="%1.%2.%3.%4.%5.%6.%7."/>
      <w:lvlJc w:val="left"/>
      <w:pPr>
        <w:ind w:left="3960" w:hanging="1440"/>
      </w:pPr>
      <w:rPr>
        <w:rFonts w:cstheme="minorBidi" w:hint="default"/>
        <w:color w:val="auto"/>
      </w:rPr>
    </w:lvl>
    <w:lvl w:ilvl="7">
      <w:start w:val="1"/>
      <w:numFmt w:val="decimal"/>
      <w:isLgl/>
      <w:lvlText w:val="%1.%2.%3.%4.%5.%6.%7.%8."/>
      <w:lvlJc w:val="left"/>
      <w:pPr>
        <w:ind w:left="4320" w:hanging="1440"/>
      </w:pPr>
      <w:rPr>
        <w:rFonts w:cstheme="minorBidi" w:hint="default"/>
        <w:color w:val="auto"/>
      </w:rPr>
    </w:lvl>
    <w:lvl w:ilvl="8">
      <w:start w:val="1"/>
      <w:numFmt w:val="decimal"/>
      <w:isLgl/>
      <w:lvlText w:val="%1.%2.%3.%4.%5.%6.%7.%8.%9."/>
      <w:lvlJc w:val="left"/>
      <w:pPr>
        <w:ind w:left="5040" w:hanging="1800"/>
      </w:pPr>
      <w:rPr>
        <w:rFonts w:cstheme="minorBidi" w:hint="default"/>
        <w:color w:val="auto"/>
      </w:rPr>
    </w:lvl>
  </w:abstractNum>
  <w:abstractNum w:abstractNumId="69" w15:restartNumberingAfterBreak="0">
    <w:nsid w:val="55196C83"/>
    <w:multiLevelType w:val="multilevel"/>
    <w:tmpl w:val="00000011"/>
    <w:lvl w:ilvl="0">
      <w:start w:val="4"/>
      <w:numFmt w:val="decimal"/>
      <w:lvlText w:val="%1."/>
      <w:lvlJc w:val="left"/>
      <w:pPr>
        <w:tabs>
          <w:tab w:val="num" w:pos="900"/>
        </w:tabs>
        <w:ind w:left="900" w:hanging="360"/>
      </w:pPr>
      <w:rPr>
        <w:rFonts w:hint="default"/>
      </w:rPr>
    </w:lvl>
    <w:lvl w:ilvl="1">
      <w:start w:val="1"/>
      <w:numFmt w:val="lowerLetter"/>
      <w:lvlText w:val="%2)"/>
      <w:lvlJc w:val="left"/>
      <w:pPr>
        <w:tabs>
          <w:tab w:val="num" w:pos="1332"/>
        </w:tabs>
        <w:ind w:left="1332" w:hanging="432"/>
      </w:pPr>
      <w:rPr>
        <w:rFonts w:ascii="Calibri" w:eastAsia="Times New Roman" w:hAnsi="Calibri" w:cs="Tahoma" w:hint="default"/>
        <w:sz w:val="18"/>
        <w:szCs w:val="18"/>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34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420"/>
        </w:tabs>
        <w:ind w:left="3276" w:hanging="936"/>
      </w:pPr>
      <w:rPr>
        <w:rFonts w:hint="default"/>
      </w:rPr>
    </w:lvl>
    <w:lvl w:ilvl="6">
      <w:start w:val="1"/>
      <w:numFmt w:val="decimal"/>
      <w:lvlText w:val="%1.%2.%3.%4.%5.%6.%7."/>
      <w:lvlJc w:val="left"/>
      <w:pPr>
        <w:tabs>
          <w:tab w:val="num" w:pos="4140"/>
        </w:tabs>
        <w:ind w:left="3780" w:hanging="1080"/>
      </w:pPr>
      <w:rPr>
        <w:rFonts w:hint="default"/>
      </w:rPr>
    </w:lvl>
    <w:lvl w:ilvl="7">
      <w:start w:val="1"/>
      <w:numFmt w:val="decimal"/>
      <w:lvlText w:val="%1.%2.%3.%4.%5.%6.%7.%8."/>
      <w:lvlJc w:val="left"/>
      <w:pPr>
        <w:tabs>
          <w:tab w:val="num" w:pos="4500"/>
        </w:tabs>
        <w:ind w:left="4284" w:hanging="1224"/>
      </w:pPr>
      <w:rPr>
        <w:rFonts w:hint="default"/>
      </w:rPr>
    </w:lvl>
    <w:lvl w:ilvl="8">
      <w:start w:val="1"/>
      <w:numFmt w:val="decimal"/>
      <w:lvlText w:val="%1.%2.%3.%4.%5.%6.%7.%8.%9."/>
      <w:lvlJc w:val="left"/>
      <w:pPr>
        <w:tabs>
          <w:tab w:val="num" w:pos="5220"/>
        </w:tabs>
        <w:ind w:left="4860" w:hanging="1440"/>
      </w:pPr>
      <w:rPr>
        <w:rFonts w:hint="default"/>
      </w:rPr>
    </w:lvl>
  </w:abstractNum>
  <w:abstractNum w:abstractNumId="70" w15:restartNumberingAfterBreak="0">
    <w:nsid w:val="5F87158F"/>
    <w:multiLevelType w:val="singleLevel"/>
    <w:tmpl w:val="D812BC0A"/>
    <w:lvl w:ilvl="0">
      <w:start w:val="1"/>
      <w:numFmt w:val="decimal"/>
      <w:lvlText w:val="%1."/>
      <w:lvlJc w:val="left"/>
      <w:pPr>
        <w:tabs>
          <w:tab w:val="num" w:pos="720"/>
        </w:tabs>
        <w:ind w:left="720" w:hanging="360"/>
      </w:pPr>
      <w:rPr>
        <w:rFonts w:ascii="Calibri Light" w:hAnsi="Calibri Light" w:cs="Calibri Light" w:hint="default"/>
        <w:strike w:val="0"/>
        <w:sz w:val="22"/>
        <w:szCs w:val="22"/>
      </w:rPr>
    </w:lvl>
  </w:abstractNum>
  <w:abstractNum w:abstractNumId="71" w15:restartNumberingAfterBreak="0">
    <w:nsid w:val="6453052E"/>
    <w:multiLevelType w:val="multilevel"/>
    <w:tmpl w:val="78329C8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7D231F3"/>
    <w:multiLevelType w:val="multilevel"/>
    <w:tmpl w:val="82849C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B1B413B"/>
    <w:multiLevelType w:val="multilevel"/>
    <w:tmpl w:val="AA66BF1C"/>
    <w:lvl w:ilvl="0">
      <w:start w:val="1"/>
      <w:numFmt w:val="decimal"/>
      <w:lvlText w:val="%1."/>
      <w:lvlJc w:val="left"/>
      <w:pPr>
        <w:ind w:left="723" w:hanging="360"/>
      </w:p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209" w:hanging="720"/>
      </w:pPr>
      <w:rPr>
        <w:rFonts w:hint="default"/>
        <w:color w:val="000000"/>
      </w:rPr>
    </w:lvl>
    <w:lvl w:ilvl="3">
      <w:start w:val="1"/>
      <w:numFmt w:val="decimal"/>
      <w:isLgl/>
      <w:lvlText w:val="%1.%2.%3.%4."/>
      <w:lvlJc w:val="left"/>
      <w:pPr>
        <w:ind w:left="1272" w:hanging="720"/>
      </w:pPr>
      <w:rPr>
        <w:rFonts w:hint="default"/>
        <w:color w:val="000000"/>
      </w:rPr>
    </w:lvl>
    <w:lvl w:ilvl="4">
      <w:start w:val="1"/>
      <w:numFmt w:val="decimal"/>
      <w:isLgl/>
      <w:lvlText w:val="%1.%2.%3.%4.%5."/>
      <w:lvlJc w:val="left"/>
      <w:pPr>
        <w:ind w:left="1695" w:hanging="1080"/>
      </w:pPr>
      <w:rPr>
        <w:rFonts w:hint="default"/>
        <w:color w:val="000000"/>
      </w:rPr>
    </w:lvl>
    <w:lvl w:ilvl="5">
      <w:start w:val="1"/>
      <w:numFmt w:val="decimal"/>
      <w:isLgl/>
      <w:lvlText w:val="%1.%2.%3.%4.%5.%6."/>
      <w:lvlJc w:val="left"/>
      <w:pPr>
        <w:ind w:left="1758" w:hanging="1080"/>
      </w:pPr>
      <w:rPr>
        <w:rFonts w:hint="default"/>
        <w:color w:val="000000"/>
      </w:rPr>
    </w:lvl>
    <w:lvl w:ilvl="6">
      <w:start w:val="1"/>
      <w:numFmt w:val="decimal"/>
      <w:isLgl/>
      <w:lvlText w:val="%1.%2.%3.%4.%5.%6.%7."/>
      <w:lvlJc w:val="left"/>
      <w:pPr>
        <w:ind w:left="2181" w:hanging="1440"/>
      </w:pPr>
      <w:rPr>
        <w:rFonts w:hint="default"/>
        <w:color w:val="000000"/>
      </w:rPr>
    </w:lvl>
    <w:lvl w:ilvl="7">
      <w:start w:val="1"/>
      <w:numFmt w:val="decimal"/>
      <w:isLgl/>
      <w:lvlText w:val="%1.%2.%3.%4.%5.%6.%7.%8."/>
      <w:lvlJc w:val="left"/>
      <w:pPr>
        <w:ind w:left="2244" w:hanging="1440"/>
      </w:pPr>
      <w:rPr>
        <w:rFonts w:hint="default"/>
        <w:color w:val="000000"/>
      </w:rPr>
    </w:lvl>
    <w:lvl w:ilvl="8">
      <w:start w:val="1"/>
      <w:numFmt w:val="decimal"/>
      <w:isLgl/>
      <w:lvlText w:val="%1.%2.%3.%4.%5.%6.%7.%8.%9."/>
      <w:lvlJc w:val="left"/>
      <w:pPr>
        <w:ind w:left="2667" w:hanging="1800"/>
      </w:pPr>
      <w:rPr>
        <w:rFonts w:hint="default"/>
        <w:color w:val="000000"/>
      </w:rPr>
    </w:lvl>
  </w:abstractNum>
  <w:abstractNum w:abstractNumId="74" w15:restartNumberingAfterBreak="0">
    <w:nsid w:val="6DF237EE"/>
    <w:multiLevelType w:val="multilevel"/>
    <w:tmpl w:val="DA022CC2"/>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5" w15:restartNumberingAfterBreak="0">
    <w:nsid w:val="6FCC2DFE"/>
    <w:multiLevelType w:val="hybridMultilevel"/>
    <w:tmpl w:val="BD1EA36E"/>
    <w:lvl w:ilvl="0" w:tplc="382089AA">
      <w:start w:val="1"/>
      <w:numFmt w:val="decimal"/>
      <w:pStyle w:val="punkt"/>
      <w:lvlText w:val="%1."/>
      <w:lvlJc w:val="left"/>
      <w:pPr>
        <w:ind w:left="-714" w:hanging="360"/>
      </w:pPr>
      <w:rPr>
        <w:rFonts w:hint="default"/>
      </w:rPr>
    </w:lvl>
    <w:lvl w:ilvl="1" w:tplc="87542FD6">
      <w:start w:val="1"/>
      <w:numFmt w:val="lowerLetter"/>
      <w:lvlText w:val="%2)"/>
      <w:lvlJc w:val="left"/>
      <w:pPr>
        <w:ind w:left="6" w:hanging="360"/>
      </w:pPr>
      <w:rPr>
        <w:rFonts w:hint="default"/>
      </w:rPr>
    </w:lvl>
    <w:lvl w:ilvl="2" w:tplc="0415001B">
      <w:start w:val="1"/>
      <w:numFmt w:val="lowerRoman"/>
      <w:lvlText w:val="%3."/>
      <w:lvlJc w:val="right"/>
      <w:pPr>
        <w:ind w:left="726" w:hanging="180"/>
      </w:pPr>
    </w:lvl>
    <w:lvl w:ilvl="3" w:tplc="0415000F" w:tentative="1">
      <w:start w:val="1"/>
      <w:numFmt w:val="decimal"/>
      <w:lvlText w:val="%4."/>
      <w:lvlJc w:val="left"/>
      <w:pPr>
        <w:ind w:left="1446" w:hanging="360"/>
      </w:pPr>
    </w:lvl>
    <w:lvl w:ilvl="4" w:tplc="04150019" w:tentative="1">
      <w:start w:val="1"/>
      <w:numFmt w:val="lowerLetter"/>
      <w:lvlText w:val="%5."/>
      <w:lvlJc w:val="left"/>
      <w:pPr>
        <w:ind w:left="2166" w:hanging="360"/>
      </w:pPr>
    </w:lvl>
    <w:lvl w:ilvl="5" w:tplc="0415001B" w:tentative="1">
      <w:start w:val="1"/>
      <w:numFmt w:val="lowerRoman"/>
      <w:lvlText w:val="%6."/>
      <w:lvlJc w:val="right"/>
      <w:pPr>
        <w:ind w:left="2886" w:hanging="180"/>
      </w:pPr>
    </w:lvl>
    <w:lvl w:ilvl="6" w:tplc="0415000F" w:tentative="1">
      <w:start w:val="1"/>
      <w:numFmt w:val="decimal"/>
      <w:lvlText w:val="%7."/>
      <w:lvlJc w:val="left"/>
      <w:pPr>
        <w:ind w:left="3606" w:hanging="360"/>
      </w:pPr>
    </w:lvl>
    <w:lvl w:ilvl="7" w:tplc="04150019" w:tentative="1">
      <w:start w:val="1"/>
      <w:numFmt w:val="lowerLetter"/>
      <w:lvlText w:val="%8."/>
      <w:lvlJc w:val="left"/>
      <w:pPr>
        <w:ind w:left="4326" w:hanging="360"/>
      </w:pPr>
    </w:lvl>
    <w:lvl w:ilvl="8" w:tplc="0415001B" w:tentative="1">
      <w:start w:val="1"/>
      <w:numFmt w:val="lowerRoman"/>
      <w:lvlText w:val="%9."/>
      <w:lvlJc w:val="right"/>
      <w:pPr>
        <w:ind w:left="5046" w:hanging="180"/>
      </w:pPr>
    </w:lvl>
  </w:abstractNum>
  <w:abstractNum w:abstractNumId="76" w15:restartNumberingAfterBreak="0">
    <w:nsid w:val="70F070E9"/>
    <w:multiLevelType w:val="hybridMultilevel"/>
    <w:tmpl w:val="D3982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345762C"/>
    <w:multiLevelType w:val="multilevel"/>
    <w:tmpl w:val="9D7889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58E1BD5"/>
    <w:multiLevelType w:val="multilevel"/>
    <w:tmpl w:val="61009668"/>
    <w:lvl w:ilvl="0">
      <w:start w:val="1"/>
      <w:numFmt w:val="decimal"/>
      <w:lvlText w:val="%1."/>
      <w:lvlJc w:val="left"/>
      <w:pPr>
        <w:ind w:left="480" w:hanging="480"/>
      </w:pPr>
      <w:rPr>
        <w:rFonts w:ascii="Calibri Light" w:eastAsia="Times New Roman" w:hAnsi="Calibri Light" w:cs="Calibri Light" w:hint="default"/>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797831DB"/>
    <w:multiLevelType w:val="multilevel"/>
    <w:tmpl w:val="DE1A0ED8"/>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80" w15:restartNumberingAfterBreak="0">
    <w:nsid w:val="7B5416BD"/>
    <w:multiLevelType w:val="hybridMultilevel"/>
    <w:tmpl w:val="B694CA70"/>
    <w:lvl w:ilvl="0" w:tplc="3544F83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2998490">
    <w:abstractNumId w:val="1"/>
  </w:num>
  <w:num w:numId="2" w16cid:durableId="178352794">
    <w:abstractNumId w:val="75"/>
  </w:num>
  <w:num w:numId="3" w16cid:durableId="897939887">
    <w:abstractNumId w:val="60"/>
  </w:num>
  <w:num w:numId="4" w16cid:durableId="251664441">
    <w:abstractNumId w:val="2"/>
  </w:num>
  <w:num w:numId="5" w16cid:durableId="1351489595">
    <w:abstractNumId w:val="53"/>
  </w:num>
  <w:num w:numId="6" w16cid:durableId="396975796">
    <w:abstractNumId w:val="56"/>
  </w:num>
  <w:num w:numId="7" w16cid:durableId="922683808">
    <w:abstractNumId w:val="54"/>
  </w:num>
  <w:num w:numId="8" w16cid:durableId="475613830">
    <w:abstractNumId w:val="62"/>
  </w:num>
  <w:num w:numId="9" w16cid:durableId="621424805">
    <w:abstractNumId w:val="3"/>
  </w:num>
  <w:num w:numId="10" w16cid:durableId="760680799">
    <w:abstractNumId w:val="80"/>
  </w:num>
  <w:num w:numId="11" w16cid:durableId="1550534432">
    <w:abstractNumId w:val="76"/>
  </w:num>
  <w:num w:numId="12" w16cid:durableId="1390613281">
    <w:abstractNumId w:val="49"/>
  </w:num>
  <w:num w:numId="13" w16cid:durableId="245380373">
    <w:abstractNumId w:val="67"/>
  </w:num>
  <w:num w:numId="14" w16cid:durableId="1416050881">
    <w:abstractNumId w:val="51"/>
  </w:num>
  <w:num w:numId="15" w16cid:durableId="854998467">
    <w:abstractNumId w:val="52"/>
  </w:num>
  <w:num w:numId="16" w16cid:durableId="94444638">
    <w:abstractNumId w:val="78"/>
  </w:num>
  <w:num w:numId="17" w16cid:durableId="753749266">
    <w:abstractNumId w:val="0"/>
  </w:num>
  <w:num w:numId="18" w16cid:durableId="1319918054">
    <w:abstractNumId w:val="57"/>
  </w:num>
  <w:num w:numId="19" w16cid:durableId="1804076150">
    <w:abstractNumId w:val="65"/>
  </w:num>
  <w:num w:numId="20" w16cid:durableId="1298759197">
    <w:abstractNumId w:val="71"/>
  </w:num>
  <w:num w:numId="21" w16cid:durableId="962493090">
    <w:abstractNumId w:val="72"/>
  </w:num>
  <w:num w:numId="22" w16cid:durableId="1684283441">
    <w:abstractNumId w:val="59"/>
  </w:num>
  <w:num w:numId="23" w16cid:durableId="1108311286">
    <w:abstractNumId w:val="74"/>
  </w:num>
  <w:num w:numId="24" w16cid:durableId="1789547962">
    <w:abstractNumId w:val="50"/>
  </w:num>
  <w:num w:numId="25" w16cid:durableId="1851404009">
    <w:abstractNumId w:val="68"/>
  </w:num>
  <w:num w:numId="26" w16cid:durableId="843515116">
    <w:abstractNumId w:val="61"/>
  </w:num>
  <w:num w:numId="27" w16cid:durableId="402416106">
    <w:abstractNumId w:val="55"/>
    <w:lvlOverride w:ilvl="0">
      <w:startOverride w:val="1"/>
    </w:lvlOverride>
    <w:lvlOverride w:ilvl="1">
      <w:startOverride w:val="1"/>
    </w:lvlOverride>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6449701">
    <w:abstractNumId w:val="13"/>
  </w:num>
  <w:num w:numId="29" w16cid:durableId="956301569">
    <w:abstractNumId w:val="7"/>
  </w:num>
  <w:num w:numId="30" w16cid:durableId="1203783900">
    <w:abstractNumId w:val="58"/>
  </w:num>
  <w:num w:numId="31" w16cid:durableId="943804489">
    <w:abstractNumId w:val="63"/>
  </w:num>
  <w:num w:numId="32" w16cid:durableId="361246218">
    <w:abstractNumId w:val="77"/>
  </w:num>
  <w:num w:numId="33" w16cid:durableId="2057393103">
    <w:abstractNumId w:val="10"/>
  </w:num>
  <w:num w:numId="34" w16cid:durableId="995720829">
    <w:abstractNumId w:val="17"/>
  </w:num>
  <w:num w:numId="35" w16cid:durableId="1821456370">
    <w:abstractNumId w:val="9"/>
  </w:num>
  <w:num w:numId="36" w16cid:durableId="729840377">
    <w:abstractNumId w:val="79"/>
  </w:num>
  <w:num w:numId="37" w16cid:durableId="173110521">
    <w:abstractNumId w:val="4"/>
  </w:num>
  <w:num w:numId="38" w16cid:durableId="376315464">
    <w:abstractNumId w:val="69"/>
  </w:num>
  <w:num w:numId="39" w16cid:durableId="1114448159">
    <w:abstractNumId w:val="73"/>
  </w:num>
  <w:num w:numId="40" w16cid:durableId="2041978447">
    <w:abstractNumId w:val="48"/>
  </w:num>
  <w:num w:numId="41" w16cid:durableId="990598355">
    <w:abstractNumId w:val="16"/>
  </w:num>
  <w:num w:numId="42" w16cid:durableId="1476755058">
    <w:abstractNumId w:val="70"/>
  </w:num>
  <w:num w:numId="43" w16cid:durableId="250819448">
    <w:abstractNumId w:val="66"/>
  </w:num>
  <w:num w:numId="44" w16cid:durableId="1300378535">
    <w:abstractNumId w:val="11"/>
  </w:num>
  <w:num w:numId="45" w16cid:durableId="1906141472">
    <w:abstractNumId w:val="6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FAE"/>
    <w:rsid w:val="0000590D"/>
    <w:rsid w:val="00006BCE"/>
    <w:rsid w:val="0001078A"/>
    <w:rsid w:val="00011B70"/>
    <w:rsid w:val="0001244A"/>
    <w:rsid w:val="0001253E"/>
    <w:rsid w:val="00016022"/>
    <w:rsid w:val="00017437"/>
    <w:rsid w:val="00020A6F"/>
    <w:rsid w:val="000216EB"/>
    <w:rsid w:val="00022DB8"/>
    <w:rsid w:val="00024AB0"/>
    <w:rsid w:val="00027A2F"/>
    <w:rsid w:val="000334B5"/>
    <w:rsid w:val="000349E2"/>
    <w:rsid w:val="000366F6"/>
    <w:rsid w:val="00036A26"/>
    <w:rsid w:val="000376F5"/>
    <w:rsid w:val="00037FFE"/>
    <w:rsid w:val="00041023"/>
    <w:rsid w:val="0004331B"/>
    <w:rsid w:val="00043679"/>
    <w:rsid w:val="0004506C"/>
    <w:rsid w:val="00051564"/>
    <w:rsid w:val="000515A2"/>
    <w:rsid w:val="00053E2A"/>
    <w:rsid w:val="00054A46"/>
    <w:rsid w:val="00057122"/>
    <w:rsid w:val="0006617B"/>
    <w:rsid w:val="00070CF1"/>
    <w:rsid w:val="000710CE"/>
    <w:rsid w:val="00073619"/>
    <w:rsid w:val="00075113"/>
    <w:rsid w:val="000752C7"/>
    <w:rsid w:val="000757FD"/>
    <w:rsid w:val="000764D1"/>
    <w:rsid w:val="00076FB2"/>
    <w:rsid w:val="0007744E"/>
    <w:rsid w:val="00081C7F"/>
    <w:rsid w:val="00082079"/>
    <w:rsid w:val="000825E3"/>
    <w:rsid w:val="00084B3E"/>
    <w:rsid w:val="00085514"/>
    <w:rsid w:val="00085FB6"/>
    <w:rsid w:val="00090904"/>
    <w:rsid w:val="00090A66"/>
    <w:rsid w:val="00091198"/>
    <w:rsid w:val="00092513"/>
    <w:rsid w:val="00092D61"/>
    <w:rsid w:val="00095351"/>
    <w:rsid w:val="000975DE"/>
    <w:rsid w:val="000A05FB"/>
    <w:rsid w:val="000B0E41"/>
    <w:rsid w:val="000B1F91"/>
    <w:rsid w:val="000B6C9C"/>
    <w:rsid w:val="000C0273"/>
    <w:rsid w:val="000C1C0E"/>
    <w:rsid w:val="000C1D7E"/>
    <w:rsid w:val="000C2197"/>
    <w:rsid w:val="000C2478"/>
    <w:rsid w:val="000C38C7"/>
    <w:rsid w:val="000C4BFF"/>
    <w:rsid w:val="000C6F1E"/>
    <w:rsid w:val="000D2717"/>
    <w:rsid w:val="000D27BE"/>
    <w:rsid w:val="000D30B8"/>
    <w:rsid w:val="000D54D8"/>
    <w:rsid w:val="000D652A"/>
    <w:rsid w:val="000D6693"/>
    <w:rsid w:val="000D78E3"/>
    <w:rsid w:val="000E4813"/>
    <w:rsid w:val="000E676A"/>
    <w:rsid w:val="000F1312"/>
    <w:rsid w:val="000F3B68"/>
    <w:rsid w:val="000F3BB2"/>
    <w:rsid w:val="000F4AA3"/>
    <w:rsid w:val="000F720D"/>
    <w:rsid w:val="00100378"/>
    <w:rsid w:val="00100D8D"/>
    <w:rsid w:val="00104B12"/>
    <w:rsid w:val="00106E37"/>
    <w:rsid w:val="00110040"/>
    <w:rsid w:val="0011110E"/>
    <w:rsid w:val="001113F5"/>
    <w:rsid w:val="00111A4E"/>
    <w:rsid w:val="00116372"/>
    <w:rsid w:val="00121131"/>
    <w:rsid w:val="0012116F"/>
    <w:rsid w:val="00124CE7"/>
    <w:rsid w:val="001266EE"/>
    <w:rsid w:val="00127812"/>
    <w:rsid w:val="001307B6"/>
    <w:rsid w:val="001320C0"/>
    <w:rsid w:val="00132A2B"/>
    <w:rsid w:val="00132F40"/>
    <w:rsid w:val="001335FB"/>
    <w:rsid w:val="00134321"/>
    <w:rsid w:val="0014274A"/>
    <w:rsid w:val="00143660"/>
    <w:rsid w:val="00143CD4"/>
    <w:rsid w:val="00145439"/>
    <w:rsid w:val="001476ED"/>
    <w:rsid w:val="001501AC"/>
    <w:rsid w:val="00150904"/>
    <w:rsid w:val="00150D57"/>
    <w:rsid w:val="0015351F"/>
    <w:rsid w:val="00155B4B"/>
    <w:rsid w:val="00157344"/>
    <w:rsid w:val="00157869"/>
    <w:rsid w:val="00166BB5"/>
    <w:rsid w:val="001709D2"/>
    <w:rsid w:val="001712D4"/>
    <w:rsid w:val="00171389"/>
    <w:rsid w:val="0017187E"/>
    <w:rsid w:val="00171F27"/>
    <w:rsid w:val="00175D24"/>
    <w:rsid w:val="00180464"/>
    <w:rsid w:val="001813BE"/>
    <w:rsid w:val="00181B1D"/>
    <w:rsid w:val="00184D0B"/>
    <w:rsid w:val="00185227"/>
    <w:rsid w:val="00185860"/>
    <w:rsid w:val="00185B6C"/>
    <w:rsid w:val="00185BCD"/>
    <w:rsid w:val="001914AE"/>
    <w:rsid w:val="00192478"/>
    <w:rsid w:val="00193033"/>
    <w:rsid w:val="001934E0"/>
    <w:rsid w:val="00194436"/>
    <w:rsid w:val="0019529D"/>
    <w:rsid w:val="001952B2"/>
    <w:rsid w:val="00195C85"/>
    <w:rsid w:val="00196AA7"/>
    <w:rsid w:val="001A024B"/>
    <w:rsid w:val="001A7028"/>
    <w:rsid w:val="001B309A"/>
    <w:rsid w:val="001B5C22"/>
    <w:rsid w:val="001C1954"/>
    <w:rsid w:val="001C5084"/>
    <w:rsid w:val="001C53B9"/>
    <w:rsid w:val="001C5D6E"/>
    <w:rsid w:val="001C636A"/>
    <w:rsid w:val="001C6F31"/>
    <w:rsid w:val="001D0C12"/>
    <w:rsid w:val="001D2AF0"/>
    <w:rsid w:val="001E015A"/>
    <w:rsid w:val="001E02B1"/>
    <w:rsid w:val="001E2073"/>
    <w:rsid w:val="001E25A8"/>
    <w:rsid w:val="001E491C"/>
    <w:rsid w:val="001E5A57"/>
    <w:rsid w:val="001F061C"/>
    <w:rsid w:val="001F14BF"/>
    <w:rsid w:val="001F1791"/>
    <w:rsid w:val="001F308A"/>
    <w:rsid w:val="001F3A32"/>
    <w:rsid w:val="001F4512"/>
    <w:rsid w:val="001F5D25"/>
    <w:rsid w:val="002041CA"/>
    <w:rsid w:val="00205D42"/>
    <w:rsid w:val="0021068E"/>
    <w:rsid w:val="002111BF"/>
    <w:rsid w:val="00211F1A"/>
    <w:rsid w:val="002142A2"/>
    <w:rsid w:val="00215832"/>
    <w:rsid w:val="0021584E"/>
    <w:rsid w:val="00215A9D"/>
    <w:rsid w:val="00215BB1"/>
    <w:rsid w:val="00215F27"/>
    <w:rsid w:val="00216330"/>
    <w:rsid w:val="0021659F"/>
    <w:rsid w:val="00217C53"/>
    <w:rsid w:val="0022021D"/>
    <w:rsid w:val="00223C25"/>
    <w:rsid w:val="00224998"/>
    <w:rsid w:val="00230C91"/>
    <w:rsid w:val="002400B2"/>
    <w:rsid w:val="00241036"/>
    <w:rsid w:val="0024158D"/>
    <w:rsid w:val="00241FAD"/>
    <w:rsid w:val="0024240F"/>
    <w:rsid w:val="002424AB"/>
    <w:rsid w:val="002436A1"/>
    <w:rsid w:val="00245B43"/>
    <w:rsid w:val="00247164"/>
    <w:rsid w:val="00251593"/>
    <w:rsid w:val="00252A58"/>
    <w:rsid w:val="00252C91"/>
    <w:rsid w:val="00253736"/>
    <w:rsid w:val="002539A9"/>
    <w:rsid w:val="00254560"/>
    <w:rsid w:val="0025594C"/>
    <w:rsid w:val="0025606D"/>
    <w:rsid w:val="00256577"/>
    <w:rsid w:val="00257440"/>
    <w:rsid w:val="002575AF"/>
    <w:rsid w:val="00260444"/>
    <w:rsid w:val="002624D5"/>
    <w:rsid w:val="00263C08"/>
    <w:rsid w:val="002645DD"/>
    <w:rsid w:val="00266B3F"/>
    <w:rsid w:val="00270B31"/>
    <w:rsid w:val="00270F2F"/>
    <w:rsid w:val="00272B62"/>
    <w:rsid w:val="00274F16"/>
    <w:rsid w:val="00275854"/>
    <w:rsid w:val="0027698D"/>
    <w:rsid w:val="00277556"/>
    <w:rsid w:val="002801E2"/>
    <w:rsid w:val="002807F5"/>
    <w:rsid w:val="00280939"/>
    <w:rsid w:val="00281C0B"/>
    <w:rsid w:val="00283733"/>
    <w:rsid w:val="00284C7E"/>
    <w:rsid w:val="00284E98"/>
    <w:rsid w:val="0028599A"/>
    <w:rsid w:val="0028726B"/>
    <w:rsid w:val="002872E3"/>
    <w:rsid w:val="0029179A"/>
    <w:rsid w:val="002944ED"/>
    <w:rsid w:val="0029464A"/>
    <w:rsid w:val="00294EF6"/>
    <w:rsid w:val="00295719"/>
    <w:rsid w:val="002A1AF5"/>
    <w:rsid w:val="002A4D52"/>
    <w:rsid w:val="002A6E59"/>
    <w:rsid w:val="002B042E"/>
    <w:rsid w:val="002B09E2"/>
    <w:rsid w:val="002C0AE7"/>
    <w:rsid w:val="002C235E"/>
    <w:rsid w:val="002C59B3"/>
    <w:rsid w:val="002C7578"/>
    <w:rsid w:val="002D03A5"/>
    <w:rsid w:val="002D2594"/>
    <w:rsid w:val="002E141E"/>
    <w:rsid w:val="002E60E0"/>
    <w:rsid w:val="002F4274"/>
    <w:rsid w:val="002F44DC"/>
    <w:rsid w:val="003007E5"/>
    <w:rsid w:val="00301787"/>
    <w:rsid w:val="00301EBA"/>
    <w:rsid w:val="003051AC"/>
    <w:rsid w:val="0030585F"/>
    <w:rsid w:val="00306110"/>
    <w:rsid w:val="00312263"/>
    <w:rsid w:val="00313A17"/>
    <w:rsid w:val="00314FC8"/>
    <w:rsid w:val="0031554D"/>
    <w:rsid w:val="0031577B"/>
    <w:rsid w:val="00315F21"/>
    <w:rsid w:val="00316DA9"/>
    <w:rsid w:val="0031760E"/>
    <w:rsid w:val="00317F8A"/>
    <w:rsid w:val="00320A35"/>
    <w:rsid w:val="00320E37"/>
    <w:rsid w:val="0032377F"/>
    <w:rsid w:val="00324A7D"/>
    <w:rsid w:val="00325FF7"/>
    <w:rsid w:val="00327480"/>
    <w:rsid w:val="003278E8"/>
    <w:rsid w:val="00327F3C"/>
    <w:rsid w:val="0033085D"/>
    <w:rsid w:val="00332500"/>
    <w:rsid w:val="0033352D"/>
    <w:rsid w:val="00334DAE"/>
    <w:rsid w:val="00336489"/>
    <w:rsid w:val="00337F91"/>
    <w:rsid w:val="00340FEC"/>
    <w:rsid w:val="003413B2"/>
    <w:rsid w:val="003474FE"/>
    <w:rsid w:val="003516B6"/>
    <w:rsid w:val="00351AEE"/>
    <w:rsid w:val="003540EB"/>
    <w:rsid w:val="0035562E"/>
    <w:rsid w:val="00356161"/>
    <w:rsid w:val="003564C2"/>
    <w:rsid w:val="00356570"/>
    <w:rsid w:val="00361687"/>
    <w:rsid w:val="00361ECA"/>
    <w:rsid w:val="003626B2"/>
    <w:rsid w:val="00363534"/>
    <w:rsid w:val="003637C2"/>
    <w:rsid w:val="00364B85"/>
    <w:rsid w:val="00372888"/>
    <w:rsid w:val="00372EF8"/>
    <w:rsid w:val="003737CA"/>
    <w:rsid w:val="00373EAA"/>
    <w:rsid w:val="003750B5"/>
    <w:rsid w:val="00375148"/>
    <w:rsid w:val="00375A22"/>
    <w:rsid w:val="003760EA"/>
    <w:rsid w:val="003800A4"/>
    <w:rsid w:val="00381A81"/>
    <w:rsid w:val="0038471A"/>
    <w:rsid w:val="00385E3D"/>
    <w:rsid w:val="00385E59"/>
    <w:rsid w:val="00385F7E"/>
    <w:rsid w:val="00386AB7"/>
    <w:rsid w:val="00391BB2"/>
    <w:rsid w:val="00391FF5"/>
    <w:rsid w:val="0039288F"/>
    <w:rsid w:val="003934A3"/>
    <w:rsid w:val="00393D9A"/>
    <w:rsid w:val="00394A89"/>
    <w:rsid w:val="00395564"/>
    <w:rsid w:val="00396EC9"/>
    <w:rsid w:val="00397EDE"/>
    <w:rsid w:val="003A171D"/>
    <w:rsid w:val="003A22AD"/>
    <w:rsid w:val="003B0490"/>
    <w:rsid w:val="003B05CA"/>
    <w:rsid w:val="003B5DB7"/>
    <w:rsid w:val="003B6601"/>
    <w:rsid w:val="003B6D8D"/>
    <w:rsid w:val="003B7852"/>
    <w:rsid w:val="003C3FCC"/>
    <w:rsid w:val="003D25A6"/>
    <w:rsid w:val="003D2FBB"/>
    <w:rsid w:val="003D39EE"/>
    <w:rsid w:val="003D5264"/>
    <w:rsid w:val="003D56AE"/>
    <w:rsid w:val="003D773C"/>
    <w:rsid w:val="003E2574"/>
    <w:rsid w:val="003E2947"/>
    <w:rsid w:val="003E3573"/>
    <w:rsid w:val="003E4776"/>
    <w:rsid w:val="003E70ED"/>
    <w:rsid w:val="003E7CB8"/>
    <w:rsid w:val="003F090A"/>
    <w:rsid w:val="003F09FB"/>
    <w:rsid w:val="003F1098"/>
    <w:rsid w:val="003F4888"/>
    <w:rsid w:val="0040013D"/>
    <w:rsid w:val="004030D2"/>
    <w:rsid w:val="004049BA"/>
    <w:rsid w:val="004055CE"/>
    <w:rsid w:val="00405703"/>
    <w:rsid w:val="00405744"/>
    <w:rsid w:val="00406AE2"/>
    <w:rsid w:val="00406F5B"/>
    <w:rsid w:val="004079B5"/>
    <w:rsid w:val="0041276F"/>
    <w:rsid w:val="00413166"/>
    <w:rsid w:val="0041369A"/>
    <w:rsid w:val="004157B8"/>
    <w:rsid w:val="004162FF"/>
    <w:rsid w:val="00416577"/>
    <w:rsid w:val="00420350"/>
    <w:rsid w:val="00423942"/>
    <w:rsid w:val="004239BF"/>
    <w:rsid w:val="00423D51"/>
    <w:rsid w:val="004241C6"/>
    <w:rsid w:val="00424F6B"/>
    <w:rsid w:val="004277C7"/>
    <w:rsid w:val="00430497"/>
    <w:rsid w:val="004319DD"/>
    <w:rsid w:val="00450409"/>
    <w:rsid w:val="0045503E"/>
    <w:rsid w:val="004621DB"/>
    <w:rsid w:val="004623D3"/>
    <w:rsid w:val="00462A69"/>
    <w:rsid w:val="00463DBD"/>
    <w:rsid w:val="00464A81"/>
    <w:rsid w:val="004705F8"/>
    <w:rsid w:val="00470D64"/>
    <w:rsid w:val="00473C93"/>
    <w:rsid w:val="00473D91"/>
    <w:rsid w:val="00474A34"/>
    <w:rsid w:val="00476216"/>
    <w:rsid w:val="00476A12"/>
    <w:rsid w:val="00477380"/>
    <w:rsid w:val="00481E5E"/>
    <w:rsid w:val="004823F3"/>
    <w:rsid w:val="00484A7E"/>
    <w:rsid w:val="00486A62"/>
    <w:rsid w:val="00486E0B"/>
    <w:rsid w:val="00487D8F"/>
    <w:rsid w:val="00490F9D"/>
    <w:rsid w:val="004918B9"/>
    <w:rsid w:val="004936D9"/>
    <w:rsid w:val="004941B5"/>
    <w:rsid w:val="004968C7"/>
    <w:rsid w:val="0049796E"/>
    <w:rsid w:val="00497CA7"/>
    <w:rsid w:val="004A256F"/>
    <w:rsid w:val="004A4054"/>
    <w:rsid w:val="004A58DA"/>
    <w:rsid w:val="004A7BFB"/>
    <w:rsid w:val="004B0800"/>
    <w:rsid w:val="004B092F"/>
    <w:rsid w:val="004B1029"/>
    <w:rsid w:val="004B22B4"/>
    <w:rsid w:val="004B304D"/>
    <w:rsid w:val="004B57BA"/>
    <w:rsid w:val="004B5A6A"/>
    <w:rsid w:val="004B6FED"/>
    <w:rsid w:val="004B7549"/>
    <w:rsid w:val="004C0B5D"/>
    <w:rsid w:val="004C19B1"/>
    <w:rsid w:val="004C24BA"/>
    <w:rsid w:val="004C26E3"/>
    <w:rsid w:val="004C2F13"/>
    <w:rsid w:val="004C4377"/>
    <w:rsid w:val="004C4E15"/>
    <w:rsid w:val="004C7DE1"/>
    <w:rsid w:val="004D14C6"/>
    <w:rsid w:val="004D2745"/>
    <w:rsid w:val="004D3D8D"/>
    <w:rsid w:val="004D5F26"/>
    <w:rsid w:val="004D5F54"/>
    <w:rsid w:val="004D7466"/>
    <w:rsid w:val="004E11C3"/>
    <w:rsid w:val="004E2B62"/>
    <w:rsid w:val="004E3038"/>
    <w:rsid w:val="004E4540"/>
    <w:rsid w:val="004E5BB4"/>
    <w:rsid w:val="004E6D70"/>
    <w:rsid w:val="004F0449"/>
    <w:rsid w:val="004F07B4"/>
    <w:rsid w:val="004F1B18"/>
    <w:rsid w:val="004F1E2F"/>
    <w:rsid w:val="004F30B9"/>
    <w:rsid w:val="004F4D9A"/>
    <w:rsid w:val="004F5DE5"/>
    <w:rsid w:val="00501285"/>
    <w:rsid w:val="0050285A"/>
    <w:rsid w:val="00503A29"/>
    <w:rsid w:val="0050677B"/>
    <w:rsid w:val="005127A5"/>
    <w:rsid w:val="00512C50"/>
    <w:rsid w:val="00512D54"/>
    <w:rsid w:val="00513D81"/>
    <w:rsid w:val="005142D1"/>
    <w:rsid w:val="005149BA"/>
    <w:rsid w:val="00514EC8"/>
    <w:rsid w:val="00515390"/>
    <w:rsid w:val="0051572A"/>
    <w:rsid w:val="0051605F"/>
    <w:rsid w:val="00520570"/>
    <w:rsid w:val="00526007"/>
    <w:rsid w:val="00526B3F"/>
    <w:rsid w:val="005279A8"/>
    <w:rsid w:val="005303FB"/>
    <w:rsid w:val="00530B0A"/>
    <w:rsid w:val="0053353A"/>
    <w:rsid w:val="005377A4"/>
    <w:rsid w:val="00540C66"/>
    <w:rsid w:val="00541C40"/>
    <w:rsid w:val="005420D7"/>
    <w:rsid w:val="005421DE"/>
    <w:rsid w:val="00542D5D"/>
    <w:rsid w:val="00543284"/>
    <w:rsid w:val="005443D9"/>
    <w:rsid w:val="00544A48"/>
    <w:rsid w:val="00544CE8"/>
    <w:rsid w:val="00546B8E"/>
    <w:rsid w:val="005514CD"/>
    <w:rsid w:val="005525C9"/>
    <w:rsid w:val="005532ED"/>
    <w:rsid w:val="00554455"/>
    <w:rsid w:val="00555D5A"/>
    <w:rsid w:val="00556107"/>
    <w:rsid w:val="0055635B"/>
    <w:rsid w:val="0055647E"/>
    <w:rsid w:val="00556B07"/>
    <w:rsid w:val="00562F31"/>
    <w:rsid w:val="00564D39"/>
    <w:rsid w:val="0056523D"/>
    <w:rsid w:val="0056588F"/>
    <w:rsid w:val="00567B0B"/>
    <w:rsid w:val="00567F11"/>
    <w:rsid w:val="00570AFD"/>
    <w:rsid w:val="00570C62"/>
    <w:rsid w:val="00571C90"/>
    <w:rsid w:val="00572B81"/>
    <w:rsid w:val="00574EB6"/>
    <w:rsid w:val="005766E7"/>
    <w:rsid w:val="00580142"/>
    <w:rsid w:val="00580873"/>
    <w:rsid w:val="00581BE4"/>
    <w:rsid w:val="005824C4"/>
    <w:rsid w:val="00582F06"/>
    <w:rsid w:val="0058596B"/>
    <w:rsid w:val="005859FB"/>
    <w:rsid w:val="00587683"/>
    <w:rsid w:val="00590DB3"/>
    <w:rsid w:val="0059114B"/>
    <w:rsid w:val="00591C24"/>
    <w:rsid w:val="00593B79"/>
    <w:rsid w:val="00596276"/>
    <w:rsid w:val="0059649C"/>
    <w:rsid w:val="005A0429"/>
    <w:rsid w:val="005A1EEF"/>
    <w:rsid w:val="005A2213"/>
    <w:rsid w:val="005A55AB"/>
    <w:rsid w:val="005A598B"/>
    <w:rsid w:val="005A73CD"/>
    <w:rsid w:val="005B07A0"/>
    <w:rsid w:val="005B0B92"/>
    <w:rsid w:val="005B0D53"/>
    <w:rsid w:val="005B1656"/>
    <w:rsid w:val="005B2937"/>
    <w:rsid w:val="005B2C0A"/>
    <w:rsid w:val="005B3542"/>
    <w:rsid w:val="005B4A1D"/>
    <w:rsid w:val="005B72F8"/>
    <w:rsid w:val="005C0A3E"/>
    <w:rsid w:val="005C2C16"/>
    <w:rsid w:val="005C53B3"/>
    <w:rsid w:val="005C5442"/>
    <w:rsid w:val="005C6633"/>
    <w:rsid w:val="005C7142"/>
    <w:rsid w:val="005D12D9"/>
    <w:rsid w:val="005D2326"/>
    <w:rsid w:val="005D281D"/>
    <w:rsid w:val="005D548C"/>
    <w:rsid w:val="005D6B45"/>
    <w:rsid w:val="005D6F0B"/>
    <w:rsid w:val="005E34CD"/>
    <w:rsid w:val="005E36F8"/>
    <w:rsid w:val="005E4D2A"/>
    <w:rsid w:val="005E68E5"/>
    <w:rsid w:val="005F6C83"/>
    <w:rsid w:val="005F7834"/>
    <w:rsid w:val="00600786"/>
    <w:rsid w:val="00602812"/>
    <w:rsid w:val="00603586"/>
    <w:rsid w:val="006055A7"/>
    <w:rsid w:val="00607047"/>
    <w:rsid w:val="006103CF"/>
    <w:rsid w:val="00613D51"/>
    <w:rsid w:val="00616D49"/>
    <w:rsid w:val="00617384"/>
    <w:rsid w:val="0061741E"/>
    <w:rsid w:val="006226DF"/>
    <w:rsid w:val="00624D0A"/>
    <w:rsid w:val="00624F9F"/>
    <w:rsid w:val="006270FF"/>
    <w:rsid w:val="006271ED"/>
    <w:rsid w:val="00627975"/>
    <w:rsid w:val="00627CC1"/>
    <w:rsid w:val="00631581"/>
    <w:rsid w:val="00631C45"/>
    <w:rsid w:val="0063406B"/>
    <w:rsid w:val="00634528"/>
    <w:rsid w:val="00641037"/>
    <w:rsid w:val="00642E87"/>
    <w:rsid w:val="00646693"/>
    <w:rsid w:val="006469DD"/>
    <w:rsid w:val="00647580"/>
    <w:rsid w:val="00647F49"/>
    <w:rsid w:val="00651850"/>
    <w:rsid w:val="0065212A"/>
    <w:rsid w:val="00654347"/>
    <w:rsid w:val="0066012F"/>
    <w:rsid w:val="0066076D"/>
    <w:rsid w:val="00661D46"/>
    <w:rsid w:val="00663A1E"/>
    <w:rsid w:val="00664476"/>
    <w:rsid w:val="006652B4"/>
    <w:rsid w:val="00670431"/>
    <w:rsid w:val="00672AE7"/>
    <w:rsid w:val="00673BAE"/>
    <w:rsid w:val="006740B5"/>
    <w:rsid w:val="00674BD4"/>
    <w:rsid w:val="00677BC1"/>
    <w:rsid w:val="00677C32"/>
    <w:rsid w:val="006841A7"/>
    <w:rsid w:val="006845F1"/>
    <w:rsid w:val="006866E6"/>
    <w:rsid w:val="0068742F"/>
    <w:rsid w:val="006903E5"/>
    <w:rsid w:val="00690633"/>
    <w:rsid w:val="00690F09"/>
    <w:rsid w:val="00692D2F"/>
    <w:rsid w:val="00693758"/>
    <w:rsid w:val="00695F65"/>
    <w:rsid w:val="006A0F46"/>
    <w:rsid w:val="006A1384"/>
    <w:rsid w:val="006A16FA"/>
    <w:rsid w:val="006B482F"/>
    <w:rsid w:val="006B529A"/>
    <w:rsid w:val="006B6422"/>
    <w:rsid w:val="006C0A7D"/>
    <w:rsid w:val="006C0D73"/>
    <w:rsid w:val="006C12A3"/>
    <w:rsid w:val="006C186F"/>
    <w:rsid w:val="006C2F79"/>
    <w:rsid w:val="006C4A8F"/>
    <w:rsid w:val="006D0190"/>
    <w:rsid w:val="006D08C5"/>
    <w:rsid w:val="006D0A8E"/>
    <w:rsid w:val="006D13B8"/>
    <w:rsid w:val="006D147F"/>
    <w:rsid w:val="006D24B7"/>
    <w:rsid w:val="006D282E"/>
    <w:rsid w:val="006D2C23"/>
    <w:rsid w:val="006D319C"/>
    <w:rsid w:val="006D4FAE"/>
    <w:rsid w:val="006D5737"/>
    <w:rsid w:val="006D5C30"/>
    <w:rsid w:val="006E1F08"/>
    <w:rsid w:val="006E279A"/>
    <w:rsid w:val="006F0538"/>
    <w:rsid w:val="006F1A79"/>
    <w:rsid w:val="006F3C39"/>
    <w:rsid w:val="006F457C"/>
    <w:rsid w:val="006F6EEB"/>
    <w:rsid w:val="007007D5"/>
    <w:rsid w:val="00700D3A"/>
    <w:rsid w:val="007032EB"/>
    <w:rsid w:val="00706983"/>
    <w:rsid w:val="00706FCE"/>
    <w:rsid w:val="00711349"/>
    <w:rsid w:val="0071174F"/>
    <w:rsid w:val="00713CA8"/>
    <w:rsid w:val="00715737"/>
    <w:rsid w:val="00715832"/>
    <w:rsid w:val="00715DCC"/>
    <w:rsid w:val="0071680A"/>
    <w:rsid w:val="0072098F"/>
    <w:rsid w:val="00724542"/>
    <w:rsid w:val="00724F90"/>
    <w:rsid w:val="00730839"/>
    <w:rsid w:val="0073291F"/>
    <w:rsid w:val="00732B78"/>
    <w:rsid w:val="0073398D"/>
    <w:rsid w:val="00735B5C"/>
    <w:rsid w:val="007368EB"/>
    <w:rsid w:val="0074231B"/>
    <w:rsid w:val="00744A80"/>
    <w:rsid w:val="00744E9A"/>
    <w:rsid w:val="007458ED"/>
    <w:rsid w:val="007459A9"/>
    <w:rsid w:val="0074734A"/>
    <w:rsid w:val="007525DA"/>
    <w:rsid w:val="0075317F"/>
    <w:rsid w:val="00753189"/>
    <w:rsid w:val="0075614D"/>
    <w:rsid w:val="00761B6E"/>
    <w:rsid w:val="00762DC2"/>
    <w:rsid w:val="00764926"/>
    <w:rsid w:val="007650EE"/>
    <w:rsid w:val="007702A7"/>
    <w:rsid w:val="007702E1"/>
    <w:rsid w:val="00771DD6"/>
    <w:rsid w:val="007738ED"/>
    <w:rsid w:val="007750CF"/>
    <w:rsid w:val="007756BE"/>
    <w:rsid w:val="0077625B"/>
    <w:rsid w:val="00776620"/>
    <w:rsid w:val="00780C56"/>
    <w:rsid w:val="00783946"/>
    <w:rsid w:val="00785448"/>
    <w:rsid w:val="00786536"/>
    <w:rsid w:val="00786FCF"/>
    <w:rsid w:val="00787720"/>
    <w:rsid w:val="007912E4"/>
    <w:rsid w:val="00795948"/>
    <w:rsid w:val="007977BC"/>
    <w:rsid w:val="007A043F"/>
    <w:rsid w:val="007A0815"/>
    <w:rsid w:val="007A0C8C"/>
    <w:rsid w:val="007A5A5F"/>
    <w:rsid w:val="007A5BCE"/>
    <w:rsid w:val="007B0512"/>
    <w:rsid w:val="007B3516"/>
    <w:rsid w:val="007B384D"/>
    <w:rsid w:val="007B3BA0"/>
    <w:rsid w:val="007B4B29"/>
    <w:rsid w:val="007B61A2"/>
    <w:rsid w:val="007C139C"/>
    <w:rsid w:val="007C1440"/>
    <w:rsid w:val="007C17A0"/>
    <w:rsid w:val="007C1C54"/>
    <w:rsid w:val="007C32A1"/>
    <w:rsid w:val="007C5011"/>
    <w:rsid w:val="007C5742"/>
    <w:rsid w:val="007C755E"/>
    <w:rsid w:val="007D0AC4"/>
    <w:rsid w:val="007D18B5"/>
    <w:rsid w:val="007D574B"/>
    <w:rsid w:val="007D5C89"/>
    <w:rsid w:val="007E164C"/>
    <w:rsid w:val="007E1B8E"/>
    <w:rsid w:val="007F0F7A"/>
    <w:rsid w:val="007F2B4A"/>
    <w:rsid w:val="007F4F83"/>
    <w:rsid w:val="007F6417"/>
    <w:rsid w:val="007F7F15"/>
    <w:rsid w:val="008023C5"/>
    <w:rsid w:val="00807C3E"/>
    <w:rsid w:val="0081147A"/>
    <w:rsid w:val="0081289B"/>
    <w:rsid w:val="00812A01"/>
    <w:rsid w:val="00813EC5"/>
    <w:rsid w:val="00814754"/>
    <w:rsid w:val="00814EF9"/>
    <w:rsid w:val="00815997"/>
    <w:rsid w:val="008200DC"/>
    <w:rsid w:val="00820323"/>
    <w:rsid w:val="00821F8C"/>
    <w:rsid w:val="0082777C"/>
    <w:rsid w:val="008315A1"/>
    <w:rsid w:val="008354D8"/>
    <w:rsid w:val="00840C8D"/>
    <w:rsid w:val="00841CC6"/>
    <w:rsid w:val="00841E37"/>
    <w:rsid w:val="00843A7A"/>
    <w:rsid w:val="00844F85"/>
    <w:rsid w:val="008460D8"/>
    <w:rsid w:val="008471A3"/>
    <w:rsid w:val="008558C6"/>
    <w:rsid w:val="008561AF"/>
    <w:rsid w:val="00856338"/>
    <w:rsid w:val="008569C9"/>
    <w:rsid w:val="0085746A"/>
    <w:rsid w:val="0085799E"/>
    <w:rsid w:val="008627AC"/>
    <w:rsid w:val="00863F22"/>
    <w:rsid w:val="00864DA8"/>
    <w:rsid w:val="0086559E"/>
    <w:rsid w:val="008664DC"/>
    <w:rsid w:val="00874ED1"/>
    <w:rsid w:val="008775FD"/>
    <w:rsid w:val="00881404"/>
    <w:rsid w:val="008819A6"/>
    <w:rsid w:val="00886D63"/>
    <w:rsid w:val="008925DB"/>
    <w:rsid w:val="0089272A"/>
    <w:rsid w:val="00895C1B"/>
    <w:rsid w:val="00896050"/>
    <w:rsid w:val="0089625D"/>
    <w:rsid w:val="008A234B"/>
    <w:rsid w:val="008A29DD"/>
    <w:rsid w:val="008A3405"/>
    <w:rsid w:val="008A545D"/>
    <w:rsid w:val="008A57A2"/>
    <w:rsid w:val="008A6CCE"/>
    <w:rsid w:val="008A737E"/>
    <w:rsid w:val="008A7695"/>
    <w:rsid w:val="008B0723"/>
    <w:rsid w:val="008B2A16"/>
    <w:rsid w:val="008B39A7"/>
    <w:rsid w:val="008B3C02"/>
    <w:rsid w:val="008B4503"/>
    <w:rsid w:val="008B7A79"/>
    <w:rsid w:val="008B7BE5"/>
    <w:rsid w:val="008B7F76"/>
    <w:rsid w:val="008C0883"/>
    <w:rsid w:val="008C2CE5"/>
    <w:rsid w:val="008C33E3"/>
    <w:rsid w:val="008C3AFB"/>
    <w:rsid w:val="008C45FF"/>
    <w:rsid w:val="008C4FD1"/>
    <w:rsid w:val="008C590E"/>
    <w:rsid w:val="008C6102"/>
    <w:rsid w:val="008C7E96"/>
    <w:rsid w:val="008D23DE"/>
    <w:rsid w:val="008D3922"/>
    <w:rsid w:val="008D415F"/>
    <w:rsid w:val="008D486A"/>
    <w:rsid w:val="008D6EE8"/>
    <w:rsid w:val="008D7284"/>
    <w:rsid w:val="008E0880"/>
    <w:rsid w:val="008E1CC7"/>
    <w:rsid w:val="008E2260"/>
    <w:rsid w:val="008E356A"/>
    <w:rsid w:val="008E5A4D"/>
    <w:rsid w:val="008E68D9"/>
    <w:rsid w:val="008E6FA2"/>
    <w:rsid w:val="008F0A6E"/>
    <w:rsid w:val="008F1AB8"/>
    <w:rsid w:val="008F2ADE"/>
    <w:rsid w:val="008F2DAA"/>
    <w:rsid w:val="008F4664"/>
    <w:rsid w:val="008F574E"/>
    <w:rsid w:val="008F7162"/>
    <w:rsid w:val="009011E9"/>
    <w:rsid w:val="0090217B"/>
    <w:rsid w:val="00902DA4"/>
    <w:rsid w:val="0090356B"/>
    <w:rsid w:val="009063FA"/>
    <w:rsid w:val="009075E8"/>
    <w:rsid w:val="00907B16"/>
    <w:rsid w:val="009108C0"/>
    <w:rsid w:val="009116CA"/>
    <w:rsid w:val="00911748"/>
    <w:rsid w:val="009121BE"/>
    <w:rsid w:val="00912594"/>
    <w:rsid w:val="0091542D"/>
    <w:rsid w:val="00915A35"/>
    <w:rsid w:val="0091633E"/>
    <w:rsid w:val="00916E2E"/>
    <w:rsid w:val="009201DE"/>
    <w:rsid w:val="009204EA"/>
    <w:rsid w:val="00920D90"/>
    <w:rsid w:val="00920D93"/>
    <w:rsid w:val="00921604"/>
    <w:rsid w:val="00921A18"/>
    <w:rsid w:val="00921C10"/>
    <w:rsid w:val="00921C7D"/>
    <w:rsid w:val="00923243"/>
    <w:rsid w:val="009237FF"/>
    <w:rsid w:val="009253E3"/>
    <w:rsid w:val="0092672E"/>
    <w:rsid w:val="00927365"/>
    <w:rsid w:val="00931AD3"/>
    <w:rsid w:val="0093293F"/>
    <w:rsid w:val="0093407B"/>
    <w:rsid w:val="00937490"/>
    <w:rsid w:val="00937D40"/>
    <w:rsid w:val="0094113D"/>
    <w:rsid w:val="00941D45"/>
    <w:rsid w:val="00941EB3"/>
    <w:rsid w:val="00942552"/>
    <w:rsid w:val="00942D5A"/>
    <w:rsid w:val="00946BD3"/>
    <w:rsid w:val="0095183D"/>
    <w:rsid w:val="009538B9"/>
    <w:rsid w:val="00955586"/>
    <w:rsid w:val="00956329"/>
    <w:rsid w:val="00960FD1"/>
    <w:rsid w:val="0096109C"/>
    <w:rsid w:val="00962526"/>
    <w:rsid w:val="009627EC"/>
    <w:rsid w:val="00962FC7"/>
    <w:rsid w:val="00966275"/>
    <w:rsid w:val="00966CE2"/>
    <w:rsid w:val="00974F68"/>
    <w:rsid w:val="00984FAD"/>
    <w:rsid w:val="0098524F"/>
    <w:rsid w:val="00990407"/>
    <w:rsid w:val="00990AAA"/>
    <w:rsid w:val="00993F5C"/>
    <w:rsid w:val="009948D3"/>
    <w:rsid w:val="009972FE"/>
    <w:rsid w:val="009A0F15"/>
    <w:rsid w:val="009A1340"/>
    <w:rsid w:val="009A22F3"/>
    <w:rsid w:val="009A2B3F"/>
    <w:rsid w:val="009A66B9"/>
    <w:rsid w:val="009A6870"/>
    <w:rsid w:val="009A71A8"/>
    <w:rsid w:val="009B00D6"/>
    <w:rsid w:val="009B0113"/>
    <w:rsid w:val="009B04CE"/>
    <w:rsid w:val="009B0EE2"/>
    <w:rsid w:val="009B1002"/>
    <w:rsid w:val="009B309B"/>
    <w:rsid w:val="009B46A3"/>
    <w:rsid w:val="009B6694"/>
    <w:rsid w:val="009B671D"/>
    <w:rsid w:val="009B6FFE"/>
    <w:rsid w:val="009C021D"/>
    <w:rsid w:val="009C232C"/>
    <w:rsid w:val="009C2B33"/>
    <w:rsid w:val="009C4119"/>
    <w:rsid w:val="009C50C7"/>
    <w:rsid w:val="009C5C3A"/>
    <w:rsid w:val="009C5EA5"/>
    <w:rsid w:val="009C6B08"/>
    <w:rsid w:val="009D3306"/>
    <w:rsid w:val="009D4484"/>
    <w:rsid w:val="009D458E"/>
    <w:rsid w:val="009D4875"/>
    <w:rsid w:val="009D6E4C"/>
    <w:rsid w:val="009E26D9"/>
    <w:rsid w:val="009E346D"/>
    <w:rsid w:val="009E68A3"/>
    <w:rsid w:val="009F05D3"/>
    <w:rsid w:val="009F0C3D"/>
    <w:rsid w:val="009F0E53"/>
    <w:rsid w:val="009F6397"/>
    <w:rsid w:val="009F6CE7"/>
    <w:rsid w:val="00A005E1"/>
    <w:rsid w:val="00A00A19"/>
    <w:rsid w:val="00A00E8D"/>
    <w:rsid w:val="00A02481"/>
    <w:rsid w:val="00A02FB4"/>
    <w:rsid w:val="00A042CA"/>
    <w:rsid w:val="00A054A1"/>
    <w:rsid w:val="00A0574B"/>
    <w:rsid w:val="00A05B05"/>
    <w:rsid w:val="00A067B3"/>
    <w:rsid w:val="00A079C8"/>
    <w:rsid w:val="00A10341"/>
    <w:rsid w:val="00A118A0"/>
    <w:rsid w:val="00A1691C"/>
    <w:rsid w:val="00A1737D"/>
    <w:rsid w:val="00A21DF0"/>
    <w:rsid w:val="00A220D4"/>
    <w:rsid w:val="00A23262"/>
    <w:rsid w:val="00A26884"/>
    <w:rsid w:val="00A3240F"/>
    <w:rsid w:val="00A32EAA"/>
    <w:rsid w:val="00A347EC"/>
    <w:rsid w:val="00A355C3"/>
    <w:rsid w:val="00A35F9B"/>
    <w:rsid w:val="00A40C81"/>
    <w:rsid w:val="00A421DD"/>
    <w:rsid w:val="00A42970"/>
    <w:rsid w:val="00A43272"/>
    <w:rsid w:val="00A44C40"/>
    <w:rsid w:val="00A46A02"/>
    <w:rsid w:val="00A50153"/>
    <w:rsid w:val="00A501B6"/>
    <w:rsid w:val="00A51DE4"/>
    <w:rsid w:val="00A53D1A"/>
    <w:rsid w:val="00A53E20"/>
    <w:rsid w:val="00A55622"/>
    <w:rsid w:val="00A56A27"/>
    <w:rsid w:val="00A571D7"/>
    <w:rsid w:val="00A57D5A"/>
    <w:rsid w:val="00A57EF8"/>
    <w:rsid w:val="00A60CCD"/>
    <w:rsid w:val="00A61654"/>
    <w:rsid w:val="00A61B4D"/>
    <w:rsid w:val="00A628B1"/>
    <w:rsid w:val="00A63D15"/>
    <w:rsid w:val="00A660C6"/>
    <w:rsid w:val="00A668F2"/>
    <w:rsid w:val="00A66982"/>
    <w:rsid w:val="00A7081D"/>
    <w:rsid w:val="00A7166E"/>
    <w:rsid w:val="00A734E9"/>
    <w:rsid w:val="00A779DF"/>
    <w:rsid w:val="00A82FF2"/>
    <w:rsid w:val="00A86803"/>
    <w:rsid w:val="00A94804"/>
    <w:rsid w:val="00A9579C"/>
    <w:rsid w:val="00A96E2B"/>
    <w:rsid w:val="00A97C1A"/>
    <w:rsid w:val="00AA5BC8"/>
    <w:rsid w:val="00AB0272"/>
    <w:rsid w:val="00AB0709"/>
    <w:rsid w:val="00AB2EC4"/>
    <w:rsid w:val="00AB4E22"/>
    <w:rsid w:val="00AB5541"/>
    <w:rsid w:val="00AB7E58"/>
    <w:rsid w:val="00AC1FEB"/>
    <w:rsid w:val="00AC49E0"/>
    <w:rsid w:val="00AC4ADA"/>
    <w:rsid w:val="00AC5A7F"/>
    <w:rsid w:val="00AD0327"/>
    <w:rsid w:val="00AD08C2"/>
    <w:rsid w:val="00AD70C9"/>
    <w:rsid w:val="00AE112D"/>
    <w:rsid w:val="00AE17BE"/>
    <w:rsid w:val="00AE1AF5"/>
    <w:rsid w:val="00AE22C1"/>
    <w:rsid w:val="00AE24F7"/>
    <w:rsid w:val="00AE29C8"/>
    <w:rsid w:val="00AE2FEB"/>
    <w:rsid w:val="00AE5506"/>
    <w:rsid w:val="00AE7393"/>
    <w:rsid w:val="00AE75D3"/>
    <w:rsid w:val="00AF12F8"/>
    <w:rsid w:val="00AF133C"/>
    <w:rsid w:val="00AF48FC"/>
    <w:rsid w:val="00AF61E7"/>
    <w:rsid w:val="00AF659A"/>
    <w:rsid w:val="00AF7F51"/>
    <w:rsid w:val="00B0010D"/>
    <w:rsid w:val="00B00A7B"/>
    <w:rsid w:val="00B066F6"/>
    <w:rsid w:val="00B10873"/>
    <w:rsid w:val="00B10B4F"/>
    <w:rsid w:val="00B1290B"/>
    <w:rsid w:val="00B14327"/>
    <w:rsid w:val="00B22F73"/>
    <w:rsid w:val="00B230D4"/>
    <w:rsid w:val="00B240F2"/>
    <w:rsid w:val="00B249A3"/>
    <w:rsid w:val="00B24B02"/>
    <w:rsid w:val="00B26644"/>
    <w:rsid w:val="00B27CA5"/>
    <w:rsid w:val="00B27F03"/>
    <w:rsid w:val="00B352DD"/>
    <w:rsid w:val="00B35DF0"/>
    <w:rsid w:val="00B36078"/>
    <w:rsid w:val="00B41831"/>
    <w:rsid w:val="00B42927"/>
    <w:rsid w:val="00B43570"/>
    <w:rsid w:val="00B45730"/>
    <w:rsid w:val="00B46FEA"/>
    <w:rsid w:val="00B4750A"/>
    <w:rsid w:val="00B47814"/>
    <w:rsid w:val="00B47DA3"/>
    <w:rsid w:val="00B504FF"/>
    <w:rsid w:val="00B51D0E"/>
    <w:rsid w:val="00B52131"/>
    <w:rsid w:val="00B53981"/>
    <w:rsid w:val="00B539BC"/>
    <w:rsid w:val="00B53C00"/>
    <w:rsid w:val="00B55095"/>
    <w:rsid w:val="00B56D11"/>
    <w:rsid w:val="00B62D8E"/>
    <w:rsid w:val="00B6428C"/>
    <w:rsid w:val="00B65400"/>
    <w:rsid w:val="00B71069"/>
    <w:rsid w:val="00B71AD0"/>
    <w:rsid w:val="00B736AB"/>
    <w:rsid w:val="00B7453A"/>
    <w:rsid w:val="00B766FA"/>
    <w:rsid w:val="00B80083"/>
    <w:rsid w:val="00B81FFA"/>
    <w:rsid w:val="00B84D2C"/>
    <w:rsid w:val="00B864F0"/>
    <w:rsid w:val="00B874F2"/>
    <w:rsid w:val="00B908EE"/>
    <w:rsid w:val="00B90D79"/>
    <w:rsid w:val="00B91238"/>
    <w:rsid w:val="00B91B14"/>
    <w:rsid w:val="00B92A05"/>
    <w:rsid w:val="00B931BD"/>
    <w:rsid w:val="00B932E9"/>
    <w:rsid w:val="00B93793"/>
    <w:rsid w:val="00B94B75"/>
    <w:rsid w:val="00B96F49"/>
    <w:rsid w:val="00BA239D"/>
    <w:rsid w:val="00BA3975"/>
    <w:rsid w:val="00BA6C92"/>
    <w:rsid w:val="00BA7052"/>
    <w:rsid w:val="00BA7346"/>
    <w:rsid w:val="00BB0F61"/>
    <w:rsid w:val="00BB23D7"/>
    <w:rsid w:val="00BB4FB7"/>
    <w:rsid w:val="00BB516C"/>
    <w:rsid w:val="00BB6245"/>
    <w:rsid w:val="00BB7A36"/>
    <w:rsid w:val="00BB7DF0"/>
    <w:rsid w:val="00BC14CF"/>
    <w:rsid w:val="00BC1B01"/>
    <w:rsid w:val="00BC315E"/>
    <w:rsid w:val="00BC4EFE"/>
    <w:rsid w:val="00BD0646"/>
    <w:rsid w:val="00BD1675"/>
    <w:rsid w:val="00BD20C5"/>
    <w:rsid w:val="00BD4C06"/>
    <w:rsid w:val="00BD66DF"/>
    <w:rsid w:val="00BD68A9"/>
    <w:rsid w:val="00BE066E"/>
    <w:rsid w:val="00BE13F5"/>
    <w:rsid w:val="00BE1B21"/>
    <w:rsid w:val="00BE273E"/>
    <w:rsid w:val="00BE2EB0"/>
    <w:rsid w:val="00BF54CA"/>
    <w:rsid w:val="00BF7E56"/>
    <w:rsid w:val="00C0014C"/>
    <w:rsid w:val="00C02045"/>
    <w:rsid w:val="00C0364A"/>
    <w:rsid w:val="00C04AED"/>
    <w:rsid w:val="00C04EA6"/>
    <w:rsid w:val="00C076D6"/>
    <w:rsid w:val="00C07903"/>
    <w:rsid w:val="00C106A9"/>
    <w:rsid w:val="00C1141A"/>
    <w:rsid w:val="00C12A92"/>
    <w:rsid w:val="00C14213"/>
    <w:rsid w:val="00C15DB6"/>
    <w:rsid w:val="00C15EEC"/>
    <w:rsid w:val="00C16910"/>
    <w:rsid w:val="00C16E35"/>
    <w:rsid w:val="00C21097"/>
    <w:rsid w:val="00C225D1"/>
    <w:rsid w:val="00C30ACC"/>
    <w:rsid w:val="00C30C07"/>
    <w:rsid w:val="00C33049"/>
    <w:rsid w:val="00C34167"/>
    <w:rsid w:val="00C344B0"/>
    <w:rsid w:val="00C34FD1"/>
    <w:rsid w:val="00C35E44"/>
    <w:rsid w:val="00C36228"/>
    <w:rsid w:val="00C40087"/>
    <w:rsid w:val="00C426BA"/>
    <w:rsid w:val="00C44015"/>
    <w:rsid w:val="00C44A5F"/>
    <w:rsid w:val="00C4740B"/>
    <w:rsid w:val="00C477E8"/>
    <w:rsid w:val="00C47CC0"/>
    <w:rsid w:val="00C47FA9"/>
    <w:rsid w:val="00C47FC6"/>
    <w:rsid w:val="00C50CEB"/>
    <w:rsid w:val="00C5502B"/>
    <w:rsid w:val="00C56A84"/>
    <w:rsid w:val="00C61179"/>
    <w:rsid w:val="00C623D6"/>
    <w:rsid w:val="00C65355"/>
    <w:rsid w:val="00C678AE"/>
    <w:rsid w:val="00C70C4B"/>
    <w:rsid w:val="00C73378"/>
    <w:rsid w:val="00C7609A"/>
    <w:rsid w:val="00C76671"/>
    <w:rsid w:val="00C7733D"/>
    <w:rsid w:val="00C7746C"/>
    <w:rsid w:val="00C8127C"/>
    <w:rsid w:val="00C81849"/>
    <w:rsid w:val="00C83B75"/>
    <w:rsid w:val="00C853FB"/>
    <w:rsid w:val="00C85C14"/>
    <w:rsid w:val="00C905C3"/>
    <w:rsid w:val="00C908E7"/>
    <w:rsid w:val="00C92420"/>
    <w:rsid w:val="00C97283"/>
    <w:rsid w:val="00C9780B"/>
    <w:rsid w:val="00CA03A4"/>
    <w:rsid w:val="00CA09E5"/>
    <w:rsid w:val="00CA0D5B"/>
    <w:rsid w:val="00CA14BE"/>
    <w:rsid w:val="00CA299C"/>
    <w:rsid w:val="00CA2BA8"/>
    <w:rsid w:val="00CA337A"/>
    <w:rsid w:val="00CA548B"/>
    <w:rsid w:val="00CA5524"/>
    <w:rsid w:val="00CA5FE8"/>
    <w:rsid w:val="00CA7635"/>
    <w:rsid w:val="00CB097B"/>
    <w:rsid w:val="00CB55DE"/>
    <w:rsid w:val="00CB67A4"/>
    <w:rsid w:val="00CC19BB"/>
    <w:rsid w:val="00CC2F1B"/>
    <w:rsid w:val="00CC3E08"/>
    <w:rsid w:val="00CC5B47"/>
    <w:rsid w:val="00CD2836"/>
    <w:rsid w:val="00CD7A19"/>
    <w:rsid w:val="00CE279A"/>
    <w:rsid w:val="00CE2C2D"/>
    <w:rsid w:val="00CE31C7"/>
    <w:rsid w:val="00CE3BA3"/>
    <w:rsid w:val="00CE6129"/>
    <w:rsid w:val="00CE6E8E"/>
    <w:rsid w:val="00CE7A69"/>
    <w:rsid w:val="00CF1464"/>
    <w:rsid w:val="00CF14FF"/>
    <w:rsid w:val="00CF1D95"/>
    <w:rsid w:val="00CF252F"/>
    <w:rsid w:val="00CF4554"/>
    <w:rsid w:val="00CF56BC"/>
    <w:rsid w:val="00CF583E"/>
    <w:rsid w:val="00D029D8"/>
    <w:rsid w:val="00D0349C"/>
    <w:rsid w:val="00D04057"/>
    <w:rsid w:val="00D054F8"/>
    <w:rsid w:val="00D05E23"/>
    <w:rsid w:val="00D104DC"/>
    <w:rsid w:val="00D10AF7"/>
    <w:rsid w:val="00D12103"/>
    <w:rsid w:val="00D1315D"/>
    <w:rsid w:val="00D13C5B"/>
    <w:rsid w:val="00D13FF4"/>
    <w:rsid w:val="00D15048"/>
    <w:rsid w:val="00D164F2"/>
    <w:rsid w:val="00D165EE"/>
    <w:rsid w:val="00D166DB"/>
    <w:rsid w:val="00D20B32"/>
    <w:rsid w:val="00D218FC"/>
    <w:rsid w:val="00D23E2F"/>
    <w:rsid w:val="00D264F5"/>
    <w:rsid w:val="00D27E66"/>
    <w:rsid w:val="00D348FF"/>
    <w:rsid w:val="00D34E0B"/>
    <w:rsid w:val="00D359B4"/>
    <w:rsid w:val="00D35A78"/>
    <w:rsid w:val="00D41BC1"/>
    <w:rsid w:val="00D47169"/>
    <w:rsid w:val="00D5017D"/>
    <w:rsid w:val="00D50329"/>
    <w:rsid w:val="00D52C6F"/>
    <w:rsid w:val="00D53E52"/>
    <w:rsid w:val="00D53F38"/>
    <w:rsid w:val="00D54B4D"/>
    <w:rsid w:val="00D56F05"/>
    <w:rsid w:val="00D57F16"/>
    <w:rsid w:val="00D6292E"/>
    <w:rsid w:val="00D64861"/>
    <w:rsid w:val="00D70D51"/>
    <w:rsid w:val="00D7415B"/>
    <w:rsid w:val="00D773E0"/>
    <w:rsid w:val="00D80416"/>
    <w:rsid w:val="00D820B9"/>
    <w:rsid w:val="00D82D47"/>
    <w:rsid w:val="00D84DDF"/>
    <w:rsid w:val="00D8541E"/>
    <w:rsid w:val="00D90163"/>
    <w:rsid w:val="00D90287"/>
    <w:rsid w:val="00D90BD9"/>
    <w:rsid w:val="00D92A75"/>
    <w:rsid w:val="00D934F0"/>
    <w:rsid w:val="00D948AA"/>
    <w:rsid w:val="00D95219"/>
    <w:rsid w:val="00D97384"/>
    <w:rsid w:val="00DA06A4"/>
    <w:rsid w:val="00DA0AB2"/>
    <w:rsid w:val="00DA1A04"/>
    <w:rsid w:val="00DA4C14"/>
    <w:rsid w:val="00DA5B85"/>
    <w:rsid w:val="00DA614A"/>
    <w:rsid w:val="00DA7626"/>
    <w:rsid w:val="00DB00FD"/>
    <w:rsid w:val="00DB357C"/>
    <w:rsid w:val="00DB5BF0"/>
    <w:rsid w:val="00DB7064"/>
    <w:rsid w:val="00DC1F9B"/>
    <w:rsid w:val="00DC3951"/>
    <w:rsid w:val="00DC39AD"/>
    <w:rsid w:val="00DC3B97"/>
    <w:rsid w:val="00DC3E29"/>
    <w:rsid w:val="00DC4CA4"/>
    <w:rsid w:val="00DD1D0B"/>
    <w:rsid w:val="00DD281D"/>
    <w:rsid w:val="00DD52C0"/>
    <w:rsid w:val="00DD6D98"/>
    <w:rsid w:val="00DE05F5"/>
    <w:rsid w:val="00DE25C2"/>
    <w:rsid w:val="00DE4A81"/>
    <w:rsid w:val="00DE54FF"/>
    <w:rsid w:val="00DE6499"/>
    <w:rsid w:val="00DE6DCB"/>
    <w:rsid w:val="00DE7681"/>
    <w:rsid w:val="00DF3614"/>
    <w:rsid w:val="00DF4F8B"/>
    <w:rsid w:val="00DF521A"/>
    <w:rsid w:val="00DF5554"/>
    <w:rsid w:val="00DF7FC7"/>
    <w:rsid w:val="00E01E11"/>
    <w:rsid w:val="00E02119"/>
    <w:rsid w:val="00E0490F"/>
    <w:rsid w:val="00E061CD"/>
    <w:rsid w:val="00E12811"/>
    <w:rsid w:val="00E157AC"/>
    <w:rsid w:val="00E1786A"/>
    <w:rsid w:val="00E2200F"/>
    <w:rsid w:val="00E23681"/>
    <w:rsid w:val="00E23EA7"/>
    <w:rsid w:val="00E25860"/>
    <w:rsid w:val="00E30063"/>
    <w:rsid w:val="00E32A24"/>
    <w:rsid w:val="00E32CAF"/>
    <w:rsid w:val="00E33C10"/>
    <w:rsid w:val="00E34488"/>
    <w:rsid w:val="00E40788"/>
    <w:rsid w:val="00E42521"/>
    <w:rsid w:val="00E43754"/>
    <w:rsid w:val="00E43F41"/>
    <w:rsid w:val="00E51B93"/>
    <w:rsid w:val="00E56C75"/>
    <w:rsid w:val="00E61303"/>
    <w:rsid w:val="00E61E1E"/>
    <w:rsid w:val="00E61EBE"/>
    <w:rsid w:val="00E622F4"/>
    <w:rsid w:val="00E64CD2"/>
    <w:rsid w:val="00E64F62"/>
    <w:rsid w:val="00E66ADA"/>
    <w:rsid w:val="00E70192"/>
    <w:rsid w:val="00E704B6"/>
    <w:rsid w:val="00E72224"/>
    <w:rsid w:val="00E731AC"/>
    <w:rsid w:val="00E73565"/>
    <w:rsid w:val="00E744C2"/>
    <w:rsid w:val="00E76BD4"/>
    <w:rsid w:val="00E84A54"/>
    <w:rsid w:val="00E84F87"/>
    <w:rsid w:val="00E867F9"/>
    <w:rsid w:val="00E869BD"/>
    <w:rsid w:val="00E874C8"/>
    <w:rsid w:val="00E925D3"/>
    <w:rsid w:val="00E92D48"/>
    <w:rsid w:val="00E93C3C"/>
    <w:rsid w:val="00E93F4D"/>
    <w:rsid w:val="00E95394"/>
    <w:rsid w:val="00E9609A"/>
    <w:rsid w:val="00E9773E"/>
    <w:rsid w:val="00EA1DD8"/>
    <w:rsid w:val="00EA218B"/>
    <w:rsid w:val="00EA29A8"/>
    <w:rsid w:val="00EA3AB2"/>
    <w:rsid w:val="00EA4871"/>
    <w:rsid w:val="00EA507D"/>
    <w:rsid w:val="00EA69BB"/>
    <w:rsid w:val="00EA711E"/>
    <w:rsid w:val="00EA7466"/>
    <w:rsid w:val="00EA7790"/>
    <w:rsid w:val="00EB107D"/>
    <w:rsid w:val="00EB37B3"/>
    <w:rsid w:val="00EB4952"/>
    <w:rsid w:val="00EB52D3"/>
    <w:rsid w:val="00EB6365"/>
    <w:rsid w:val="00EB678C"/>
    <w:rsid w:val="00EC25D0"/>
    <w:rsid w:val="00EC42DC"/>
    <w:rsid w:val="00EC63F6"/>
    <w:rsid w:val="00ED1448"/>
    <w:rsid w:val="00ED2E3D"/>
    <w:rsid w:val="00ED367C"/>
    <w:rsid w:val="00ED3A7D"/>
    <w:rsid w:val="00ED6CA4"/>
    <w:rsid w:val="00ED70C3"/>
    <w:rsid w:val="00EE081F"/>
    <w:rsid w:val="00EE5993"/>
    <w:rsid w:val="00EE7450"/>
    <w:rsid w:val="00EF24FB"/>
    <w:rsid w:val="00EF26E2"/>
    <w:rsid w:val="00EF4558"/>
    <w:rsid w:val="00F000BB"/>
    <w:rsid w:val="00F03345"/>
    <w:rsid w:val="00F04626"/>
    <w:rsid w:val="00F05590"/>
    <w:rsid w:val="00F05C17"/>
    <w:rsid w:val="00F0742A"/>
    <w:rsid w:val="00F116C0"/>
    <w:rsid w:val="00F12632"/>
    <w:rsid w:val="00F1346C"/>
    <w:rsid w:val="00F144E5"/>
    <w:rsid w:val="00F14B52"/>
    <w:rsid w:val="00F1524A"/>
    <w:rsid w:val="00F16950"/>
    <w:rsid w:val="00F2091A"/>
    <w:rsid w:val="00F2254C"/>
    <w:rsid w:val="00F22C8F"/>
    <w:rsid w:val="00F256E3"/>
    <w:rsid w:val="00F25885"/>
    <w:rsid w:val="00F26109"/>
    <w:rsid w:val="00F26C50"/>
    <w:rsid w:val="00F279DC"/>
    <w:rsid w:val="00F300F9"/>
    <w:rsid w:val="00F30586"/>
    <w:rsid w:val="00F31B04"/>
    <w:rsid w:val="00F346BB"/>
    <w:rsid w:val="00F34ACB"/>
    <w:rsid w:val="00F34D36"/>
    <w:rsid w:val="00F362A5"/>
    <w:rsid w:val="00F37482"/>
    <w:rsid w:val="00F41E65"/>
    <w:rsid w:val="00F45CEC"/>
    <w:rsid w:val="00F503C3"/>
    <w:rsid w:val="00F5139D"/>
    <w:rsid w:val="00F51D91"/>
    <w:rsid w:val="00F5212B"/>
    <w:rsid w:val="00F52772"/>
    <w:rsid w:val="00F54B2A"/>
    <w:rsid w:val="00F56841"/>
    <w:rsid w:val="00F6000C"/>
    <w:rsid w:val="00F6064A"/>
    <w:rsid w:val="00F61151"/>
    <w:rsid w:val="00F611E2"/>
    <w:rsid w:val="00F619C7"/>
    <w:rsid w:val="00F61DF7"/>
    <w:rsid w:val="00F6365D"/>
    <w:rsid w:val="00F64A42"/>
    <w:rsid w:val="00F64CF8"/>
    <w:rsid w:val="00F66311"/>
    <w:rsid w:val="00F67796"/>
    <w:rsid w:val="00F713F6"/>
    <w:rsid w:val="00F71866"/>
    <w:rsid w:val="00F75F31"/>
    <w:rsid w:val="00F764B7"/>
    <w:rsid w:val="00F76706"/>
    <w:rsid w:val="00F767C4"/>
    <w:rsid w:val="00F806F4"/>
    <w:rsid w:val="00F81B75"/>
    <w:rsid w:val="00F81C72"/>
    <w:rsid w:val="00F84274"/>
    <w:rsid w:val="00F84CA6"/>
    <w:rsid w:val="00F84DB5"/>
    <w:rsid w:val="00F85257"/>
    <w:rsid w:val="00F8578F"/>
    <w:rsid w:val="00F86849"/>
    <w:rsid w:val="00F86EB8"/>
    <w:rsid w:val="00F875EB"/>
    <w:rsid w:val="00F91FAE"/>
    <w:rsid w:val="00F936D3"/>
    <w:rsid w:val="00F95BF6"/>
    <w:rsid w:val="00FA0AF4"/>
    <w:rsid w:val="00FA3077"/>
    <w:rsid w:val="00FA5872"/>
    <w:rsid w:val="00FB0AB3"/>
    <w:rsid w:val="00FB1AD2"/>
    <w:rsid w:val="00FB1D76"/>
    <w:rsid w:val="00FB4659"/>
    <w:rsid w:val="00FB52C6"/>
    <w:rsid w:val="00FB78A0"/>
    <w:rsid w:val="00FC016A"/>
    <w:rsid w:val="00FC08E4"/>
    <w:rsid w:val="00FC1140"/>
    <w:rsid w:val="00FC1DCA"/>
    <w:rsid w:val="00FC5CE6"/>
    <w:rsid w:val="00FC71D4"/>
    <w:rsid w:val="00FD05E6"/>
    <w:rsid w:val="00FD1823"/>
    <w:rsid w:val="00FD33EE"/>
    <w:rsid w:val="00FD4822"/>
    <w:rsid w:val="00FD5FFE"/>
    <w:rsid w:val="00FD7ADE"/>
    <w:rsid w:val="00FD7B3D"/>
    <w:rsid w:val="00FE0245"/>
    <w:rsid w:val="00FE0E9E"/>
    <w:rsid w:val="00FE5697"/>
    <w:rsid w:val="00FE594B"/>
    <w:rsid w:val="00FE5B9E"/>
    <w:rsid w:val="00FE64A0"/>
    <w:rsid w:val="00FE671B"/>
    <w:rsid w:val="00FE793E"/>
    <w:rsid w:val="00FF0905"/>
    <w:rsid w:val="00FF123D"/>
    <w:rsid w:val="00FF214B"/>
    <w:rsid w:val="00FF5D09"/>
    <w:rsid w:val="00FF7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4294F1"/>
  <w15:docId w15:val="{D383A724-AF96-4495-8FCB-697CF087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07B4"/>
    <w:pPr>
      <w:suppressAutoHyphens/>
      <w:spacing w:after="200" w:line="276" w:lineRule="auto"/>
    </w:pPr>
    <w:rPr>
      <w:rFonts w:ascii="Calibri" w:eastAsia="SimSun" w:hAnsi="Calibri" w:cs="font260"/>
      <w:sz w:val="22"/>
      <w:szCs w:val="22"/>
      <w:lang w:eastAsia="ar-SA"/>
    </w:rPr>
  </w:style>
  <w:style w:type="paragraph" w:styleId="Nagwek1">
    <w:name w:val="heading 1"/>
    <w:basedOn w:val="Normalny"/>
    <w:next w:val="Tekstpodstawowy"/>
    <w:qFormat/>
    <w:rsid w:val="005D6B45"/>
    <w:pPr>
      <w:keepNext/>
      <w:keepLines/>
      <w:numPr>
        <w:numId w:val="1"/>
      </w:numPr>
      <w:spacing w:before="240" w:after="240"/>
      <w:outlineLvl w:val="0"/>
    </w:pPr>
    <w:rPr>
      <w:rFonts w:eastAsia="Times New Roman" w:cs="Times New Roman"/>
      <w:b/>
      <w:bCs/>
      <w:smallCaps/>
      <w:sz w:val="28"/>
      <w:szCs w:val="28"/>
    </w:rPr>
  </w:style>
  <w:style w:type="paragraph" w:styleId="Nagwek2">
    <w:name w:val="heading 2"/>
    <w:basedOn w:val="Normalny"/>
    <w:next w:val="Normalny"/>
    <w:link w:val="Nagwek2Znak"/>
    <w:uiPriority w:val="9"/>
    <w:semiHidden/>
    <w:unhideWhenUsed/>
    <w:qFormat/>
    <w:rsid w:val="007C13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Tekstpodstawowy"/>
    <w:qFormat/>
    <w:rsid w:val="005D6B45"/>
    <w:pPr>
      <w:keepNext/>
      <w:keepLines/>
      <w:numPr>
        <w:ilvl w:val="2"/>
        <w:numId w:val="1"/>
      </w:numPr>
      <w:spacing w:before="40" w:after="0" w:line="252" w:lineRule="auto"/>
      <w:outlineLvl w:val="2"/>
    </w:pPr>
    <w:rPr>
      <w:rFonts w:ascii="Calibri Light" w:eastAsia="Times New Roman" w:hAnsi="Calibri Light" w:cs="Times New Roman"/>
      <w:color w:val="1F4D78"/>
      <w:sz w:val="24"/>
      <w:szCs w:val="24"/>
    </w:rPr>
  </w:style>
  <w:style w:type="paragraph" w:styleId="Nagwek4">
    <w:name w:val="heading 4"/>
    <w:basedOn w:val="Normalny"/>
    <w:next w:val="Tekstpodstawowy"/>
    <w:qFormat/>
    <w:rsid w:val="005D6B45"/>
    <w:pPr>
      <w:keepNext/>
      <w:keepLines/>
      <w:numPr>
        <w:ilvl w:val="3"/>
        <w:numId w:val="1"/>
      </w:numPr>
      <w:spacing w:before="40" w:after="0" w:line="252" w:lineRule="auto"/>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D6B45"/>
  </w:style>
  <w:style w:type="character" w:customStyle="1" w:styleId="WW8Num1z1">
    <w:name w:val="WW8Num1z1"/>
    <w:rsid w:val="005D6B45"/>
  </w:style>
  <w:style w:type="character" w:customStyle="1" w:styleId="WW8Num1z2">
    <w:name w:val="WW8Num1z2"/>
    <w:rsid w:val="005D6B45"/>
  </w:style>
  <w:style w:type="character" w:customStyle="1" w:styleId="WW8Num1z3">
    <w:name w:val="WW8Num1z3"/>
    <w:rsid w:val="005D6B45"/>
  </w:style>
  <w:style w:type="character" w:customStyle="1" w:styleId="WW8Num1z4">
    <w:name w:val="WW8Num1z4"/>
    <w:rsid w:val="005D6B45"/>
  </w:style>
  <w:style w:type="character" w:customStyle="1" w:styleId="WW8Num1z5">
    <w:name w:val="WW8Num1z5"/>
    <w:rsid w:val="005D6B45"/>
  </w:style>
  <w:style w:type="character" w:customStyle="1" w:styleId="WW8Num1z6">
    <w:name w:val="WW8Num1z6"/>
    <w:rsid w:val="005D6B45"/>
  </w:style>
  <w:style w:type="character" w:customStyle="1" w:styleId="WW8Num1z7">
    <w:name w:val="WW8Num1z7"/>
    <w:rsid w:val="005D6B45"/>
  </w:style>
  <w:style w:type="character" w:customStyle="1" w:styleId="WW8Num1z8">
    <w:name w:val="WW8Num1z8"/>
    <w:rsid w:val="005D6B45"/>
  </w:style>
  <w:style w:type="character" w:customStyle="1" w:styleId="WW8Num2z0">
    <w:name w:val="WW8Num2z0"/>
    <w:rsid w:val="005D6B45"/>
  </w:style>
  <w:style w:type="character" w:customStyle="1" w:styleId="WW8Num2z1">
    <w:name w:val="WW8Num2z1"/>
    <w:rsid w:val="005D6B45"/>
    <w:rPr>
      <w:rFonts w:ascii="Times New Roman" w:hAnsi="Times New Roman" w:cs="Times New Roman"/>
      <w:b/>
      <w:color w:val="000000"/>
      <w:sz w:val="20"/>
      <w:szCs w:val="18"/>
    </w:rPr>
  </w:style>
  <w:style w:type="character" w:customStyle="1" w:styleId="WW8Num2z2">
    <w:name w:val="WW8Num2z2"/>
    <w:rsid w:val="005D6B45"/>
  </w:style>
  <w:style w:type="character" w:customStyle="1" w:styleId="WW8Num2z3">
    <w:name w:val="WW8Num2z3"/>
    <w:rsid w:val="005D6B45"/>
  </w:style>
  <w:style w:type="character" w:customStyle="1" w:styleId="WW8Num2z4">
    <w:name w:val="WW8Num2z4"/>
    <w:rsid w:val="005D6B45"/>
  </w:style>
  <w:style w:type="character" w:customStyle="1" w:styleId="WW8Num2z5">
    <w:name w:val="WW8Num2z5"/>
    <w:rsid w:val="005D6B45"/>
  </w:style>
  <w:style w:type="character" w:customStyle="1" w:styleId="WW8Num2z6">
    <w:name w:val="WW8Num2z6"/>
    <w:rsid w:val="005D6B45"/>
  </w:style>
  <w:style w:type="character" w:customStyle="1" w:styleId="WW8Num2z7">
    <w:name w:val="WW8Num2z7"/>
    <w:rsid w:val="005D6B45"/>
  </w:style>
  <w:style w:type="character" w:customStyle="1" w:styleId="WW8Num2z8">
    <w:name w:val="WW8Num2z8"/>
    <w:rsid w:val="005D6B45"/>
  </w:style>
  <w:style w:type="character" w:customStyle="1" w:styleId="WW8Num3z0">
    <w:name w:val="WW8Num3z0"/>
    <w:rsid w:val="005D6B45"/>
    <w:rPr>
      <w:rFonts w:ascii="Times New Roman" w:hAnsi="Times New Roman" w:cs="Times New Roman"/>
      <w:bCs/>
      <w:color w:val="000000"/>
      <w:sz w:val="20"/>
      <w:szCs w:val="20"/>
    </w:rPr>
  </w:style>
  <w:style w:type="character" w:customStyle="1" w:styleId="WW8Num3z1">
    <w:name w:val="WW8Num3z1"/>
    <w:rsid w:val="005D6B45"/>
  </w:style>
  <w:style w:type="character" w:customStyle="1" w:styleId="WW8Num3z2">
    <w:name w:val="WW8Num3z2"/>
    <w:rsid w:val="005D6B45"/>
    <w:rPr>
      <w:rFonts w:eastAsia="Times New Roman" w:cs="Times New Roman"/>
    </w:rPr>
  </w:style>
  <w:style w:type="character" w:customStyle="1" w:styleId="WW8Num3z3">
    <w:name w:val="WW8Num3z3"/>
    <w:rsid w:val="005D6B45"/>
  </w:style>
  <w:style w:type="character" w:customStyle="1" w:styleId="WW8Num3z4">
    <w:name w:val="WW8Num3z4"/>
    <w:rsid w:val="005D6B45"/>
  </w:style>
  <w:style w:type="character" w:customStyle="1" w:styleId="WW8Num3z5">
    <w:name w:val="WW8Num3z5"/>
    <w:rsid w:val="005D6B45"/>
  </w:style>
  <w:style w:type="character" w:customStyle="1" w:styleId="WW8Num3z6">
    <w:name w:val="WW8Num3z6"/>
    <w:rsid w:val="005D6B45"/>
  </w:style>
  <w:style w:type="character" w:customStyle="1" w:styleId="WW8Num3z7">
    <w:name w:val="WW8Num3z7"/>
    <w:rsid w:val="005D6B45"/>
  </w:style>
  <w:style w:type="character" w:customStyle="1" w:styleId="WW8Num3z8">
    <w:name w:val="WW8Num3z8"/>
    <w:rsid w:val="005D6B45"/>
  </w:style>
  <w:style w:type="character" w:customStyle="1" w:styleId="WW8Num4z0">
    <w:name w:val="WW8Num4z0"/>
    <w:rsid w:val="005D6B45"/>
    <w:rPr>
      <w:rFonts w:ascii="Times New Roman" w:hAnsi="Times New Roman" w:cs="Times New Roman"/>
      <w:b/>
      <w:bCs/>
      <w:color w:val="00000A"/>
      <w:sz w:val="20"/>
      <w:szCs w:val="20"/>
    </w:rPr>
  </w:style>
  <w:style w:type="character" w:customStyle="1" w:styleId="WW8Num4z1">
    <w:name w:val="WW8Num4z1"/>
    <w:rsid w:val="005D6B45"/>
    <w:rPr>
      <w:rFonts w:ascii="Symbol" w:hAnsi="Symbol" w:cs="Tahoma"/>
    </w:rPr>
  </w:style>
  <w:style w:type="character" w:customStyle="1" w:styleId="WW8Num4z2">
    <w:name w:val="WW8Num4z2"/>
    <w:rsid w:val="005D6B45"/>
  </w:style>
  <w:style w:type="character" w:customStyle="1" w:styleId="WW8Num4z3">
    <w:name w:val="WW8Num4z3"/>
    <w:rsid w:val="005D6B45"/>
  </w:style>
  <w:style w:type="character" w:customStyle="1" w:styleId="WW8Num4z4">
    <w:name w:val="WW8Num4z4"/>
    <w:rsid w:val="005D6B45"/>
  </w:style>
  <w:style w:type="character" w:customStyle="1" w:styleId="WW8Num4z5">
    <w:name w:val="WW8Num4z5"/>
    <w:rsid w:val="005D6B45"/>
  </w:style>
  <w:style w:type="character" w:customStyle="1" w:styleId="WW8Num4z6">
    <w:name w:val="WW8Num4z6"/>
    <w:rsid w:val="005D6B45"/>
  </w:style>
  <w:style w:type="character" w:customStyle="1" w:styleId="WW8Num4z7">
    <w:name w:val="WW8Num4z7"/>
    <w:rsid w:val="005D6B45"/>
  </w:style>
  <w:style w:type="character" w:customStyle="1" w:styleId="WW8Num4z8">
    <w:name w:val="WW8Num4z8"/>
    <w:rsid w:val="005D6B45"/>
  </w:style>
  <w:style w:type="character" w:customStyle="1" w:styleId="WW8Num5z0">
    <w:name w:val="WW8Num5z0"/>
    <w:rsid w:val="005D6B45"/>
    <w:rPr>
      <w:rFonts w:ascii="Times New Roman" w:hAnsi="Times New Roman" w:cs="Times New Roman"/>
      <w:b/>
      <w:i w:val="0"/>
      <w:iCs w:val="0"/>
      <w:color w:val="000000"/>
      <w:sz w:val="20"/>
      <w:szCs w:val="20"/>
    </w:rPr>
  </w:style>
  <w:style w:type="character" w:customStyle="1" w:styleId="WW8Num5z1">
    <w:name w:val="WW8Num5z1"/>
    <w:rsid w:val="005D6B45"/>
    <w:rPr>
      <w:rFonts w:ascii="Wingdings" w:hAnsi="Wingdings" w:cs="Wingdings"/>
      <w:b w:val="0"/>
      <w:i w:val="0"/>
      <w:color w:val="00000A"/>
      <w:sz w:val="18"/>
      <w:szCs w:val="18"/>
    </w:rPr>
  </w:style>
  <w:style w:type="character" w:customStyle="1" w:styleId="WW8Num5z2">
    <w:name w:val="WW8Num5z2"/>
    <w:rsid w:val="005D6B45"/>
    <w:rPr>
      <w:rFonts w:ascii="Wingdings" w:hAnsi="Wingdings" w:cs="Wingdings"/>
      <w:b w:val="0"/>
      <w:color w:val="00000A"/>
    </w:rPr>
  </w:style>
  <w:style w:type="character" w:customStyle="1" w:styleId="WW8Num5z3">
    <w:name w:val="WW8Num5z3"/>
    <w:rsid w:val="005D6B45"/>
  </w:style>
  <w:style w:type="character" w:customStyle="1" w:styleId="WW8Num5z4">
    <w:name w:val="WW8Num5z4"/>
    <w:rsid w:val="005D6B45"/>
  </w:style>
  <w:style w:type="character" w:customStyle="1" w:styleId="WW8Num5z5">
    <w:name w:val="WW8Num5z5"/>
    <w:rsid w:val="005D6B45"/>
  </w:style>
  <w:style w:type="character" w:customStyle="1" w:styleId="WW8Num5z6">
    <w:name w:val="WW8Num5z6"/>
    <w:rsid w:val="005D6B45"/>
  </w:style>
  <w:style w:type="character" w:customStyle="1" w:styleId="WW8Num5z7">
    <w:name w:val="WW8Num5z7"/>
    <w:rsid w:val="005D6B45"/>
  </w:style>
  <w:style w:type="character" w:customStyle="1" w:styleId="WW8Num5z8">
    <w:name w:val="WW8Num5z8"/>
    <w:rsid w:val="005D6B45"/>
  </w:style>
  <w:style w:type="character" w:customStyle="1" w:styleId="WW8Num6z0">
    <w:name w:val="WW8Num6z0"/>
    <w:rsid w:val="005D6B45"/>
    <w:rPr>
      <w:rFonts w:ascii="Wingdings" w:hAnsi="Wingdings" w:cs="Wingdings"/>
      <w:b w:val="0"/>
      <w:color w:val="00000A"/>
    </w:rPr>
  </w:style>
  <w:style w:type="character" w:customStyle="1" w:styleId="WW8Num6z1">
    <w:name w:val="WW8Num6z1"/>
    <w:rsid w:val="005D6B45"/>
    <w:rPr>
      <w:rFonts w:ascii="Courier New" w:hAnsi="Courier New" w:cs="Courier New"/>
    </w:rPr>
  </w:style>
  <w:style w:type="character" w:customStyle="1" w:styleId="WW8Num6z2">
    <w:name w:val="WW8Num6z2"/>
    <w:rsid w:val="005D6B45"/>
    <w:rPr>
      <w:rFonts w:ascii="Wingdings" w:hAnsi="Wingdings" w:cs="Wingdings"/>
    </w:rPr>
  </w:style>
  <w:style w:type="character" w:customStyle="1" w:styleId="WW8Num6z3">
    <w:name w:val="WW8Num6z3"/>
    <w:rsid w:val="005D6B45"/>
    <w:rPr>
      <w:rFonts w:ascii="Symbol" w:hAnsi="Symbol" w:cs="Symbol"/>
    </w:rPr>
  </w:style>
  <w:style w:type="character" w:customStyle="1" w:styleId="WW8Num6z4">
    <w:name w:val="WW8Num6z4"/>
    <w:rsid w:val="005D6B45"/>
  </w:style>
  <w:style w:type="character" w:customStyle="1" w:styleId="WW8Num6z5">
    <w:name w:val="WW8Num6z5"/>
    <w:rsid w:val="005D6B45"/>
  </w:style>
  <w:style w:type="character" w:customStyle="1" w:styleId="WW8Num6z6">
    <w:name w:val="WW8Num6z6"/>
    <w:rsid w:val="005D6B45"/>
  </w:style>
  <w:style w:type="character" w:customStyle="1" w:styleId="WW8Num6z7">
    <w:name w:val="WW8Num6z7"/>
    <w:rsid w:val="005D6B45"/>
  </w:style>
  <w:style w:type="character" w:customStyle="1" w:styleId="WW8Num6z8">
    <w:name w:val="WW8Num6z8"/>
    <w:rsid w:val="005D6B45"/>
  </w:style>
  <w:style w:type="character" w:customStyle="1" w:styleId="WW8Num7z0">
    <w:name w:val="WW8Num7z0"/>
    <w:rsid w:val="005D6B45"/>
    <w:rPr>
      <w:rFonts w:ascii="Times New Roman" w:eastAsia="Cambria" w:hAnsi="Times New Roman" w:cs="Times New Roman"/>
      <w:b/>
      <w:bCs/>
      <w:i w:val="0"/>
      <w:color w:val="000000"/>
      <w:sz w:val="20"/>
      <w:szCs w:val="20"/>
    </w:rPr>
  </w:style>
  <w:style w:type="character" w:customStyle="1" w:styleId="WW8Num7z1">
    <w:name w:val="WW8Num7z1"/>
    <w:rsid w:val="005D6B45"/>
    <w:rPr>
      <w:rFonts w:ascii="Times New Roman" w:eastAsia="Cambria" w:hAnsi="Times New Roman" w:cs="Cambria"/>
      <w:sz w:val="20"/>
      <w:szCs w:val="20"/>
    </w:rPr>
  </w:style>
  <w:style w:type="character" w:customStyle="1" w:styleId="WW8Num7z2">
    <w:name w:val="WW8Num7z2"/>
    <w:rsid w:val="005D6B45"/>
  </w:style>
  <w:style w:type="character" w:customStyle="1" w:styleId="WW8Num7z3">
    <w:name w:val="WW8Num7z3"/>
    <w:rsid w:val="005D6B45"/>
  </w:style>
  <w:style w:type="character" w:customStyle="1" w:styleId="WW8Num7z4">
    <w:name w:val="WW8Num7z4"/>
    <w:rsid w:val="005D6B45"/>
  </w:style>
  <w:style w:type="character" w:customStyle="1" w:styleId="WW8Num7z5">
    <w:name w:val="WW8Num7z5"/>
    <w:rsid w:val="005D6B45"/>
  </w:style>
  <w:style w:type="character" w:customStyle="1" w:styleId="WW8Num7z6">
    <w:name w:val="WW8Num7z6"/>
    <w:rsid w:val="005D6B45"/>
  </w:style>
  <w:style w:type="character" w:customStyle="1" w:styleId="WW8Num7z7">
    <w:name w:val="WW8Num7z7"/>
    <w:rsid w:val="005D6B45"/>
  </w:style>
  <w:style w:type="character" w:customStyle="1" w:styleId="WW8Num7z8">
    <w:name w:val="WW8Num7z8"/>
    <w:rsid w:val="005D6B45"/>
  </w:style>
  <w:style w:type="character" w:customStyle="1" w:styleId="WW8Num8z0">
    <w:name w:val="WW8Num8z0"/>
    <w:rsid w:val="005D6B45"/>
    <w:rPr>
      <w:rFonts w:ascii="Times New Roman" w:hAnsi="Times New Roman" w:cs="Times New Roman"/>
      <w:color w:val="000000"/>
      <w:sz w:val="20"/>
      <w:szCs w:val="20"/>
    </w:rPr>
  </w:style>
  <w:style w:type="character" w:customStyle="1" w:styleId="WW8Num8z1">
    <w:name w:val="WW8Num8z1"/>
    <w:rsid w:val="005D6B45"/>
    <w:rPr>
      <w:rFonts w:cs="Times New Roman"/>
      <w:b/>
      <w:color w:val="00000A"/>
      <w:sz w:val="20"/>
      <w:szCs w:val="20"/>
    </w:rPr>
  </w:style>
  <w:style w:type="character" w:customStyle="1" w:styleId="WW8Num8z2">
    <w:name w:val="WW8Num8z2"/>
    <w:rsid w:val="005D6B45"/>
  </w:style>
  <w:style w:type="character" w:customStyle="1" w:styleId="WW8Num8z3">
    <w:name w:val="WW8Num8z3"/>
    <w:rsid w:val="005D6B45"/>
  </w:style>
  <w:style w:type="character" w:customStyle="1" w:styleId="WW8Num8z4">
    <w:name w:val="WW8Num8z4"/>
    <w:rsid w:val="005D6B45"/>
  </w:style>
  <w:style w:type="character" w:customStyle="1" w:styleId="WW8Num8z5">
    <w:name w:val="WW8Num8z5"/>
    <w:rsid w:val="005D6B45"/>
  </w:style>
  <w:style w:type="character" w:customStyle="1" w:styleId="WW8Num8z6">
    <w:name w:val="WW8Num8z6"/>
    <w:rsid w:val="005D6B45"/>
  </w:style>
  <w:style w:type="character" w:customStyle="1" w:styleId="WW8Num8z7">
    <w:name w:val="WW8Num8z7"/>
    <w:rsid w:val="005D6B45"/>
  </w:style>
  <w:style w:type="character" w:customStyle="1" w:styleId="WW8Num8z8">
    <w:name w:val="WW8Num8z8"/>
    <w:rsid w:val="005D6B45"/>
  </w:style>
  <w:style w:type="character" w:customStyle="1" w:styleId="WW8Num9z0">
    <w:name w:val="WW8Num9z0"/>
    <w:rsid w:val="005D6B45"/>
    <w:rPr>
      <w:rFonts w:ascii="Times New Roman" w:hAnsi="Times New Roman" w:cs="Times New Roman"/>
      <w:color w:val="000000"/>
      <w:sz w:val="20"/>
      <w:szCs w:val="20"/>
    </w:rPr>
  </w:style>
  <w:style w:type="character" w:customStyle="1" w:styleId="WW8Num9z1">
    <w:name w:val="WW8Num9z1"/>
    <w:rsid w:val="005D6B45"/>
    <w:rPr>
      <w:rFonts w:ascii="Times New Roman" w:eastAsia="Cambria" w:hAnsi="Times New Roman" w:cs="Times New Roman"/>
      <w:color w:val="000000"/>
      <w:sz w:val="20"/>
      <w:szCs w:val="20"/>
    </w:rPr>
  </w:style>
  <w:style w:type="character" w:customStyle="1" w:styleId="WW8Num9z2">
    <w:name w:val="WW8Num9z2"/>
    <w:rsid w:val="005D6B45"/>
  </w:style>
  <w:style w:type="character" w:customStyle="1" w:styleId="WW8Num9z3">
    <w:name w:val="WW8Num9z3"/>
    <w:rsid w:val="005D6B45"/>
  </w:style>
  <w:style w:type="character" w:customStyle="1" w:styleId="WW8Num9z4">
    <w:name w:val="WW8Num9z4"/>
    <w:rsid w:val="005D6B45"/>
  </w:style>
  <w:style w:type="character" w:customStyle="1" w:styleId="WW8Num9z5">
    <w:name w:val="WW8Num9z5"/>
    <w:rsid w:val="005D6B45"/>
  </w:style>
  <w:style w:type="character" w:customStyle="1" w:styleId="WW8Num9z6">
    <w:name w:val="WW8Num9z6"/>
    <w:rsid w:val="005D6B45"/>
  </w:style>
  <w:style w:type="character" w:customStyle="1" w:styleId="WW8Num9z7">
    <w:name w:val="WW8Num9z7"/>
    <w:rsid w:val="005D6B45"/>
  </w:style>
  <w:style w:type="character" w:customStyle="1" w:styleId="WW8Num9z8">
    <w:name w:val="WW8Num9z8"/>
    <w:rsid w:val="005D6B45"/>
  </w:style>
  <w:style w:type="character" w:customStyle="1" w:styleId="WW8Num10z0">
    <w:name w:val="WW8Num10z0"/>
    <w:rsid w:val="005D6B45"/>
    <w:rPr>
      <w:rFonts w:ascii="Times New Roman" w:hAnsi="Times New Roman" w:cs="Times New Roman"/>
      <w:sz w:val="20"/>
      <w:szCs w:val="20"/>
    </w:rPr>
  </w:style>
  <w:style w:type="character" w:customStyle="1" w:styleId="WW8Num10z1">
    <w:name w:val="WW8Num10z1"/>
    <w:rsid w:val="005D6B45"/>
    <w:rPr>
      <w:b/>
    </w:rPr>
  </w:style>
  <w:style w:type="character" w:customStyle="1" w:styleId="WW8Num10z2">
    <w:name w:val="WW8Num10z2"/>
    <w:rsid w:val="005D6B45"/>
  </w:style>
  <w:style w:type="character" w:customStyle="1" w:styleId="WW8Num10z3">
    <w:name w:val="WW8Num10z3"/>
    <w:rsid w:val="005D6B45"/>
  </w:style>
  <w:style w:type="character" w:customStyle="1" w:styleId="WW8Num10z4">
    <w:name w:val="WW8Num10z4"/>
    <w:rsid w:val="005D6B45"/>
  </w:style>
  <w:style w:type="character" w:customStyle="1" w:styleId="WW8Num10z5">
    <w:name w:val="WW8Num10z5"/>
    <w:rsid w:val="005D6B45"/>
  </w:style>
  <w:style w:type="character" w:customStyle="1" w:styleId="WW8Num10z6">
    <w:name w:val="WW8Num10z6"/>
    <w:rsid w:val="005D6B45"/>
  </w:style>
  <w:style w:type="character" w:customStyle="1" w:styleId="WW8Num10z7">
    <w:name w:val="WW8Num10z7"/>
    <w:rsid w:val="005D6B45"/>
  </w:style>
  <w:style w:type="character" w:customStyle="1" w:styleId="WW8Num10z8">
    <w:name w:val="WW8Num10z8"/>
    <w:rsid w:val="005D6B45"/>
  </w:style>
  <w:style w:type="character" w:customStyle="1" w:styleId="WW8Num11z0">
    <w:name w:val="WW8Num11z0"/>
    <w:rsid w:val="005D6B45"/>
    <w:rPr>
      <w:rFonts w:ascii="Times New Roman" w:hAnsi="Times New Roman" w:cs="Times New Roman"/>
      <w:b/>
      <w:color w:val="000000"/>
      <w:sz w:val="18"/>
      <w:szCs w:val="18"/>
    </w:rPr>
  </w:style>
  <w:style w:type="character" w:customStyle="1" w:styleId="WW8Num11z1">
    <w:name w:val="WW8Num11z1"/>
    <w:rsid w:val="005D6B45"/>
    <w:rPr>
      <w:rFonts w:ascii="Times New Roman" w:hAnsi="Times New Roman" w:cs="Times New Roman"/>
      <w:b w:val="0"/>
      <w:color w:val="000000"/>
      <w:sz w:val="20"/>
      <w:szCs w:val="20"/>
    </w:rPr>
  </w:style>
  <w:style w:type="character" w:customStyle="1" w:styleId="WW8Num11z2">
    <w:name w:val="WW8Num11z2"/>
    <w:rsid w:val="005D6B45"/>
  </w:style>
  <w:style w:type="character" w:customStyle="1" w:styleId="WW8Num11z3">
    <w:name w:val="WW8Num11z3"/>
    <w:rsid w:val="005D6B45"/>
  </w:style>
  <w:style w:type="character" w:customStyle="1" w:styleId="WW8Num11z4">
    <w:name w:val="WW8Num11z4"/>
    <w:rsid w:val="005D6B45"/>
  </w:style>
  <w:style w:type="character" w:customStyle="1" w:styleId="WW8Num11z5">
    <w:name w:val="WW8Num11z5"/>
    <w:rsid w:val="005D6B45"/>
  </w:style>
  <w:style w:type="character" w:customStyle="1" w:styleId="WW8Num11z6">
    <w:name w:val="WW8Num11z6"/>
    <w:rsid w:val="005D6B45"/>
  </w:style>
  <w:style w:type="character" w:customStyle="1" w:styleId="WW8Num11z7">
    <w:name w:val="WW8Num11z7"/>
    <w:rsid w:val="005D6B45"/>
  </w:style>
  <w:style w:type="character" w:customStyle="1" w:styleId="WW8Num11z8">
    <w:name w:val="WW8Num11z8"/>
    <w:rsid w:val="005D6B45"/>
  </w:style>
  <w:style w:type="character" w:customStyle="1" w:styleId="WW8Num12z0">
    <w:name w:val="WW8Num12z0"/>
    <w:rsid w:val="005D6B45"/>
    <w:rPr>
      <w:rFonts w:ascii="Times New Roman" w:hAnsi="Times New Roman" w:cs="Times New Roman"/>
      <w:b w:val="0"/>
      <w:color w:val="000000"/>
      <w:sz w:val="20"/>
      <w:szCs w:val="20"/>
    </w:rPr>
  </w:style>
  <w:style w:type="character" w:customStyle="1" w:styleId="WW8Num12z1">
    <w:name w:val="WW8Num12z1"/>
    <w:rsid w:val="005D6B45"/>
    <w:rPr>
      <w:rFonts w:ascii="Times New Roman" w:hAnsi="Times New Roman" w:cs="Times New Roman"/>
      <w:b/>
      <w:bCs/>
      <w:spacing w:val="4"/>
      <w:sz w:val="20"/>
      <w:szCs w:val="20"/>
    </w:rPr>
  </w:style>
  <w:style w:type="character" w:customStyle="1" w:styleId="WW8Num12z2">
    <w:name w:val="WW8Num12z2"/>
    <w:rsid w:val="005D6B45"/>
  </w:style>
  <w:style w:type="character" w:customStyle="1" w:styleId="WW8Num12z3">
    <w:name w:val="WW8Num12z3"/>
    <w:rsid w:val="005D6B45"/>
  </w:style>
  <w:style w:type="character" w:customStyle="1" w:styleId="WW8Num12z4">
    <w:name w:val="WW8Num12z4"/>
    <w:rsid w:val="005D6B45"/>
  </w:style>
  <w:style w:type="character" w:customStyle="1" w:styleId="WW8Num12z5">
    <w:name w:val="WW8Num12z5"/>
    <w:rsid w:val="005D6B45"/>
  </w:style>
  <w:style w:type="character" w:customStyle="1" w:styleId="WW8Num12z6">
    <w:name w:val="WW8Num12z6"/>
    <w:rsid w:val="005D6B45"/>
  </w:style>
  <w:style w:type="character" w:customStyle="1" w:styleId="WW8Num12z7">
    <w:name w:val="WW8Num12z7"/>
    <w:rsid w:val="005D6B45"/>
  </w:style>
  <w:style w:type="character" w:customStyle="1" w:styleId="WW8Num12z8">
    <w:name w:val="WW8Num12z8"/>
    <w:rsid w:val="005D6B45"/>
  </w:style>
  <w:style w:type="character" w:customStyle="1" w:styleId="WW8Num13z0">
    <w:name w:val="WW8Num13z0"/>
    <w:rsid w:val="005D6B45"/>
    <w:rPr>
      <w:rFonts w:ascii="Times New Roman" w:hAnsi="Times New Roman" w:cs="Times New Roman"/>
      <w:color w:val="000000"/>
      <w:sz w:val="20"/>
      <w:szCs w:val="20"/>
    </w:rPr>
  </w:style>
  <w:style w:type="character" w:customStyle="1" w:styleId="WW8Num13z1">
    <w:name w:val="WW8Num13z1"/>
    <w:rsid w:val="005D6B45"/>
  </w:style>
  <w:style w:type="character" w:customStyle="1" w:styleId="WW8Num13z2">
    <w:name w:val="WW8Num13z2"/>
    <w:rsid w:val="005D6B45"/>
  </w:style>
  <w:style w:type="character" w:customStyle="1" w:styleId="WW8Num13z3">
    <w:name w:val="WW8Num13z3"/>
    <w:rsid w:val="005D6B45"/>
  </w:style>
  <w:style w:type="character" w:customStyle="1" w:styleId="WW8Num13z4">
    <w:name w:val="WW8Num13z4"/>
    <w:rsid w:val="005D6B45"/>
  </w:style>
  <w:style w:type="character" w:customStyle="1" w:styleId="WW8Num13z5">
    <w:name w:val="WW8Num13z5"/>
    <w:rsid w:val="005D6B45"/>
  </w:style>
  <w:style w:type="character" w:customStyle="1" w:styleId="WW8Num13z6">
    <w:name w:val="WW8Num13z6"/>
    <w:rsid w:val="005D6B45"/>
  </w:style>
  <w:style w:type="character" w:customStyle="1" w:styleId="WW8Num13z7">
    <w:name w:val="WW8Num13z7"/>
    <w:rsid w:val="005D6B45"/>
  </w:style>
  <w:style w:type="character" w:customStyle="1" w:styleId="WW8Num13z8">
    <w:name w:val="WW8Num13z8"/>
    <w:rsid w:val="005D6B45"/>
  </w:style>
  <w:style w:type="character" w:customStyle="1" w:styleId="WW8Num14z0">
    <w:name w:val="WW8Num14z0"/>
    <w:rsid w:val="005D6B45"/>
    <w:rPr>
      <w:rFonts w:ascii="Times New Roman" w:hAnsi="Times New Roman" w:cs="Times New Roman"/>
      <w:color w:val="000000"/>
      <w:sz w:val="20"/>
      <w:szCs w:val="20"/>
    </w:rPr>
  </w:style>
  <w:style w:type="character" w:customStyle="1" w:styleId="WW8Num14z1">
    <w:name w:val="WW8Num14z1"/>
    <w:rsid w:val="005D6B45"/>
    <w:rPr>
      <w:rFonts w:ascii="Symbol" w:hAnsi="Symbol" w:cs="Tahoma"/>
    </w:rPr>
  </w:style>
  <w:style w:type="character" w:customStyle="1" w:styleId="WW8Num14z3">
    <w:name w:val="WW8Num14z3"/>
    <w:rsid w:val="005D6B45"/>
  </w:style>
  <w:style w:type="character" w:customStyle="1" w:styleId="WW8Num15z0">
    <w:name w:val="WW8Num15z0"/>
    <w:rsid w:val="005D6B45"/>
    <w:rPr>
      <w:rFonts w:ascii="Times New Roman" w:hAnsi="Times New Roman" w:cs="Times New Roman"/>
      <w:sz w:val="20"/>
      <w:szCs w:val="20"/>
    </w:rPr>
  </w:style>
  <w:style w:type="character" w:customStyle="1" w:styleId="WW8Num15z1">
    <w:name w:val="WW8Num15z1"/>
    <w:rsid w:val="005D6B45"/>
  </w:style>
  <w:style w:type="character" w:customStyle="1" w:styleId="WW8Num15z2">
    <w:name w:val="WW8Num15z2"/>
    <w:rsid w:val="005D6B45"/>
  </w:style>
  <w:style w:type="character" w:customStyle="1" w:styleId="WW8Num15z3">
    <w:name w:val="WW8Num15z3"/>
    <w:rsid w:val="005D6B45"/>
  </w:style>
  <w:style w:type="character" w:customStyle="1" w:styleId="WW8Num16z0">
    <w:name w:val="WW8Num16z0"/>
    <w:rsid w:val="005D6B45"/>
    <w:rPr>
      <w:rFonts w:ascii="Times New Roman" w:hAnsi="Times New Roman" w:cs="Times New Roman"/>
      <w:sz w:val="20"/>
      <w:szCs w:val="20"/>
    </w:rPr>
  </w:style>
  <w:style w:type="character" w:customStyle="1" w:styleId="WW8Num16z1">
    <w:name w:val="WW8Num16z1"/>
    <w:rsid w:val="005D6B45"/>
  </w:style>
  <w:style w:type="character" w:customStyle="1" w:styleId="WW8Num16z2">
    <w:name w:val="WW8Num16z2"/>
    <w:rsid w:val="005D6B45"/>
    <w:rPr>
      <w:rFonts w:ascii="Times New Roman" w:hAnsi="Times New Roman" w:cs="Times New Roman"/>
      <w:sz w:val="20"/>
    </w:rPr>
  </w:style>
  <w:style w:type="character" w:customStyle="1" w:styleId="WW8Num16z3">
    <w:name w:val="WW8Num16z3"/>
    <w:rsid w:val="005D6B45"/>
  </w:style>
  <w:style w:type="character" w:customStyle="1" w:styleId="WW8Num17z0">
    <w:name w:val="WW8Num17z0"/>
    <w:rsid w:val="005D6B45"/>
    <w:rPr>
      <w:rFonts w:ascii="Times New Roman" w:hAnsi="Times New Roman" w:cs="Times New Roman"/>
      <w:b w:val="0"/>
      <w:color w:val="000000"/>
      <w:sz w:val="20"/>
      <w:szCs w:val="20"/>
    </w:rPr>
  </w:style>
  <w:style w:type="character" w:customStyle="1" w:styleId="WW8Num17z1">
    <w:name w:val="WW8Num17z1"/>
    <w:rsid w:val="005D6B45"/>
  </w:style>
  <w:style w:type="character" w:customStyle="1" w:styleId="WW8Num17z2">
    <w:name w:val="WW8Num17z2"/>
    <w:rsid w:val="005D6B45"/>
  </w:style>
  <w:style w:type="character" w:customStyle="1" w:styleId="WW8Num17z3">
    <w:name w:val="WW8Num17z3"/>
    <w:rsid w:val="005D6B45"/>
  </w:style>
  <w:style w:type="character" w:customStyle="1" w:styleId="WW8Num18z0">
    <w:name w:val="WW8Num18z0"/>
    <w:rsid w:val="005D6B45"/>
  </w:style>
  <w:style w:type="character" w:customStyle="1" w:styleId="WW8Num18z1">
    <w:name w:val="WW8Num18z1"/>
    <w:rsid w:val="005D6B45"/>
    <w:rPr>
      <w:rFonts w:cs="Times New Roman"/>
      <w:b w:val="0"/>
      <w:bCs w:val="0"/>
      <w:color w:val="000000"/>
      <w:sz w:val="20"/>
      <w:szCs w:val="20"/>
    </w:rPr>
  </w:style>
  <w:style w:type="character" w:customStyle="1" w:styleId="WW8Num18z2">
    <w:name w:val="WW8Num18z2"/>
    <w:rsid w:val="005D6B45"/>
  </w:style>
  <w:style w:type="character" w:customStyle="1" w:styleId="WW8Num18z3">
    <w:name w:val="WW8Num18z3"/>
    <w:rsid w:val="005D6B45"/>
  </w:style>
  <w:style w:type="character" w:customStyle="1" w:styleId="WW8Num18z4">
    <w:name w:val="WW8Num18z4"/>
    <w:rsid w:val="005D6B45"/>
  </w:style>
  <w:style w:type="character" w:customStyle="1" w:styleId="WW8Num18z5">
    <w:name w:val="WW8Num18z5"/>
    <w:rsid w:val="005D6B45"/>
  </w:style>
  <w:style w:type="character" w:customStyle="1" w:styleId="WW8Num18z6">
    <w:name w:val="WW8Num18z6"/>
    <w:rsid w:val="005D6B45"/>
  </w:style>
  <w:style w:type="character" w:customStyle="1" w:styleId="WW8Num18z7">
    <w:name w:val="WW8Num18z7"/>
    <w:rsid w:val="005D6B45"/>
  </w:style>
  <w:style w:type="character" w:customStyle="1" w:styleId="WW8Num18z8">
    <w:name w:val="WW8Num18z8"/>
    <w:rsid w:val="005D6B45"/>
  </w:style>
  <w:style w:type="character" w:customStyle="1" w:styleId="WW8Num19z0">
    <w:name w:val="WW8Num19z0"/>
    <w:rsid w:val="005D6B45"/>
    <w:rPr>
      <w:rFonts w:ascii="Times New Roman" w:hAnsi="Times New Roman" w:cs="Times New Roman"/>
      <w:sz w:val="20"/>
      <w:szCs w:val="20"/>
    </w:rPr>
  </w:style>
  <w:style w:type="character" w:customStyle="1" w:styleId="WW8Num19z1">
    <w:name w:val="WW8Num19z1"/>
    <w:rsid w:val="005D6B45"/>
  </w:style>
  <w:style w:type="character" w:customStyle="1" w:styleId="WW8Num19z2">
    <w:name w:val="WW8Num19z2"/>
    <w:rsid w:val="005D6B45"/>
  </w:style>
  <w:style w:type="character" w:customStyle="1" w:styleId="WW8Num19z3">
    <w:name w:val="WW8Num19z3"/>
    <w:rsid w:val="005D6B45"/>
  </w:style>
  <w:style w:type="character" w:customStyle="1" w:styleId="WW8Num19z4">
    <w:name w:val="WW8Num19z4"/>
    <w:rsid w:val="005D6B45"/>
  </w:style>
  <w:style w:type="character" w:customStyle="1" w:styleId="WW8Num19z5">
    <w:name w:val="WW8Num19z5"/>
    <w:rsid w:val="005D6B45"/>
  </w:style>
  <w:style w:type="character" w:customStyle="1" w:styleId="WW8Num19z6">
    <w:name w:val="WW8Num19z6"/>
    <w:rsid w:val="005D6B45"/>
  </w:style>
  <w:style w:type="character" w:customStyle="1" w:styleId="WW8Num19z7">
    <w:name w:val="WW8Num19z7"/>
    <w:rsid w:val="005D6B45"/>
  </w:style>
  <w:style w:type="character" w:customStyle="1" w:styleId="WW8Num19z8">
    <w:name w:val="WW8Num19z8"/>
    <w:rsid w:val="005D6B45"/>
  </w:style>
  <w:style w:type="character" w:customStyle="1" w:styleId="WW8Num20z0">
    <w:name w:val="WW8Num20z0"/>
    <w:rsid w:val="005D6B45"/>
    <w:rPr>
      <w:rFonts w:ascii="Times New Roman" w:eastAsia="Calibri" w:hAnsi="Times New Roman" w:cs="Times New Roman"/>
      <w:sz w:val="20"/>
      <w:szCs w:val="20"/>
    </w:rPr>
  </w:style>
  <w:style w:type="character" w:customStyle="1" w:styleId="WW8Num20z1">
    <w:name w:val="WW8Num20z1"/>
    <w:rsid w:val="005D6B45"/>
  </w:style>
  <w:style w:type="character" w:customStyle="1" w:styleId="WW8Num20z2">
    <w:name w:val="WW8Num20z2"/>
    <w:rsid w:val="005D6B45"/>
  </w:style>
  <w:style w:type="character" w:customStyle="1" w:styleId="WW8Num20z3">
    <w:name w:val="WW8Num20z3"/>
    <w:rsid w:val="005D6B45"/>
  </w:style>
  <w:style w:type="character" w:customStyle="1" w:styleId="WW8Num20z4">
    <w:name w:val="WW8Num20z4"/>
    <w:rsid w:val="005D6B45"/>
  </w:style>
  <w:style w:type="character" w:customStyle="1" w:styleId="WW8Num20z5">
    <w:name w:val="WW8Num20z5"/>
    <w:rsid w:val="005D6B45"/>
  </w:style>
  <w:style w:type="character" w:customStyle="1" w:styleId="WW8Num20z6">
    <w:name w:val="WW8Num20z6"/>
    <w:rsid w:val="005D6B45"/>
  </w:style>
  <w:style w:type="character" w:customStyle="1" w:styleId="WW8Num20z7">
    <w:name w:val="WW8Num20z7"/>
    <w:rsid w:val="005D6B45"/>
  </w:style>
  <w:style w:type="character" w:customStyle="1" w:styleId="WW8Num20z8">
    <w:name w:val="WW8Num20z8"/>
    <w:rsid w:val="005D6B45"/>
  </w:style>
  <w:style w:type="character" w:customStyle="1" w:styleId="WW8Num21z0">
    <w:name w:val="WW8Num21z0"/>
    <w:rsid w:val="005D6B45"/>
    <w:rPr>
      <w:rFonts w:ascii="Times New Roman" w:eastAsia="Calibri" w:hAnsi="Times New Roman" w:cs="Times New Roman"/>
      <w:sz w:val="20"/>
      <w:szCs w:val="20"/>
    </w:rPr>
  </w:style>
  <w:style w:type="character" w:customStyle="1" w:styleId="WW8Num21z1">
    <w:name w:val="WW8Num21z1"/>
    <w:rsid w:val="005D6B45"/>
  </w:style>
  <w:style w:type="character" w:customStyle="1" w:styleId="WW8Num21z2">
    <w:name w:val="WW8Num21z2"/>
    <w:rsid w:val="005D6B45"/>
  </w:style>
  <w:style w:type="character" w:customStyle="1" w:styleId="WW8Num21z3">
    <w:name w:val="WW8Num21z3"/>
    <w:rsid w:val="005D6B45"/>
  </w:style>
  <w:style w:type="character" w:customStyle="1" w:styleId="WW8Num21z4">
    <w:name w:val="WW8Num21z4"/>
    <w:rsid w:val="005D6B45"/>
  </w:style>
  <w:style w:type="character" w:customStyle="1" w:styleId="WW8Num21z5">
    <w:name w:val="WW8Num21z5"/>
    <w:rsid w:val="005D6B45"/>
  </w:style>
  <w:style w:type="character" w:customStyle="1" w:styleId="WW8Num21z6">
    <w:name w:val="WW8Num21z6"/>
    <w:rsid w:val="005D6B45"/>
  </w:style>
  <w:style w:type="character" w:customStyle="1" w:styleId="WW8Num21z7">
    <w:name w:val="WW8Num21z7"/>
    <w:rsid w:val="005D6B45"/>
  </w:style>
  <w:style w:type="character" w:customStyle="1" w:styleId="WW8Num21z8">
    <w:name w:val="WW8Num21z8"/>
    <w:rsid w:val="005D6B45"/>
  </w:style>
  <w:style w:type="character" w:customStyle="1" w:styleId="WW8Num22z0">
    <w:name w:val="WW8Num22z0"/>
    <w:rsid w:val="005D6B45"/>
    <w:rPr>
      <w:rFonts w:ascii="Wingdings" w:hAnsi="Wingdings" w:cs="Wingdings"/>
    </w:rPr>
  </w:style>
  <w:style w:type="character" w:customStyle="1" w:styleId="WW8Num22z1">
    <w:name w:val="WW8Num22z1"/>
    <w:rsid w:val="005D6B45"/>
    <w:rPr>
      <w:rFonts w:ascii="Courier New" w:hAnsi="Courier New" w:cs="Courier New"/>
    </w:rPr>
  </w:style>
  <w:style w:type="character" w:customStyle="1" w:styleId="WW8Num22z2">
    <w:name w:val="WW8Num22z2"/>
    <w:rsid w:val="005D6B45"/>
  </w:style>
  <w:style w:type="character" w:customStyle="1" w:styleId="WW8Num22z3">
    <w:name w:val="WW8Num22z3"/>
    <w:rsid w:val="005D6B45"/>
    <w:rPr>
      <w:rFonts w:ascii="Symbol" w:hAnsi="Symbol" w:cs="Symbol"/>
    </w:rPr>
  </w:style>
  <w:style w:type="character" w:customStyle="1" w:styleId="WW8Num22z4">
    <w:name w:val="WW8Num22z4"/>
    <w:rsid w:val="005D6B45"/>
  </w:style>
  <w:style w:type="character" w:customStyle="1" w:styleId="WW8Num22z5">
    <w:name w:val="WW8Num22z5"/>
    <w:rsid w:val="005D6B45"/>
  </w:style>
  <w:style w:type="character" w:customStyle="1" w:styleId="WW8Num22z6">
    <w:name w:val="WW8Num22z6"/>
    <w:rsid w:val="005D6B45"/>
  </w:style>
  <w:style w:type="character" w:customStyle="1" w:styleId="WW8Num22z7">
    <w:name w:val="WW8Num22z7"/>
    <w:rsid w:val="005D6B45"/>
  </w:style>
  <w:style w:type="character" w:customStyle="1" w:styleId="WW8Num22z8">
    <w:name w:val="WW8Num22z8"/>
    <w:rsid w:val="005D6B45"/>
  </w:style>
  <w:style w:type="character" w:customStyle="1" w:styleId="WW8Num23z0">
    <w:name w:val="WW8Num23z0"/>
    <w:rsid w:val="005D6B45"/>
    <w:rPr>
      <w:rFonts w:ascii="Wingdings" w:hAnsi="Wingdings" w:cs="Wingdings"/>
      <w:color w:val="00000A"/>
      <w:sz w:val="20"/>
      <w:szCs w:val="20"/>
    </w:rPr>
  </w:style>
  <w:style w:type="character" w:customStyle="1" w:styleId="WW8Num23z1">
    <w:name w:val="WW8Num23z1"/>
    <w:rsid w:val="005D6B45"/>
    <w:rPr>
      <w:rFonts w:ascii="Courier New" w:hAnsi="Courier New" w:cs="Courier New"/>
    </w:rPr>
  </w:style>
  <w:style w:type="character" w:customStyle="1" w:styleId="WW8Num23z2">
    <w:name w:val="WW8Num23z2"/>
    <w:rsid w:val="005D6B45"/>
    <w:rPr>
      <w:rFonts w:ascii="Wingdings" w:hAnsi="Wingdings" w:cs="Wingdings"/>
    </w:rPr>
  </w:style>
  <w:style w:type="character" w:customStyle="1" w:styleId="WW8Num23z3">
    <w:name w:val="WW8Num23z3"/>
    <w:rsid w:val="005D6B45"/>
    <w:rPr>
      <w:rFonts w:ascii="Symbol" w:hAnsi="Symbol" w:cs="Symbol"/>
    </w:rPr>
  </w:style>
  <w:style w:type="character" w:customStyle="1" w:styleId="WW8Num23z4">
    <w:name w:val="WW8Num23z4"/>
    <w:rsid w:val="005D6B45"/>
  </w:style>
  <w:style w:type="character" w:customStyle="1" w:styleId="WW8Num23z5">
    <w:name w:val="WW8Num23z5"/>
    <w:rsid w:val="005D6B45"/>
  </w:style>
  <w:style w:type="character" w:customStyle="1" w:styleId="WW8Num23z6">
    <w:name w:val="WW8Num23z6"/>
    <w:rsid w:val="005D6B45"/>
  </w:style>
  <w:style w:type="character" w:customStyle="1" w:styleId="WW8Num23z7">
    <w:name w:val="WW8Num23z7"/>
    <w:rsid w:val="005D6B45"/>
  </w:style>
  <w:style w:type="character" w:customStyle="1" w:styleId="WW8Num23z8">
    <w:name w:val="WW8Num23z8"/>
    <w:rsid w:val="005D6B45"/>
  </w:style>
  <w:style w:type="character" w:customStyle="1" w:styleId="WW8Num24z0">
    <w:name w:val="WW8Num24z0"/>
    <w:rsid w:val="005D6B45"/>
    <w:rPr>
      <w:rFonts w:ascii="Times New Roman" w:hAnsi="Times New Roman" w:cs="Times New Roman"/>
      <w:color w:val="00000A"/>
      <w:sz w:val="20"/>
      <w:szCs w:val="20"/>
    </w:rPr>
  </w:style>
  <w:style w:type="character" w:customStyle="1" w:styleId="WW8Num24z1">
    <w:name w:val="WW8Num24z1"/>
    <w:rsid w:val="005D6B45"/>
    <w:rPr>
      <w:rFonts w:ascii="Courier New" w:hAnsi="Courier New" w:cs="Courier New"/>
    </w:rPr>
  </w:style>
  <w:style w:type="character" w:customStyle="1" w:styleId="WW8Num24z2">
    <w:name w:val="WW8Num24z2"/>
    <w:rsid w:val="005D6B45"/>
    <w:rPr>
      <w:rFonts w:ascii="Wingdings" w:hAnsi="Wingdings" w:cs="Wingdings"/>
    </w:rPr>
  </w:style>
  <w:style w:type="character" w:customStyle="1" w:styleId="WW8Num24z3">
    <w:name w:val="WW8Num24z3"/>
    <w:rsid w:val="005D6B45"/>
    <w:rPr>
      <w:rFonts w:ascii="Symbol" w:hAnsi="Symbol" w:cs="Symbol"/>
    </w:rPr>
  </w:style>
  <w:style w:type="character" w:customStyle="1" w:styleId="WW8Num24z4">
    <w:name w:val="WW8Num24z4"/>
    <w:rsid w:val="005D6B45"/>
  </w:style>
  <w:style w:type="character" w:customStyle="1" w:styleId="WW8Num24z5">
    <w:name w:val="WW8Num24z5"/>
    <w:rsid w:val="005D6B45"/>
  </w:style>
  <w:style w:type="character" w:customStyle="1" w:styleId="WW8Num24z6">
    <w:name w:val="WW8Num24z6"/>
    <w:rsid w:val="005D6B45"/>
  </w:style>
  <w:style w:type="character" w:customStyle="1" w:styleId="WW8Num24z7">
    <w:name w:val="WW8Num24z7"/>
    <w:rsid w:val="005D6B45"/>
  </w:style>
  <w:style w:type="character" w:customStyle="1" w:styleId="WW8Num24z8">
    <w:name w:val="WW8Num24z8"/>
    <w:rsid w:val="005D6B45"/>
  </w:style>
  <w:style w:type="character" w:customStyle="1" w:styleId="WW8Num25z0">
    <w:name w:val="WW8Num25z0"/>
    <w:rsid w:val="005D6B45"/>
    <w:rPr>
      <w:rFonts w:ascii="Times New Roman" w:eastAsia="Calibri" w:hAnsi="Times New Roman" w:cs="Times New Roman"/>
      <w:color w:val="00000A"/>
      <w:sz w:val="20"/>
      <w:szCs w:val="20"/>
    </w:rPr>
  </w:style>
  <w:style w:type="character" w:customStyle="1" w:styleId="WW8Num25z1">
    <w:name w:val="WW8Num25z1"/>
    <w:rsid w:val="005D6B45"/>
    <w:rPr>
      <w:rFonts w:ascii="Courier New" w:hAnsi="Courier New" w:cs="Courier New"/>
    </w:rPr>
  </w:style>
  <w:style w:type="character" w:customStyle="1" w:styleId="WW8Num25z2">
    <w:name w:val="WW8Num25z2"/>
    <w:rsid w:val="005D6B45"/>
    <w:rPr>
      <w:rFonts w:ascii="Wingdings" w:hAnsi="Wingdings" w:cs="Wingdings"/>
    </w:rPr>
  </w:style>
  <w:style w:type="character" w:customStyle="1" w:styleId="WW8Num25z3">
    <w:name w:val="WW8Num25z3"/>
    <w:rsid w:val="005D6B45"/>
    <w:rPr>
      <w:rFonts w:ascii="Symbol" w:hAnsi="Symbol" w:cs="Symbol"/>
    </w:rPr>
  </w:style>
  <w:style w:type="character" w:customStyle="1" w:styleId="WW8Num25z4">
    <w:name w:val="WW8Num25z4"/>
    <w:rsid w:val="005D6B45"/>
  </w:style>
  <w:style w:type="character" w:customStyle="1" w:styleId="WW8Num25z5">
    <w:name w:val="WW8Num25z5"/>
    <w:rsid w:val="005D6B45"/>
  </w:style>
  <w:style w:type="character" w:customStyle="1" w:styleId="WW8Num25z6">
    <w:name w:val="WW8Num25z6"/>
    <w:rsid w:val="005D6B45"/>
  </w:style>
  <w:style w:type="character" w:customStyle="1" w:styleId="WW8Num25z7">
    <w:name w:val="WW8Num25z7"/>
    <w:rsid w:val="005D6B45"/>
  </w:style>
  <w:style w:type="character" w:customStyle="1" w:styleId="WW8Num25z8">
    <w:name w:val="WW8Num25z8"/>
    <w:rsid w:val="005D6B45"/>
  </w:style>
  <w:style w:type="character" w:customStyle="1" w:styleId="WW8Num26z0">
    <w:name w:val="WW8Num26z0"/>
    <w:rsid w:val="005D6B45"/>
    <w:rPr>
      <w:rFonts w:ascii="Times New Roman" w:eastAsia="Calibri" w:hAnsi="Times New Roman" w:cs="Times New Roman"/>
      <w:sz w:val="20"/>
      <w:szCs w:val="20"/>
    </w:rPr>
  </w:style>
  <w:style w:type="character" w:customStyle="1" w:styleId="WW8Num26z1">
    <w:name w:val="WW8Num26z1"/>
    <w:rsid w:val="005D6B45"/>
    <w:rPr>
      <w:rFonts w:cs="Times New Roman"/>
    </w:rPr>
  </w:style>
  <w:style w:type="character" w:customStyle="1" w:styleId="WW8Num26z2">
    <w:name w:val="WW8Num26z2"/>
    <w:rsid w:val="005D6B45"/>
  </w:style>
  <w:style w:type="character" w:customStyle="1" w:styleId="WW8Num26z3">
    <w:name w:val="WW8Num26z3"/>
    <w:rsid w:val="005D6B45"/>
  </w:style>
  <w:style w:type="character" w:customStyle="1" w:styleId="WW8Num26z4">
    <w:name w:val="WW8Num26z4"/>
    <w:rsid w:val="005D6B45"/>
  </w:style>
  <w:style w:type="character" w:customStyle="1" w:styleId="WW8Num26z5">
    <w:name w:val="WW8Num26z5"/>
    <w:rsid w:val="005D6B45"/>
  </w:style>
  <w:style w:type="character" w:customStyle="1" w:styleId="WW8Num26z6">
    <w:name w:val="WW8Num26z6"/>
    <w:rsid w:val="005D6B45"/>
  </w:style>
  <w:style w:type="character" w:customStyle="1" w:styleId="WW8Num26z7">
    <w:name w:val="WW8Num26z7"/>
    <w:rsid w:val="005D6B45"/>
  </w:style>
  <w:style w:type="character" w:customStyle="1" w:styleId="WW8Num26z8">
    <w:name w:val="WW8Num26z8"/>
    <w:rsid w:val="005D6B45"/>
  </w:style>
  <w:style w:type="character" w:customStyle="1" w:styleId="WW8Num27z0">
    <w:name w:val="WW8Num27z0"/>
    <w:rsid w:val="005D6B45"/>
    <w:rPr>
      <w:rFonts w:ascii="Times New Roman" w:eastAsia="Calibri" w:hAnsi="Times New Roman" w:cs="Times New Roman"/>
      <w:color w:val="00000A"/>
      <w:sz w:val="20"/>
      <w:szCs w:val="20"/>
    </w:rPr>
  </w:style>
  <w:style w:type="character" w:customStyle="1" w:styleId="WW8Num27z1">
    <w:name w:val="WW8Num27z1"/>
    <w:rsid w:val="005D6B45"/>
  </w:style>
  <w:style w:type="character" w:customStyle="1" w:styleId="WW8Num27z2">
    <w:name w:val="WW8Num27z2"/>
    <w:rsid w:val="005D6B45"/>
  </w:style>
  <w:style w:type="character" w:customStyle="1" w:styleId="WW8Num27z3">
    <w:name w:val="WW8Num27z3"/>
    <w:rsid w:val="005D6B45"/>
  </w:style>
  <w:style w:type="character" w:customStyle="1" w:styleId="WW8Num27z4">
    <w:name w:val="WW8Num27z4"/>
    <w:rsid w:val="005D6B45"/>
  </w:style>
  <w:style w:type="character" w:customStyle="1" w:styleId="WW8Num27z5">
    <w:name w:val="WW8Num27z5"/>
    <w:rsid w:val="005D6B45"/>
  </w:style>
  <w:style w:type="character" w:customStyle="1" w:styleId="WW8Num27z6">
    <w:name w:val="WW8Num27z6"/>
    <w:rsid w:val="005D6B45"/>
  </w:style>
  <w:style w:type="character" w:customStyle="1" w:styleId="WW8Num27z7">
    <w:name w:val="WW8Num27z7"/>
    <w:rsid w:val="005D6B45"/>
  </w:style>
  <w:style w:type="character" w:customStyle="1" w:styleId="WW8Num27z8">
    <w:name w:val="WW8Num27z8"/>
    <w:rsid w:val="005D6B45"/>
  </w:style>
  <w:style w:type="character" w:customStyle="1" w:styleId="WW8Num28z0">
    <w:name w:val="WW8Num28z0"/>
    <w:rsid w:val="005D6B45"/>
    <w:rPr>
      <w:rFonts w:ascii="Times New Roman" w:hAnsi="Times New Roman" w:cs="Times New Roman"/>
      <w:sz w:val="20"/>
      <w:szCs w:val="20"/>
    </w:rPr>
  </w:style>
  <w:style w:type="character" w:customStyle="1" w:styleId="WW8Num28z1">
    <w:name w:val="WW8Num28z1"/>
    <w:rsid w:val="005D6B45"/>
  </w:style>
  <w:style w:type="character" w:customStyle="1" w:styleId="WW8Num28z2">
    <w:name w:val="WW8Num28z2"/>
    <w:rsid w:val="005D6B45"/>
  </w:style>
  <w:style w:type="character" w:customStyle="1" w:styleId="WW8Num28z3">
    <w:name w:val="WW8Num28z3"/>
    <w:rsid w:val="005D6B45"/>
  </w:style>
  <w:style w:type="character" w:customStyle="1" w:styleId="WW8Num28z4">
    <w:name w:val="WW8Num28z4"/>
    <w:rsid w:val="005D6B45"/>
  </w:style>
  <w:style w:type="character" w:customStyle="1" w:styleId="WW8Num28z5">
    <w:name w:val="WW8Num28z5"/>
    <w:rsid w:val="005D6B45"/>
  </w:style>
  <w:style w:type="character" w:customStyle="1" w:styleId="WW8Num28z6">
    <w:name w:val="WW8Num28z6"/>
    <w:rsid w:val="005D6B45"/>
  </w:style>
  <w:style w:type="character" w:customStyle="1" w:styleId="WW8Num28z7">
    <w:name w:val="WW8Num28z7"/>
    <w:rsid w:val="005D6B45"/>
  </w:style>
  <w:style w:type="character" w:customStyle="1" w:styleId="WW8Num28z8">
    <w:name w:val="WW8Num28z8"/>
    <w:rsid w:val="005D6B45"/>
  </w:style>
  <w:style w:type="character" w:customStyle="1" w:styleId="WW8Num29z0">
    <w:name w:val="WW8Num29z0"/>
    <w:rsid w:val="005D6B45"/>
    <w:rPr>
      <w:rFonts w:ascii="Times New Roman" w:eastAsia="Cambria" w:hAnsi="Times New Roman" w:cs="Times New Roman"/>
      <w:sz w:val="20"/>
      <w:szCs w:val="20"/>
    </w:rPr>
  </w:style>
  <w:style w:type="character" w:customStyle="1" w:styleId="WW8Num29z1">
    <w:name w:val="WW8Num29z1"/>
    <w:rsid w:val="005D6B45"/>
  </w:style>
  <w:style w:type="character" w:customStyle="1" w:styleId="WW8Num29z2">
    <w:name w:val="WW8Num29z2"/>
    <w:rsid w:val="005D6B45"/>
  </w:style>
  <w:style w:type="character" w:customStyle="1" w:styleId="WW8Num29z3">
    <w:name w:val="WW8Num29z3"/>
    <w:rsid w:val="005D6B45"/>
  </w:style>
  <w:style w:type="character" w:customStyle="1" w:styleId="WW8Num29z4">
    <w:name w:val="WW8Num29z4"/>
    <w:rsid w:val="005D6B45"/>
  </w:style>
  <w:style w:type="character" w:customStyle="1" w:styleId="WW8Num29z5">
    <w:name w:val="WW8Num29z5"/>
    <w:rsid w:val="005D6B45"/>
  </w:style>
  <w:style w:type="character" w:customStyle="1" w:styleId="WW8Num29z6">
    <w:name w:val="WW8Num29z6"/>
    <w:rsid w:val="005D6B45"/>
  </w:style>
  <w:style w:type="character" w:customStyle="1" w:styleId="WW8Num29z7">
    <w:name w:val="WW8Num29z7"/>
    <w:rsid w:val="005D6B45"/>
  </w:style>
  <w:style w:type="character" w:customStyle="1" w:styleId="WW8Num29z8">
    <w:name w:val="WW8Num29z8"/>
    <w:rsid w:val="005D6B45"/>
  </w:style>
  <w:style w:type="character" w:customStyle="1" w:styleId="WW8Num30z0">
    <w:name w:val="WW8Num30z0"/>
    <w:rsid w:val="005D6B45"/>
    <w:rPr>
      <w:rFonts w:cs="Times New Roman"/>
      <w:b w:val="0"/>
    </w:rPr>
  </w:style>
  <w:style w:type="character" w:customStyle="1" w:styleId="WW8Num30z1">
    <w:name w:val="WW8Num30z1"/>
    <w:rsid w:val="005D6B45"/>
  </w:style>
  <w:style w:type="character" w:customStyle="1" w:styleId="WW8Num30z2">
    <w:name w:val="WW8Num30z2"/>
    <w:rsid w:val="005D6B45"/>
  </w:style>
  <w:style w:type="character" w:customStyle="1" w:styleId="WW8Num30z3">
    <w:name w:val="WW8Num30z3"/>
    <w:rsid w:val="005D6B45"/>
  </w:style>
  <w:style w:type="character" w:customStyle="1" w:styleId="WW8Num30z4">
    <w:name w:val="WW8Num30z4"/>
    <w:rsid w:val="005D6B45"/>
  </w:style>
  <w:style w:type="character" w:customStyle="1" w:styleId="WW8Num30z5">
    <w:name w:val="WW8Num30z5"/>
    <w:rsid w:val="005D6B45"/>
  </w:style>
  <w:style w:type="character" w:customStyle="1" w:styleId="WW8Num30z6">
    <w:name w:val="WW8Num30z6"/>
    <w:rsid w:val="005D6B45"/>
  </w:style>
  <w:style w:type="character" w:customStyle="1" w:styleId="WW8Num30z7">
    <w:name w:val="WW8Num30z7"/>
    <w:rsid w:val="005D6B45"/>
  </w:style>
  <w:style w:type="character" w:customStyle="1" w:styleId="WW8Num30z8">
    <w:name w:val="WW8Num30z8"/>
    <w:rsid w:val="005D6B45"/>
  </w:style>
  <w:style w:type="character" w:customStyle="1" w:styleId="WW8Num31z0">
    <w:name w:val="WW8Num31z0"/>
    <w:rsid w:val="005D6B45"/>
    <w:rPr>
      <w:rFonts w:cs="Times New Roman"/>
    </w:rPr>
  </w:style>
  <w:style w:type="character" w:customStyle="1" w:styleId="WW8Num31z1">
    <w:name w:val="WW8Num31z1"/>
    <w:rsid w:val="005D6B45"/>
  </w:style>
  <w:style w:type="character" w:customStyle="1" w:styleId="WW8Num31z2">
    <w:name w:val="WW8Num31z2"/>
    <w:rsid w:val="005D6B45"/>
  </w:style>
  <w:style w:type="character" w:customStyle="1" w:styleId="WW8Num31z3">
    <w:name w:val="WW8Num31z3"/>
    <w:rsid w:val="005D6B45"/>
  </w:style>
  <w:style w:type="character" w:customStyle="1" w:styleId="WW8Num31z4">
    <w:name w:val="WW8Num31z4"/>
    <w:rsid w:val="005D6B45"/>
  </w:style>
  <w:style w:type="character" w:customStyle="1" w:styleId="WW8Num31z5">
    <w:name w:val="WW8Num31z5"/>
    <w:rsid w:val="005D6B45"/>
  </w:style>
  <w:style w:type="character" w:customStyle="1" w:styleId="WW8Num31z6">
    <w:name w:val="WW8Num31z6"/>
    <w:rsid w:val="005D6B45"/>
  </w:style>
  <w:style w:type="character" w:customStyle="1" w:styleId="WW8Num31z7">
    <w:name w:val="WW8Num31z7"/>
    <w:rsid w:val="005D6B45"/>
  </w:style>
  <w:style w:type="character" w:customStyle="1" w:styleId="WW8Num31z8">
    <w:name w:val="WW8Num31z8"/>
    <w:rsid w:val="005D6B45"/>
  </w:style>
  <w:style w:type="character" w:customStyle="1" w:styleId="WW8Num32z0">
    <w:name w:val="WW8Num32z0"/>
    <w:rsid w:val="005D6B45"/>
    <w:rPr>
      <w:rFonts w:ascii="Times New Roman" w:hAnsi="Times New Roman" w:cs="Times New Roman"/>
      <w:sz w:val="20"/>
      <w:szCs w:val="20"/>
    </w:rPr>
  </w:style>
  <w:style w:type="character" w:customStyle="1" w:styleId="WW8Num32z1">
    <w:name w:val="WW8Num32z1"/>
    <w:rsid w:val="005D6B45"/>
  </w:style>
  <w:style w:type="character" w:customStyle="1" w:styleId="WW8Num32z2">
    <w:name w:val="WW8Num32z2"/>
    <w:rsid w:val="005D6B45"/>
  </w:style>
  <w:style w:type="character" w:customStyle="1" w:styleId="WW8Num32z3">
    <w:name w:val="WW8Num32z3"/>
    <w:rsid w:val="005D6B45"/>
  </w:style>
  <w:style w:type="character" w:customStyle="1" w:styleId="WW8Num32z4">
    <w:name w:val="WW8Num32z4"/>
    <w:rsid w:val="005D6B45"/>
  </w:style>
  <w:style w:type="character" w:customStyle="1" w:styleId="WW8Num32z5">
    <w:name w:val="WW8Num32z5"/>
    <w:rsid w:val="005D6B45"/>
  </w:style>
  <w:style w:type="character" w:customStyle="1" w:styleId="WW8Num32z6">
    <w:name w:val="WW8Num32z6"/>
    <w:rsid w:val="005D6B45"/>
  </w:style>
  <w:style w:type="character" w:customStyle="1" w:styleId="WW8Num32z7">
    <w:name w:val="WW8Num32z7"/>
    <w:rsid w:val="005D6B45"/>
  </w:style>
  <w:style w:type="character" w:customStyle="1" w:styleId="WW8Num32z8">
    <w:name w:val="WW8Num32z8"/>
    <w:rsid w:val="005D6B45"/>
  </w:style>
  <w:style w:type="character" w:customStyle="1" w:styleId="WW8Num33z0">
    <w:name w:val="WW8Num33z0"/>
    <w:rsid w:val="005D6B45"/>
    <w:rPr>
      <w:rFonts w:ascii="Times New Roman" w:eastAsia="Cambria" w:hAnsi="Times New Roman" w:cs="Times New Roman"/>
      <w:b w:val="0"/>
      <w:sz w:val="20"/>
      <w:szCs w:val="20"/>
    </w:rPr>
  </w:style>
  <w:style w:type="character" w:customStyle="1" w:styleId="WW8Num33z1">
    <w:name w:val="WW8Num33z1"/>
    <w:rsid w:val="005D6B45"/>
  </w:style>
  <w:style w:type="character" w:customStyle="1" w:styleId="WW8Num33z2">
    <w:name w:val="WW8Num33z2"/>
    <w:rsid w:val="005D6B45"/>
  </w:style>
  <w:style w:type="character" w:customStyle="1" w:styleId="WW8Num33z3">
    <w:name w:val="WW8Num33z3"/>
    <w:rsid w:val="005D6B45"/>
  </w:style>
  <w:style w:type="character" w:customStyle="1" w:styleId="WW8Num33z4">
    <w:name w:val="WW8Num33z4"/>
    <w:rsid w:val="005D6B45"/>
  </w:style>
  <w:style w:type="character" w:customStyle="1" w:styleId="WW8Num33z5">
    <w:name w:val="WW8Num33z5"/>
    <w:rsid w:val="005D6B45"/>
  </w:style>
  <w:style w:type="character" w:customStyle="1" w:styleId="WW8Num33z6">
    <w:name w:val="WW8Num33z6"/>
    <w:rsid w:val="005D6B45"/>
  </w:style>
  <w:style w:type="character" w:customStyle="1" w:styleId="WW8Num33z7">
    <w:name w:val="WW8Num33z7"/>
    <w:rsid w:val="005D6B45"/>
  </w:style>
  <w:style w:type="character" w:customStyle="1" w:styleId="WW8Num33z8">
    <w:name w:val="WW8Num33z8"/>
    <w:rsid w:val="005D6B45"/>
  </w:style>
  <w:style w:type="character" w:customStyle="1" w:styleId="WW8Num34z0">
    <w:name w:val="WW8Num34z0"/>
    <w:rsid w:val="005D6B45"/>
    <w:rPr>
      <w:rFonts w:ascii="Times New Roman" w:hAnsi="Times New Roman" w:cs="Times New Roman"/>
      <w:sz w:val="20"/>
      <w:szCs w:val="20"/>
    </w:rPr>
  </w:style>
  <w:style w:type="character" w:customStyle="1" w:styleId="WW8Num34z1">
    <w:name w:val="WW8Num34z1"/>
    <w:rsid w:val="005D6B45"/>
  </w:style>
  <w:style w:type="character" w:customStyle="1" w:styleId="WW8Num34z2">
    <w:name w:val="WW8Num34z2"/>
    <w:rsid w:val="005D6B45"/>
  </w:style>
  <w:style w:type="character" w:customStyle="1" w:styleId="WW8Num34z3">
    <w:name w:val="WW8Num34z3"/>
    <w:rsid w:val="005D6B45"/>
  </w:style>
  <w:style w:type="character" w:customStyle="1" w:styleId="WW8Num34z4">
    <w:name w:val="WW8Num34z4"/>
    <w:rsid w:val="005D6B45"/>
  </w:style>
  <w:style w:type="character" w:customStyle="1" w:styleId="WW8Num34z5">
    <w:name w:val="WW8Num34z5"/>
    <w:rsid w:val="005D6B45"/>
  </w:style>
  <w:style w:type="character" w:customStyle="1" w:styleId="WW8Num34z6">
    <w:name w:val="WW8Num34z6"/>
    <w:rsid w:val="005D6B45"/>
  </w:style>
  <w:style w:type="character" w:customStyle="1" w:styleId="WW8Num34z7">
    <w:name w:val="WW8Num34z7"/>
    <w:rsid w:val="005D6B45"/>
  </w:style>
  <w:style w:type="character" w:customStyle="1" w:styleId="WW8Num34z8">
    <w:name w:val="WW8Num34z8"/>
    <w:rsid w:val="005D6B45"/>
  </w:style>
  <w:style w:type="character" w:customStyle="1" w:styleId="WW8Num35z0">
    <w:name w:val="WW8Num35z0"/>
    <w:rsid w:val="005D6B45"/>
    <w:rPr>
      <w:rFonts w:ascii="Times New Roman" w:eastAsia="Cambria" w:hAnsi="Times New Roman" w:cs="Times New Roman"/>
      <w:sz w:val="20"/>
      <w:szCs w:val="20"/>
    </w:rPr>
  </w:style>
  <w:style w:type="character" w:customStyle="1" w:styleId="WW8Num35z1">
    <w:name w:val="WW8Num35z1"/>
    <w:rsid w:val="005D6B45"/>
  </w:style>
  <w:style w:type="character" w:customStyle="1" w:styleId="WW8Num35z2">
    <w:name w:val="WW8Num35z2"/>
    <w:rsid w:val="005D6B45"/>
  </w:style>
  <w:style w:type="character" w:customStyle="1" w:styleId="WW8Num36z0">
    <w:name w:val="WW8Num36z0"/>
    <w:rsid w:val="005D6B45"/>
    <w:rPr>
      <w:rFonts w:ascii="Times New Roman" w:eastAsia="Calibri" w:hAnsi="Times New Roman" w:cs="Times New Roman"/>
      <w:sz w:val="20"/>
      <w:szCs w:val="20"/>
    </w:rPr>
  </w:style>
  <w:style w:type="character" w:customStyle="1" w:styleId="WW8Num36z1">
    <w:name w:val="WW8Num36z1"/>
    <w:rsid w:val="005D6B45"/>
  </w:style>
  <w:style w:type="character" w:customStyle="1" w:styleId="WW8Num36z2">
    <w:name w:val="WW8Num36z2"/>
    <w:rsid w:val="005D6B45"/>
  </w:style>
  <w:style w:type="character" w:customStyle="1" w:styleId="WW8Num37z0">
    <w:name w:val="WW8Num37z0"/>
    <w:rsid w:val="005D6B45"/>
    <w:rPr>
      <w:rFonts w:ascii="Times New Roman" w:eastAsia="Calibri" w:hAnsi="Times New Roman" w:cs="Times New Roman"/>
      <w:sz w:val="20"/>
      <w:szCs w:val="20"/>
    </w:rPr>
  </w:style>
  <w:style w:type="character" w:customStyle="1" w:styleId="WW8Num37z1">
    <w:name w:val="WW8Num37z1"/>
    <w:rsid w:val="005D6B45"/>
  </w:style>
  <w:style w:type="character" w:customStyle="1" w:styleId="WW8Num37z2">
    <w:name w:val="WW8Num37z2"/>
    <w:rsid w:val="005D6B45"/>
  </w:style>
  <w:style w:type="character" w:customStyle="1" w:styleId="WW8Num38z0">
    <w:name w:val="WW8Num38z0"/>
    <w:rsid w:val="005D6B45"/>
    <w:rPr>
      <w:rFonts w:ascii="Times New Roman" w:eastAsia="Calibri" w:hAnsi="Times New Roman" w:cs="Times New Roman"/>
      <w:sz w:val="20"/>
      <w:szCs w:val="20"/>
    </w:rPr>
  </w:style>
  <w:style w:type="character" w:customStyle="1" w:styleId="WW8Num38z1">
    <w:name w:val="WW8Num38z1"/>
    <w:rsid w:val="005D6B45"/>
  </w:style>
  <w:style w:type="character" w:customStyle="1" w:styleId="WW8Num38z2">
    <w:name w:val="WW8Num38z2"/>
    <w:rsid w:val="005D6B45"/>
  </w:style>
  <w:style w:type="character" w:customStyle="1" w:styleId="WW8Num39z0">
    <w:name w:val="WW8Num39z0"/>
    <w:rsid w:val="005D6B45"/>
    <w:rPr>
      <w:rFonts w:ascii="Times New Roman" w:eastAsia="Cambria" w:hAnsi="Times New Roman" w:cs="Times New Roman"/>
      <w:sz w:val="20"/>
      <w:szCs w:val="20"/>
    </w:rPr>
  </w:style>
  <w:style w:type="character" w:customStyle="1" w:styleId="WW8Num39z1">
    <w:name w:val="WW8Num39z1"/>
    <w:rsid w:val="005D6B45"/>
  </w:style>
  <w:style w:type="character" w:customStyle="1" w:styleId="WW8Num39z2">
    <w:name w:val="WW8Num39z2"/>
    <w:rsid w:val="005D6B45"/>
  </w:style>
  <w:style w:type="character" w:customStyle="1" w:styleId="WW8Num39z3">
    <w:name w:val="WW8Num39z3"/>
    <w:rsid w:val="005D6B45"/>
  </w:style>
  <w:style w:type="character" w:customStyle="1" w:styleId="WW8Num39z4">
    <w:name w:val="WW8Num39z4"/>
    <w:rsid w:val="005D6B45"/>
  </w:style>
  <w:style w:type="character" w:customStyle="1" w:styleId="WW8Num39z5">
    <w:name w:val="WW8Num39z5"/>
    <w:rsid w:val="005D6B45"/>
  </w:style>
  <w:style w:type="character" w:customStyle="1" w:styleId="WW8Num39z6">
    <w:name w:val="WW8Num39z6"/>
    <w:rsid w:val="005D6B45"/>
  </w:style>
  <w:style w:type="character" w:customStyle="1" w:styleId="WW8Num39z7">
    <w:name w:val="WW8Num39z7"/>
    <w:rsid w:val="005D6B45"/>
  </w:style>
  <w:style w:type="character" w:customStyle="1" w:styleId="WW8Num39z8">
    <w:name w:val="WW8Num39z8"/>
    <w:rsid w:val="005D6B45"/>
  </w:style>
  <w:style w:type="character" w:customStyle="1" w:styleId="WW8Num40z0">
    <w:name w:val="WW8Num40z0"/>
    <w:rsid w:val="005D6B45"/>
  </w:style>
  <w:style w:type="character" w:customStyle="1" w:styleId="WW8Num40z1">
    <w:name w:val="WW8Num40z1"/>
    <w:rsid w:val="005D6B45"/>
  </w:style>
  <w:style w:type="character" w:customStyle="1" w:styleId="WW8Num40z2">
    <w:name w:val="WW8Num40z2"/>
    <w:rsid w:val="005D6B45"/>
  </w:style>
  <w:style w:type="character" w:customStyle="1" w:styleId="WW8Num40z3">
    <w:name w:val="WW8Num40z3"/>
    <w:rsid w:val="005D6B45"/>
  </w:style>
  <w:style w:type="character" w:customStyle="1" w:styleId="WW8Num40z4">
    <w:name w:val="WW8Num40z4"/>
    <w:rsid w:val="005D6B45"/>
  </w:style>
  <w:style w:type="character" w:customStyle="1" w:styleId="WW8Num40z5">
    <w:name w:val="WW8Num40z5"/>
    <w:rsid w:val="005D6B45"/>
  </w:style>
  <w:style w:type="character" w:customStyle="1" w:styleId="WW8Num40z6">
    <w:name w:val="WW8Num40z6"/>
    <w:rsid w:val="005D6B45"/>
  </w:style>
  <w:style w:type="character" w:customStyle="1" w:styleId="WW8Num40z7">
    <w:name w:val="WW8Num40z7"/>
    <w:rsid w:val="005D6B45"/>
  </w:style>
  <w:style w:type="character" w:customStyle="1" w:styleId="WW8Num40z8">
    <w:name w:val="WW8Num40z8"/>
    <w:rsid w:val="005D6B45"/>
  </w:style>
  <w:style w:type="character" w:customStyle="1" w:styleId="WW8Num41z0">
    <w:name w:val="WW8Num41z0"/>
    <w:rsid w:val="005D6B45"/>
    <w:rPr>
      <w:rFonts w:ascii="Times New Roman" w:eastAsia="Calibri" w:hAnsi="Times New Roman" w:cs="Times New Roman"/>
      <w:sz w:val="20"/>
      <w:szCs w:val="20"/>
    </w:rPr>
  </w:style>
  <w:style w:type="character" w:customStyle="1" w:styleId="WW8Num41z1">
    <w:name w:val="WW8Num41z1"/>
    <w:rsid w:val="005D6B45"/>
  </w:style>
  <w:style w:type="character" w:customStyle="1" w:styleId="WW8Num41z2">
    <w:name w:val="WW8Num41z2"/>
    <w:rsid w:val="005D6B45"/>
  </w:style>
  <w:style w:type="character" w:customStyle="1" w:styleId="WW8Num41z3">
    <w:name w:val="WW8Num41z3"/>
    <w:rsid w:val="005D6B45"/>
  </w:style>
  <w:style w:type="character" w:customStyle="1" w:styleId="WW8Num41z4">
    <w:name w:val="WW8Num41z4"/>
    <w:rsid w:val="005D6B45"/>
  </w:style>
  <w:style w:type="character" w:customStyle="1" w:styleId="WW8Num41z5">
    <w:name w:val="WW8Num41z5"/>
    <w:rsid w:val="005D6B45"/>
  </w:style>
  <w:style w:type="character" w:customStyle="1" w:styleId="WW8Num41z6">
    <w:name w:val="WW8Num41z6"/>
    <w:rsid w:val="005D6B45"/>
  </w:style>
  <w:style w:type="character" w:customStyle="1" w:styleId="WW8Num41z7">
    <w:name w:val="WW8Num41z7"/>
    <w:rsid w:val="005D6B45"/>
  </w:style>
  <w:style w:type="character" w:customStyle="1" w:styleId="WW8Num41z8">
    <w:name w:val="WW8Num41z8"/>
    <w:rsid w:val="005D6B45"/>
  </w:style>
  <w:style w:type="character" w:customStyle="1" w:styleId="WW8Num42z0">
    <w:name w:val="WW8Num42z0"/>
    <w:rsid w:val="005D6B45"/>
    <w:rPr>
      <w:rFonts w:ascii="Times New Roman" w:eastAsia="Calibri" w:hAnsi="Times New Roman" w:cs="Times New Roman"/>
      <w:sz w:val="20"/>
      <w:szCs w:val="20"/>
    </w:rPr>
  </w:style>
  <w:style w:type="character" w:customStyle="1" w:styleId="WW8Num42z1">
    <w:name w:val="WW8Num42z1"/>
    <w:rsid w:val="005D6B45"/>
  </w:style>
  <w:style w:type="character" w:customStyle="1" w:styleId="WW8Num42z2">
    <w:name w:val="WW8Num42z2"/>
    <w:rsid w:val="005D6B45"/>
  </w:style>
  <w:style w:type="character" w:customStyle="1" w:styleId="WW8Num42z3">
    <w:name w:val="WW8Num42z3"/>
    <w:rsid w:val="005D6B45"/>
  </w:style>
  <w:style w:type="character" w:customStyle="1" w:styleId="WW8Num42z4">
    <w:name w:val="WW8Num42z4"/>
    <w:rsid w:val="005D6B45"/>
  </w:style>
  <w:style w:type="character" w:customStyle="1" w:styleId="WW8Num42z5">
    <w:name w:val="WW8Num42z5"/>
    <w:rsid w:val="005D6B45"/>
  </w:style>
  <w:style w:type="character" w:customStyle="1" w:styleId="WW8Num42z6">
    <w:name w:val="WW8Num42z6"/>
    <w:rsid w:val="005D6B45"/>
  </w:style>
  <w:style w:type="character" w:customStyle="1" w:styleId="WW8Num42z7">
    <w:name w:val="WW8Num42z7"/>
    <w:rsid w:val="005D6B45"/>
  </w:style>
  <w:style w:type="character" w:customStyle="1" w:styleId="WW8Num42z8">
    <w:name w:val="WW8Num42z8"/>
    <w:rsid w:val="005D6B45"/>
  </w:style>
  <w:style w:type="character" w:customStyle="1" w:styleId="WW8Num43z0">
    <w:name w:val="WW8Num43z0"/>
    <w:rsid w:val="005D6B45"/>
    <w:rPr>
      <w:rFonts w:ascii="Times New Roman" w:eastAsia="Calibri" w:hAnsi="Times New Roman" w:cs="Times New Roman"/>
      <w:color w:val="00000A"/>
      <w:sz w:val="20"/>
      <w:szCs w:val="20"/>
    </w:rPr>
  </w:style>
  <w:style w:type="character" w:customStyle="1" w:styleId="WW8Num43z1">
    <w:name w:val="WW8Num43z1"/>
    <w:rsid w:val="005D6B45"/>
  </w:style>
  <w:style w:type="character" w:customStyle="1" w:styleId="WW8Num43z2">
    <w:name w:val="WW8Num43z2"/>
    <w:rsid w:val="005D6B45"/>
  </w:style>
  <w:style w:type="character" w:customStyle="1" w:styleId="WW8Num43z3">
    <w:name w:val="WW8Num43z3"/>
    <w:rsid w:val="005D6B45"/>
    <w:rPr>
      <w:rFonts w:ascii="Times New Roman" w:eastAsia="Calibri" w:hAnsi="Times New Roman" w:cs="Times New Roman"/>
      <w:sz w:val="20"/>
      <w:szCs w:val="20"/>
    </w:rPr>
  </w:style>
  <w:style w:type="character" w:customStyle="1" w:styleId="WW8Num43z4">
    <w:name w:val="WW8Num43z4"/>
    <w:rsid w:val="005D6B45"/>
  </w:style>
  <w:style w:type="character" w:customStyle="1" w:styleId="WW8Num43z5">
    <w:name w:val="WW8Num43z5"/>
    <w:rsid w:val="005D6B45"/>
  </w:style>
  <w:style w:type="character" w:customStyle="1" w:styleId="WW8Num43z6">
    <w:name w:val="WW8Num43z6"/>
    <w:rsid w:val="005D6B45"/>
  </w:style>
  <w:style w:type="character" w:customStyle="1" w:styleId="WW8Num43z7">
    <w:name w:val="WW8Num43z7"/>
    <w:rsid w:val="005D6B45"/>
  </w:style>
  <w:style w:type="character" w:customStyle="1" w:styleId="WW8Num43z8">
    <w:name w:val="WW8Num43z8"/>
    <w:rsid w:val="005D6B45"/>
  </w:style>
  <w:style w:type="character" w:customStyle="1" w:styleId="WW8Num44z0">
    <w:name w:val="WW8Num44z0"/>
    <w:rsid w:val="005D6B45"/>
    <w:rPr>
      <w:rFonts w:ascii="Times New Roman" w:eastAsia="Cambria" w:hAnsi="Times New Roman" w:cs="Times New Roman"/>
      <w:sz w:val="20"/>
      <w:szCs w:val="20"/>
    </w:rPr>
  </w:style>
  <w:style w:type="character" w:customStyle="1" w:styleId="WW8Num44z1">
    <w:name w:val="WW8Num44z1"/>
    <w:rsid w:val="005D6B45"/>
    <w:rPr>
      <w:rFonts w:ascii="Times New Roman" w:hAnsi="Times New Roman" w:cs="Times New Roman"/>
      <w:sz w:val="20"/>
      <w:szCs w:val="20"/>
    </w:rPr>
  </w:style>
  <w:style w:type="character" w:customStyle="1" w:styleId="WW8Num44z2">
    <w:name w:val="WW8Num44z2"/>
    <w:rsid w:val="005D6B45"/>
  </w:style>
  <w:style w:type="character" w:customStyle="1" w:styleId="WW8Num44z3">
    <w:name w:val="WW8Num44z3"/>
    <w:rsid w:val="005D6B45"/>
  </w:style>
  <w:style w:type="character" w:customStyle="1" w:styleId="WW8Num44z4">
    <w:name w:val="WW8Num44z4"/>
    <w:rsid w:val="005D6B45"/>
  </w:style>
  <w:style w:type="character" w:customStyle="1" w:styleId="WW8Num44z5">
    <w:name w:val="WW8Num44z5"/>
    <w:rsid w:val="005D6B45"/>
  </w:style>
  <w:style w:type="character" w:customStyle="1" w:styleId="WW8Num44z6">
    <w:name w:val="WW8Num44z6"/>
    <w:rsid w:val="005D6B45"/>
  </w:style>
  <w:style w:type="character" w:customStyle="1" w:styleId="WW8Num44z7">
    <w:name w:val="WW8Num44z7"/>
    <w:rsid w:val="005D6B45"/>
  </w:style>
  <w:style w:type="character" w:customStyle="1" w:styleId="WW8Num44z8">
    <w:name w:val="WW8Num44z8"/>
    <w:rsid w:val="005D6B45"/>
  </w:style>
  <w:style w:type="character" w:customStyle="1" w:styleId="WW8Num45z0">
    <w:name w:val="WW8Num45z0"/>
    <w:rsid w:val="005D6B45"/>
    <w:rPr>
      <w:rFonts w:ascii="Times New Roman" w:eastAsia="Cambria" w:hAnsi="Times New Roman" w:cs="Times New Roman"/>
      <w:b w:val="0"/>
      <w:color w:val="000000"/>
      <w:sz w:val="20"/>
      <w:szCs w:val="20"/>
    </w:rPr>
  </w:style>
  <w:style w:type="character" w:customStyle="1" w:styleId="WW8Num45z1">
    <w:name w:val="WW8Num45z1"/>
    <w:rsid w:val="005D6B45"/>
  </w:style>
  <w:style w:type="character" w:customStyle="1" w:styleId="WW8Num45z2">
    <w:name w:val="WW8Num45z2"/>
    <w:rsid w:val="005D6B45"/>
  </w:style>
  <w:style w:type="character" w:customStyle="1" w:styleId="WW8Num45z3">
    <w:name w:val="WW8Num45z3"/>
    <w:rsid w:val="005D6B45"/>
  </w:style>
  <w:style w:type="character" w:customStyle="1" w:styleId="WW8Num45z4">
    <w:name w:val="WW8Num45z4"/>
    <w:rsid w:val="005D6B45"/>
  </w:style>
  <w:style w:type="character" w:customStyle="1" w:styleId="WW8Num45z5">
    <w:name w:val="WW8Num45z5"/>
    <w:rsid w:val="005D6B45"/>
  </w:style>
  <w:style w:type="character" w:customStyle="1" w:styleId="WW8Num45z6">
    <w:name w:val="WW8Num45z6"/>
    <w:rsid w:val="005D6B45"/>
  </w:style>
  <w:style w:type="character" w:customStyle="1" w:styleId="WW8Num45z7">
    <w:name w:val="WW8Num45z7"/>
    <w:rsid w:val="005D6B45"/>
  </w:style>
  <w:style w:type="character" w:customStyle="1" w:styleId="WW8Num45z8">
    <w:name w:val="WW8Num45z8"/>
    <w:rsid w:val="005D6B45"/>
  </w:style>
  <w:style w:type="character" w:customStyle="1" w:styleId="WW8Num46z0">
    <w:name w:val="WW8Num46z0"/>
    <w:rsid w:val="005D6B45"/>
    <w:rPr>
      <w:rFonts w:ascii="Times New Roman" w:eastAsia="Cambria" w:hAnsi="Times New Roman" w:cs="Times New Roman"/>
      <w:color w:val="000000"/>
      <w:sz w:val="20"/>
      <w:szCs w:val="20"/>
    </w:rPr>
  </w:style>
  <w:style w:type="character" w:customStyle="1" w:styleId="WW8Num46z1">
    <w:name w:val="WW8Num46z1"/>
    <w:rsid w:val="005D6B45"/>
  </w:style>
  <w:style w:type="character" w:customStyle="1" w:styleId="WW8Num46z2">
    <w:name w:val="WW8Num46z2"/>
    <w:rsid w:val="005D6B45"/>
  </w:style>
  <w:style w:type="character" w:customStyle="1" w:styleId="WW8Num46z3">
    <w:name w:val="WW8Num46z3"/>
    <w:rsid w:val="005D6B45"/>
  </w:style>
  <w:style w:type="character" w:customStyle="1" w:styleId="WW8Num46z4">
    <w:name w:val="WW8Num46z4"/>
    <w:rsid w:val="005D6B45"/>
  </w:style>
  <w:style w:type="character" w:customStyle="1" w:styleId="WW8Num46z5">
    <w:name w:val="WW8Num46z5"/>
    <w:rsid w:val="005D6B45"/>
  </w:style>
  <w:style w:type="character" w:customStyle="1" w:styleId="WW8Num46z6">
    <w:name w:val="WW8Num46z6"/>
    <w:rsid w:val="005D6B45"/>
  </w:style>
  <w:style w:type="character" w:customStyle="1" w:styleId="WW8Num46z7">
    <w:name w:val="WW8Num46z7"/>
    <w:rsid w:val="005D6B45"/>
  </w:style>
  <w:style w:type="character" w:customStyle="1" w:styleId="WW8Num46z8">
    <w:name w:val="WW8Num46z8"/>
    <w:rsid w:val="005D6B45"/>
  </w:style>
  <w:style w:type="character" w:customStyle="1" w:styleId="WW8Num47z0">
    <w:name w:val="WW8Num47z0"/>
    <w:rsid w:val="005D6B45"/>
    <w:rPr>
      <w:rFonts w:ascii="Times New Roman" w:eastAsia="Cambria" w:hAnsi="Times New Roman" w:cs="Times New Roman"/>
      <w:b/>
      <w:sz w:val="20"/>
      <w:szCs w:val="20"/>
    </w:rPr>
  </w:style>
  <w:style w:type="character" w:customStyle="1" w:styleId="WW8Num47z1">
    <w:name w:val="WW8Num47z1"/>
    <w:rsid w:val="005D6B45"/>
  </w:style>
  <w:style w:type="character" w:customStyle="1" w:styleId="WW8Num47z2">
    <w:name w:val="WW8Num47z2"/>
    <w:rsid w:val="005D6B45"/>
  </w:style>
  <w:style w:type="character" w:customStyle="1" w:styleId="WW8Num47z3">
    <w:name w:val="WW8Num47z3"/>
    <w:rsid w:val="005D6B45"/>
  </w:style>
  <w:style w:type="character" w:customStyle="1" w:styleId="WW8Num47z4">
    <w:name w:val="WW8Num47z4"/>
    <w:rsid w:val="005D6B45"/>
  </w:style>
  <w:style w:type="character" w:customStyle="1" w:styleId="WW8Num47z5">
    <w:name w:val="WW8Num47z5"/>
    <w:rsid w:val="005D6B45"/>
  </w:style>
  <w:style w:type="character" w:customStyle="1" w:styleId="WW8Num47z6">
    <w:name w:val="WW8Num47z6"/>
    <w:rsid w:val="005D6B45"/>
  </w:style>
  <w:style w:type="character" w:customStyle="1" w:styleId="WW8Num47z7">
    <w:name w:val="WW8Num47z7"/>
    <w:rsid w:val="005D6B45"/>
  </w:style>
  <w:style w:type="character" w:customStyle="1" w:styleId="WW8Num47z8">
    <w:name w:val="WW8Num47z8"/>
    <w:rsid w:val="005D6B45"/>
  </w:style>
  <w:style w:type="character" w:customStyle="1" w:styleId="WW8Num48z0">
    <w:name w:val="WW8Num48z0"/>
    <w:rsid w:val="005D6B45"/>
    <w:rPr>
      <w:rFonts w:ascii="Times New Roman" w:eastAsia="Cambria" w:hAnsi="Times New Roman" w:cs="Times New Roman"/>
      <w:color w:val="000000"/>
      <w:sz w:val="20"/>
      <w:szCs w:val="20"/>
    </w:rPr>
  </w:style>
  <w:style w:type="character" w:customStyle="1" w:styleId="WW8Num48z1">
    <w:name w:val="WW8Num48z1"/>
    <w:rsid w:val="005D6B45"/>
  </w:style>
  <w:style w:type="character" w:customStyle="1" w:styleId="WW8Num48z2">
    <w:name w:val="WW8Num48z2"/>
    <w:rsid w:val="005D6B45"/>
  </w:style>
  <w:style w:type="character" w:customStyle="1" w:styleId="WW8Num48z3">
    <w:name w:val="WW8Num48z3"/>
    <w:rsid w:val="005D6B45"/>
  </w:style>
  <w:style w:type="character" w:customStyle="1" w:styleId="WW8Num48z4">
    <w:name w:val="WW8Num48z4"/>
    <w:rsid w:val="005D6B45"/>
  </w:style>
  <w:style w:type="character" w:customStyle="1" w:styleId="WW8Num48z5">
    <w:name w:val="WW8Num48z5"/>
    <w:rsid w:val="005D6B45"/>
  </w:style>
  <w:style w:type="character" w:customStyle="1" w:styleId="WW8Num48z6">
    <w:name w:val="WW8Num48z6"/>
    <w:rsid w:val="005D6B45"/>
  </w:style>
  <w:style w:type="character" w:customStyle="1" w:styleId="WW8Num48z7">
    <w:name w:val="WW8Num48z7"/>
    <w:rsid w:val="005D6B45"/>
  </w:style>
  <w:style w:type="character" w:customStyle="1" w:styleId="WW8Num48z8">
    <w:name w:val="WW8Num48z8"/>
    <w:rsid w:val="005D6B45"/>
  </w:style>
  <w:style w:type="character" w:customStyle="1" w:styleId="WW8Num49z0">
    <w:name w:val="WW8Num49z0"/>
    <w:rsid w:val="005D6B45"/>
    <w:rPr>
      <w:rFonts w:ascii="Times New Roman" w:eastAsia="Cambria" w:hAnsi="Times New Roman" w:cs="Times New Roman"/>
      <w:sz w:val="20"/>
      <w:szCs w:val="20"/>
    </w:rPr>
  </w:style>
  <w:style w:type="character" w:customStyle="1" w:styleId="WW8Num49z1">
    <w:name w:val="WW8Num49z1"/>
    <w:rsid w:val="005D6B45"/>
    <w:rPr>
      <w:rFonts w:ascii="Times New Roman" w:hAnsi="Times New Roman" w:cs="Times New Roman"/>
      <w:sz w:val="20"/>
      <w:szCs w:val="20"/>
    </w:rPr>
  </w:style>
  <w:style w:type="character" w:customStyle="1" w:styleId="WW8Num50z0">
    <w:name w:val="WW8Num50z0"/>
    <w:rsid w:val="005D6B45"/>
    <w:rPr>
      <w:rFonts w:ascii="Times New Roman" w:eastAsia="Cambria" w:hAnsi="Times New Roman" w:cs="Times New Roman"/>
      <w:b w:val="0"/>
      <w:color w:val="000000"/>
      <w:sz w:val="20"/>
      <w:szCs w:val="20"/>
    </w:rPr>
  </w:style>
  <w:style w:type="character" w:customStyle="1" w:styleId="WW8Num51z0">
    <w:name w:val="WW8Num51z0"/>
    <w:rsid w:val="005D6B45"/>
    <w:rPr>
      <w:rFonts w:ascii="Times New Roman" w:eastAsia="Cambria" w:hAnsi="Times New Roman" w:cs="Times New Roman"/>
      <w:b w:val="0"/>
      <w:sz w:val="20"/>
      <w:szCs w:val="20"/>
    </w:rPr>
  </w:style>
  <w:style w:type="character" w:customStyle="1" w:styleId="WW8Num52z0">
    <w:name w:val="WW8Num52z0"/>
    <w:rsid w:val="005D6B45"/>
    <w:rPr>
      <w:rFonts w:ascii="Times New Roman" w:eastAsia="Cambria" w:hAnsi="Times New Roman" w:cs="Times New Roman"/>
      <w:sz w:val="20"/>
      <w:szCs w:val="20"/>
    </w:rPr>
  </w:style>
  <w:style w:type="character" w:customStyle="1" w:styleId="WW8Num53z0">
    <w:name w:val="WW8Num53z0"/>
    <w:rsid w:val="005D6B45"/>
    <w:rPr>
      <w:rFonts w:ascii="Times New Roman" w:eastAsia="Cambria" w:hAnsi="Times New Roman" w:cs="Times New Roman"/>
      <w:b w:val="0"/>
      <w:sz w:val="20"/>
      <w:szCs w:val="20"/>
    </w:rPr>
  </w:style>
  <w:style w:type="character" w:customStyle="1" w:styleId="WW8Num54z0">
    <w:name w:val="WW8Num54z0"/>
    <w:rsid w:val="005D6B45"/>
    <w:rPr>
      <w:rFonts w:ascii="Symbol" w:hAnsi="Symbol" w:cs="Symbol"/>
    </w:rPr>
  </w:style>
  <w:style w:type="character" w:customStyle="1" w:styleId="WW8Num55z0">
    <w:name w:val="WW8Num55z0"/>
    <w:rsid w:val="005D6B45"/>
    <w:rPr>
      <w:rFonts w:ascii="Symbol" w:eastAsia="Times New Roman" w:hAnsi="Symbol" w:cs="Symbol"/>
      <w:color w:val="000000"/>
      <w:sz w:val="20"/>
      <w:szCs w:val="20"/>
    </w:rPr>
  </w:style>
  <w:style w:type="character" w:customStyle="1" w:styleId="WW8Num55z1">
    <w:name w:val="WW8Num55z1"/>
    <w:rsid w:val="005D6B45"/>
    <w:rPr>
      <w:rFonts w:ascii="Courier New" w:hAnsi="Courier New" w:cs="Courier New"/>
    </w:rPr>
  </w:style>
  <w:style w:type="character" w:customStyle="1" w:styleId="WW8Num55z2">
    <w:name w:val="WW8Num55z2"/>
    <w:rsid w:val="005D6B45"/>
    <w:rPr>
      <w:rFonts w:ascii="Wingdings" w:hAnsi="Wingdings" w:cs="Wingdings"/>
    </w:rPr>
  </w:style>
  <w:style w:type="character" w:customStyle="1" w:styleId="WW8Num55z3">
    <w:name w:val="WW8Num55z3"/>
    <w:rsid w:val="005D6B45"/>
    <w:rPr>
      <w:rFonts w:ascii="Symbol" w:hAnsi="Symbol" w:cs="Symbol"/>
    </w:rPr>
  </w:style>
  <w:style w:type="character" w:customStyle="1" w:styleId="WW8Num55z4">
    <w:name w:val="WW8Num55z4"/>
    <w:rsid w:val="005D6B45"/>
  </w:style>
  <w:style w:type="character" w:customStyle="1" w:styleId="WW8Num55z5">
    <w:name w:val="WW8Num55z5"/>
    <w:rsid w:val="005D6B45"/>
  </w:style>
  <w:style w:type="character" w:customStyle="1" w:styleId="WW8Num55z6">
    <w:name w:val="WW8Num55z6"/>
    <w:rsid w:val="005D6B45"/>
  </w:style>
  <w:style w:type="character" w:customStyle="1" w:styleId="WW8Num55z7">
    <w:name w:val="WW8Num55z7"/>
    <w:rsid w:val="005D6B45"/>
  </w:style>
  <w:style w:type="character" w:customStyle="1" w:styleId="WW8Num55z8">
    <w:name w:val="WW8Num55z8"/>
    <w:rsid w:val="005D6B45"/>
  </w:style>
  <w:style w:type="character" w:customStyle="1" w:styleId="WW8Num56z0">
    <w:name w:val="WW8Num56z0"/>
    <w:rsid w:val="005D6B45"/>
    <w:rPr>
      <w:rFonts w:ascii="Symbol" w:hAnsi="Symbol" w:cs="Symbol"/>
      <w:color w:val="000000"/>
      <w:sz w:val="20"/>
      <w:szCs w:val="20"/>
    </w:rPr>
  </w:style>
  <w:style w:type="character" w:customStyle="1" w:styleId="WW8Num57z0">
    <w:name w:val="WW8Num57z0"/>
    <w:rsid w:val="005D6B45"/>
    <w:rPr>
      <w:rFonts w:ascii="Symbol" w:hAnsi="Symbol" w:cs="Symbol"/>
      <w:color w:val="000000"/>
      <w:sz w:val="20"/>
      <w:szCs w:val="20"/>
    </w:rPr>
  </w:style>
  <w:style w:type="character" w:customStyle="1" w:styleId="WW8Num57z1">
    <w:name w:val="WW8Num57z1"/>
    <w:rsid w:val="005D6B45"/>
    <w:rPr>
      <w:rFonts w:ascii="Courier New" w:hAnsi="Courier New" w:cs="Courier New"/>
    </w:rPr>
  </w:style>
  <w:style w:type="character" w:customStyle="1" w:styleId="WW8Num57z2">
    <w:name w:val="WW8Num57z2"/>
    <w:rsid w:val="005D6B45"/>
    <w:rPr>
      <w:rFonts w:ascii="Wingdings" w:hAnsi="Wingdings" w:cs="Wingdings"/>
    </w:rPr>
  </w:style>
  <w:style w:type="character" w:customStyle="1" w:styleId="WW8Num57z3">
    <w:name w:val="WW8Num57z3"/>
    <w:rsid w:val="005D6B45"/>
  </w:style>
  <w:style w:type="character" w:customStyle="1" w:styleId="WW8Num57z4">
    <w:name w:val="WW8Num57z4"/>
    <w:rsid w:val="005D6B45"/>
  </w:style>
  <w:style w:type="character" w:customStyle="1" w:styleId="WW8Num57z5">
    <w:name w:val="WW8Num57z5"/>
    <w:rsid w:val="005D6B45"/>
  </w:style>
  <w:style w:type="character" w:customStyle="1" w:styleId="WW8Num57z6">
    <w:name w:val="WW8Num57z6"/>
    <w:rsid w:val="005D6B45"/>
  </w:style>
  <w:style w:type="character" w:customStyle="1" w:styleId="WW8Num57z7">
    <w:name w:val="WW8Num57z7"/>
    <w:rsid w:val="005D6B45"/>
  </w:style>
  <w:style w:type="character" w:customStyle="1" w:styleId="WW8Num57z8">
    <w:name w:val="WW8Num57z8"/>
    <w:rsid w:val="005D6B45"/>
  </w:style>
  <w:style w:type="character" w:customStyle="1" w:styleId="WW8Num58z0">
    <w:name w:val="WW8Num58z0"/>
    <w:rsid w:val="005D6B45"/>
    <w:rPr>
      <w:rFonts w:ascii="Times New Roman" w:eastAsia="Cambria" w:hAnsi="Times New Roman" w:cs="Times New Roman"/>
      <w:b w:val="0"/>
      <w:sz w:val="20"/>
      <w:szCs w:val="20"/>
    </w:rPr>
  </w:style>
  <w:style w:type="character" w:customStyle="1" w:styleId="WW8Num59z0">
    <w:name w:val="WW8Num59z0"/>
    <w:rsid w:val="005D6B45"/>
    <w:rPr>
      <w:rFonts w:ascii="Times New Roman" w:hAnsi="Times New Roman" w:cs="Times New Roman"/>
      <w:color w:val="000000"/>
      <w:sz w:val="20"/>
      <w:szCs w:val="20"/>
    </w:rPr>
  </w:style>
  <w:style w:type="character" w:customStyle="1" w:styleId="WW8Num60z0">
    <w:name w:val="WW8Num60z0"/>
    <w:rsid w:val="005D6B45"/>
    <w:rPr>
      <w:rFonts w:ascii="Symbol" w:hAnsi="Symbol" w:cs="Symbol"/>
    </w:rPr>
  </w:style>
  <w:style w:type="character" w:customStyle="1" w:styleId="WW8Num61z0">
    <w:name w:val="WW8Num61z0"/>
    <w:rsid w:val="005D6B45"/>
    <w:rPr>
      <w:rFonts w:ascii="Symbol" w:eastAsia="Calibri" w:hAnsi="Symbol" w:cs="Symbol"/>
      <w:b/>
      <w:bCs/>
      <w:color w:val="000000"/>
      <w:sz w:val="20"/>
    </w:rPr>
  </w:style>
  <w:style w:type="character" w:customStyle="1" w:styleId="WW8Num61z1">
    <w:name w:val="WW8Num61z1"/>
    <w:rsid w:val="005D6B45"/>
  </w:style>
  <w:style w:type="character" w:customStyle="1" w:styleId="WW8Num61z2">
    <w:name w:val="WW8Num61z2"/>
    <w:rsid w:val="005D6B45"/>
  </w:style>
  <w:style w:type="character" w:customStyle="1" w:styleId="WW8Num61z3">
    <w:name w:val="WW8Num61z3"/>
    <w:rsid w:val="005D6B45"/>
  </w:style>
  <w:style w:type="character" w:customStyle="1" w:styleId="WW8Num61z4">
    <w:name w:val="WW8Num61z4"/>
    <w:rsid w:val="005D6B45"/>
  </w:style>
  <w:style w:type="character" w:customStyle="1" w:styleId="WW8Num61z5">
    <w:name w:val="WW8Num61z5"/>
    <w:rsid w:val="005D6B45"/>
  </w:style>
  <w:style w:type="character" w:customStyle="1" w:styleId="WW8Num61z6">
    <w:name w:val="WW8Num61z6"/>
    <w:rsid w:val="005D6B45"/>
  </w:style>
  <w:style w:type="character" w:customStyle="1" w:styleId="WW8Num61z7">
    <w:name w:val="WW8Num61z7"/>
    <w:rsid w:val="005D6B45"/>
  </w:style>
  <w:style w:type="character" w:customStyle="1" w:styleId="WW8Num61z8">
    <w:name w:val="WW8Num61z8"/>
    <w:rsid w:val="005D6B45"/>
  </w:style>
  <w:style w:type="character" w:customStyle="1" w:styleId="WW8Num62z0">
    <w:name w:val="WW8Num62z0"/>
    <w:rsid w:val="005D6B45"/>
    <w:rPr>
      <w:rFonts w:ascii="Times New Roman" w:eastAsia="Cambria" w:hAnsi="Times New Roman" w:cs="Times New Roman"/>
      <w:color w:val="000000"/>
      <w:sz w:val="20"/>
      <w:szCs w:val="20"/>
    </w:rPr>
  </w:style>
  <w:style w:type="character" w:customStyle="1" w:styleId="WW8Num62z1">
    <w:name w:val="WW8Num62z1"/>
    <w:rsid w:val="005D6B45"/>
    <w:rPr>
      <w:rFonts w:ascii="Times New Roman" w:eastAsia="Cambria" w:hAnsi="Times New Roman" w:cs="Times New Roman"/>
      <w:sz w:val="20"/>
      <w:szCs w:val="20"/>
    </w:rPr>
  </w:style>
  <w:style w:type="character" w:customStyle="1" w:styleId="WW8Num62z3">
    <w:name w:val="WW8Num62z3"/>
    <w:rsid w:val="005D6B45"/>
  </w:style>
  <w:style w:type="character" w:customStyle="1" w:styleId="WW8Num62z4">
    <w:name w:val="WW8Num62z4"/>
    <w:rsid w:val="005D6B45"/>
  </w:style>
  <w:style w:type="character" w:customStyle="1" w:styleId="WW8Num62z5">
    <w:name w:val="WW8Num62z5"/>
    <w:rsid w:val="005D6B45"/>
  </w:style>
  <w:style w:type="character" w:customStyle="1" w:styleId="WW8Num62z6">
    <w:name w:val="WW8Num62z6"/>
    <w:rsid w:val="005D6B45"/>
  </w:style>
  <w:style w:type="character" w:customStyle="1" w:styleId="WW8Num62z7">
    <w:name w:val="WW8Num62z7"/>
    <w:rsid w:val="005D6B45"/>
  </w:style>
  <w:style w:type="character" w:customStyle="1" w:styleId="WW8Num62z8">
    <w:name w:val="WW8Num62z8"/>
    <w:rsid w:val="005D6B45"/>
  </w:style>
  <w:style w:type="character" w:customStyle="1" w:styleId="WW8Num63z0">
    <w:name w:val="WW8Num63z0"/>
    <w:rsid w:val="005D6B45"/>
    <w:rPr>
      <w:rFonts w:ascii="Times New Roman" w:eastAsia="Cambria" w:hAnsi="Times New Roman" w:cs="Times New Roman"/>
      <w:b/>
      <w:color w:val="000000"/>
      <w:sz w:val="20"/>
      <w:szCs w:val="20"/>
    </w:rPr>
  </w:style>
  <w:style w:type="character" w:customStyle="1" w:styleId="WW8Num63z1">
    <w:name w:val="WW8Num63z1"/>
    <w:rsid w:val="005D6B45"/>
  </w:style>
  <w:style w:type="character" w:customStyle="1" w:styleId="WW8Num63z2">
    <w:name w:val="WW8Num63z2"/>
    <w:rsid w:val="005D6B45"/>
  </w:style>
  <w:style w:type="character" w:customStyle="1" w:styleId="WW8Num63z3">
    <w:name w:val="WW8Num63z3"/>
    <w:rsid w:val="005D6B45"/>
  </w:style>
  <w:style w:type="character" w:customStyle="1" w:styleId="WW8Num63z4">
    <w:name w:val="WW8Num63z4"/>
    <w:rsid w:val="005D6B45"/>
  </w:style>
  <w:style w:type="character" w:customStyle="1" w:styleId="WW8Num63z5">
    <w:name w:val="WW8Num63z5"/>
    <w:rsid w:val="005D6B45"/>
  </w:style>
  <w:style w:type="character" w:customStyle="1" w:styleId="WW8Num63z6">
    <w:name w:val="WW8Num63z6"/>
    <w:rsid w:val="005D6B45"/>
  </w:style>
  <w:style w:type="character" w:customStyle="1" w:styleId="WW8Num63z7">
    <w:name w:val="WW8Num63z7"/>
    <w:rsid w:val="005D6B45"/>
  </w:style>
  <w:style w:type="character" w:customStyle="1" w:styleId="WW8Num63z8">
    <w:name w:val="WW8Num63z8"/>
    <w:rsid w:val="005D6B45"/>
  </w:style>
  <w:style w:type="character" w:customStyle="1" w:styleId="WW8Num64z0">
    <w:name w:val="WW8Num64z0"/>
    <w:rsid w:val="005D6B45"/>
    <w:rPr>
      <w:rFonts w:ascii="Times New Roman" w:eastAsia="Cambria" w:hAnsi="Times New Roman" w:cs="Times New Roman"/>
      <w:b/>
      <w:color w:val="000000"/>
      <w:sz w:val="20"/>
      <w:szCs w:val="20"/>
    </w:rPr>
  </w:style>
  <w:style w:type="character" w:customStyle="1" w:styleId="WW8Num64z1">
    <w:name w:val="WW8Num64z1"/>
    <w:rsid w:val="005D6B45"/>
    <w:rPr>
      <w:color w:val="000000"/>
    </w:rPr>
  </w:style>
  <w:style w:type="character" w:customStyle="1" w:styleId="WW8Num64z2">
    <w:name w:val="WW8Num64z2"/>
    <w:rsid w:val="005D6B45"/>
  </w:style>
  <w:style w:type="character" w:customStyle="1" w:styleId="WW8Num64z3">
    <w:name w:val="WW8Num64z3"/>
    <w:rsid w:val="005D6B45"/>
  </w:style>
  <w:style w:type="character" w:customStyle="1" w:styleId="WW8Num64z4">
    <w:name w:val="WW8Num64z4"/>
    <w:rsid w:val="005D6B45"/>
  </w:style>
  <w:style w:type="character" w:customStyle="1" w:styleId="WW8Num64z5">
    <w:name w:val="WW8Num64z5"/>
    <w:rsid w:val="005D6B45"/>
  </w:style>
  <w:style w:type="character" w:customStyle="1" w:styleId="WW8Num64z6">
    <w:name w:val="WW8Num64z6"/>
    <w:rsid w:val="005D6B45"/>
  </w:style>
  <w:style w:type="character" w:customStyle="1" w:styleId="WW8Num64z7">
    <w:name w:val="WW8Num64z7"/>
    <w:rsid w:val="005D6B45"/>
  </w:style>
  <w:style w:type="character" w:customStyle="1" w:styleId="WW8Num64z8">
    <w:name w:val="WW8Num64z8"/>
    <w:rsid w:val="005D6B45"/>
  </w:style>
  <w:style w:type="character" w:customStyle="1" w:styleId="WW8Num65z0">
    <w:name w:val="WW8Num65z0"/>
    <w:rsid w:val="005D6B45"/>
  </w:style>
  <w:style w:type="character" w:customStyle="1" w:styleId="WW8Num65z1">
    <w:name w:val="WW8Num65z1"/>
    <w:rsid w:val="005D6B45"/>
  </w:style>
  <w:style w:type="character" w:customStyle="1" w:styleId="WW8Num65z2">
    <w:name w:val="WW8Num65z2"/>
    <w:rsid w:val="005D6B45"/>
  </w:style>
  <w:style w:type="character" w:customStyle="1" w:styleId="WW8Num65z3">
    <w:name w:val="WW8Num65z3"/>
    <w:rsid w:val="005D6B45"/>
  </w:style>
  <w:style w:type="character" w:customStyle="1" w:styleId="WW8Num65z4">
    <w:name w:val="WW8Num65z4"/>
    <w:rsid w:val="005D6B45"/>
  </w:style>
  <w:style w:type="character" w:customStyle="1" w:styleId="WW8Num65z5">
    <w:name w:val="WW8Num65z5"/>
    <w:rsid w:val="005D6B45"/>
  </w:style>
  <w:style w:type="character" w:customStyle="1" w:styleId="WW8Num65z6">
    <w:name w:val="WW8Num65z6"/>
    <w:rsid w:val="005D6B45"/>
  </w:style>
  <w:style w:type="character" w:customStyle="1" w:styleId="WW8Num65z7">
    <w:name w:val="WW8Num65z7"/>
    <w:rsid w:val="005D6B45"/>
  </w:style>
  <w:style w:type="character" w:customStyle="1" w:styleId="WW8Num65z8">
    <w:name w:val="WW8Num65z8"/>
    <w:rsid w:val="005D6B45"/>
  </w:style>
  <w:style w:type="character" w:customStyle="1" w:styleId="WW8Num66z0">
    <w:name w:val="WW8Num66z0"/>
    <w:rsid w:val="005D6B45"/>
    <w:rPr>
      <w:rFonts w:ascii="Times New Roman" w:eastAsia="Cambria" w:hAnsi="Times New Roman" w:cs="Times New Roman"/>
      <w:color w:val="000000"/>
      <w:sz w:val="20"/>
      <w:szCs w:val="20"/>
    </w:rPr>
  </w:style>
  <w:style w:type="character" w:customStyle="1" w:styleId="WW8Num66z2">
    <w:name w:val="WW8Num66z2"/>
    <w:rsid w:val="005D6B45"/>
  </w:style>
  <w:style w:type="character" w:customStyle="1" w:styleId="WW8Num66z3">
    <w:name w:val="WW8Num66z3"/>
    <w:rsid w:val="005D6B45"/>
  </w:style>
  <w:style w:type="character" w:customStyle="1" w:styleId="WW8Num66z4">
    <w:name w:val="WW8Num66z4"/>
    <w:rsid w:val="005D6B45"/>
  </w:style>
  <w:style w:type="character" w:customStyle="1" w:styleId="WW8Num66z5">
    <w:name w:val="WW8Num66z5"/>
    <w:rsid w:val="005D6B45"/>
  </w:style>
  <w:style w:type="character" w:customStyle="1" w:styleId="WW8Num66z6">
    <w:name w:val="WW8Num66z6"/>
    <w:rsid w:val="005D6B45"/>
  </w:style>
  <w:style w:type="character" w:customStyle="1" w:styleId="WW8Num66z7">
    <w:name w:val="WW8Num66z7"/>
    <w:rsid w:val="005D6B45"/>
  </w:style>
  <w:style w:type="character" w:customStyle="1" w:styleId="WW8Num66z8">
    <w:name w:val="WW8Num66z8"/>
    <w:rsid w:val="005D6B45"/>
  </w:style>
  <w:style w:type="character" w:customStyle="1" w:styleId="WW8Num67z0">
    <w:name w:val="WW8Num67z0"/>
    <w:rsid w:val="005D6B45"/>
    <w:rPr>
      <w:rFonts w:ascii="Times New Roman" w:eastAsia="Cambria" w:hAnsi="Times New Roman" w:cs="Times New Roman"/>
      <w:b/>
      <w:bCs/>
      <w:sz w:val="20"/>
      <w:szCs w:val="20"/>
    </w:rPr>
  </w:style>
  <w:style w:type="character" w:customStyle="1" w:styleId="WW8Num67z1">
    <w:name w:val="WW8Num67z1"/>
    <w:rsid w:val="005D6B45"/>
  </w:style>
  <w:style w:type="character" w:customStyle="1" w:styleId="WW8Num67z2">
    <w:name w:val="WW8Num67z2"/>
    <w:rsid w:val="005D6B45"/>
  </w:style>
  <w:style w:type="character" w:customStyle="1" w:styleId="WW8Num67z3">
    <w:name w:val="WW8Num67z3"/>
    <w:rsid w:val="005D6B45"/>
  </w:style>
  <w:style w:type="character" w:customStyle="1" w:styleId="WW8Num67z4">
    <w:name w:val="WW8Num67z4"/>
    <w:rsid w:val="005D6B45"/>
  </w:style>
  <w:style w:type="character" w:customStyle="1" w:styleId="WW8Num67z5">
    <w:name w:val="WW8Num67z5"/>
    <w:rsid w:val="005D6B45"/>
  </w:style>
  <w:style w:type="character" w:customStyle="1" w:styleId="WW8Num67z6">
    <w:name w:val="WW8Num67z6"/>
    <w:rsid w:val="005D6B45"/>
  </w:style>
  <w:style w:type="character" w:customStyle="1" w:styleId="WW8Num67z7">
    <w:name w:val="WW8Num67z7"/>
    <w:rsid w:val="005D6B45"/>
  </w:style>
  <w:style w:type="character" w:customStyle="1" w:styleId="WW8Num67z8">
    <w:name w:val="WW8Num67z8"/>
    <w:rsid w:val="005D6B45"/>
  </w:style>
  <w:style w:type="character" w:customStyle="1" w:styleId="WW8Num68z0">
    <w:name w:val="WW8Num68z0"/>
    <w:rsid w:val="005D6B45"/>
    <w:rPr>
      <w:rFonts w:ascii="Times New Roman" w:eastAsia="Cambria" w:hAnsi="Times New Roman" w:cs="Times New Roman"/>
      <w:color w:val="000000"/>
      <w:sz w:val="20"/>
      <w:szCs w:val="20"/>
    </w:rPr>
  </w:style>
  <w:style w:type="character" w:customStyle="1" w:styleId="WW8Num68z1">
    <w:name w:val="WW8Num68z1"/>
    <w:rsid w:val="005D6B45"/>
  </w:style>
  <w:style w:type="character" w:customStyle="1" w:styleId="WW8Num68z2">
    <w:name w:val="WW8Num68z2"/>
    <w:rsid w:val="005D6B45"/>
  </w:style>
  <w:style w:type="character" w:customStyle="1" w:styleId="WW8Num68z3">
    <w:name w:val="WW8Num68z3"/>
    <w:rsid w:val="005D6B45"/>
  </w:style>
  <w:style w:type="character" w:customStyle="1" w:styleId="WW8Num68z4">
    <w:name w:val="WW8Num68z4"/>
    <w:rsid w:val="005D6B45"/>
  </w:style>
  <w:style w:type="character" w:customStyle="1" w:styleId="WW8Num68z5">
    <w:name w:val="WW8Num68z5"/>
    <w:rsid w:val="005D6B45"/>
  </w:style>
  <w:style w:type="character" w:customStyle="1" w:styleId="WW8Num68z6">
    <w:name w:val="WW8Num68z6"/>
    <w:rsid w:val="005D6B45"/>
  </w:style>
  <w:style w:type="character" w:customStyle="1" w:styleId="WW8Num68z7">
    <w:name w:val="WW8Num68z7"/>
    <w:rsid w:val="005D6B45"/>
  </w:style>
  <w:style w:type="character" w:customStyle="1" w:styleId="WW8Num68z8">
    <w:name w:val="WW8Num68z8"/>
    <w:rsid w:val="005D6B45"/>
  </w:style>
  <w:style w:type="character" w:customStyle="1" w:styleId="WW8Num69z0">
    <w:name w:val="WW8Num69z0"/>
    <w:rsid w:val="005D6B45"/>
    <w:rPr>
      <w:rFonts w:ascii="Times New Roman" w:eastAsia="Calibri" w:hAnsi="Times New Roman" w:cs="Times New Roman"/>
      <w:b/>
      <w:bCs/>
      <w:i w:val="0"/>
      <w:color w:val="000000"/>
      <w:sz w:val="20"/>
      <w:szCs w:val="20"/>
    </w:rPr>
  </w:style>
  <w:style w:type="character" w:customStyle="1" w:styleId="WW8Num69z1">
    <w:name w:val="WW8Num69z1"/>
    <w:rsid w:val="005D6B45"/>
  </w:style>
  <w:style w:type="character" w:customStyle="1" w:styleId="WW8Num69z2">
    <w:name w:val="WW8Num69z2"/>
    <w:rsid w:val="005D6B45"/>
  </w:style>
  <w:style w:type="character" w:customStyle="1" w:styleId="WW8Num69z3">
    <w:name w:val="WW8Num69z3"/>
    <w:rsid w:val="005D6B45"/>
  </w:style>
  <w:style w:type="character" w:customStyle="1" w:styleId="WW8Num69z4">
    <w:name w:val="WW8Num69z4"/>
    <w:rsid w:val="005D6B45"/>
  </w:style>
  <w:style w:type="character" w:customStyle="1" w:styleId="WW8Num69z5">
    <w:name w:val="WW8Num69z5"/>
    <w:rsid w:val="005D6B45"/>
  </w:style>
  <w:style w:type="character" w:customStyle="1" w:styleId="WW8Num69z6">
    <w:name w:val="WW8Num69z6"/>
    <w:rsid w:val="005D6B45"/>
  </w:style>
  <w:style w:type="character" w:customStyle="1" w:styleId="WW8Num69z7">
    <w:name w:val="WW8Num69z7"/>
    <w:rsid w:val="005D6B45"/>
  </w:style>
  <w:style w:type="character" w:customStyle="1" w:styleId="WW8Num69z8">
    <w:name w:val="WW8Num69z8"/>
    <w:rsid w:val="005D6B45"/>
  </w:style>
  <w:style w:type="character" w:customStyle="1" w:styleId="WW8Num70z0">
    <w:name w:val="WW8Num70z0"/>
    <w:rsid w:val="005D6B45"/>
    <w:rPr>
      <w:rFonts w:ascii="Times New Roman" w:eastAsia="Calibri" w:hAnsi="Times New Roman" w:cs="Times New Roman"/>
      <w:b/>
      <w:sz w:val="18"/>
      <w:szCs w:val="18"/>
    </w:rPr>
  </w:style>
  <w:style w:type="character" w:customStyle="1" w:styleId="WW8Num70z1">
    <w:name w:val="WW8Num70z1"/>
    <w:rsid w:val="005D6B45"/>
    <w:rPr>
      <w:rFonts w:ascii="Times New Roman" w:hAnsi="Times New Roman" w:cs="Times New Roman"/>
      <w:b w:val="0"/>
      <w:color w:val="000000"/>
      <w:spacing w:val="4"/>
      <w:sz w:val="20"/>
      <w:szCs w:val="20"/>
    </w:rPr>
  </w:style>
  <w:style w:type="character" w:customStyle="1" w:styleId="WW8Num70z4">
    <w:name w:val="WW8Num70z4"/>
    <w:rsid w:val="005D6B45"/>
  </w:style>
  <w:style w:type="character" w:customStyle="1" w:styleId="WW8Num70z5">
    <w:name w:val="WW8Num70z5"/>
    <w:rsid w:val="005D6B45"/>
  </w:style>
  <w:style w:type="character" w:customStyle="1" w:styleId="WW8Num70z6">
    <w:name w:val="WW8Num70z6"/>
    <w:rsid w:val="005D6B45"/>
  </w:style>
  <w:style w:type="character" w:customStyle="1" w:styleId="WW8Num70z7">
    <w:name w:val="WW8Num70z7"/>
    <w:rsid w:val="005D6B45"/>
  </w:style>
  <w:style w:type="character" w:customStyle="1" w:styleId="WW8Num70z8">
    <w:name w:val="WW8Num70z8"/>
    <w:rsid w:val="005D6B45"/>
  </w:style>
  <w:style w:type="character" w:customStyle="1" w:styleId="WW8Num71z0">
    <w:name w:val="WW8Num71z0"/>
    <w:rsid w:val="005D6B45"/>
    <w:rPr>
      <w:rFonts w:ascii="Times New Roman" w:eastAsia="Calibri" w:hAnsi="Times New Roman" w:cs="Times New Roman"/>
      <w:b w:val="0"/>
      <w:color w:val="000000"/>
      <w:sz w:val="20"/>
      <w:szCs w:val="20"/>
    </w:rPr>
  </w:style>
  <w:style w:type="character" w:customStyle="1" w:styleId="WW8Num71z1">
    <w:name w:val="WW8Num71z1"/>
    <w:rsid w:val="005D6B45"/>
  </w:style>
  <w:style w:type="character" w:customStyle="1" w:styleId="WW8Num71z2">
    <w:name w:val="WW8Num71z2"/>
    <w:rsid w:val="005D6B45"/>
  </w:style>
  <w:style w:type="character" w:customStyle="1" w:styleId="WW8Num71z3">
    <w:name w:val="WW8Num71z3"/>
    <w:rsid w:val="005D6B45"/>
  </w:style>
  <w:style w:type="character" w:customStyle="1" w:styleId="WW8Num71z4">
    <w:name w:val="WW8Num71z4"/>
    <w:rsid w:val="005D6B45"/>
  </w:style>
  <w:style w:type="character" w:customStyle="1" w:styleId="WW8Num71z5">
    <w:name w:val="WW8Num71z5"/>
    <w:rsid w:val="005D6B45"/>
  </w:style>
  <w:style w:type="character" w:customStyle="1" w:styleId="WW8Num71z6">
    <w:name w:val="WW8Num71z6"/>
    <w:rsid w:val="005D6B45"/>
  </w:style>
  <w:style w:type="character" w:customStyle="1" w:styleId="WW8Num71z7">
    <w:name w:val="WW8Num71z7"/>
    <w:rsid w:val="005D6B45"/>
  </w:style>
  <w:style w:type="character" w:customStyle="1" w:styleId="WW8Num71z8">
    <w:name w:val="WW8Num71z8"/>
    <w:rsid w:val="005D6B45"/>
  </w:style>
  <w:style w:type="character" w:customStyle="1" w:styleId="WW8Num72z0">
    <w:name w:val="WW8Num72z0"/>
    <w:rsid w:val="005D6B45"/>
    <w:rPr>
      <w:rFonts w:ascii="Times New Roman" w:eastAsia="Calibri" w:hAnsi="Times New Roman" w:cs="Times New Roman"/>
      <w:b/>
      <w:sz w:val="20"/>
      <w:szCs w:val="20"/>
    </w:rPr>
  </w:style>
  <w:style w:type="character" w:customStyle="1" w:styleId="WW8Num72z1">
    <w:name w:val="WW8Num72z1"/>
    <w:rsid w:val="005D6B45"/>
  </w:style>
  <w:style w:type="character" w:customStyle="1" w:styleId="WW8Num72z2">
    <w:name w:val="WW8Num72z2"/>
    <w:rsid w:val="005D6B45"/>
  </w:style>
  <w:style w:type="character" w:customStyle="1" w:styleId="WW8Num72z3">
    <w:name w:val="WW8Num72z3"/>
    <w:rsid w:val="005D6B45"/>
  </w:style>
  <w:style w:type="character" w:customStyle="1" w:styleId="WW8Num72z4">
    <w:name w:val="WW8Num72z4"/>
    <w:rsid w:val="005D6B45"/>
  </w:style>
  <w:style w:type="character" w:customStyle="1" w:styleId="WW8Num72z5">
    <w:name w:val="WW8Num72z5"/>
    <w:rsid w:val="005D6B45"/>
  </w:style>
  <w:style w:type="character" w:customStyle="1" w:styleId="WW8Num72z6">
    <w:name w:val="WW8Num72z6"/>
    <w:rsid w:val="005D6B45"/>
  </w:style>
  <w:style w:type="character" w:customStyle="1" w:styleId="WW8Num72z7">
    <w:name w:val="WW8Num72z7"/>
    <w:rsid w:val="005D6B45"/>
  </w:style>
  <w:style w:type="character" w:customStyle="1" w:styleId="WW8Num72z8">
    <w:name w:val="WW8Num72z8"/>
    <w:rsid w:val="005D6B45"/>
  </w:style>
  <w:style w:type="character" w:customStyle="1" w:styleId="WW8Num73z0">
    <w:name w:val="WW8Num73z0"/>
    <w:rsid w:val="005D6B45"/>
    <w:rPr>
      <w:rFonts w:ascii="Times New Roman" w:eastAsia="Calibri" w:hAnsi="Times New Roman" w:cs="Times New Roman"/>
      <w:b/>
      <w:sz w:val="20"/>
      <w:szCs w:val="20"/>
    </w:rPr>
  </w:style>
  <w:style w:type="character" w:customStyle="1" w:styleId="WW8Num73z1">
    <w:name w:val="WW8Num73z1"/>
    <w:rsid w:val="005D6B45"/>
  </w:style>
  <w:style w:type="character" w:customStyle="1" w:styleId="WW8Num73z2">
    <w:name w:val="WW8Num73z2"/>
    <w:rsid w:val="005D6B45"/>
  </w:style>
  <w:style w:type="character" w:customStyle="1" w:styleId="WW8Num74z0">
    <w:name w:val="WW8Num74z0"/>
    <w:rsid w:val="005D6B45"/>
    <w:rPr>
      <w:rFonts w:ascii="Times New Roman" w:eastAsia="Cambria" w:hAnsi="Times New Roman" w:cs="Times New Roman"/>
      <w:color w:val="000000"/>
      <w:sz w:val="22"/>
      <w:szCs w:val="22"/>
    </w:rPr>
  </w:style>
  <w:style w:type="character" w:customStyle="1" w:styleId="WW8Num74z1">
    <w:name w:val="WW8Num74z1"/>
    <w:rsid w:val="005D6B45"/>
  </w:style>
  <w:style w:type="character" w:customStyle="1" w:styleId="WW8Num74z2">
    <w:name w:val="WW8Num74z2"/>
    <w:rsid w:val="005D6B45"/>
  </w:style>
  <w:style w:type="character" w:customStyle="1" w:styleId="WW8Num74z3">
    <w:name w:val="WW8Num74z3"/>
    <w:rsid w:val="005D6B45"/>
  </w:style>
  <w:style w:type="character" w:customStyle="1" w:styleId="WW8Num74z4">
    <w:name w:val="WW8Num74z4"/>
    <w:rsid w:val="005D6B45"/>
  </w:style>
  <w:style w:type="character" w:customStyle="1" w:styleId="WW8Num74z5">
    <w:name w:val="WW8Num74z5"/>
    <w:rsid w:val="005D6B45"/>
  </w:style>
  <w:style w:type="character" w:customStyle="1" w:styleId="WW8Num74z6">
    <w:name w:val="WW8Num74z6"/>
    <w:rsid w:val="005D6B45"/>
  </w:style>
  <w:style w:type="character" w:customStyle="1" w:styleId="WW8Num74z7">
    <w:name w:val="WW8Num74z7"/>
    <w:rsid w:val="005D6B45"/>
  </w:style>
  <w:style w:type="character" w:customStyle="1" w:styleId="WW8Num74z8">
    <w:name w:val="WW8Num74z8"/>
    <w:rsid w:val="005D6B45"/>
  </w:style>
  <w:style w:type="character" w:customStyle="1" w:styleId="WW8Num75z0">
    <w:name w:val="WW8Num75z0"/>
    <w:rsid w:val="005D6B45"/>
    <w:rPr>
      <w:rFonts w:ascii="Times New Roman" w:hAnsi="Times New Roman" w:cs="Times New Roman"/>
      <w:color w:val="000000"/>
      <w:sz w:val="22"/>
      <w:szCs w:val="22"/>
    </w:rPr>
  </w:style>
  <w:style w:type="character" w:customStyle="1" w:styleId="WW8Num75z1">
    <w:name w:val="WW8Num75z1"/>
    <w:rsid w:val="005D6B45"/>
  </w:style>
  <w:style w:type="character" w:customStyle="1" w:styleId="WW8Num75z2">
    <w:name w:val="WW8Num75z2"/>
    <w:rsid w:val="005D6B45"/>
  </w:style>
  <w:style w:type="character" w:customStyle="1" w:styleId="WW8Num75z3">
    <w:name w:val="WW8Num75z3"/>
    <w:rsid w:val="005D6B45"/>
  </w:style>
  <w:style w:type="character" w:customStyle="1" w:styleId="WW8Num75z4">
    <w:name w:val="WW8Num75z4"/>
    <w:rsid w:val="005D6B45"/>
  </w:style>
  <w:style w:type="character" w:customStyle="1" w:styleId="WW8Num75z5">
    <w:name w:val="WW8Num75z5"/>
    <w:rsid w:val="005D6B45"/>
  </w:style>
  <w:style w:type="character" w:customStyle="1" w:styleId="WW8Num75z6">
    <w:name w:val="WW8Num75z6"/>
    <w:rsid w:val="005D6B45"/>
  </w:style>
  <w:style w:type="character" w:customStyle="1" w:styleId="WW8Num75z7">
    <w:name w:val="WW8Num75z7"/>
    <w:rsid w:val="005D6B45"/>
  </w:style>
  <w:style w:type="character" w:customStyle="1" w:styleId="WW8Num75z8">
    <w:name w:val="WW8Num75z8"/>
    <w:rsid w:val="005D6B45"/>
  </w:style>
  <w:style w:type="character" w:customStyle="1" w:styleId="WW8Num76z0">
    <w:name w:val="WW8Num76z0"/>
    <w:rsid w:val="005D6B45"/>
    <w:rPr>
      <w:rFonts w:ascii="Times New Roman" w:eastAsia="Cambria" w:hAnsi="Times New Roman" w:cs="Times New Roman"/>
      <w:color w:val="00000A"/>
      <w:sz w:val="20"/>
      <w:szCs w:val="20"/>
    </w:rPr>
  </w:style>
  <w:style w:type="character" w:customStyle="1" w:styleId="WW8Num76z1">
    <w:name w:val="WW8Num76z1"/>
    <w:rsid w:val="005D6B45"/>
    <w:rPr>
      <w:rFonts w:ascii="Courier New" w:hAnsi="Courier New" w:cs="Courier New"/>
    </w:rPr>
  </w:style>
  <w:style w:type="character" w:customStyle="1" w:styleId="WW8Num76z2">
    <w:name w:val="WW8Num76z2"/>
    <w:rsid w:val="005D6B45"/>
    <w:rPr>
      <w:rFonts w:ascii="Wingdings" w:hAnsi="Wingdings" w:cs="Wingdings"/>
    </w:rPr>
  </w:style>
  <w:style w:type="character" w:customStyle="1" w:styleId="WW8Num76z3">
    <w:name w:val="WW8Num76z3"/>
    <w:rsid w:val="005D6B45"/>
    <w:rPr>
      <w:rFonts w:ascii="Symbol" w:hAnsi="Symbol" w:cs="Symbol"/>
    </w:rPr>
  </w:style>
  <w:style w:type="character" w:customStyle="1" w:styleId="WW8Num76z4">
    <w:name w:val="WW8Num76z4"/>
    <w:rsid w:val="005D6B45"/>
  </w:style>
  <w:style w:type="character" w:customStyle="1" w:styleId="WW8Num76z5">
    <w:name w:val="WW8Num76z5"/>
    <w:rsid w:val="005D6B45"/>
  </w:style>
  <w:style w:type="character" w:customStyle="1" w:styleId="WW8Num76z6">
    <w:name w:val="WW8Num76z6"/>
    <w:rsid w:val="005D6B45"/>
  </w:style>
  <w:style w:type="character" w:customStyle="1" w:styleId="WW8Num76z7">
    <w:name w:val="WW8Num76z7"/>
    <w:rsid w:val="005D6B45"/>
  </w:style>
  <w:style w:type="character" w:customStyle="1" w:styleId="WW8Num76z8">
    <w:name w:val="WW8Num76z8"/>
    <w:rsid w:val="005D6B45"/>
  </w:style>
  <w:style w:type="character" w:customStyle="1" w:styleId="Domylnaczcionkaakapitu4">
    <w:name w:val="Domyślna czcionka akapitu4"/>
    <w:rsid w:val="005D6B45"/>
  </w:style>
  <w:style w:type="character" w:customStyle="1" w:styleId="WW8Num56z1">
    <w:name w:val="WW8Num56z1"/>
    <w:rsid w:val="005D6B45"/>
    <w:rPr>
      <w:rFonts w:ascii="Courier New" w:hAnsi="Courier New" w:cs="Courier New"/>
    </w:rPr>
  </w:style>
  <w:style w:type="character" w:customStyle="1" w:styleId="WW8Num56z2">
    <w:name w:val="WW8Num56z2"/>
    <w:rsid w:val="005D6B45"/>
    <w:rPr>
      <w:rFonts w:ascii="Wingdings" w:hAnsi="Wingdings" w:cs="Wingdings"/>
    </w:rPr>
  </w:style>
  <w:style w:type="character" w:customStyle="1" w:styleId="WW8Num56z3">
    <w:name w:val="WW8Num56z3"/>
    <w:rsid w:val="005D6B45"/>
  </w:style>
  <w:style w:type="character" w:customStyle="1" w:styleId="WW8Num56z4">
    <w:name w:val="WW8Num56z4"/>
    <w:rsid w:val="005D6B45"/>
  </w:style>
  <w:style w:type="character" w:customStyle="1" w:styleId="WW8Num56z5">
    <w:name w:val="WW8Num56z5"/>
    <w:rsid w:val="005D6B45"/>
  </w:style>
  <w:style w:type="character" w:customStyle="1" w:styleId="WW8Num56z6">
    <w:name w:val="WW8Num56z6"/>
    <w:rsid w:val="005D6B45"/>
  </w:style>
  <w:style w:type="character" w:customStyle="1" w:styleId="WW8Num56z7">
    <w:name w:val="WW8Num56z7"/>
    <w:rsid w:val="005D6B45"/>
  </w:style>
  <w:style w:type="character" w:customStyle="1" w:styleId="WW8Num56z8">
    <w:name w:val="WW8Num56z8"/>
    <w:rsid w:val="005D6B45"/>
  </w:style>
  <w:style w:type="character" w:customStyle="1" w:styleId="WW8Num58z1">
    <w:name w:val="WW8Num58z1"/>
    <w:rsid w:val="005D6B45"/>
  </w:style>
  <w:style w:type="character" w:customStyle="1" w:styleId="WW8Num58z2">
    <w:name w:val="WW8Num58z2"/>
    <w:rsid w:val="005D6B45"/>
    <w:rPr>
      <w:rFonts w:cs="Times New Roman"/>
    </w:rPr>
  </w:style>
  <w:style w:type="character" w:customStyle="1" w:styleId="WW8Num58z3">
    <w:name w:val="WW8Num58z3"/>
    <w:rsid w:val="005D6B45"/>
  </w:style>
  <w:style w:type="character" w:customStyle="1" w:styleId="WW8Num58z4">
    <w:name w:val="WW8Num58z4"/>
    <w:rsid w:val="005D6B45"/>
  </w:style>
  <w:style w:type="character" w:customStyle="1" w:styleId="WW8Num58z5">
    <w:name w:val="WW8Num58z5"/>
    <w:rsid w:val="005D6B45"/>
  </w:style>
  <w:style w:type="character" w:customStyle="1" w:styleId="WW8Num58z6">
    <w:name w:val="WW8Num58z6"/>
    <w:rsid w:val="005D6B45"/>
  </w:style>
  <w:style w:type="character" w:customStyle="1" w:styleId="WW8Num58z7">
    <w:name w:val="WW8Num58z7"/>
    <w:rsid w:val="005D6B45"/>
  </w:style>
  <w:style w:type="character" w:customStyle="1" w:styleId="WW8Num58z8">
    <w:name w:val="WW8Num58z8"/>
    <w:rsid w:val="005D6B45"/>
  </w:style>
  <w:style w:type="character" w:customStyle="1" w:styleId="WW8Num14z2">
    <w:name w:val="WW8Num14z2"/>
    <w:rsid w:val="005D6B45"/>
  </w:style>
  <w:style w:type="character" w:customStyle="1" w:styleId="WW8Num14z4">
    <w:name w:val="WW8Num14z4"/>
    <w:rsid w:val="005D6B45"/>
  </w:style>
  <w:style w:type="character" w:customStyle="1" w:styleId="WW8Num14z5">
    <w:name w:val="WW8Num14z5"/>
    <w:rsid w:val="005D6B45"/>
  </w:style>
  <w:style w:type="character" w:customStyle="1" w:styleId="WW8Num14z6">
    <w:name w:val="WW8Num14z6"/>
    <w:rsid w:val="005D6B45"/>
  </w:style>
  <w:style w:type="character" w:customStyle="1" w:styleId="WW8Num14z7">
    <w:name w:val="WW8Num14z7"/>
    <w:rsid w:val="005D6B45"/>
  </w:style>
  <w:style w:type="character" w:customStyle="1" w:styleId="WW8Num14z8">
    <w:name w:val="WW8Num14z8"/>
    <w:rsid w:val="005D6B45"/>
  </w:style>
  <w:style w:type="character" w:customStyle="1" w:styleId="WW8Num15z4">
    <w:name w:val="WW8Num15z4"/>
    <w:rsid w:val="005D6B45"/>
  </w:style>
  <w:style w:type="character" w:customStyle="1" w:styleId="WW8Num15z5">
    <w:name w:val="WW8Num15z5"/>
    <w:rsid w:val="005D6B45"/>
  </w:style>
  <w:style w:type="character" w:customStyle="1" w:styleId="WW8Num15z6">
    <w:name w:val="WW8Num15z6"/>
    <w:rsid w:val="005D6B45"/>
  </w:style>
  <w:style w:type="character" w:customStyle="1" w:styleId="WW8Num15z7">
    <w:name w:val="WW8Num15z7"/>
    <w:rsid w:val="005D6B45"/>
  </w:style>
  <w:style w:type="character" w:customStyle="1" w:styleId="WW8Num15z8">
    <w:name w:val="WW8Num15z8"/>
    <w:rsid w:val="005D6B45"/>
  </w:style>
  <w:style w:type="character" w:customStyle="1" w:styleId="WW8Num16z4">
    <w:name w:val="WW8Num16z4"/>
    <w:rsid w:val="005D6B45"/>
  </w:style>
  <w:style w:type="character" w:customStyle="1" w:styleId="WW8Num16z5">
    <w:name w:val="WW8Num16z5"/>
    <w:rsid w:val="005D6B45"/>
  </w:style>
  <w:style w:type="character" w:customStyle="1" w:styleId="WW8Num16z6">
    <w:name w:val="WW8Num16z6"/>
    <w:rsid w:val="005D6B45"/>
  </w:style>
  <w:style w:type="character" w:customStyle="1" w:styleId="WW8Num16z7">
    <w:name w:val="WW8Num16z7"/>
    <w:rsid w:val="005D6B45"/>
  </w:style>
  <w:style w:type="character" w:customStyle="1" w:styleId="WW8Num16z8">
    <w:name w:val="WW8Num16z8"/>
    <w:rsid w:val="005D6B45"/>
  </w:style>
  <w:style w:type="character" w:customStyle="1" w:styleId="WW8Num17z4">
    <w:name w:val="WW8Num17z4"/>
    <w:rsid w:val="005D6B45"/>
  </w:style>
  <w:style w:type="character" w:customStyle="1" w:styleId="WW8Num17z5">
    <w:name w:val="WW8Num17z5"/>
    <w:rsid w:val="005D6B45"/>
  </w:style>
  <w:style w:type="character" w:customStyle="1" w:styleId="WW8Num17z6">
    <w:name w:val="WW8Num17z6"/>
    <w:rsid w:val="005D6B45"/>
  </w:style>
  <w:style w:type="character" w:customStyle="1" w:styleId="WW8Num17z7">
    <w:name w:val="WW8Num17z7"/>
    <w:rsid w:val="005D6B45"/>
  </w:style>
  <w:style w:type="character" w:customStyle="1" w:styleId="WW8Num17z8">
    <w:name w:val="WW8Num17z8"/>
    <w:rsid w:val="005D6B45"/>
  </w:style>
  <w:style w:type="character" w:customStyle="1" w:styleId="WW8Num35z3">
    <w:name w:val="WW8Num35z3"/>
    <w:rsid w:val="005D6B45"/>
  </w:style>
  <w:style w:type="character" w:customStyle="1" w:styleId="WW8Num35z4">
    <w:name w:val="WW8Num35z4"/>
    <w:rsid w:val="005D6B45"/>
  </w:style>
  <w:style w:type="character" w:customStyle="1" w:styleId="WW8Num35z5">
    <w:name w:val="WW8Num35z5"/>
    <w:rsid w:val="005D6B45"/>
  </w:style>
  <w:style w:type="character" w:customStyle="1" w:styleId="WW8Num35z6">
    <w:name w:val="WW8Num35z6"/>
    <w:rsid w:val="005D6B45"/>
  </w:style>
  <w:style w:type="character" w:customStyle="1" w:styleId="WW8Num35z7">
    <w:name w:val="WW8Num35z7"/>
    <w:rsid w:val="005D6B45"/>
  </w:style>
  <w:style w:type="character" w:customStyle="1" w:styleId="WW8Num35z8">
    <w:name w:val="WW8Num35z8"/>
    <w:rsid w:val="005D6B45"/>
  </w:style>
  <w:style w:type="character" w:customStyle="1" w:styleId="WW8Num36z3">
    <w:name w:val="WW8Num36z3"/>
    <w:rsid w:val="005D6B45"/>
  </w:style>
  <w:style w:type="character" w:customStyle="1" w:styleId="WW8Num36z4">
    <w:name w:val="WW8Num36z4"/>
    <w:rsid w:val="005D6B45"/>
  </w:style>
  <w:style w:type="character" w:customStyle="1" w:styleId="WW8Num36z5">
    <w:name w:val="WW8Num36z5"/>
    <w:rsid w:val="005D6B45"/>
  </w:style>
  <w:style w:type="character" w:customStyle="1" w:styleId="WW8Num36z6">
    <w:name w:val="WW8Num36z6"/>
    <w:rsid w:val="005D6B45"/>
  </w:style>
  <w:style w:type="character" w:customStyle="1" w:styleId="WW8Num36z7">
    <w:name w:val="WW8Num36z7"/>
    <w:rsid w:val="005D6B45"/>
  </w:style>
  <w:style w:type="character" w:customStyle="1" w:styleId="WW8Num36z8">
    <w:name w:val="WW8Num36z8"/>
    <w:rsid w:val="005D6B45"/>
  </w:style>
  <w:style w:type="character" w:customStyle="1" w:styleId="WW8Num37z3">
    <w:name w:val="WW8Num37z3"/>
    <w:rsid w:val="005D6B45"/>
  </w:style>
  <w:style w:type="character" w:customStyle="1" w:styleId="WW8Num37z4">
    <w:name w:val="WW8Num37z4"/>
    <w:rsid w:val="005D6B45"/>
  </w:style>
  <w:style w:type="character" w:customStyle="1" w:styleId="WW8Num37z5">
    <w:name w:val="WW8Num37z5"/>
    <w:rsid w:val="005D6B45"/>
  </w:style>
  <w:style w:type="character" w:customStyle="1" w:styleId="WW8Num37z6">
    <w:name w:val="WW8Num37z6"/>
    <w:rsid w:val="005D6B45"/>
  </w:style>
  <w:style w:type="character" w:customStyle="1" w:styleId="WW8Num37z7">
    <w:name w:val="WW8Num37z7"/>
    <w:rsid w:val="005D6B45"/>
  </w:style>
  <w:style w:type="character" w:customStyle="1" w:styleId="WW8Num37z8">
    <w:name w:val="WW8Num37z8"/>
    <w:rsid w:val="005D6B45"/>
  </w:style>
  <w:style w:type="character" w:customStyle="1" w:styleId="WW8Num38z3">
    <w:name w:val="WW8Num38z3"/>
    <w:rsid w:val="005D6B45"/>
  </w:style>
  <w:style w:type="character" w:customStyle="1" w:styleId="WW8Num38z4">
    <w:name w:val="WW8Num38z4"/>
    <w:rsid w:val="005D6B45"/>
  </w:style>
  <w:style w:type="character" w:customStyle="1" w:styleId="WW8Num38z5">
    <w:name w:val="WW8Num38z5"/>
    <w:rsid w:val="005D6B45"/>
  </w:style>
  <w:style w:type="character" w:customStyle="1" w:styleId="WW8Num38z6">
    <w:name w:val="WW8Num38z6"/>
    <w:rsid w:val="005D6B45"/>
  </w:style>
  <w:style w:type="character" w:customStyle="1" w:styleId="WW8Num38z7">
    <w:name w:val="WW8Num38z7"/>
    <w:rsid w:val="005D6B45"/>
  </w:style>
  <w:style w:type="character" w:customStyle="1" w:styleId="WW8Num38z8">
    <w:name w:val="WW8Num38z8"/>
    <w:rsid w:val="005D6B45"/>
  </w:style>
  <w:style w:type="character" w:customStyle="1" w:styleId="WW8Num49z2">
    <w:name w:val="WW8Num49z2"/>
    <w:rsid w:val="005D6B45"/>
  </w:style>
  <w:style w:type="character" w:customStyle="1" w:styleId="WW8Num49z3">
    <w:name w:val="WW8Num49z3"/>
    <w:rsid w:val="005D6B45"/>
  </w:style>
  <w:style w:type="character" w:customStyle="1" w:styleId="WW8Num49z4">
    <w:name w:val="WW8Num49z4"/>
    <w:rsid w:val="005D6B45"/>
  </w:style>
  <w:style w:type="character" w:customStyle="1" w:styleId="WW8Num49z5">
    <w:name w:val="WW8Num49z5"/>
    <w:rsid w:val="005D6B45"/>
  </w:style>
  <w:style w:type="character" w:customStyle="1" w:styleId="WW8Num49z6">
    <w:name w:val="WW8Num49z6"/>
    <w:rsid w:val="005D6B45"/>
  </w:style>
  <w:style w:type="character" w:customStyle="1" w:styleId="WW8Num49z7">
    <w:name w:val="WW8Num49z7"/>
    <w:rsid w:val="005D6B45"/>
  </w:style>
  <w:style w:type="character" w:customStyle="1" w:styleId="WW8Num49z8">
    <w:name w:val="WW8Num49z8"/>
    <w:rsid w:val="005D6B45"/>
  </w:style>
  <w:style w:type="character" w:customStyle="1" w:styleId="WW8Num50z1">
    <w:name w:val="WW8Num50z1"/>
    <w:rsid w:val="005D6B45"/>
  </w:style>
  <w:style w:type="character" w:customStyle="1" w:styleId="WW8Num50z2">
    <w:name w:val="WW8Num50z2"/>
    <w:rsid w:val="005D6B45"/>
  </w:style>
  <w:style w:type="character" w:customStyle="1" w:styleId="WW8Num50z3">
    <w:name w:val="WW8Num50z3"/>
    <w:rsid w:val="005D6B45"/>
  </w:style>
  <w:style w:type="character" w:customStyle="1" w:styleId="WW8Num50z4">
    <w:name w:val="WW8Num50z4"/>
    <w:rsid w:val="005D6B45"/>
  </w:style>
  <w:style w:type="character" w:customStyle="1" w:styleId="WW8Num50z5">
    <w:name w:val="WW8Num50z5"/>
    <w:rsid w:val="005D6B45"/>
  </w:style>
  <w:style w:type="character" w:customStyle="1" w:styleId="WW8Num50z6">
    <w:name w:val="WW8Num50z6"/>
    <w:rsid w:val="005D6B45"/>
  </w:style>
  <w:style w:type="character" w:customStyle="1" w:styleId="WW8Num50z7">
    <w:name w:val="WW8Num50z7"/>
    <w:rsid w:val="005D6B45"/>
  </w:style>
  <w:style w:type="character" w:customStyle="1" w:styleId="WW8Num50z8">
    <w:name w:val="WW8Num50z8"/>
    <w:rsid w:val="005D6B45"/>
  </w:style>
  <w:style w:type="character" w:customStyle="1" w:styleId="WW8Num51z1">
    <w:name w:val="WW8Num51z1"/>
    <w:rsid w:val="005D6B45"/>
  </w:style>
  <w:style w:type="character" w:customStyle="1" w:styleId="WW8Num51z2">
    <w:name w:val="WW8Num51z2"/>
    <w:rsid w:val="005D6B45"/>
  </w:style>
  <w:style w:type="character" w:customStyle="1" w:styleId="WW8Num51z3">
    <w:name w:val="WW8Num51z3"/>
    <w:rsid w:val="005D6B45"/>
  </w:style>
  <w:style w:type="character" w:customStyle="1" w:styleId="WW8Num51z4">
    <w:name w:val="WW8Num51z4"/>
    <w:rsid w:val="005D6B45"/>
  </w:style>
  <w:style w:type="character" w:customStyle="1" w:styleId="WW8Num51z5">
    <w:name w:val="WW8Num51z5"/>
    <w:rsid w:val="005D6B45"/>
  </w:style>
  <w:style w:type="character" w:customStyle="1" w:styleId="WW8Num51z6">
    <w:name w:val="WW8Num51z6"/>
    <w:rsid w:val="005D6B45"/>
  </w:style>
  <w:style w:type="character" w:customStyle="1" w:styleId="WW8Num51z7">
    <w:name w:val="WW8Num51z7"/>
    <w:rsid w:val="005D6B45"/>
  </w:style>
  <w:style w:type="character" w:customStyle="1" w:styleId="WW8Num51z8">
    <w:name w:val="WW8Num51z8"/>
    <w:rsid w:val="005D6B45"/>
  </w:style>
  <w:style w:type="character" w:customStyle="1" w:styleId="WW8Num52z1">
    <w:name w:val="WW8Num52z1"/>
    <w:rsid w:val="005D6B45"/>
  </w:style>
  <w:style w:type="character" w:customStyle="1" w:styleId="WW8Num52z2">
    <w:name w:val="WW8Num52z2"/>
    <w:rsid w:val="005D6B45"/>
  </w:style>
  <w:style w:type="character" w:customStyle="1" w:styleId="WW8Num52z3">
    <w:name w:val="WW8Num52z3"/>
    <w:rsid w:val="005D6B45"/>
  </w:style>
  <w:style w:type="character" w:customStyle="1" w:styleId="WW8Num52z4">
    <w:name w:val="WW8Num52z4"/>
    <w:rsid w:val="005D6B45"/>
  </w:style>
  <w:style w:type="character" w:customStyle="1" w:styleId="WW8Num52z5">
    <w:name w:val="WW8Num52z5"/>
    <w:rsid w:val="005D6B45"/>
  </w:style>
  <w:style w:type="character" w:customStyle="1" w:styleId="WW8Num52z6">
    <w:name w:val="WW8Num52z6"/>
    <w:rsid w:val="005D6B45"/>
  </w:style>
  <w:style w:type="character" w:customStyle="1" w:styleId="WW8Num52z7">
    <w:name w:val="WW8Num52z7"/>
    <w:rsid w:val="005D6B45"/>
  </w:style>
  <w:style w:type="character" w:customStyle="1" w:styleId="WW8Num52z8">
    <w:name w:val="WW8Num52z8"/>
    <w:rsid w:val="005D6B45"/>
  </w:style>
  <w:style w:type="character" w:customStyle="1" w:styleId="WW8Num53z1">
    <w:name w:val="WW8Num53z1"/>
    <w:rsid w:val="005D6B45"/>
  </w:style>
  <w:style w:type="character" w:customStyle="1" w:styleId="WW8Num53z2">
    <w:name w:val="WW8Num53z2"/>
    <w:rsid w:val="005D6B45"/>
  </w:style>
  <w:style w:type="character" w:customStyle="1" w:styleId="WW8Num53z3">
    <w:name w:val="WW8Num53z3"/>
    <w:rsid w:val="005D6B45"/>
  </w:style>
  <w:style w:type="character" w:customStyle="1" w:styleId="WW8Num53z4">
    <w:name w:val="WW8Num53z4"/>
    <w:rsid w:val="005D6B45"/>
  </w:style>
  <w:style w:type="character" w:customStyle="1" w:styleId="WW8Num53z5">
    <w:name w:val="WW8Num53z5"/>
    <w:rsid w:val="005D6B45"/>
  </w:style>
  <w:style w:type="character" w:customStyle="1" w:styleId="WW8Num53z6">
    <w:name w:val="WW8Num53z6"/>
    <w:rsid w:val="005D6B45"/>
  </w:style>
  <w:style w:type="character" w:customStyle="1" w:styleId="WW8Num53z7">
    <w:name w:val="WW8Num53z7"/>
    <w:rsid w:val="005D6B45"/>
  </w:style>
  <w:style w:type="character" w:customStyle="1" w:styleId="WW8Num53z8">
    <w:name w:val="WW8Num53z8"/>
    <w:rsid w:val="005D6B45"/>
  </w:style>
  <w:style w:type="character" w:customStyle="1" w:styleId="WW8Num54z1">
    <w:name w:val="WW8Num54z1"/>
    <w:rsid w:val="005D6B45"/>
    <w:rPr>
      <w:rFonts w:ascii="Courier New" w:hAnsi="Courier New" w:cs="Courier New"/>
    </w:rPr>
  </w:style>
  <w:style w:type="character" w:customStyle="1" w:styleId="WW8Num54z2">
    <w:name w:val="WW8Num54z2"/>
    <w:rsid w:val="005D6B45"/>
    <w:rPr>
      <w:rFonts w:ascii="Wingdings" w:hAnsi="Wingdings" w:cs="Wingdings"/>
    </w:rPr>
  </w:style>
  <w:style w:type="character" w:customStyle="1" w:styleId="WW8Num54z3">
    <w:name w:val="WW8Num54z3"/>
    <w:rsid w:val="005D6B45"/>
  </w:style>
  <w:style w:type="character" w:customStyle="1" w:styleId="WW8Num54z4">
    <w:name w:val="WW8Num54z4"/>
    <w:rsid w:val="005D6B45"/>
  </w:style>
  <w:style w:type="character" w:customStyle="1" w:styleId="WW8Num54z5">
    <w:name w:val="WW8Num54z5"/>
    <w:rsid w:val="005D6B45"/>
  </w:style>
  <w:style w:type="character" w:customStyle="1" w:styleId="WW8Num54z6">
    <w:name w:val="WW8Num54z6"/>
    <w:rsid w:val="005D6B45"/>
  </w:style>
  <w:style w:type="character" w:customStyle="1" w:styleId="WW8Num54z7">
    <w:name w:val="WW8Num54z7"/>
    <w:rsid w:val="005D6B45"/>
  </w:style>
  <w:style w:type="character" w:customStyle="1" w:styleId="WW8Num54z8">
    <w:name w:val="WW8Num54z8"/>
    <w:rsid w:val="005D6B45"/>
  </w:style>
  <w:style w:type="character" w:customStyle="1" w:styleId="WW8Num59z1">
    <w:name w:val="WW8Num59z1"/>
    <w:rsid w:val="005D6B45"/>
    <w:rPr>
      <w:rFonts w:cs="Times New Roman"/>
    </w:rPr>
  </w:style>
  <w:style w:type="character" w:customStyle="1" w:styleId="WW8Num59z2">
    <w:name w:val="WW8Num59z2"/>
    <w:rsid w:val="005D6B45"/>
  </w:style>
  <w:style w:type="character" w:customStyle="1" w:styleId="WW8Num59z3">
    <w:name w:val="WW8Num59z3"/>
    <w:rsid w:val="005D6B45"/>
  </w:style>
  <w:style w:type="character" w:customStyle="1" w:styleId="WW8Num59z4">
    <w:name w:val="WW8Num59z4"/>
    <w:rsid w:val="005D6B45"/>
  </w:style>
  <w:style w:type="character" w:customStyle="1" w:styleId="WW8Num59z5">
    <w:name w:val="WW8Num59z5"/>
    <w:rsid w:val="005D6B45"/>
  </w:style>
  <w:style w:type="character" w:customStyle="1" w:styleId="WW8Num59z6">
    <w:name w:val="WW8Num59z6"/>
    <w:rsid w:val="005D6B45"/>
  </w:style>
  <w:style w:type="character" w:customStyle="1" w:styleId="WW8Num59z7">
    <w:name w:val="WW8Num59z7"/>
    <w:rsid w:val="005D6B45"/>
  </w:style>
  <w:style w:type="character" w:customStyle="1" w:styleId="WW8Num59z8">
    <w:name w:val="WW8Num59z8"/>
    <w:rsid w:val="005D6B45"/>
  </w:style>
  <w:style w:type="character" w:customStyle="1" w:styleId="WW8Num60z1">
    <w:name w:val="WW8Num60z1"/>
    <w:rsid w:val="005D6B45"/>
    <w:rPr>
      <w:rFonts w:ascii="Courier New" w:hAnsi="Courier New" w:cs="Courier New"/>
    </w:rPr>
  </w:style>
  <w:style w:type="character" w:customStyle="1" w:styleId="WW8Num62z2">
    <w:name w:val="WW8Num62z2"/>
    <w:rsid w:val="005D6B45"/>
  </w:style>
  <w:style w:type="character" w:customStyle="1" w:styleId="WW8Num66z1">
    <w:name w:val="WW8Num66z1"/>
    <w:rsid w:val="005D6B45"/>
  </w:style>
  <w:style w:type="character" w:customStyle="1" w:styleId="WW8Num70z2">
    <w:name w:val="WW8Num70z2"/>
    <w:rsid w:val="005D6B45"/>
  </w:style>
  <w:style w:type="character" w:customStyle="1" w:styleId="WW8Num73z3">
    <w:name w:val="WW8Num73z3"/>
    <w:rsid w:val="005D6B45"/>
  </w:style>
  <w:style w:type="character" w:customStyle="1" w:styleId="WW8Num73z4">
    <w:name w:val="WW8Num73z4"/>
    <w:rsid w:val="005D6B45"/>
  </w:style>
  <w:style w:type="character" w:customStyle="1" w:styleId="WW8Num73z5">
    <w:name w:val="WW8Num73z5"/>
    <w:rsid w:val="005D6B45"/>
  </w:style>
  <w:style w:type="character" w:customStyle="1" w:styleId="WW8Num73z6">
    <w:name w:val="WW8Num73z6"/>
    <w:rsid w:val="005D6B45"/>
  </w:style>
  <w:style w:type="character" w:customStyle="1" w:styleId="WW8Num73z7">
    <w:name w:val="WW8Num73z7"/>
    <w:rsid w:val="005D6B45"/>
  </w:style>
  <w:style w:type="character" w:customStyle="1" w:styleId="WW8Num73z8">
    <w:name w:val="WW8Num73z8"/>
    <w:rsid w:val="005D6B45"/>
  </w:style>
  <w:style w:type="character" w:customStyle="1" w:styleId="Domylnaczcionkaakapitu3">
    <w:name w:val="Domyślna czcionka akapitu3"/>
    <w:rsid w:val="005D6B45"/>
  </w:style>
  <w:style w:type="character" w:customStyle="1" w:styleId="Domylnaczcionkaakapitu1">
    <w:name w:val="Domyślna czcionka akapitu1"/>
    <w:rsid w:val="005D6B45"/>
  </w:style>
  <w:style w:type="character" w:customStyle="1" w:styleId="WW8Num60z2">
    <w:name w:val="WW8Num60z2"/>
    <w:rsid w:val="005D6B45"/>
    <w:rPr>
      <w:rFonts w:ascii="Wingdings" w:hAnsi="Wingdings" w:cs="Wingdings"/>
    </w:rPr>
  </w:style>
  <w:style w:type="character" w:customStyle="1" w:styleId="WW8Num70z3">
    <w:name w:val="WW8Num70z3"/>
    <w:rsid w:val="005D6B45"/>
  </w:style>
  <w:style w:type="character" w:customStyle="1" w:styleId="WW8Num77z0">
    <w:name w:val="WW8Num77z0"/>
    <w:rsid w:val="005D6B45"/>
    <w:rPr>
      <w:rFonts w:ascii="Times New Roman" w:hAnsi="Times New Roman" w:cs="Times New Roman"/>
      <w:sz w:val="20"/>
      <w:szCs w:val="20"/>
    </w:rPr>
  </w:style>
  <w:style w:type="character" w:customStyle="1" w:styleId="WW8Num77z1">
    <w:name w:val="WW8Num77z1"/>
    <w:rsid w:val="005D6B45"/>
  </w:style>
  <w:style w:type="character" w:customStyle="1" w:styleId="WW8Num77z2">
    <w:name w:val="WW8Num77z2"/>
    <w:rsid w:val="005D6B45"/>
  </w:style>
  <w:style w:type="character" w:customStyle="1" w:styleId="WW8Num77z3">
    <w:name w:val="WW8Num77z3"/>
    <w:rsid w:val="005D6B45"/>
  </w:style>
  <w:style w:type="character" w:customStyle="1" w:styleId="WW8Num77z4">
    <w:name w:val="WW8Num77z4"/>
    <w:rsid w:val="005D6B45"/>
  </w:style>
  <w:style w:type="character" w:customStyle="1" w:styleId="WW8Num77z5">
    <w:name w:val="WW8Num77z5"/>
    <w:rsid w:val="005D6B45"/>
  </w:style>
  <w:style w:type="character" w:customStyle="1" w:styleId="WW8Num77z6">
    <w:name w:val="WW8Num77z6"/>
    <w:rsid w:val="005D6B45"/>
  </w:style>
  <w:style w:type="character" w:customStyle="1" w:styleId="WW8Num77z7">
    <w:name w:val="WW8Num77z7"/>
    <w:rsid w:val="005D6B45"/>
  </w:style>
  <w:style w:type="character" w:customStyle="1" w:styleId="WW8Num77z8">
    <w:name w:val="WW8Num77z8"/>
    <w:rsid w:val="005D6B45"/>
  </w:style>
  <w:style w:type="character" w:customStyle="1" w:styleId="WW8Num78z0">
    <w:name w:val="WW8Num78z0"/>
    <w:rsid w:val="005D6B45"/>
    <w:rPr>
      <w:rFonts w:ascii="Symbol" w:hAnsi="Symbol" w:cs="Symbol"/>
      <w:color w:val="000000"/>
      <w:sz w:val="20"/>
      <w:szCs w:val="20"/>
    </w:rPr>
  </w:style>
  <w:style w:type="character" w:customStyle="1" w:styleId="WW8Num78z1">
    <w:name w:val="WW8Num78z1"/>
    <w:rsid w:val="005D6B45"/>
    <w:rPr>
      <w:rFonts w:ascii="Courier New" w:hAnsi="Courier New" w:cs="Courier New"/>
    </w:rPr>
  </w:style>
  <w:style w:type="character" w:customStyle="1" w:styleId="WW8Num79z0">
    <w:name w:val="WW8Num79z0"/>
    <w:rsid w:val="005D6B45"/>
    <w:rPr>
      <w:rFonts w:ascii="Symbol" w:hAnsi="Symbol" w:cs="OpenSymbol"/>
    </w:rPr>
  </w:style>
  <w:style w:type="character" w:customStyle="1" w:styleId="WW8Num79z1">
    <w:name w:val="WW8Num79z1"/>
    <w:rsid w:val="005D6B45"/>
    <w:rPr>
      <w:rFonts w:ascii="OpenSymbol" w:hAnsi="OpenSymbol" w:cs="OpenSymbol"/>
    </w:rPr>
  </w:style>
  <w:style w:type="character" w:customStyle="1" w:styleId="WW8Num80z0">
    <w:name w:val="WW8Num80z0"/>
    <w:rsid w:val="005D6B45"/>
    <w:rPr>
      <w:rFonts w:ascii="Symbol" w:hAnsi="Symbol" w:cs="OpenSymbol"/>
      <w:color w:val="000000"/>
      <w:sz w:val="20"/>
      <w:szCs w:val="20"/>
    </w:rPr>
  </w:style>
  <w:style w:type="character" w:customStyle="1" w:styleId="WW8Num80z1">
    <w:name w:val="WW8Num80z1"/>
    <w:rsid w:val="005D6B45"/>
    <w:rPr>
      <w:rFonts w:ascii="OpenSymbol" w:hAnsi="OpenSymbol" w:cs="OpenSymbol"/>
    </w:rPr>
  </w:style>
  <w:style w:type="character" w:customStyle="1" w:styleId="WW8Num80z2">
    <w:name w:val="WW8Num80z2"/>
    <w:rsid w:val="005D6B45"/>
  </w:style>
  <w:style w:type="character" w:customStyle="1" w:styleId="WW8Num80z3">
    <w:name w:val="WW8Num80z3"/>
    <w:rsid w:val="005D6B45"/>
  </w:style>
  <w:style w:type="character" w:customStyle="1" w:styleId="WW8Num80z4">
    <w:name w:val="WW8Num80z4"/>
    <w:rsid w:val="005D6B45"/>
  </w:style>
  <w:style w:type="character" w:customStyle="1" w:styleId="WW8Num80z5">
    <w:name w:val="WW8Num80z5"/>
    <w:rsid w:val="005D6B45"/>
  </w:style>
  <w:style w:type="character" w:customStyle="1" w:styleId="WW8Num80z6">
    <w:name w:val="WW8Num80z6"/>
    <w:rsid w:val="005D6B45"/>
  </w:style>
  <w:style w:type="character" w:customStyle="1" w:styleId="WW8Num80z7">
    <w:name w:val="WW8Num80z7"/>
    <w:rsid w:val="005D6B45"/>
  </w:style>
  <w:style w:type="character" w:customStyle="1" w:styleId="WW8Num80z8">
    <w:name w:val="WW8Num80z8"/>
    <w:rsid w:val="005D6B45"/>
  </w:style>
  <w:style w:type="character" w:customStyle="1" w:styleId="WW8Num78z2">
    <w:name w:val="WW8Num78z2"/>
    <w:rsid w:val="005D6B45"/>
    <w:rPr>
      <w:rFonts w:ascii="Wingdings" w:hAnsi="Wingdings" w:cs="Wingdings"/>
    </w:rPr>
  </w:style>
  <w:style w:type="character" w:customStyle="1" w:styleId="WW8Num81z0">
    <w:name w:val="WW8Num81z0"/>
    <w:rsid w:val="005D6B45"/>
    <w:rPr>
      <w:rFonts w:ascii="Symbol" w:eastAsia="Times New Roman" w:hAnsi="Symbol" w:cs="OpenSymbol"/>
      <w:color w:val="000000"/>
      <w:sz w:val="20"/>
      <w:szCs w:val="20"/>
    </w:rPr>
  </w:style>
  <w:style w:type="character" w:customStyle="1" w:styleId="WW8Num81z1">
    <w:name w:val="WW8Num81z1"/>
    <w:rsid w:val="005D6B45"/>
    <w:rPr>
      <w:rFonts w:ascii="OpenSymbol" w:hAnsi="OpenSymbol" w:cs="OpenSymbol"/>
    </w:rPr>
  </w:style>
  <w:style w:type="character" w:customStyle="1" w:styleId="Domylnaczcionkaakapitu11">
    <w:name w:val="Domyślna czcionka akapitu11"/>
    <w:rsid w:val="005D6B45"/>
  </w:style>
  <w:style w:type="character" w:customStyle="1" w:styleId="Domylnaczcionkaakapitu2">
    <w:name w:val="Domyślna czcionka akapitu2"/>
    <w:rsid w:val="005D6B45"/>
  </w:style>
  <w:style w:type="character" w:customStyle="1" w:styleId="TekstprzypisukocowegoZnak">
    <w:name w:val="Tekst przypisu końcowego Znak"/>
    <w:rsid w:val="005D6B45"/>
    <w:rPr>
      <w:sz w:val="20"/>
      <w:szCs w:val="20"/>
    </w:rPr>
  </w:style>
  <w:style w:type="character" w:customStyle="1" w:styleId="Odwoanieprzypisukocowego1">
    <w:name w:val="Odwołanie przypisu końcowego1"/>
    <w:rsid w:val="005D6B45"/>
    <w:rPr>
      <w:vertAlign w:val="superscript"/>
    </w:rPr>
  </w:style>
  <w:style w:type="character" w:customStyle="1" w:styleId="TekstprzypisudolnegoZnak">
    <w:name w:val="Tekst przypisu dolnego Znak"/>
    <w:uiPriority w:val="99"/>
    <w:rsid w:val="005D6B45"/>
    <w:rPr>
      <w:sz w:val="20"/>
      <w:szCs w:val="20"/>
    </w:rPr>
  </w:style>
  <w:style w:type="character" w:customStyle="1" w:styleId="Odwoanieprzypisudolnego1">
    <w:name w:val="Odwołanie przypisu dolnego1"/>
    <w:rsid w:val="005D6B45"/>
    <w:rPr>
      <w:vertAlign w:val="superscript"/>
    </w:rPr>
  </w:style>
  <w:style w:type="character" w:customStyle="1" w:styleId="NagwekZnak">
    <w:name w:val="Nagłówek Znak"/>
    <w:basedOn w:val="Domylnaczcionkaakapitu2"/>
    <w:rsid w:val="005D6B45"/>
  </w:style>
  <w:style w:type="character" w:customStyle="1" w:styleId="StopkaZnak">
    <w:name w:val="Stopka Znak"/>
    <w:basedOn w:val="Domylnaczcionkaakapitu2"/>
    <w:uiPriority w:val="99"/>
    <w:rsid w:val="005D6B45"/>
  </w:style>
  <w:style w:type="character" w:customStyle="1" w:styleId="TekstdymkaZnak">
    <w:name w:val="Tekst dymka Znak"/>
    <w:rsid w:val="005D6B45"/>
    <w:rPr>
      <w:rFonts w:ascii="Tahoma" w:hAnsi="Tahoma" w:cs="Tahoma"/>
      <w:sz w:val="16"/>
      <w:szCs w:val="16"/>
    </w:rPr>
  </w:style>
  <w:style w:type="character" w:customStyle="1" w:styleId="Odwoaniedokomentarza1">
    <w:name w:val="Odwołanie do komentarza1"/>
    <w:rsid w:val="005D6B45"/>
    <w:rPr>
      <w:sz w:val="16"/>
      <w:szCs w:val="16"/>
    </w:rPr>
  </w:style>
  <w:style w:type="character" w:customStyle="1" w:styleId="TekstkomentarzaZnak">
    <w:name w:val="Tekst komentarza Znak"/>
    <w:uiPriority w:val="99"/>
    <w:rsid w:val="005D6B45"/>
    <w:rPr>
      <w:sz w:val="20"/>
      <w:szCs w:val="20"/>
    </w:rPr>
  </w:style>
  <w:style w:type="character" w:customStyle="1" w:styleId="TematkomentarzaZnak">
    <w:name w:val="Temat komentarza Znak"/>
    <w:rsid w:val="005D6B45"/>
    <w:rPr>
      <w:b/>
      <w:bCs/>
      <w:sz w:val="20"/>
      <w:szCs w:val="20"/>
    </w:rPr>
  </w:style>
  <w:style w:type="character" w:styleId="Hipercze">
    <w:name w:val="Hyperlink"/>
    <w:rsid w:val="005D6B45"/>
    <w:rPr>
      <w:color w:val="0000FF"/>
      <w:u w:val="single"/>
    </w:rPr>
  </w:style>
  <w:style w:type="character" w:customStyle="1" w:styleId="Nagwek1Znak">
    <w:name w:val="Nagłówek 1 Znak"/>
    <w:rsid w:val="005D6B45"/>
    <w:rPr>
      <w:rFonts w:ascii="Calibri" w:eastAsia="Times New Roman" w:hAnsi="Calibri" w:cs="Times New Roman"/>
      <w:b/>
      <w:bCs/>
      <w:smallCaps/>
      <w:sz w:val="28"/>
      <w:szCs w:val="28"/>
    </w:rPr>
  </w:style>
  <w:style w:type="character" w:customStyle="1" w:styleId="Nagwek3Znak">
    <w:name w:val="Nagłówek 3 Znak"/>
    <w:rsid w:val="005D6B45"/>
    <w:rPr>
      <w:rFonts w:ascii="Calibri Light" w:eastAsia="Times New Roman" w:hAnsi="Calibri Light" w:cs="Times New Roman"/>
      <w:color w:val="1F4D78"/>
      <w:sz w:val="24"/>
      <w:szCs w:val="24"/>
    </w:rPr>
  </w:style>
  <w:style w:type="character" w:customStyle="1" w:styleId="Nagwek4Znak">
    <w:name w:val="Nagłówek 4 Znak"/>
    <w:rsid w:val="005D6B45"/>
    <w:rPr>
      <w:rFonts w:ascii="Calibri Light" w:eastAsia="Times New Roman" w:hAnsi="Calibri Light" w:cs="Times New Roman"/>
      <w:i/>
      <w:iCs/>
      <w:color w:val="2E74B5"/>
    </w:rPr>
  </w:style>
  <w:style w:type="character" w:styleId="Pogrubienie">
    <w:name w:val="Strong"/>
    <w:qFormat/>
    <w:rsid w:val="005D6B45"/>
    <w:rPr>
      <w:b/>
      <w:bCs/>
    </w:rPr>
  </w:style>
  <w:style w:type="character" w:customStyle="1" w:styleId="apple-converted-space">
    <w:name w:val="apple-converted-space"/>
    <w:basedOn w:val="Domylnaczcionkaakapitu2"/>
    <w:rsid w:val="005D6B45"/>
  </w:style>
  <w:style w:type="character" w:customStyle="1" w:styleId="TekstpodstawowyZnak">
    <w:name w:val="Tekst podstawowy Znak"/>
    <w:rsid w:val="005D6B45"/>
    <w:rPr>
      <w:rFonts w:ascii="Arial" w:eastAsia="Times New Roman" w:hAnsi="Arial" w:cs="Times New Roman"/>
      <w:sz w:val="24"/>
      <w:szCs w:val="20"/>
    </w:rPr>
  </w:style>
  <w:style w:type="character" w:customStyle="1" w:styleId="tekstdokbold">
    <w:name w:val="tekst dok. bold"/>
    <w:rsid w:val="005D6B45"/>
    <w:rPr>
      <w:b/>
    </w:rPr>
  </w:style>
  <w:style w:type="character" w:customStyle="1" w:styleId="Tekstpodstawowy2Znak">
    <w:name w:val="Tekst podstawowy 2 Znak"/>
    <w:rsid w:val="005D6B45"/>
    <w:rPr>
      <w:rFonts w:ascii="Times New Roman" w:eastAsia="Times New Roman" w:hAnsi="Times New Roman" w:cs="Times New Roman"/>
      <w:sz w:val="24"/>
      <w:szCs w:val="24"/>
    </w:rPr>
  </w:style>
  <w:style w:type="character" w:customStyle="1" w:styleId="highlight">
    <w:name w:val="highlight"/>
    <w:basedOn w:val="Domylnaczcionkaakapitu2"/>
    <w:rsid w:val="005D6B45"/>
  </w:style>
  <w:style w:type="character" w:customStyle="1" w:styleId="StylparagrafwumowyZnak">
    <w:name w:val="Styl paragrafów umowy Znak"/>
    <w:rsid w:val="005D6B45"/>
    <w:rPr>
      <w:rFonts w:ascii="Tahoma" w:eastAsia="Calibri" w:hAnsi="Tahoma" w:cs="Tahoma"/>
      <w:b/>
      <w:sz w:val="20"/>
      <w:szCs w:val="20"/>
    </w:r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qFormat/>
    <w:rsid w:val="005D6B45"/>
  </w:style>
  <w:style w:type="character" w:customStyle="1" w:styleId="Tekstpodstawowy3Znak">
    <w:name w:val="Tekst podstawowy 3 Znak"/>
    <w:rsid w:val="005D6B45"/>
    <w:rPr>
      <w:sz w:val="16"/>
      <w:szCs w:val="16"/>
    </w:rPr>
  </w:style>
  <w:style w:type="character" w:customStyle="1" w:styleId="ListLabel1">
    <w:name w:val="ListLabel 1"/>
    <w:rsid w:val="005D6B45"/>
    <w:rPr>
      <w:rFonts w:eastAsia="Times New Roman" w:cs="Times New Roman"/>
    </w:rPr>
  </w:style>
  <w:style w:type="character" w:customStyle="1" w:styleId="ListLabel2">
    <w:name w:val="ListLabel 2"/>
    <w:rsid w:val="005D6B45"/>
    <w:rPr>
      <w:color w:val="00000A"/>
    </w:rPr>
  </w:style>
  <w:style w:type="character" w:customStyle="1" w:styleId="ListLabel3">
    <w:name w:val="ListLabel 3"/>
    <w:rsid w:val="005D6B45"/>
    <w:rPr>
      <w:rFonts w:eastAsia="Calibri" w:cs="Tahoma"/>
    </w:rPr>
  </w:style>
  <w:style w:type="character" w:customStyle="1" w:styleId="ListLabel4">
    <w:name w:val="ListLabel 4"/>
    <w:rsid w:val="005D6B45"/>
    <w:rPr>
      <w:rFonts w:cs="Times New Roman"/>
    </w:rPr>
  </w:style>
  <w:style w:type="character" w:customStyle="1" w:styleId="ListLabel5">
    <w:name w:val="ListLabel 5"/>
    <w:rsid w:val="005D6B45"/>
    <w:rPr>
      <w:b w:val="0"/>
      <w:i w:val="0"/>
      <w:color w:val="00000A"/>
      <w:sz w:val="18"/>
      <w:szCs w:val="18"/>
    </w:rPr>
  </w:style>
  <w:style w:type="character" w:customStyle="1" w:styleId="ListLabel6">
    <w:name w:val="ListLabel 6"/>
    <w:rsid w:val="005D6B45"/>
    <w:rPr>
      <w:b w:val="0"/>
      <w:color w:val="00000A"/>
    </w:rPr>
  </w:style>
  <w:style w:type="character" w:customStyle="1" w:styleId="ListLabel7">
    <w:name w:val="ListLabel 7"/>
    <w:rsid w:val="005D6B45"/>
    <w:rPr>
      <w:rFonts w:cs="Courier New"/>
    </w:rPr>
  </w:style>
  <w:style w:type="character" w:customStyle="1" w:styleId="ListLabel8">
    <w:name w:val="ListLabel 8"/>
    <w:rsid w:val="005D6B45"/>
    <w:rPr>
      <w:b/>
      <w:i w:val="0"/>
    </w:rPr>
  </w:style>
  <w:style w:type="character" w:customStyle="1" w:styleId="ListLabel9">
    <w:name w:val="ListLabel 9"/>
    <w:rsid w:val="005D6B45"/>
    <w:rPr>
      <w:b/>
      <w:sz w:val="18"/>
      <w:szCs w:val="18"/>
    </w:rPr>
  </w:style>
  <w:style w:type="character" w:customStyle="1" w:styleId="ListLabel10">
    <w:name w:val="ListLabel 10"/>
    <w:rsid w:val="005D6B45"/>
    <w:rPr>
      <w:b w:val="0"/>
    </w:rPr>
  </w:style>
  <w:style w:type="character" w:customStyle="1" w:styleId="ListLabel11">
    <w:name w:val="ListLabel 11"/>
    <w:rsid w:val="005D6B45"/>
    <w:rPr>
      <w:b w:val="0"/>
      <w:sz w:val="20"/>
      <w:szCs w:val="20"/>
    </w:rPr>
  </w:style>
  <w:style w:type="character" w:customStyle="1" w:styleId="ListLabel12">
    <w:name w:val="ListLabel 12"/>
    <w:rsid w:val="005D6B45"/>
    <w:rPr>
      <w:b/>
      <w:color w:val="00000A"/>
    </w:rPr>
  </w:style>
  <w:style w:type="character" w:customStyle="1" w:styleId="ListLabel13">
    <w:name w:val="ListLabel 13"/>
    <w:rsid w:val="005D6B45"/>
    <w:rPr>
      <w:rFonts w:cs="Times New Roman"/>
      <w:color w:val="00000A"/>
    </w:rPr>
  </w:style>
  <w:style w:type="character" w:customStyle="1" w:styleId="ListLabel14">
    <w:name w:val="ListLabel 14"/>
    <w:rsid w:val="005D6B45"/>
    <w:rPr>
      <w:rFonts w:eastAsia="Cambria" w:cs="Times New Roman"/>
      <w:b w:val="0"/>
    </w:rPr>
  </w:style>
  <w:style w:type="character" w:customStyle="1" w:styleId="ListLabel15">
    <w:name w:val="ListLabel 15"/>
    <w:rsid w:val="005D6B45"/>
    <w:rPr>
      <w:rFonts w:cs="Times New Roman"/>
      <w:sz w:val="22"/>
      <w:szCs w:val="22"/>
    </w:rPr>
  </w:style>
  <w:style w:type="character" w:customStyle="1" w:styleId="Symbolewypunktowania">
    <w:name w:val="Symbole wypunktowania"/>
    <w:rsid w:val="005D6B45"/>
    <w:rPr>
      <w:rFonts w:ascii="OpenSymbol" w:eastAsia="OpenSymbol" w:hAnsi="OpenSymbol" w:cs="OpenSymbol"/>
    </w:rPr>
  </w:style>
  <w:style w:type="character" w:customStyle="1" w:styleId="TekstdymkaZnak1">
    <w:name w:val="Tekst dymka Znak1"/>
    <w:rsid w:val="005D6B45"/>
    <w:rPr>
      <w:rFonts w:ascii="Segoe UI" w:eastAsia="SimSun" w:hAnsi="Segoe UI" w:cs="Segoe UI"/>
      <w:sz w:val="18"/>
      <w:szCs w:val="18"/>
    </w:rPr>
  </w:style>
  <w:style w:type="character" w:customStyle="1" w:styleId="Odwoaniedokomentarza2">
    <w:name w:val="Odwołanie do komentarza2"/>
    <w:rsid w:val="005D6B45"/>
    <w:rPr>
      <w:sz w:val="16"/>
      <w:szCs w:val="16"/>
    </w:rPr>
  </w:style>
  <w:style w:type="character" w:customStyle="1" w:styleId="TekstkomentarzaZnak1">
    <w:name w:val="Tekst komentarza Znak1"/>
    <w:rsid w:val="005D6B45"/>
    <w:rPr>
      <w:rFonts w:ascii="Calibri" w:eastAsia="SimSun" w:hAnsi="Calibri" w:cs="font260"/>
    </w:rPr>
  </w:style>
  <w:style w:type="character" w:customStyle="1" w:styleId="TematkomentarzaZnak1">
    <w:name w:val="Temat komentarza Znak1"/>
    <w:rsid w:val="005D6B45"/>
    <w:rPr>
      <w:rFonts w:ascii="Calibri" w:eastAsia="SimSun" w:hAnsi="Calibri" w:cs="font260"/>
      <w:b/>
      <w:bCs/>
    </w:rPr>
  </w:style>
  <w:style w:type="character" w:customStyle="1" w:styleId="ListLabel16">
    <w:name w:val="ListLabel 16"/>
    <w:rsid w:val="005D6B45"/>
    <w:rPr>
      <w:rFonts w:cs="Times New Roman"/>
      <w:b/>
      <w:color w:val="000000"/>
      <w:sz w:val="20"/>
    </w:rPr>
  </w:style>
  <w:style w:type="character" w:customStyle="1" w:styleId="ListLabel17">
    <w:name w:val="ListLabel 17"/>
    <w:rsid w:val="005D6B45"/>
    <w:rPr>
      <w:rFonts w:eastAsia="Times New Roman" w:cs="Times New Roman"/>
    </w:rPr>
  </w:style>
  <w:style w:type="character" w:customStyle="1" w:styleId="ListLabel18">
    <w:name w:val="ListLabel 18"/>
    <w:rsid w:val="005D6B45"/>
    <w:rPr>
      <w:rFonts w:cs="Times New Roman"/>
      <w:bCs/>
      <w:color w:val="00000A"/>
      <w:sz w:val="20"/>
      <w:szCs w:val="20"/>
    </w:rPr>
  </w:style>
  <w:style w:type="character" w:customStyle="1" w:styleId="ListLabel19">
    <w:name w:val="ListLabel 19"/>
    <w:rsid w:val="005D6B45"/>
    <w:rPr>
      <w:rFonts w:cs="Tahoma"/>
    </w:rPr>
  </w:style>
  <w:style w:type="character" w:customStyle="1" w:styleId="ListLabel20">
    <w:name w:val="ListLabel 20"/>
    <w:rsid w:val="005D6B45"/>
    <w:rPr>
      <w:rFonts w:cs="Times New Roman"/>
    </w:rPr>
  </w:style>
  <w:style w:type="character" w:customStyle="1" w:styleId="ListLabel21">
    <w:name w:val="ListLabel 21"/>
    <w:rsid w:val="005D6B45"/>
    <w:rPr>
      <w:rFonts w:cs="Wingdings"/>
      <w:b w:val="0"/>
      <w:i w:val="0"/>
      <w:color w:val="00000A"/>
      <w:sz w:val="18"/>
      <w:szCs w:val="18"/>
    </w:rPr>
  </w:style>
  <w:style w:type="character" w:customStyle="1" w:styleId="ListLabel22">
    <w:name w:val="ListLabel 22"/>
    <w:rsid w:val="005D6B45"/>
    <w:rPr>
      <w:rFonts w:cs="Wingdings"/>
      <w:b w:val="0"/>
      <w:color w:val="00000A"/>
    </w:rPr>
  </w:style>
  <w:style w:type="character" w:customStyle="1" w:styleId="ListLabel23">
    <w:name w:val="ListLabel 23"/>
    <w:rsid w:val="005D6B45"/>
    <w:rPr>
      <w:rFonts w:cs="Courier New"/>
    </w:rPr>
  </w:style>
  <w:style w:type="character" w:customStyle="1" w:styleId="ListLabel24">
    <w:name w:val="ListLabel 24"/>
    <w:rsid w:val="005D6B45"/>
    <w:rPr>
      <w:rFonts w:cs="Wingdings"/>
    </w:rPr>
  </w:style>
  <w:style w:type="character" w:customStyle="1" w:styleId="ListLabel25">
    <w:name w:val="ListLabel 25"/>
    <w:rsid w:val="005D6B45"/>
    <w:rPr>
      <w:rFonts w:cs="Symbol"/>
    </w:rPr>
  </w:style>
  <w:style w:type="character" w:customStyle="1" w:styleId="ListLabel26">
    <w:name w:val="ListLabel 26"/>
    <w:rsid w:val="005D6B45"/>
    <w:rPr>
      <w:rFonts w:cs="Times New Roman"/>
      <w:b/>
      <w:i w:val="0"/>
      <w:color w:val="000000"/>
      <w:sz w:val="20"/>
    </w:rPr>
  </w:style>
  <w:style w:type="character" w:customStyle="1" w:styleId="ListLabel27">
    <w:name w:val="ListLabel 27"/>
    <w:rsid w:val="005D6B45"/>
    <w:rPr>
      <w:rFonts w:cs="Times New Roman"/>
      <w:color w:val="000000"/>
      <w:sz w:val="20"/>
      <w:szCs w:val="20"/>
    </w:rPr>
  </w:style>
  <w:style w:type="character" w:customStyle="1" w:styleId="ListLabel28">
    <w:name w:val="ListLabel 28"/>
    <w:rsid w:val="005D6B45"/>
    <w:rPr>
      <w:rFonts w:cs="Times New Roman"/>
      <w:color w:val="00000A"/>
      <w:sz w:val="20"/>
      <w:szCs w:val="20"/>
    </w:rPr>
  </w:style>
  <w:style w:type="character" w:customStyle="1" w:styleId="ListLabel29">
    <w:name w:val="ListLabel 29"/>
    <w:rsid w:val="005D6B45"/>
    <w:rPr>
      <w:rFonts w:cs="Times New Roman"/>
      <w:b/>
      <w:color w:val="000000"/>
      <w:sz w:val="18"/>
      <w:szCs w:val="18"/>
    </w:rPr>
  </w:style>
  <w:style w:type="character" w:customStyle="1" w:styleId="ListLabel30">
    <w:name w:val="ListLabel 30"/>
    <w:rsid w:val="005D6B45"/>
    <w:rPr>
      <w:rFonts w:cs="Times New Roman"/>
      <w:b w:val="0"/>
      <w:color w:val="000000"/>
      <w:sz w:val="20"/>
      <w:szCs w:val="20"/>
    </w:rPr>
  </w:style>
  <w:style w:type="character" w:customStyle="1" w:styleId="ListLabel31">
    <w:name w:val="ListLabel 31"/>
    <w:rsid w:val="005D6B45"/>
    <w:rPr>
      <w:b w:val="0"/>
      <w:color w:val="000000"/>
      <w:sz w:val="20"/>
      <w:szCs w:val="20"/>
    </w:rPr>
  </w:style>
  <w:style w:type="character" w:customStyle="1" w:styleId="ListLabel32">
    <w:name w:val="ListLabel 32"/>
    <w:rsid w:val="005D6B45"/>
    <w:rPr>
      <w:b/>
      <w:bCs/>
      <w:spacing w:val="4"/>
    </w:rPr>
  </w:style>
  <w:style w:type="character" w:customStyle="1" w:styleId="ListLabel33">
    <w:name w:val="ListLabel 33"/>
    <w:rsid w:val="005D6B45"/>
    <w:rPr>
      <w:color w:val="000000"/>
    </w:rPr>
  </w:style>
  <w:style w:type="character" w:customStyle="1" w:styleId="ListLabel34">
    <w:name w:val="ListLabel 34"/>
    <w:rsid w:val="005D6B45"/>
    <w:rPr>
      <w:rFonts w:cs="Times New Roman"/>
      <w:sz w:val="20"/>
      <w:szCs w:val="20"/>
    </w:rPr>
  </w:style>
  <w:style w:type="character" w:customStyle="1" w:styleId="ListLabel35">
    <w:name w:val="ListLabel 35"/>
    <w:rsid w:val="005D6B45"/>
    <w:rPr>
      <w:b w:val="0"/>
    </w:rPr>
  </w:style>
  <w:style w:type="character" w:customStyle="1" w:styleId="ListLabel36">
    <w:name w:val="ListLabel 36"/>
    <w:rsid w:val="005D6B45"/>
    <w:rPr>
      <w:rFonts w:cs="Wingdings"/>
      <w:color w:val="00000A"/>
      <w:sz w:val="20"/>
      <w:szCs w:val="20"/>
    </w:rPr>
  </w:style>
  <w:style w:type="character" w:customStyle="1" w:styleId="ListLabel37">
    <w:name w:val="ListLabel 37"/>
    <w:rsid w:val="005D6B45"/>
    <w:rPr>
      <w:rFonts w:eastAsia="Calibri" w:cs="Times New Roman"/>
      <w:color w:val="00000A"/>
      <w:sz w:val="20"/>
      <w:szCs w:val="20"/>
    </w:rPr>
  </w:style>
  <w:style w:type="character" w:customStyle="1" w:styleId="ListLabel38">
    <w:name w:val="ListLabel 38"/>
    <w:rsid w:val="005D6B45"/>
    <w:rPr>
      <w:rFonts w:eastAsia="Cambria" w:cs="Times New Roman"/>
      <w:b w:val="0"/>
      <w:sz w:val="20"/>
      <w:szCs w:val="20"/>
    </w:rPr>
  </w:style>
  <w:style w:type="character" w:customStyle="1" w:styleId="ListLabel39">
    <w:name w:val="ListLabel 39"/>
    <w:rsid w:val="005D6B45"/>
    <w:rPr>
      <w:rFonts w:eastAsia="Calibri" w:cs="Times New Roman"/>
      <w:sz w:val="20"/>
      <w:szCs w:val="20"/>
    </w:rPr>
  </w:style>
  <w:style w:type="character" w:customStyle="1" w:styleId="ListLabel40">
    <w:name w:val="ListLabel 40"/>
    <w:rsid w:val="005D6B45"/>
    <w:rPr>
      <w:rFonts w:eastAsia="Cambria" w:cs="Times New Roman"/>
      <w:sz w:val="20"/>
      <w:szCs w:val="20"/>
    </w:rPr>
  </w:style>
  <w:style w:type="character" w:customStyle="1" w:styleId="ListLabel41">
    <w:name w:val="ListLabel 41"/>
    <w:rsid w:val="005D6B45"/>
    <w:rPr>
      <w:rFonts w:cs="Symbol"/>
      <w:sz w:val="20"/>
      <w:szCs w:val="20"/>
    </w:rPr>
  </w:style>
  <w:style w:type="character" w:customStyle="1" w:styleId="ListLabel42">
    <w:name w:val="ListLabel 42"/>
    <w:rsid w:val="005D6B45"/>
    <w:rPr>
      <w:b/>
    </w:rPr>
  </w:style>
  <w:style w:type="character" w:customStyle="1" w:styleId="ListLabel43">
    <w:name w:val="ListLabel 43"/>
    <w:rsid w:val="005D6B45"/>
    <w:rPr>
      <w:b/>
      <w:sz w:val="18"/>
      <w:szCs w:val="18"/>
    </w:rPr>
  </w:style>
  <w:style w:type="character" w:customStyle="1" w:styleId="ListLabel44">
    <w:name w:val="ListLabel 44"/>
    <w:rsid w:val="005D6B45"/>
    <w:rPr>
      <w:rFonts w:cs="Times New Roman"/>
      <w:b w:val="0"/>
      <w:color w:val="000000"/>
      <w:spacing w:val="4"/>
      <w:sz w:val="20"/>
      <w:szCs w:val="20"/>
    </w:rPr>
  </w:style>
  <w:style w:type="character" w:customStyle="1" w:styleId="ListLabel45">
    <w:name w:val="ListLabel 45"/>
    <w:rsid w:val="005D6B45"/>
    <w:rPr>
      <w:b/>
      <w:sz w:val="20"/>
      <w:szCs w:val="20"/>
    </w:rPr>
  </w:style>
  <w:style w:type="character" w:customStyle="1" w:styleId="ListLabel46">
    <w:name w:val="ListLabel 46"/>
    <w:rsid w:val="005D6B45"/>
    <w:rPr>
      <w:rFonts w:cs="Times New Roman"/>
      <w:sz w:val="22"/>
      <w:szCs w:val="22"/>
    </w:rPr>
  </w:style>
  <w:style w:type="character" w:customStyle="1" w:styleId="ListLabel47">
    <w:name w:val="ListLabel 47"/>
    <w:rsid w:val="005D6B45"/>
    <w:rPr>
      <w:rFonts w:cs="Symbol"/>
      <w:color w:val="000000"/>
      <w:sz w:val="20"/>
      <w:szCs w:val="20"/>
    </w:rPr>
  </w:style>
  <w:style w:type="character" w:customStyle="1" w:styleId="Znakinumeracji">
    <w:name w:val="Znaki numeracji"/>
    <w:rsid w:val="005D6B45"/>
    <w:rPr>
      <w:b/>
      <w:bCs/>
      <w:sz w:val="22"/>
      <w:szCs w:val="22"/>
    </w:rPr>
  </w:style>
  <w:style w:type="character" w:customStyle="1" w:styleId="Odwoanieprzypisudolnego2">
    <w:name w:val="Odwołanie przypisu dolnego2"/>
    <w:rsid w:val="005D6B45"/>
    <w:rPr>
      <w:vertAlign w:val="superscript"/>
    </w:rPr>
  </w:style>
  <w:style w:type="character" w:customStyle="1" w:styleId="Znakiprzypiswdolnych">
    <w:name w:val="Znaki przypisów dolnych"/>
    <w:rsid w:val="005D6B45"/>
  </w:style>
  <w:style w:type="character" w:customStyle="1" w:styleId="Odwoanieprzypisudolnego3">
    <w:name w:val="Odwołanie przypisu dolnego3"/>
    <w:rsid w:val="005D6B45"/>
    <w:rPr>
      <w:vertAlign w:val="superscript"/>
    </w:rPr>
  </w:style>
  <w:style w:type="character" w:customStyle="1" w:styleId="Znakiprzypiswkocowych">
    <w:name w:val="Znaki przypisów końcowych"/>
    <w:rsid w:val="005D6B45"/>
    <w:rPr>
      <w:vertAlign w:val="superscript"/>
    </w:rPr>
  </w:style>
  <w:style w:type="character" w:customStyle="1" w:styleId="WW-Znakiprzypiswkocowych">
    <w:name w:val="WW-Znaki przypisów końcowych"/>
    <w:rsid w:val="005D6B45"/>
  </w:style>
  <w:style w:type="character" w:customStyle="1" w:styleId="TekstdymkaZnak2">
    <w:name w:val="Tekst dymka Znak2"/>
    <w:rsid w:val="005D6B45"/>
    <w:rPr>
      <w:rFonts w:ascii="Tahoma" w:eastAsia="SimSun" w:hAnsi="Tahoma" w:cs="Tahoma"/>
      <w:sz w:val="16"/>
      <w:szCs w:val="16"/>
    </w:rPr>
  </w:style>
  <w:style w:type="character" w:customStyle="1" w:styleId="Odwoaniedokomentarza21">
    <w:name w:val="Odwołanie do komentarza21"/>
    <w:rsid w:val="005D6B45"/>
    <w:rPr>
      <w:sz w:val="16"/>
      <w:szCs w:val="16"/>
    </w:rPr>
  </w:style>
  <w:style w:type="character" w:customStyle="1" w:styleId="TekstkomentarzaZnak2">
    <w:name w:val="Tekst komentarza Znak2"/>
    <w:rsid w:val="005D6B45"/>
    <w:rPr>
      <w:rFonts w:ascii="Calibri" w:eastAsia="SimSun" w:hAnsi="Calibri" w:cs="font260"/>
    </w:rPr>
  </w:style>
  <w:style w:type="character" w:customStyle="1" w:styleId="TematkomentarzaZnak2">
    <w:name w:val="Temat komentarza Znak2"/>
    <w:rsid w:val="005D6B45"/>
    <w:rPr>
      <w:rFonts w:ascii="Calibri" w:eastAsia="SimSun" w:hAnsi="Calibri" w:cs="font260"/>
      <w:b/>
      <w:bCs/>
    </w:rPr>
  </w:style>
  <w:style w:type="character" w:customStyle="1" w:styleId="Odwoanieprzypisudolnego4">
    <w:name w:val="Odwołanie przypisu dolnego4"/>
    <w:rsid w:val="005D6B45"/>
    <w:rPr>
      <w:vertAlign w:val="superscript"/>
    </w:rPr>
  </w:style>
  <w:style w:type="character" w:customStyle="1" w:styleId="Odwoanieprzypisukocowego2">
    <w:name w:val="Odwołanie przypisu końcowego2"/>
    <w:rsid w:val="005D6B45"/>
    <w:rPr>
      <w:vertAlign w:val="superscript"/>
    </w:rPr>
  </w:style>
  <w:style w:type="character" w:customStyle="1" w:styleId="Odwoaniedokomentarza3">
    <w:name w:val="Odwołanie do komentarza3"/>
    <w:rsid w:val="005D6B45"/>
    <w:rPr>
      <w:sz w:val="16"/>
      <w:szCs w:val="16"/>
    </w:rPr>
  </w:style>
  <w:style w:type="character" w:customStyle="1" w:styleId="TekstkomentarzaZnak3">
    <w:name w:val="Tekst komentarza Znak3"/>
    <w:rsid w:val="005D6B45"/>
    <w:rPr>
      <w:rFonts w:ascii="Calibri" w:eastAsia="SimSun" w:hAnsi="Calibri" w:cs="font26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5D6B45"/>
    <w:rPr>
      <w:vertAlign w:val="superscript"/>
    </w:rPr>
  </w:style>
  <w:style w:type="character" w:styleId="Odwoanieprzypisukocowego">
    <w:name w:val="endnote reference"/>
    <w:rsid w:val="005D6B45"/>
    <w:rPr>
      <w:vertAlign w:val="superscript"/>
    </w:rPr>
  </w:style>
  <w:style w:type="character" w:customStyle="1" w:styleId="Odwoanieprzypisudolnego5">
    <w:name w:val="Odwołanie przypisu dolnego5"/>
    <w:rsid w:val="005D6B45"/>
    <w:rPr>
      <w:vertAlign w:val="superscript"/>
    </w:rPr>
  </w:style>
  <w:style w:type="paragraph" w:customStyle="1" w:styleId="Nagwek6">
    <w:name w:val="Nagłówek6"/>
    <w:basedOn w:val="Normalny"/>
    <w:next w:val="Tekstpodstawowy"/>
    <w:rsid w:val="005D6B45"/>
    <w:pPr>
      <w:keepNext/>
      <w:spacing w:before="240" w:after="120"/>
    </w:pPr>
    <w:rPr>
      <w:rFonts w:ascii="Arial" w:eastAsia="Microsoft YaHei" w:hAnsi="Arial" w:cs="Arial"/>
      <w:sz w:val="28"/>
      <w:szCs w:val="28"/>
    </w:rPr>
  </w:style>
  <w:style w:type="paragraph" w:styleId="Tekstpodstawowy">
    <w:name w:val="Body Text"/>
    <w:basedOn w:val="Normalny"/>
    <w:rsid w:val="005D6B45"/>
    <w:pPr>
      <w:spacing w:after="0" w:line="100" w:lineRule="atLeast"/>
    </w:pPr>
    <w:rPr>
      <w:rFonts w:ascii="Arial" w:eastAsia="Times New Roman" w:hAnsi="Arial" w:cs="Times New Roman"/>
      <w:sz w:val="24"/>
      <w:szCs w:val="20"/>
    </w:rPr>
  </w:style>
  <w:style w:type="paragraph" w:styleId="Lista">
    <w:name w:val="List"/>
    <w:basedOn w:val="Tekstpodstawowy"/>
    <w:rsid w:val="005D6B45"/>
    <w:rPr>
      <w:rFonts w:cs="Arial"/>
    </w:rPr>
  </w:style>
  <w:style w:type="paragraph" w:customStyle="1" w:styleId="Podpis5">
    <w:name w:val="Podpis5"/>
    <w:basedOn w:val="Normalny"/>
    <w:rsid w:val="005D6B45"/>
    <w:pPr>
      <w:suppressLineNumbers/>
      <w:spacing w:before="120" w:after="120"/>
    </w:pPr>
    <w:rPr>
      <w:rFonts w:cs="Arial"/>
      <w:i/>
      <w:iCs/>
      <w:sz w:val="24"/>
      <w:szCs w:val="24"/>
    </w:rPr>
  </w:style>
  <w:style w:type="paragraph" w:customStyle="1" w:styleId="Indeks">
    <w:name w:val="Indeks"/>
    <w:basedOn w:val="Normalny"/>
    <w:rsid w:val="005D6B45"/>
    <w:pPr>
      <w:suppressLineNumbers/>
    </w:pPr>
    <w:rPr>
      <w:rFonts w:cs="Arial"/>
    </w:rPr>
  </w:style>
  <w:style w:type="paragraph" w:customStyle="1" w:styleId="Nagwek5">
    <w:name w:val="Nagłówek5"/>
    <w:basedOn w:val="Normalny"/>
    <w:next w:val="Tekstpodstawowy"/>
    <w:rsid w:val="005D6B45"/>
    <w:pPr>
      <w:keepNext/>
      <w:spacing w:before="240" w:after="120"/>
    </w:pPr>
    <w:rPr>
      <w:rFonts w:ascii="Arial" w:eastAsia="Microsoft YaHei" w:hAnsi="Arial" w:cs="Arial"/>
      <w:sz w:val="28"/>
      <w:szCs w:val="28"/>
    </w:rPr>
  </w:style>
  <w:style w:type="paragraph" w:customStyle="1" w:styleId="Podpis4">
    <w:name w:val="Podpis4"/>
    <w:basedOn w:val="Normalny"/>
    <w:rsid w:val="005D6B45"/>
    <w:pPr>
      <w:suppressLineNumbers/>
      <w:spacing w:before="120" w:after="120"/>
    </w:pPr>
    <w:rPr>
      <w:rFonts w:cs="Arial"/>
      <w:i/>
      <w:iCs/>
      <w:sz w:val="24"/>
      <w:szCs w:val="24"/>
    </w:rPr>
  </w:style>
  <w:style w:type="paragraph" w:customStyle="1" w:styleId="Nagwek40">
    <w:name w:val="Nagłówek4"/>
    <w:basedOn w:val="Normalny"/>
    <w:next w:val="Tekstpodstawowy"/>
    <w:rsid w:val="005D6B45"/>
    <w:pPr>
      <w:keepNext/>
      <w:spacing w:before="240" w:after="120"/>
    </w:pPr>
    <w:rPr>
      <w:rFonts w:ascii="Arial" w:eastAsia="Microsoft YaHei" w:hAnsi="Arial" w:cs="Arial"/>
      <w:sz w:val="28"/>
      <w:szCs w:val="28"/>
    </w:rPr>
  </w:style>
  <w:style w:type="paragraph" w:customStyle="1" w:styleId="Podpis3">
    <w:name w:val="Podpis3"/>
    <w:basedOn w:val="Normalny"/>
    <w:rsid w:val="005D6B45"/>
    <w:pPr>
      <w:suppressLineNumbers/>
      <w:spacing w:before="120" w:after="120"/>
    </w:pPr>
    <w:rPr>
      <w:rFonts w:cs="Arial"/>
      <w:i/>
      <w:iCs/>
      <w:sz w:val="24"/>
      <w:szCs w:val="24"/>
    </w:rPr>
  </w:style>
  <w:style w:type="paragraph" w:customStyle="1" w:styleId="Nagwek30">
    <w:name w:val="Nagłówek3"/>
    <w:basedOn w:val="Normalny"/>
    <w:rsid w:val="005D6B45"/>
    <w:pPr>
      <w:keepNext/>
      <w:spacing w:before="240" w:after="120"/>
    </w:pPr>
    <w:rPr>
      <w:rFonts w:ascii="Arial" w:eastAsia="Microsoft YaHei" w:hAnsi="Arial" w:cs="Arial"/>
      <w:sz w:val="28"/>
      <w:szCs w:val="28"/>
    </w:rPr>
  </w:style>
  <w:style w:type="paragraph" w:customStyle="1" w:styleId="Podpis2">
    <w:name w:val="Podpis2"/>
    <w:basedOn w:val="Normalny"/>
    <w:rsid w:val="005D6B45"/>
    <w:pPr>
      <w:suppressLineNumbers/>
      <w:spacing w:before="120" w:after="120"/>
    </w:pPr>
    <w:rPr>
      <w:rFonts w:cs="Arial"/>
      <w:i/>
      <w:iCs/>
      <w:sz w:val="24"/>
      <w:szCs w:val="24"/>
    </w:rPr>
  </w:style>
  <w:style w:type="paragraph" w:customStyle="1" w:styleId="Nagwek20">
    <w:name w:val="Nagłówek2"/>
    <w:basedOn w:val="Normalny"/>
    <w:rsid w:val="005D6B45"/>
    <w:pPr>
      <w:keepNext/>
      <w:spacing w:before="240" w:after="120"/>
    </w:pPr>
    <w:rPr>
      <w:rFonts w:ascii="Arial" w:eastAsia="Microsoft YaHei" w:hAnsi="Arial" w:cs="Arial"/>
      <w:sz w:val="28"/>
      <w:szCs w:val="28"/>
    </w:rPr>
  </w:style>
  <w:style w:type="paragraph" w:customStyle="1" w:styleId="Podpis1">
    <w:name w:val="Podpis1"/>
    <w:basedOn w:val="Normalny"/>
    <w:rsid w:val="005D6B45"/>
    <w:pPr>
      <w:suppressLineNumbers/>
      <w:spacing w:before="120" w:after="120"/>
    </w:pPr>
    <w:rPr>
      <w:rFonts w:cs="Arial"/>
      <w:i/>
      <w:iCs/>
      <w:sz w:val="24"/>
      <w:szCs w:val="24"/>
    </w:rPr>
  </w:style>
  <w:style w:type="paragraph" w:customStyle="1" w:styleId="Tekstprzypisukocowego1">
    <w:name w:val="Tekst przypisu końcowego1"/>
    <w:basedOn w:val="Normalny"/>
    <w:rsid w:val="005D6B45"/>
    <w:pPr>
      <w:spacing w:after="0" w:line="100" w:lineRule="atLeast"/>
    </w:pPr>
    <w:rPr>
      <w:sz w:val="20"/>
      <w:szCs w:val="20"/>
    </w:rPr>
  </w:style>
  <w:style w:type="paragraph" w:customStyle="1" w:styleId="Tekstprzypisudolnego1">
    <w:name w:val="Tekst przypisu dolnego1"/>
    <w:basedOn w:val="Normalny"/>
    <w:rsid w:val="005D6B45"/>
    <w:pPr>
      <w:spacing w:after="0" w:line="100" w:lineRule="atLeast"/>
    </w:pPr>
    <w:rPr>
      <w:sz w:val="20"/>
      <w:szCs w:val="20"/>
    </w:rPr>
  </w:style>
  <w:style w:type="paragraph" w:styleId="Nagwek">
    <w:name w:val="header"/>
    <w:basedOn w:val="Normalny"/>
    <w:rsid w:val="005D6B45"/>
    <w:pPr>
      <w:suppressLineNumbers/>
      <w:tabs>
        <w:tab w:val="center" w:pos="4536"/>
        <w:tab w:val="right" w:pos="9072"/>
      </w:tabs>
      <w:spacing w:after="0" w:line="100" w:lineRule="atLeast"/>
    </w:pPr>
  </w:style>
  <w:style w:type="paragraph" w:styleId="Stopka">
    <w:name w:val="footer"/>
    <w:basedOn w:val="Normalny"/>
    <w:uiPriority w:val="99"/>
    <w:rsid w:val="005D6B45"/>
    <w:pPr>
      <w:suppressLineNumbers/>
      <w:tabs>
        <w:tab w:val="center" w:pos="4536"/>
        <w:tab w:val="right" w:pos="9072"/>
      </w:tabs>
      <w:spacing w:after="0" w:line="100" w:lineRule="atLeast"/>
    </w:pPr>
  </w:style>
  <w:style w:type="paragraph" w:customStyle="1" w:styleId="Akapitzlist1">
    <w:name w:val="Akapit z listą1"/>
    <w:basedOn w:val="Normalny"/>
    <w:rsid w:val="005D6B45"/>
    <w:pPr>
      <w:ind w:left="720"/>
    </w:pPr>
    <w:rPr>
      <w:rFonts w:eastAsia="Calibri" w:cs="Times New Roman"/>
    </w:rPr>
  </w:style>
  <w:style w:type="paragraph" w:customStyle="1" w:styleId="Tekstdymka1">
    <w:name w:val="Tekst dymka1"/>
    <w:basedOn w:val="Normalny"/>
    <w:rsid w:val="005D6B45"/>
    <w:pPr>
      <w:spacing w:after="0" w:line="100" w:lineRule="atLeast"/>
    </w:pPr>
    <w:rPr>
      <w:rFonts w:ascii="Tahoma" w:hAnsi="Tahoma" w:cs="Tahoma"/>
      <w:sz w:val="16"/>
      <w:szCs w:val="16"/>
    </w:rPr>
  </w:style>
  <w:style w:type="paragraph" w:customStyle="1" w:styleId="Tekstkomentarza1">
    <w:name w:val="Tekst komentarza1"/>
    <w:basedOn w:val="Normalny"/>
    <w:rsid w:val="005D6B45"/>
    <w:pPr>
      <w:spacing w:line="100" w:lineRule="atLeast"/>
    </w:pPr>
    <w:rPr>
      <w:sz w:val="20"/>
      <w:szCs w:val="20"/>
    </w:rPr>
  </w:style>
  <w:style w:type="paragraph" w:customStyle="1" w:styleId="Tematkomentarza1">
    <w:name w:val="Temat komentarza1"/>
    <w:basedOn w:val="Tekstkomentarza1"/>
    <w:rsid w:val="005D6B45"/>
    <w:rPr>
      <w:b/>
      <w:bCs/>
    </w:rPr>
  </w:style>
  <w:style w:type="paragraph" w:customStyle="1" w:styleId="Default">
    <w:name w:val="Default"/>
    <w:rsid w:val="005D6B45"/>
    <w:pPr>
      <w:suppressAutoHyphens/>
      <w:spacing w:line="100" w:lineRule="atLeast"/>
    </w:pPr>
    <w:rPr>
      <w:rFonts w:eastAsia="SimSun"/>
      <w:color w:val="000000"/>
      <w:sz w:val="24"/>
      <w:szCs w:val="24"/>
      <w:lang w:eastAsia="ar-SA"/>
    </w:rPr>
  </w:style>
  <w:style w:type="paragraph" w:customStyle="1" w:styleId="Poprawka1">
    <w:name w:val="Poprawka1"/>
    <w:rsid w:val="005D6B45"/>
    <w:pPr>
      <w:suppressAutoHyphens/>
      <w:spacing w:line="100" w:lineRule="atLeast"/>
    </w:pPr>
    <w:rPr>
      <w:rFonts w:ascii="Calibri" w:eastAsia="SimSun" w:hAnsi="Calibri" w:cs="font260"/>
      <w:sz w:val="22"/>
      <w:szCs w:val="22"/>
      <w:lang w:eastAsia="ar-SA"/>
    </w:rPr>
  </w:style>
  <w:style w:type="paragraph" w:customStyle="1" w:styleId="Tekstpodstawowy21">
    <w:name w:val="Tekst podstawowy 21"/>
    <w:basedOn w:val="Normalny"/>
    <w:rsid w:val="005D6B45"/>
    <w:pPr>
      <w:widowControl w:val="0"/>
      <w:spacing w:after="120" w:line="480" w:lineRule="auto"/>
    </w:pPr>
    <w:rPr>
      <w:rFonts w:ascii="Times New Roman" w:eastAsia="Arial Unicode MS" w:hAnsi="Times New Roman" w:cs="Tahoma"/>
      <w:sz w:val="24"/>
      <w:szCs w:val="24"/>
    </w:rPr>
  </w:style>
  <w:style w:type="paragraph" w:customStyle="1" w:styleId="ZnakZnakZnakZnak">
    <w:name w:val="Znak Znak Znak Znak"/>
    <w:basedOn w:val="Normalny"/>
    <w:rsid w:val="005D6B45"/>
    <w:pPr>
      <w:spacing w:after="0" w:line="100" w:lineRule="atLeast"/>
    </w:pPr>
    <w:rPr>
      <w:rFonts w:ascii="Times New Roman" w:eastAsia="Times New Roman" w:hAnsi="Times New Roman" w:cs="Times New Roman"/>
      <w:sz w:val="24"/>
      <w:szCs w:val="24"/>
    </w:rPr>
  </w:style>
  <w:style w:type="paragraph" w:customStyle="1" w:styleId="tytu">
    <w:name w:val="tytuł"/>
    <w:basedOn w:val="Normalny"/>
    <w:rsid w:val="005D6B45"/>
    <w:pPr>
      <w:spacing w:before="120" w:after="120" w:line="100" w:lineRule="atLeast"/>
      <w:ind w:left="720" w:hanging="720"/>
      <w:jc w:val="both"/>
    </w:pPr>
    <w:rPr>
      <w:rFonts w:ascii="Tahoma" w:eastAsia="Times New Roman" w:hAnsi="Tahoma" w:cs="Tahoma"/>
      <w:b/>
      <w:bCs/>
      <w:sz w:val="20"/>
      <w:szCs w:val="20"/>
    </w:rPr>
  </w:style>
  <w:style w:type="paragraph" w:customStyle="1" w:styleId="Zwykytekst2">
    <w:name w:val="Zwykły tekst2"/>
    <w:basedOn w:val="Normalny"/>
    <w:rsid w:val="005D6B45"/>
    <w:pPr>
      <w:spacing w:after="0" w:line="100" w:lineRule="atLeast"/>
    </w:pPr>
    <w:rPr>
      <w:rFonts w:ascii="Courier New" w:eastAsia="Times New Roman" w:hAnsi="Courier New" w:cs="Times New Roman"/>
      <w:sz w:val="20"/>
      <w:szCs w:val="20"/>
    </w:rPr>
  </w:style>
  <w:style w:type="paragraph" w:customStyle="1" w:styleId="Tekstpodstawowy22">
    <w:name w:val="Tekst podstawowy 22"/>
    <w:basedOn w:val="Normalny"/>
    <w:rsid w:val="005D6B45"/>
    <w:pPr>
      <w:spacing w:before="120" w:after="0" w:line="100" w:lineRule="atLeast"/>
      <w:jc w:val="both"/>
    </w:pPr>
    <w:rPr>
      <w:rFonts w:ascii="Times New Roman" w:eastAsia="Times New Roman" w:hAnsi="Times New Roman" w:cs="Times New Roman"/>
      <w:b/>
      <w:bCs/>
      <w:sz w:val="25"/>
      <w:szCs w:val="24"/>
    </w:rPr>
  </w:style>
  <w:style w:type="paragraph" w:customStyle="1" w:styleId="NormalnyWeb1">
    <w:name w:val="Normalny (Web)1"/>
    <w:basedOn w:val="Normalny"/>
    <w:rsid w:val="005D6B45"/>
    <w:pPr>
      <w:spacing w:before="100" w:after="100" w:line="100" w:lineRule="atLeast"/>
      <w:jc w:val="both"/>
    </w:pPr>
    <w:rPr>
      <w:rFonts w:ascii="Times New Roman" w:eastAsia="Times New Roman" w:hAnsi="Times New Roman" w:cs="Times New Roman"/>
      <w:sz w:val="20"/>
      <w:szCs w:val="20"/>
    </w:rPr>
  </w:style>
  <w:style w:type="paragraph" w:customStyle="1" w:styleId="normaltableau">
    <w:name w:val="normal_tableau"/>
    <w:basedOn w:val="Normalny"/>
    <w:rsid w:val="005D6B45"/>
    <w:pPr>
      <w:spacing w:before="120" w:after="120" w:line="100" w:lineRule="atLeast"/>
      <w:jc w:val="both"/>
    </w:pPr>
    <w:rPr>
      <w:rFonts w:ascii="Optima" w:eastAsia="Times New Roman" w:hAnsi="Optima" w:cs="Times New Roman"/>
      <w:lang w:val="en-GB"/>
    </w:rPr>
  </w:style>
  <w:style w:type="paragraph" w:customStyle="1" w:styleId="Stylparagrafwumowy">
    <w:name w:val="Styl paragrafów umowy"/>
    <w:basedOn w:val="Normalny"/>
    <w:qFormat/>
    <w:rsid w:val="005D6B45"/>
    <w:pPr>
      <w:keepNext/>
      <w:spacing w:before="120" w:after="120" w:line="100" w:lineRule="atLeast"/>
      <w:jc w:val="center"/>
    </w:pPr>
    <w:rPr>
      <w:rFonts w:ascii="Tahoma" w:eastAsia="Calibri" w:hAnsi="Tahoma" w:cs="Tahoma"/>
      <w:b/>
      <w:sz w:val="20"/>
      <w:szCs w:val="20"/>
    </w:rPr>
  </w:style>
  <w:style w:type="paragraph" w:customStyle="1" w:styleId="Nagwek10">
    <w:name w:val="Nagłówek1"/>
    <w:basedOn w:val="Normalny"/>
    <w:rsid w:val="005D6B45"/>
    <w:pPr>
      <w:spacing w:after="0" w:line="100" w:lineRule="atLeast"/>
      <w:jc w:val="center"/>
    </w:pPr>
    <w:rPr>
      <w:rFonts w:ascii="Times New Roman" w:eastAsia="Times New Roman" w:hAnsi="Times New Roman" w:cs="Times New Roman"/>
      <w:sz w:val="28"/>
      <w:szCs w:val="24"/>
    </w:rPr>
  </w:style>
  <w:style w:type="paragraph" w:customStyle="1" w:styleId="Tekstpodstawowy31">
    <w:name w:val="Tekst podstawowy 31"/>
    <w:basedOn w:val="Normalny"/>
    <w:rsid w:val="005D6B45"/>
    <w:pPr>
      <w:spacing w:after="120"/>
    </w:pPr>
    <w:rPr>
      <w:sz w:val="16"/>
      <w:szCs w:val="16"/>
    </w:rPr>
  </w:style>
  <w:style w:type="paragraph" w:customStyle="1" w:styleId="Zawartotabeli">
    <w:name w:val="Zawartość tabeli"/>
    <w:basedOn w:val="Normalny"/>
    <w:rsid w:val="005D6B45"/>
    <w:pPr>
      <w:suppressLineNumbers/>
    </w:pPr>
  </w:style>
  <w:style w:type="paragraph" w:customStyle="1" w:styleId="Nagwektabeli">
    <w:name w:val="Nagłówek tabeli"/>
    <w:basedOn w:val="Zawartotabeli"/>
    <w:rsid w:val="005D6B45"/>
    <w:pPr>
      <w:jc w:val="center"/>
    </w:pPr>
    <w:rPr>
      <w:b/>
      <w:bCs/>
    </w:rPr>
  </w:style>
  <w:style w:type="paragraph" w:customStyle="1" w:styleId="Tekstdymka2">
    <w:name w:val="Tekst dymka2"/>
    <w:basedOn w:val="Normalny"/>
    <w:rsid w:val="005D6B45"/>
    <w:pPr>
      <w:spacing w:after="0" w:line="100" w:lineRule="atLeast"/>
    </w:pPr>
    <w:rPr>
      <w:rFonts w:ascii="Segoe UI" w:hAnsi="Segoe UI" w:cs="Segoe UI"/>
      <w:sz w:val="18"/>
      <w:szCs w:val="18"/>
    </w:rPr>
  </w:style>
  <w:style w:type="paragraph" w:customStyle="1" w:styleId="Tekstkomentarza2">
    <w:name w:val="Tekst komentarza2"/>
    <w:basedOn w:val="Normalny"/>
    <w:rsid w:val="005D6B45"/>
    <w:rPr>
      <w:sz w:val="20"/>
      <w:szCs w:val="20"/>
    </w:rPr>
  </w:style>
  <w:style w:type="paragraph" w:customStyle="1" w:styleId="Tematkomentarza2">
    <w:name w:val="Temat komentarza2"/>
    <w:basedOn w:val="Tekstkomentarza2"/>
    <w:rsid w:val="005D6B45"/>
    <w:rPr>
      <w:b/>
      <w:bCs/>
    </w:rPr>
  </w:style>
  <w:style w:type="paragraph" w:customStyle="1" w:styleId="NormalnyWeb2">
    <w:name w:val="Normalny (Web)2"/>
    <w:basedOn w:val="Normalny"/>
    <w:rsid w:val="005D6B45"/>
    <w:pPr>
      <w:spacing w:before="280" w:after="280" w:line="100" w:lineRule="atLeast"/>
      <w:jc w:val="both"/>
    </w:pPr>
    <w:rPr>
      <w:rFonts w:ascii="Times New Roman" w:eastAsia="Times New Roman" w:hAnsi="Times New Roman" w:cs="Times New Roman"/>
      <w:sz w:val="20"/>
      <w:szCs w:val="20"/>
    </w:rPr>
  </w:style>
  <w:style w:type="paragraph" w:customStyle="1" w:styleId="Akapitzlist2">
    <w:name w:val="Akapit z listą2"/>
    <w:basedOn w:val="Normalny"/>
    <w:rsid w:val="005D6B45"/>
    <w:pPr>
      <w:ind w:left="720"/>
    </w:pPr>
  </w:style>
  <w:style w:type="paragraph" w:styleId="Tekstprzypisudolnego">
    <w:name w:val="footnote text"/>
    <w:basedOn w:val="Normalny"/>
    <w:uiPriority w:val="99"/>
    <w:rsid w:val="005D6B45"/>
    <w:pPr>
      <w:suppressLineNumbers/>
      <w:ind w:left="283" w:hanging="283"/>
    </w:pPr>
    <w:rPr>
      <w:sz w:val="20"/>
      <w:szCs w:val="20"/>
    </w:rPr>
  </w:style>
  <w:style w:type="paragraph" w:styleId="Tekstdymka">
    <w:name w:val="Balloon Text"/>
    <w:basedOn w:val="Normalny"/>
    <w:rsid w:val="005D6B45"/>
    <w:pPr>
      <w:spacing w:after="0" w:line="240" w:lineRule="auto"/>
    </w:pPr>
    <w:rPr>
      <w:rFonts w:ascii="Tahoma" w:hAnsi="Tahoma" w:cs="Tahoma"/>
      <w:sz w:val="16"/>
      <w:szCs w:val="16"/>
    </w:rPr>
  </w:style>
  <w:style w:type="paragraph" w:customStyle="1" w:styleId="Tekstkomentarza21">
    <w:name w:val="Tekst komentarza21"/>
    <w:basedOn w:val="Normalny"/>
    <w:rsid w:val="005D6B45"/>
    <w:rPr>
      <w:sz w:val="20"/>
      <w:szCs w:val="20"/>
    </w:rPr>
  </w:style>
  <w:style w:type="paragraph" w:styleId="Tematkomentarza">
    <w:name w:val="annotation subject"/>
    <w:basedOn w:val="Tekstkomentarza21"/>
    <w:next w:val="Tekstkomentarza21"/>
    <w:rsid w:val="005D6B45"/>
    <w:rPr>
      <w:b/>
      <w:bCs/>
    </w:rPr>
  </w:style>
  <w:style w:type="paragraph" w:customStyle="1" w:styleId="oznrodzaktutznustawalubrozporzdzenieiorganwydajcy">
    <w:name w:val="oznrodzaktutznustawalubrozporzdzenieiorganwydajcy"/>
    <w:basedOn w:val="Normalny"/>
    <w:rsid w:val="005D6B45"/>
    <w:pPr>
      <w:suppressAutoHyphens w:val="0"/>
      <w:spacing w:before="280" w:after="280" w:line="240" w:lineRule="auto"/>
    </w:pPr>
    <w:rPr>
      <w:rFonts w:ascii="Times New Roman" w:eastAsia="Times New Roman" w:hAnsi="Times New Roman" w:cs="Times New Roman"/>
      <w:sz w:val="24"/>
      <w:szCs w:val="24"/>
    </w:rPr>
  </w:style>
  <w:style w:type="paragraph" w:customStyle="1" w:styleId="dataaktudatauchwalenialubwydaniaaktu">
    <w:name w:val="dataaktudatauchwalenialubwydaniaaktu"/>
    <w:basedOn w:val="Normalny"/>
    <w:rsid w:val="005D6B45"/>
    <w:pPr>
      <w:suppressAutoHyphens w:val="0"/>
      <w:spacing w:before="280" w:after="280" w:line="240" w:lineRule="auto"/>
    </w:pPr>
    <w:rPr>
      <w:rFonts w:ascii="Times New Roman" w:eastAsia="Times New Roman" w:hAnsi="Times New Roman" w:cs="Times New Roman"/>
      <w:sz w:val="24"/>
      <w:szCs w:val="24"/>
    </w:rPr>
  </w:style>
  <w:style w:type="paragraph" w:customStyle="1" w:styleId="tytuaktuprzedmiotregulacjiustawylubrozporzdzenia">
    <w:name w:val="tytuaktuprzedmiotregulacjiustawylubrozporzdzenia"/>
    <w:basedOn w:val="Normalny"/>
    <w:rsid w:val="005D6B45"/>
    <w:pPr>
      <w:suppressAutoHyphens w:val="0"/>
      <w:spacing w:before="280" w:after="280" w:line="240" w:lineRule="auto"/>
    </w:pPr>
    <w:rPr>
      <w:rFonts w:ascii="Times New Roman" w:eastAsia="Times New Roman" w:hAnsi="Times New Roman" w:cs="Times New Roman"/>
      <w:sz w:val="24"/>
      <w:szCs w:val="24"/>
    </w:rPr>
  </w:style>
  <w:style w:type="paragraph" w:styleId="Poprawka">
    <w:name w:val="Revision"/>
    <w:rsid w:val="005D6B45"/>
    <w:pPr>
      <w:suppressAutoHyphens/>
    </w:pPr>
    <w:rPr>
      <w:rFonts w:ascii="Calibri" w:eastAsia="SimSun" w:hAnsi="Calibri" w:cs="font260"/>
      <w:sz w:val="22"/>
      <w:szCs w:val="22"/>
      <w:lang w:eastAsia="ar-SA"/>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lp1"/>
    <w:basedOn w:val="Normalny"/>
    <w:qFormat/>
    <w:rsid w:val="005D6B45"/>
    <w:pPr>
      <w:suppressAutoHyphens w:val="0"/>
      <w:ind w:left="720"/>
    </w:pPr>
    <w:rPr>
      <w:rFonts w:eastAsia="Calibri" w:cs="Times New Roman"/>
    </w:rPr>
  </w:style>
  <w:style w:type="paragraph" w:customStyle="1" w:styleId="Tekstkomentarza3">
    <w:name w:val="Tekst komentarza3"/>
    <w:basedOn w:val="Normalny"/>
    <w:rsid w:val="005D6B45"/>
    <w:rPr>
      <w:sz w:val="20"/>
      <w:szCs w:val="20"/>
    </w:rPr>
  </w:style>
  <w:style w:type="paragraph" w:customStyle="1" w:styleId="Tekstprzypisudolnego2">
    <w:name w:val="Tekst przypisu dolnego2"/>
    <w:basedOn w:val="Normalny"/>
    <w:rsid w:val="005D6B45"/>
    <w:pPr>
      <w:spacing w:after="0" w:line="100" w:lineRule="atLeast"/>
    </w:pPr>
    <w:rPr>
      <w:sz w:val="20"/>
      <w:szCs w:val="20"/>
    </w:rPr>
  </w:style>
  <w:style w:type="character" w:styleId="Odwoaniedokomentarza">
    <w:name w:val="annotation reference"/>
    <w:uiPriority w:val="99"/>
    <w:semiHidden/>
    <w:unhideWhenUsed/>
    <w:rsid w:val="000752C7"/>
    <w:rPr>
      <w:sz w:val="16"/>
      <w:szCs w:val="16"/>
    </w:rPr>
  </w:style>
  <w:style w:type="paragraph" w:styleId="Tekstkomentarza">
    <w:name w:val="annotation text"/>
    <w:basedOn w:val="Normalny"/>
    <w:link w:val="TekstkomentarzaZnak4"/>
    <w:uiPriority w:val="99"/>
    <w:unhideWhenUsed/>
    <w:rsid w:val="000752C7"/>
    <w:rPr>
      <w:rFonts w:cs="Times New Roman"/>
      <w:sz w:val="20"/>
      <w:szCs w:val="20"/>
    </w:rPr>
  </w:style>
  <w:style w:type="character" w:customStyle="1" w:styleId="TekstkomentarzaZnak4">
    <w:name w:val="Tekst komentarza Znak4"/>
    <w:link w:val="Tekstkomentarza"/>
    <w:uiPriority w:val="99"/>
    <w:rsid w:val="000752C7"/>
    <w:rPr>
      <w:rFonts w:ascii="Calibri" w:eastAsia="SimSun" w:hAnsi="Calibri" w:cs="font260"/>
      <w:lang w:eastAsia="ar-SA"/>
    </w:rPr>
  </w:style>
  <w:style w:type="paragraph" w:customStyle="1" w:styleId="ROZDZIA">
    <w:name w:val="ROZDZIAŁ"/>
    <w:basedOn w:val="Normalny"/>
    <w:rsid w:val="001D2AF0"/>
    <w:pPr>
      <w:suppressAutoHyphens w:val="0"/>
      <w:spacing w:after="0" w:line="360" w:lineRule="auto"/>
      <w:jc w:val="center"/>
    </w:pPr>
    <w:rPr>
      <w:rFonts w:ascii="Tahoma" w:eastAsia="Times New Roman" w:hAnsi="Tahoma" w:cs="Tahoma"/>
      <w:b/>
      <w:sz w:val="24"/>
      <w:szCs w:val="24"/>
      <w:lang w:eastAsia="pl-PL"/>
    </w:rPr>
  </w:style>
  <w:style w:type="character" w:customStyle="1" w:styleId="Nierozpoznanawzmianka1">
    <w:name w:val="Nierozpoznana wzmianka1"/>
    <w:uiPriority w:val="99"/>
    <w:semiHidden/>
    <w:unhideWhenUsed/>
    <w:rsid w:val="008558C6"/>
    <w:rPr>
      <w:color w:val="605E5C"/>
      <w:shd w:val="clear" w:color="auto" w:fill="E1DFDD"/>
    </w:rPr>
  </w:style>
  <w:style w:type="paragraph" w:styleId="Tekstpodstawowywcity">
    <w:name w:val="Body Text Indent"/>
    <w:basedOn w:val="Normalny"/>
    <w:link w:val="TekstpodstawowywcityZnak"/>
    <w:uiPriority w:val="99"/>
    <w:semiHidden/>
    <w:unhideWhenUsed/>
    <w:rsid w:val="00D53E52"/>
    <w:pPr>
      <w:spacing w:after="120"/>
      <w:ind w:left="283"/>
    </w:pPr>
    <w:rPr>
      <w:rFonts w:cs="Times New Roman"/>
    </w:rPr>
  </w:style>
  <w:style w:type="character" w:customStyle="1" w:styleId="TekstpodstawowywcityZnak">
    <w:name w:val="Tekst podstawowy wcięty Znak"/>
    <w:link w:val="Tekstpodstawowywcity"/>
    <w:uiPriority w:val="99"/>
    <w:semiHidden/>
    <w:rsid w:val="00D53E52"/>
    <w:rPr>
      <w:rFonts w:ascii="Calibri" w:eastAsia="SimSun" w:hAnsi="Calibri" w:cs="font260"/>
      <w:sz w:val="22"/>
      <w:szCs w:val="22"/>
      <w:lang w:eastAsia="ar-SA"/>
    </w:rPr>
  </w:style>
  <w:style w:type="table" w:styleId="Tabela-Siatka">
    <w:name w:val="Table Grid"/>
    <w:basedOn w:val="Standardowy"/>
    <w:uiPriority w:val="99"/>
    <w:rsid w:val="002B042E"/>
    <w:rPr>
      <w:rFonts w:ascii="Cambria" w:eastAsia="MS Mincho" w:hAnsi="Cambria"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
    <w:name w:val="punkt"/>
    <w:basedOn w:val="Tekstpodstawowy2"/>
    <w:link w:val="punktZnak"/>
    <w:qFormat/>
    <w:rsid w:val="003737CA"/>
    <w:pPr>
      <w:numPr>
        <w:numId w:val="2"/>
      </w:numPr>
      <w:suppressAutoHyphens w:val="0"/>
      <w:spacing w:line="240" w:lineRule="auto"/>
      <w:jc w:val="both"/>
    </w:pPr>
    <w:rPr>
      <w:rFonts w:ascii="Times New Roman" w:eastAsia="Times New Roman" w:hAnsi="Times New Roman"/>
      <w:sz w:val="24"/>
      <w:szCs w:val="24"/>
    </w:rPr>
  </w:style>
  <w:style w:type="character" w:customStyle="1" w:styleId="punktZnak">
    <w:name w:val="punkt Znak"/>
    <w:link w:val="punkt"/>
    <w:rsid w:val="003737CA"/>
    <w:rPr>
      <w:sz w:val="24"/>
      <w:szCs w:val="24"/>
      <w:lang w:eastAsia="ar-SA"/>
    </w:rPr>
  </w:style>
  <w:style w:type="paragraph" w:styleId="Tekstpodstawowy2">
    <w:name w:val="Body Text 2"/>
    <w:basedOn w:val="Normalny"/>
    <w:link w:val="Tekstpodstawowy2Znak1"/>
    <w:uiPriority w:val="99"/>
    <w:semiHidden/>
    <w:unhideWhenUsed/>
    <w:rsid w:val="003737CA"/>
    <w:pPr>
      <w:spacing w:after="120" w:line="480" w:lineRule="auto"/>
    </w:pPr>
    <w:rPr>
      <w:rFonts w:cs="Times New Roman"/>
    </w:rPr>
  </w:style>
  <w:style w:type="character" w:customStyle="1" w:styleId="Tekstpodstawowy2Znak1">
    <w:name w:val="Tekst podstawowy 2 Znak1"/>
    <w:link w:val="Tekstpodstawowy2"/>
    <w:uiPriority w:val="99"/>
    <w:semiHidden/>
    <w:rsid w:val="003737CA"/>
    <w:rPr>
      <w:rFonts w:ascii="Calibri" w:eastAsia="SimSun" w:hAnsi="Calibri" w:cs="font260"/>
      <w:sz w:val="22"/>
      <w:szCs w:val="22"/>
      <w:lang w:eastAsia="ar-SA"/>
    </w:rPr>
  </w:style>
  <w:style w:type="paragraph" w:styleId="Tekstprzypisukocowego">
    <w:name w:val="endnote text"/>
    <w:basedOn w:val="Normalny"/>
    <w:link w:val="TekstprzypisukocowegoZnak1"/>
    <w:uiPriority w:val="99"/>
    <w:semiHidden/>
    <w:unhideWhenUsed/>
    <w:rsid w:val="00085FB6"/>
    <w:pPr>
      <w:spacing w:after="0" w:line="240" w:lineRule="auto"/>
    </w:pPr>
    <w:rPr>
      <w:sz w:val="20"/>
      <w:szCs w:val="20"/>
    </w:rPr>
  </w:style>
  <w:style w:type="character" w:customStyle="1" w:styleId="TekstprzypisukocowegoZnak1">
    <w:name w:val="Tekst przypisu końcowego Znak1"/>
    <w:basedOn w:val="Domylnaczcionkaakapitu"/>
    <w:link w:val="Tekstprzypisukocowego"/>
    <w:uiPriority w:val="99"/>
    <w:semiHidden/>
    <w:rsid w:val="00085FB6"/>
    <w:rPr>
      <w:rFonts w:ascii="Calibri" w:eastAsia="SimSun" w:hAnsi="Calibri" w:cs="font260"/>
      <w:lang w:eastAsia="ar-SA"/>
    </w:rPr>
  </w:style>
  <w:style w:type="character" w:customStyle="1" w:styleId="Nagwek2Znak">
    <w:name w:val="Nagłówek 2 Znak"/>
    <w:basedOn w:val="Domylnaczcionkaakapitu"/>
    <w:link w:val="Nagwek2"/>
    <w:uiPriority w:val="9"/>
    <w:semiHidden/>
    <w:rsid w:val="007C139C"/>
    <w:rPr>
      <w:rFonts w:asciiTheme="majorHAnsi" w:eastAsiaTheme="majorEastAsia" w:hAnsiTheme="majorHAnsi" w:cstheme="majorBidi"/>
      <w:b/>
      <w:bCs/>
      <w:color w:val="4F81BD" w:themeColor="accent1"/>
      <w:sz w:val="26"/>
      <w:szCs w:val="26"/>
      <w:lang w:eastAsia="ar-SA"/>
    </w:rPr>
  </w:style>
  <w:style w:type="paragraph" w:styleId="Bezodstpw">
    <w:name w:val="No Spacing"/>
    <w:uiPriority w:val="1"/>
    <w:qFormat/>
    <w:rsid w:val="00263C08"/>
    <w:rPr>
      <w:rFonts w:asciiTheme="minorHAnsi" w:eastAsiaTheme="minorHAnsi" w:hAnsiTheme="minorHAnsi" w:cstheme="minorBidi"/>
      <w:sz w:val="22"/>
      <w:szCs w:val="22"/>
      <w:lang w:eastAsia="en-US"/>
    </w:rPr>
  </w:style>
  <w:style w:type="paragraph" w:customStyle="1" w:styleId="Standard">
    <w:name w:val="Standard"/>
    <w:rsid w:val="0089272A"/>
    <w:pPr>
      <w:widowControl w:val="0"/>
      <w:suppressAutoHyphens/>
      <w:autoSpaceDE w:val="0"/>
    </w:pPr>
    <w:rPr>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878828">
      <w:bodyDiv w:val="1"/>
      <w:marLeft w:val="0"/>
      <w:marRight w:val="0"/>
      <w:marTop w:val="0"/>
      <w:marBottom w:val="0"/>
      <w:divBdr>
        <w:top w:val="none" w:sz="0" w:space="0" w:color="auto"/>
        <w:left w:val="none" w:sz="0" w:space="0" w:color="auto"/>
        <w:bottom w:val="none" w:sz="0" w:space="0" w:color="auto"/>
        <w:right w:val="none" w:sz="0" w:space="0" w:color="auto"/>
      </w:divBdr>
      <w:divsChild>
        <w:div w:id="1842356391">
          <w:marLeft w:val="0"/>
          <w:marRight w:val="0"/>
          <w:marTop w:val="240"/>
          <w:marBottom w:val="0"/>
          <w:divBdr>
            <w:top w:val="none" w:sz="0" w:space="0" w:color="auto"/>
            <w:left w:val="none" w:sz="0" w:space="0" w:color="auto"/>
            <w:bottom w:val="none" w:sz="0" w:space="0" w:color="auto"/>
            <w:right w:val="none" w:sz="0" w:space="0" w:color="auto"/>
          </w:divBdr>
        </w:div>
        <w:div w:id="891186557">
          <w:marLeft w:val="0"/>
          <w:marRight w:val="0"/>
          <w:marTop w:val="240"/>
          <w:marBottom w:val="0"/>
          <w:divBdr>
            <w:top w:val="none" w:sz="0" w:space="0" w:color="auto"/>
            <w:left w:val="none" w:sz="0" w:space="0" w:color="auto"/>
            <w:bottom w:val="none" w:sz="0" w:space="0" w:color="auto"/>
            <w:right w:val="none" w:sz="0" w:space="0" w:color="auto"/>
          </w:divBdr>
        </w:div>
      </w:divsChild>
    </w:div>
    <w:div w:id="538905497">
      <w:bodyDiv w:val="1"/>
      <w:marLeft w:val="0"/>
      <w:marRight w:val="0"/>
      <w:marTop w:val="0"/>
      <w:marBottom w:val="0"/>
      <w:divBdr>
        <w:top w:val="none" w:sz="0" w:space="0" w:color="auto"/>
        <w:left w:val="none" w:sz="0" w:space="0" w:color="auto"/>
        <w:bottom w:val="none" w:sz="0" w:space="0" w:color="auto"/>
        <w:right w:val="none" w:sz="0" w:space="0" w:color="auto"/>
      </w:divBdr>
    </w:div>
    <w:div w:id="571546423">
      <w:bodyDiv w:val="1"/>
      <w:marLeft w:val="0"/>
      <w:marRight w:val="0"/>
      <w:marTop w:val="0"/>
      <w:marBottom w:val="0"/>
      <w:divBdr>
        <w:top w:val="none" w:sz="0" w:space="0" w:color="auto"/>
        <w:left w:val="none" w:sz="0" w:space="0" w:color="auto"/>
        <w:bottom w:val="none" w:sz="0" w:space="0" w:color="auto"/>
        <w:right w:val="none" w:sz="0" w:space="0" w:color="auto"/>
      </w:divBdr>
    </w:div>
    <w:div w:id="716776710">
      <w:bodyDiv w:val="1"/>
      <w:marLeft w:val="0"/>
      <w:marRight w:val="0"/>
      <w:marTop w:val="0"/>
      <w:marBottom w:val="0"/>
      <w:divBdr>
        <w:top w:val="none" w:sz="0" w:space="0" w:color="auto"/>
        <w:left w:val="none" w:sz="0" w:space="0" w:color="auto"/>
        <w:bottom w:val="none" w:sz="0" w:space="0" w:color="auto"/>
        <w:right w:val="none" w:sz="0" w:space="0" w:color="auto"/>
      </w:divBdr>
    </w:div>
    <w:div w:id="799036294">
      <w:bodyDiv w:val="1"/>
      <w:marLeft w:val="0"/>
      <w:marRight w:val="0"/>
      <w:marTop w:val="0"/>
      <w:marBottom w:val="0"/>
      <w:divBdr>
        <w:top w:val="none" w:sz="0" w:space="0" w:color="auto"/>
        <w:left w:val="none" w:sz="0" w:space="0" w:color="auto"/>
        <w:bottom w:val="none" w:sz="0" w:space="0" w:color="auto"/>
        <w:right w:val="none" w:sz="0" w:space="0" w:color="auto"/>
      </w:divBdr>
    </w:div>
    <w:div w:id="1355959580">
      <w:bodyDiv w:val="1"/>
      <w:marLeft w:val="0"/>
      <w:marRight w:val="0"/>
      <w:marTop w:val="0"/>
      <w:marBottom w:val="0"/>
      <w:divBdr>
        <w:top w:val="none" w:sz="0" w:space="0" w:color="auto"/>
        <w:left w:val="none" w:sz="0" w:space="0" w:color="auto"/>
        <w:bottom w:val="none" w:sz="0" w:space="0" w:color="auto"/>
        <w:right w:val="none" w:sz="0" w:space="0" w:color="auto"/>
      </w:divBdr>
    </w:div>
    <w:div w:id="1412700842">
      <w:bodyDiv w:val="1"/>
      <w:marLeft w:val="0"/>
      <w:marRight w:val="0"/>
      <w:marTop w:val="0"/>
      <w:marBottom w:val="0"/>
      <w:divBdr>
        <w:top w:val="none" w:sz="0" w:space="0" w:color="auto"/>
        <w:left w:val="none" w:sz="0" w:space="0" w:color="auto"/>
        <w:bottom w:val="none" w:sz="0" w:space="0" w:color="auto"/>
        <w:right w:val="none" w:sz="0" w:space="0" w:color="auto"/>
      </w:divBdr>
    </w:div>
    <w:div w:id="1768227651">
      <w:bodyDiv w:val="1"/>
      <w:marLeft w:val="0"/>
      <w:marRight w:val="0"/>
      <w:marTop w:val="0"/>
      <w:marBottom w:val="0"/>
      <w:divBdr>
        <w:top w:val="none" w:sz="0" w:space="0" w:color="auto"/>
        <w:left w:val="none" w:sz="0" w:space="0" w:color="auto"/>
        <w:bottom w:val="none" w:sz="0" w:space="0" w:color="auto"/>
        <w:right w:val="none" w:sz="0" w:space="0" w:color="auto"/>
      </w:divBdr>
      <w:divsChild>
        <w:div w:id="1072659236">
          <w:marLeft w:val="0"/>
          <w:marRight w:val="0"/>
          <w:marTop w:val="240"/>
          <w:marBottom w:val="0"/>
          <w:divBdr>
            <w:top w:val="none" w:sz="0" w:space="0" w:color="auto"/>
            <w:left w:val="none" w:sz="0" w:space="0" w:color="auto"/>
            <w:bottom w:val="none" w:sz="0" w:space="0" w:color="auto"/>
            <w:right w:val="none" w:sz="0" w:space="0" w:color="auto"/>
          </w:divBdr>
        </w:div>
        <w:div w:id="867572260">
          <w:marLeft w:val="0"/>
          <w:marRight w:val="0"/>
          <w:marTop w:val="240"/>
          <w:marBottom w:val="0"/>
          <w:divBdr>
            <w:top w:val="none" w:sz="0" w:space="0" w:color="auto"/>
            <w:left w:val="none" w:sz="0" w:space="0" w:color="auto"/>
            <w:bottom w:val="none" w:sz="0" w:space="0" w:color="auto"/>
            <w:right w:val="none" w:sz="0" w:space="0" w:color="auto"/>
          </w:divBdr>
        </w:div>
      </w:divsChild>
    </w:div>
    <w:div w:id="2099322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entrum-pediatrii.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24B78-1141-4B87-A9E5-7FD378D8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5409</Words>
  <Characters>32455</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Administracja</dc:creator>
  <cp:keywords/>
  <dc:description/>
  <cp:lastModifiedBy>Administracja</cp:lastModifiedBy>
  <cp:revision>2</cp:revision>
  <dcterms:created xsi:type="dcterms:W3CDTF">2024-12-13T08:08:00Z</dcterms:created>
  <dcterms:modified xsi:type="dcterms:W3CDTF">2024-12-13T08:08:00Z</dcterms:modified>
</cp:coreProperties>
</file>