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514" w:rsidRPr="002529C1" w:rsidRDefault="00410514" w:rsidP="005C41BE">
      <w:pPr>
        <w:shd w:val="clear" w:color="auto" w:fill="FFFFFF"/>
        <w:tabs>
          <w:tab w:val="left" w:leader="underscore" w:pos="3360"/>
        </w:tabs>
        <w:spacing w:line="276" w:lineRule="auto"/>
        <w:ind w:hanging="142"/>
        <w:rPr>
          <w:rFonts w:ascii="Calibri" w:hAnsi="Calibri" w:cs="Calibri"/>
          <w:b/>
          <w:color w:val="000000"/>
          <w:spacing w:val="4"/>
          <w:sz w:val="24"/>
          <w:szCs w:val="24"/>
        </w:rPr>
      </w:pP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Załącznik 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nr </w:t>
      </w:r>
      <w:r w:rsidRPr="009D4FDD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40</w:t>
      </w:r>
      <w:r>
        <w:rPr>
          <w:rFonts w:ascii="Calibri" w:hAnsi="Calibri" w:cs="Calibri"/>
          <w:b/>
          <w:color w:val="000000"/>
          <w:spacing w:val="4"/>
          <w:sz w:val="24"/>
          <w:szCs w:val="24"/>
        </w:rPr>
        <w:t xml:space="preserve"> </w:t>
      </w:r>
      <w:r w:rsidRPr="002529C1">
        <w:rPr>
          <w:rFonts w:ascii="Calibri" w:hAnsi="Calibri" w:cs="Calibri"/>
          <w:b/>
          <w:color w:val="000000"/>
          <w:spacing w:val="4"/>
          <w:sz w:val="24"/>
          <w:szCs w:val="24"/>
        </w:rPr>
        <w:t>do SWZ</w:t>
      </w:r>
    </w:p>
    <w:p w:rsidR="00410514" w:rsidRPr="005C41BE" w:rsidRDefault="00410514" w:rsidP="005C41BE">
      <w:pPr>
        <w:spacing w:line="720" w:lineRule="auto"/>
        <w:jc w:val="center"/>
      </w:pPr>
      <w:r>
        <w:rPr>
          <w:rFonts w:ascii="Calibri" w:hAnsi="Calibri" w:cs="Calibri"/>
          <w:b/>
          <w:color w:val="000000"/>
          <w:spacing w:val="4"/>
          <w:sz w:val="24"/>
          <w:szCs w:val="24"/>
        </w:rPr>
        <w:t>UMOWA NR …</w:t>
      </w:r>
    </w:p>
    <w:p w:rsidR="00410514" w:rsidRDefault="00410514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Dnia ………………. 202</w:t>
      </w:r>
      <w:r>
        <w:rPr>
          <w:rFonts w:ascii="Calibri" w:hAnsi="Calibri" w:cs="Calibri"/>
          <w:spacing w:val="4"/>
          <w:sz w:val="24"/>
          <w:szCs w:val="24"/>
        </w:rPr>
        <w:t>5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r. pomiędzy:</w:t>
      </w:r>
    </w:p>
    <w:p w:rsidR="00410514" w:rsidRPr="009D4FDD" w:rsidRDefault="00410514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Miastem Puszczykowo z siedzibą w Puszczykowie 62-040, ul. Podleśna 4</w:t>
      </w:r>
    </w:p>
    <w:p w:rsidR="00410514" w:rsidRPr="009D4FDD" w:rsidRDefault="00410514" w:rsidP="00B66572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noProof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NIP: 7773159692</w:t>
      </w:r>
    </w:p>
    <w:p w:rsidR="00410514" w:rsidRPr="00D21233" w:rsidRDefault="00410514" w:rsidP="005C41BE">
      <w:pPr>
        <w:shd w:val="clear" w:color="auto" w:fill="FFFFFF"/>
        <w:tabs>
          <w:tab w:val="left" w:leader="underscore" w:pos="3360"/>
        </w:tabs>
        <w:overflowPunct w:val="0"/>
        <w:spacing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spacing w:val="4"/>
          <w:sz w:val="24"/>
          <w:szCs w:val="24"/>
        </w:rPr>
        <w:t>REGON: 631257874</w:t>
      </w:r>
    </w:p>
    <w:p w:rsidR="00410514" w:rsidRPr="00D21233" w:rsidRDefault="00410514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reprezentowanym przy niniejszej czynności przez: </w:t>
      </w:r>
    </w:p>
    <w:p w:rsidR="00410514" w:rsidRPr="00D21233" w:rsidRDefault="00410514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410514" w:rsidRPr="00D21233" w:rsidRDefault="00410514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………………………. – ………………………….</w:t>
      </w:r>
    </w:p>
    <w:p w:rsidR="00410514" w:rsidRPr="00D21233" w:rsidRDefault="00410514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zwanym dalej Zamawiającym</w:t>
      </w:r>
    </w:p>
    <w:p w:rsidR="00410514" w:rsidRPr="00D21233" w:rsidRDefault="00410514" w:rsidP="005C41BE">
      <w:pPr>
        <w:shd w:val="clear" w:color="auto" w:fill="FFFFFF"/>
        <w:tabs>
          <w:tab w:val="left" w:leader="underscore" w:pos="3360"/>
        </w:tabs>
        <w:overflowPunct w:val="0"/>
        <w:spacing w:before="120" w:after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a</w:t>
      </w:r>
    </w:p>
    <w:p w:rsidR="00410514" w:rsidRPr="00D974CB" w:rsidRDefault="00410514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………………. z siedzibą w ………………………, ul. ……………………….</w:t>
      </w:r>
    </w:p>
    <w:p w:rsidR="00410514" w:rsidRPr="00D974CB" w:rsidRDefault="00410514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NIP: ………………</w:t>
      </w:r>
    </w:p>
    <w:p w:rsidR="00410514" w:rsidRPr="00D974CB" w:rsidRDefault="00410514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Style w:val="Pogrubienie"/>
          <w:rFonts w:ascii="Calibri" w:hAnsi="Calibri" w:cs="Calibri"/>
          <w:b w:val="0"/>
          <w:bCs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 xml:space="preserve">REGON: </w:t>
      </w:r>
      <w:r w:rsidRPr="00D974CB">
        <w:rPr>
          <w:rStyle w:val="Pogrubienie"/>
          <w:rFonts w:ascii="Calibri" w:hAnsi="Calibri" w:cs="Calibri"/>
          <w:bCs/>
          <w:sz w:val="24"/>
          <w:szCs w:val="24"/>
        </w:rPr>
        <w:t>………….</w:t>
      </w:r>
    </w:p>
    <w:p w:rsidR="00410514" w:rsidRPr="00D974CB" w:rsidRDefault="00410514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reprezentowanym</w:t>
      </w:r>
      <w:r w:rsidRPr="00D974CB">
        <w:rPr>
          <w:rFonts w:ascii="Calibri" w:hAnsi="Calibri" w:cs="Calibri"/>
          <w:spacing w:val="4"/>
          <w:sz w:val="24"/>
          <w:szCs w:val="24"/>
        </w:rPr>
        <w:t xml:space="preserve"> przez:</w:t>
      </w:r>
    </w:p>
    <w:p w:rsidR="00410514" w:rsidRPr="00D974CB" w:rsidRDefault="00410514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974CB">
        <w:rPr>
          <w:rFonts w:ascii="Calibri" w:hAnsi="Calibri" w:cs="Calibri"/>
          <w:spacing w:val="4"/>
          <w:sz w:val="24"/>
          <w:szCs w:val="24"/>
        </w:rPr>
        <w:t>……………………... – ……………………………</w:t>
      </w:r>
    </w:p>
    <w:p w:rsidR="00410514" w:rsidRPr="00D21233" w:rsidRDefault="00410514" w:rsidP="005C41BE">
      <w:pPr>
        <w:shd w:val="clear" w:color="auto" w:fill="FFFFFF"/>
        <w:tabs>
          <w:tab w:val="left" w:leader="underscore" w:pos="3360"/>
        </w:tabs>
        <w:overflowPunct w:val="0"/>
        <w:spacing w:before="120"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zwan</w:t>
      </w:r>
      <w:r>
        <w:rPr>
          <w:rFonts w:ascii="Calibri" w:hAnsi="Calibri" w:cs="Calibri"/>
          <w:spacing w:val="4"/>
          <w:sz w:val="24"/>
          <w:szCs w:val="24"/>
        </w:rPr>
        <w:t>ym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dalej Wykonawcą </w:t>
      </w:r>
    </w:p>
    <w:p w:rsidR="00410514" w:rsidRPr="00D21233" w:rsidRDefault="00410514" w:rsidP="005C41BE">
      <w:pPr>
        <w:shd w:val="clear" w:color="auto" w:fill="FFFFFF"/>
        <w:tabs>
          <w:tab w:val="left" w:leader="underscore" w:pos="3360"/>
        </w:tabs>
        <w:overflowPunct w:val="0"/>
        <w:spacing w:line="276" w:lineRule="auto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(w treści Umowy Zamawiający oraz Wykonawca zwani są również Stronami)</w:t>
      </w:r>
    </w:p>
    <w:p w:rsidR="00410514" w:rsidRDefault="00410514" w:rsidP="005C41BE">
      <w:pPr>
        <w:pStyle w:val="Tekstpodstawowy"/>
        <w:spacing w:after="0" w:line="276" w:lineRule="auto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na podstawie wyboru oferty w trybie przetargu nieograniczonego (znak postępowania </w:t>
      </w:r>
      <w:r>
        <w:rPr>
          <w:rFonts w:ascii="Calibri" w:hAnsi="Calibri" w:cs="Calibri"/>
          <w:sz w:val="24"/>
          <w:szCs w:val="24"/>
        </w:rPr>
        <w:br/>
        <w:t>ZPb-II.271.76.2025.SA</w:t>
      </w:r>
      <w:r w:rsidRPr="00D21233">
        <w:rPr>
          <w:rFonts w:ascii="Calibri" w:hAnsi="Calibri" w:cs="Calibri"/>
          <w:sz w:val="24"/>
          <w:szCs w:val="24"/>
        </w:rPr>
        <w:t xml:space="preserve">), zgodnie z ustawą z dnia 11 września 2019 r. Prawo zamówień publicznych, zwanej dalej „ustawą </w:t>
      </w:r>
      <w:proofErr w:type="spellStart"/>
      <w:r w:rsidRPr="00D21233">
        <w:rPr>
          <w:rFonts w:ascii="Calibri" w:hAnsi="Calibri" w:cs="Calibri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z w:val="24"/>
          <w:szCs w:val="24"/>
        </w:rPr>
        <w:t>”, zostaje zawarta Umowa o następującej treści:</w:t>
      </w:r>
    </w:p>
    <w:p w:rsidR="00410514" w:rsidRDefault="00410514" w:rsidP="005C41BE">
      <w:pPr>
        <w:pStyle w:val="Tekstpodstawowy"/>
        <w:spacing w:before="24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Definicje</w:t>
      </w:r>
    </w:p>
    <w:p w:rsidR="00410514" w:rsidRPr="002529C1" w:rsidRDefault="00410514" w:rsidP="005C41BE">
      <w:pPr>
        <w:shd w:val="clear" w:color="auto" w:fill="FFFFFF"/>
        <w:spacing w:after="120" w:line="276" w:lineRule="auto"/>
        <w:ind w:left="45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</w:rPr>
        <w:t>0</w:t>
      </w:r>
    </w:p>
    <w:p w:rsidR="00410514" w:rsidRDefault="00410514" w:rsidP="005C41BE">
      <w:pPr>
        <w:pStyle w:val="Tekstpodstawowy"/>
        <w:spacing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OSD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operator systemu dystrybucyjnego w rozumieniu ustawy z dnia 10 kwietnia 1997 r.– Prawo energetyczne, zwane dalej „Prawem energetycznym”).</w:t>
      </w:r>
    </w:p>
    <w:p w:rsidR="00410514" w:rsidRPr="00D83E72" w:rsidRDefault="00410514" w:rsidP="005C41BE">
      <w:pPr>
        <w:pStyle w:val="Tekstpodstawowy"/>
        <w:spacing w:before="120" w:after="0" w:line="276" w:lineRule="auto"/>
        <w:rPr>
          <w:rFonts w:ascii="Calibri" w:hAnsi="Calibri" w:cs="Calibri"/>
          <w:spacing w:val="4"/>
          <w:sz w:val="24"/>
          <w:szCs w:val="24"/>
        </w:rPr>
      </w:pPr>
      <w:r w:rsidRPr="00D83E72">
        <w:rPr>
          <w:rFonts w:ascii="Calibri" w:hAnsi="Calibri" w:cs="Calibri"/>
          <w:b/>
          <w:spacing w:val="4"/>
          <w:sz w:val="24"/>
          <w:szCs w:val="24"/>
        </w:rPr>
        <w:t xml:space="preserve">Punkty poboru energii </w:t>
      </w:r>
      <w:r>
        <w:rPr>
          <w:rFonts w:ascii="Calibri" w:hAnsi="Calibri" w:cs="Calibri"/>
          <w:b/>
          <w:spacing w:val="4"/>
          <w:sz w:val="24"/>
          <w:szCs w:val="24"/>
        </w:rPr>
        <w:t>–</w:t>
      </w:r>
      <w:r>
        <w:rPr>
          <w:rFonts w:ascii="Calibri" w:hAnsi="Calibri" w:cs="Calibri"/>
          <w:spacing w:val="4"/>
          <w:sz w:val="24"/>
          <w:szCs w:val="24"/>
        </w:rPr>
        <w:t xml:space="preserve"> punkt, dla którego może nastąpić zmiana sprzedawcy oraz dla którego dokonuje się rozliczeń na podstawie pomiaru zużycia energii elektrycznej przez licznik umożliwiający rejestrację danych pomiarowych. W punkcie poboru energii odbywa się bilansowanie dostaw.</w:t>
      </w:r>
    </w:p>
    <w:p w:rsidR="00410514" w:rsidRDefault="00410514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410514" w:rsidRPr="00D21233" w:rsidRDefault="00410514" w:rsidP="005C41BE">
      <w:pPr>
        <w:pStyle w:val="Tekstpodstawowy"/>
        <w:spacing w:after="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Przedmiot Umowy i postanowienia ogólne</w:t>
      </w:r>
    </w:p>
    <w:p w:rsidR="00410514" w:rsidRPr="00D21233" w:rsidRDefault="00410514" w:rsidP="005C41BE">
      <w:pPr>
        <w:shd w:val="clear" w:color="auto" w:fill="FFFFFF"/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1</w:t>
      </w:r>
    </w:p>
    <w:p w:rsidR="00410514" w:rsidRPr="00EA5DA0" w:rsidRDefault="00410514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Zamawiający zawiera niniejszą Umowę w imieniu i na rzecz jednostek organizacyjnych </w:t>
      </w:r>
      <w:r w:rsidRPr="00D21233">
        <w:rPr>
          <w:rFonts w:ascii="Calibri" w:hAnsi="Calibri" w:cs="Calibri"/>
          <w:noProof/>
          <w:color w:val="000000"/>
          <w:spacing w:val="4"/>
          <w:sz w:val="24"/>
          <w:szCs w:val="24"/>
        </w:rPr>
        <w:t>Miasta Poznania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nieposiadających osobowości prawnej wymienionych w Załączniku </w:t>
      </w:r>
      <w:r w:rsidRPr="00D21233">
        <w:rPr>
          <w:rFonts w:ascii="Calibri" w:hAnsi="Calibri" w:cs="Calibri"/>
          <w:spacing w:val="4"/>
          <w:sz w:val="24"/>
          <w:szCs w:val="24"/>
        </w:rPr>
        <w:t>nr 1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niniejszej Umowy, będących Odbiorcami końcowymi, w rozumieniu przepisu art. 3 pkt 13a ustawy z dnia 10 kwietnia 1997r. Prawo energetyczne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 xml:space="preserve">Przedmiotem Umowy jest </w:t>
      </w:r>
      <w:r w:rsidRPr="00D21233">
        <w:rPr>
          <w:rFonts w:ascii="Calibri" w:hAnsi="Calibri" w:cs="Calibri"/>
          <w:sz w:val="24"/>
          <w:szCs w:val="24"/>
          <w:lang w:eastAsia="pl-PL"/>
        </w:rPr>
        <w:t xml:space="preserve">sprzedaż </w:t>
      </w:r>
      <w:r w:rsidRPr="00D21233">
        <w:rPr>
          <w:rFonts w:ascii="Calibri" w:hAnsi="Calibri" w:cs="Calibri"/>
          <w:sz w:val="24"/>
          <w:szCs w:val="24"/>
        </w:rPr>
        <w:t>energii elektrycznej dla poszczególnych Odbiorców końcowych wymienionych w Załączniku nr 1 do niniejszej Umowy,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w ramach wspólnego zamówienia przeprowadzonego dla jednostek organizacyjnych </w:t>
      </w:r>
      <w:r w:rsidRPr="00D21233">
        <w:rPr>
          <w:rFonts w:ascii="Calibri" w:hAnsi="Calibri" w:cs="Calibri"/>
          <w:noProof/>
          <w:color w:val="000000"/>
          <w:sz w:val="24"/>
          <w:szCs w:val="24"/>
        </w:rPr>
        <w:t>Miasta Poznań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 i innych podmiotów na podstawie art. 38 ustawy </w:t>
      </w:r>
      <w:proofErr w:type="spellStart"/>
      <w:r w:rsidRPr="00D21233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color w:val="000000"/>
          <w:sz w:val="24"/>
          <w:szCs w:val="24"/>
        </w:rPr>
        <w:t>.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Podstawą do ustalenia warunków Umowy są w szczególności: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Ustawa z dnia 10 kwietnia 1997r. Prawo energetyczne wraz z aktami wykonawczymi, które znajdują zastosowanie do niniejszej Umowy,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Ustawa z dnia 23 kwietnia 1964 r. – Kodeks Cywilny,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Ustawa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,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Dystrybucyjnej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IRiESD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12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Instrukcja Ruchu i Eksploatacji Sieci Przesyłowej (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IRiESP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>)</w:t>
      </w:r>
      <w:r>
        <w:rPr>
          <w:rFonts w:ascii="Calibri" w:hAnsi="Calibri" w:cs="Calibri"/>
          <w:spacing w:val="4"/>
          <w:sz w:val="24"/>
          <w:szCs w:val="24"/>
        </w:rPr>
        <w:t>.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Dostawa energii elektrycznej czynnej odbywa się za pośrednictwem sieci dystrybucyjnej należącej do Operatora Systemu Dystrybucyjnego</w:t>
      </w:r>
      <w:r>
        <w:rPr>
          <w:rFonts w:ascii="Calibri" w:hAnsi="Calibri" w:cs="Calibri"/>
          <w:spacing w:val="4"/>
          <w:sz w:val="24"/>
          <w:szCs w:val="24"/>
        </w:rPr>
        <w:t>:</w:t>
      </w:r>
    </w:p>
    <w:p w:rsidR="00410514" w:rsidRPr="00D21233" w:rsidRDefault="00410514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ENEA Operator Sp. z o.o. lub</w:t>
      </w:r>
    </w:p>
    <w:p w:rsidR="00410514" w:rsidRPr="00D21233" w:rsidRDefault="00410514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PKP Energetyka S.A.,</w:t>
      </w:r>
    </w:p>
    <w:p w:rsidR="00410514" w:rsidRPr="00D21233" w:rsidRDefault="00410514" w:rsidP="005C41BE">
      <w:pPr>
        <w:pStyle w:val="Tekstpodstawowy"/>
        <w:widowControl/>
        <w:tabs>
          <w:tab w:val="left" w:pos="720"/>
        </w:tabs>
        <w:autoSpaceDE/>
        <w:spacing w:line="276" w:lineRule="auto"/>
        <w:ind w:left="425" w:right="40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do sieci którego przyłączony jest dany punkt poboru energii (zwany dalej PPE) Odbiorcy końcowego.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posiada aktualną koncesję na obrót energią elektryczną nr ………………………………….. wydaną przez Prezesa Urzędu Regulacji Energetyki ważną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dnia……………….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oświadcza, że ma zawartą generalną umowę dystrybucji z OSD, do sieci których przyłączony jest PPE Odbiorcy końcowego.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dysponuje tytułem prawnym do korzystania z obiektów, do których ma być sprzedawana energia elektryczna na podstawie niniejszej Umowy.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posiada koncesji na obrót, dystrybucję, przesyłanie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wytwarzanie energii elektrycznej, zgodnie z przepisami Prawa energetycznego.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4"/>
        </w:numPr>
        <w:tabs>
          <w:tab w:val="clear" w:pos="360"/>
          <w:tab w:val="num" w:pos="426"/>
          <w:tab w:val="left" w:pos="720"/>
        </w:tabs>
        <w:autoSpaceDE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że nie jest odbiorcą przemysłowym w rozumieniu art. 52 ust. 6 ustawy z dnia 20 luteg</w:t>
      </w:r>
      <w:r>
        <w:rPr>
          <w:rFonts w:ascii="Calibri" w:hAnsi="Calibri" w:cs="Calibri"/>
          <w:spacing w:val="4"/>
          <w:sz w:val="24"/>
          <w:szCs w:val="24"/>
        </w:rPr>
        <w:t>o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2015 r. o odnawialnych źródłach energii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umieszczonym w wykazie odbiorców przemysłowych zawartym w Informacji Prezesa Urzędu Regulacji Energetyki.</w:t>
      </w:r>
    </w:p>
    <w:p w:rsidR="00410514" w:rsidRPr="00D21233" w:rsidRDefault="00410514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Zobowiązania Stron</w:t>
      </w:r>
    </w:p>
    <w:p w:rsidR="00410514" w:rsidRPr="00D21233" w:rsidRDefault="00410514" w:rsidP="005C41BE">
      <w:pPr>
        <w:spacing w:after="12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21233">
        <w:rPr>
          <w:rFonts w:ascii="Calibri" w:hAnsi="Calibri" w:cs="Calibri"/>
          <w:b/>
          <w:sz w:val="24"/>
          <w:szCs w:val="24"/>
        </w:rPr>
        <w:t>§ 2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dokonania wszelkich czynności i uzgodnień z OSD niezbędnych do przeprowadzenia procedury zmiany sprzedawcy.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 złożenia w imieniu Zamawiającego wniosków o zawarcie umów dystrybucyjnych z OSD o wnioskowanych przez Zamawiającego parametrach dla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obiektów wymienionych w Załączniku nr 1 do niniejszej Umowy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nieposiadających zawartych umów dystrybucyjnych.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zobowiązuje się terminowo dokonać zgłoszenia niniejszej Umowy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OSD.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Łącznie z zawarciem niniejszej Umowy Zamawiający udziela Wykonawcy stosownego pełnomocnictwa w zakresie przeprowadzenia procedury zmiany sprzedawcy, zgodnie ze wzorem określonym w Załączniku nr 2 do Umowy.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na podstawie niniejszej Umowy zobowiązuje się do sprzedaży energii elektrycznej dla wszystkich obiektów Zamawiającego wymienionych w Załączniku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nr 1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ceny ustalone zgodnie z § 6 niniejszej Umowy w okresie od dnia skutecznego przeprowadzenia procedury zmiany sprzedawcy z uwzględnieniem terminów rozpoczęcia sprzedaży dla poszczególnych PPE zgodnie z Załącznikiem Nr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. Zmiana sprzedawcy powinna zostać dokonana</w:t>
      </w: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 do dnia </w:t>
      </w:r>
      <w:r w:rsidRPr="006D1B35">
        <w:rPr>
          <w:rFonts w:ascii="Calibri" w:hAnsi="Calibri" w:cs="Calibri"/>
          <w:color w:val="000000"/>
          <w:spacing w:val="4"/>
          <w:sz w:val="24"/>
          <w:szCs w:val="24"/>
        </w:rPr>
        <w:t>31.12.2025 r.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do: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sprzedaży energii elektrycznej z zachowaniem obowiązujących standardów jakościowych wskazanych w § 4 Umowy;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z w:val="24"/>
          <w:szCs w:val="24"/>
        </w:rPr>
        <w:t>współdziałania z Zamawiającym w zakresie prawidłowego rozliczania sprzedaży energii elektrycznej, w szczególności zapewnienia zgodności okresów rozliczeniowych odpowiednich do okresów rozliczeniowych usług dystrybucyjnych;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prowadzenia ewidencji wpłat należności zapewniającej poprawność rozliczeń;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zapewnienia Zamawiającemu informacji o danych pomiarowo-rozliczeniowych energii elektrycznej pobranej przez Zamawiającego w poszczególnych PPE w postaci raportu, któr</w:t>
      </w:r>
      <w:r w:rsidRPr="00361211">
        <w:rPr>
          <w:rFonts w:ascii="Calibri" w:hAnsi="Calibri" w:cs="Calibri"/>
          <w:color w:val="000000"/>
          <w:spacing w:val="4"/>
          <w:sz w:val="24"/>
          <w:szCs w:val="24"/>
        </w:rPr>
        <w:t>y</w:t>
      </w:r>
      <w:r w:rsidRPr="00361211">
        <w:rPr>
          <w:rFonts w:ascii="Calibri" w:hAnsi="Calibri" w:cs="Calibri"/>
          <w:sz w:val="24"/>
          <w:szCs w:val="24"/>
        </w:rPr>
        <w:t xml:space="preserve"> </w:t>
      </w:r>
      <w:r w:rsidRPr="00D21233">
        <w:rPr>
          <w:rFonts w:ascii="Calibri" w:hAnsi="Calibri" w:cs="Calibri"/>
          <w:sz w:val="24"/>
          <w:szCs w:val="24"/>
        </w:rPr>
        <w:t>będzie zawierał co najmniej nazwę nabywcy (stronę umowy), nazwę odbiorcy faktury (jednostki do której jest przesyłana faktura), numer PPE, numer faktury, okres rozliczeniowy, ilość zużytej energii z podziałem na strefy, oznaczenie taryfy, ceny jednostkowe oraz wartość netto i brutto faktury – w formie zestawienia w arkuszu kalkulacyjnym do celów statystycznych;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7"/>
        </w:numPr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sprzedaży energii elektrycznej w cenach ofertowych do nowych PPE lub nowych obiektów Zamawiającego.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Zamawiający zobowiązuje się do: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pobierania energii elektrycznej zgodnie z obowiązującymi przepisami i warunkami Umowy;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terminowego regulowania należności za pobraną energię elektryczną;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19"/>
        </w:numPr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zobowiązują się do zapewnienia wzajemnego dostępu do danych, stanowiących podstawę do rozliczeń za sprzedaną przez Wykonawcę na rzecz Zamawiającego energię elektryczną.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6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nie ponoszą odpowiedzialności za niewykonanie bądź nienależyte wykonanie zobowiązań wynikających z niniejszej Umowy będące następstwem: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działania siły wyższej;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ograniczeń wprowadzonych na podstawie przepisów prawa powszechnie obowiązujących;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działań lub zaniechań nie objętych definicją siły wyższej, za które winę ponosi </w:t>
      </w:r>
      <w:r>
        <w:rPr>
          <w:rFonts w:ascii="Calibri" w:hAnsi="Calibri" w:cs="Calibri"/>
          <w:spacing w:val="4"/>
          <w:sz w:val="24"/>
          <w:szCs w:val="24"/>
        </w:rPr>
        <w:t xml:space="preserve">wyłącznie </w:t>
      </w:r>
      <w:r w:rsidRPr="00D21233">
        <w:rPr>
          <w:rFonts w:ascii="Calibri" w:hAnsi="Calibri" w:cs="Calibri"/>
          <w:spacing w:val="4"/>
          <w:sz w:val="24"/>
          <w:szCs w:val="24"/>
        </w:rPr>
        <w:t>druga Strona lub podmiot trzeci, za który druga Strona ponosi odpowiedzialność;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22"/>
        </w:numPr>
        <w:tabs>
          <w:tab w:val="left" w:pos="851"/>
        </w:tabs>
        <w:autoSpaceDE/>
        <w:spacing w:after="240" w:line="276" w:lineRule="auto"/>
        <w:ind w:left="850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niezawinionych przez Zamawiającego ograniczeń w wykonywaniu umowy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świadczenie usług dystrybucji energii elektrycznej zawartej przez Zamawiającego 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OSD, wprowadzonych zgodnie z jej postanowieniami.</w:t>
      </w:r>
    </w:p>
    <w:p w:rsidR="00410514" w:rsidRPr="00D21233" w:rsidRDefault="00410514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Bilansowanie handlowe</w:t>
      </w:r>
    </w:p>
    <w:p w:rsidR="00410514" w:rsidRPr="00D21233" w:rsidRDefault="00410514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3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ramach niniejszej Umowy, Wykonawca jest odpowiedzialny za bilansowanie handlowe, w rozumieniu art. 3 pkt 40 Prawa energetycznego i ponosi wszelkie koszty z tym związane.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zwalnia Zamawiającego z wszelkich kosztów i obowiązków powstałych na skutek niedokonania bilansowania handlowego.</w:t>
      </w:r>
    </w:p>
    <w:p w:rsidR="00410514" w:rsidRPr="002529C1" w:rsidRDefault="00410514" w:rsidP="005C41BE">
      <w:pPr>
        <w:pStyle w:val="Tekstpodstawowy"/>
        <w:widowControl/>
        <w:numPr>
          <w:ilvl w:val="0"/>
          <w:numId w:val="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oświadcza, iż wszystkie prawa i obowiązki związane z bilansowaniem handlowym w związku z wypełnieniem Umowy, w tym opracowanie i zgłaszanie grafików handlowych do OSD, przysługują Wykonawcy.</w:t>
      </w:r>
    </w:p>
    <w:p w:rsidR="00410514" w:rsidRDefault="00410514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410514" w:rsidRPr="00D21233" w:rsidRDefault="00410514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Standardy jakościowe</w:t>
      </w:r>
    </w:p>
    <w:p w:rsidR="00410514" w:rsidRPr="00D21233" w:rsidRDefault="00410514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4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zobowiązuje się zapewnić Zamawiającemu standardy jakościowe obsługi w zakresie przedmiotu zamówienia zgodnie z obowiązującymi przepisami Prawa energetycznego oraz rozporządzeniami do w/w ustawy w zakresie zachowania standardów jakościowych.</w:t>
      </w:r>
    </w:p>
    <w:p w:rsidR="00410514" w:rsidRPr="006D2EDD" w:rsidRDefault="00410514" w:rsidP="005C41BE">
      <w:pPr>
        <w:pStyle w:val="Tekstpodstawowy"/>
        <w:widowControl/>
        <w:numPr>
          <w:ilvl w:val="0"/>
          <w:numId w:val="13"/>
        </w:numPr>
        <w:tabs>
          <w:tab w:val="left" w:pos="426"/>
        </w:tabs>
        <w:autoSpaceDE/>
        <w:spacing w:after="240" w:line="276" w:lineRule="auto"/>
        <w:ind w:left="426" w:right="40" w:hanging="426"/>
        <w:rPr>
          <w:rFonts w:ascii="Calibri" w:hAnsi="Calibri" w:cs="Calibri"/>
          <w:spacing w:val="4"/>
          <w:sz w:val="24"/>
          <w:szCs w:val="24"/>
        </w:rPr>
      </w:pPr>
      <w:r w:rsidRPr="006D2EDD">
        <w:rPr>
          <w:rFonts w:ascii="Calibri" w:hAnsi="Calibri" w:cs="Calibri"/>
          <w:spacing w:val="4"/>
          <w:sz w:val="24"/>
          <w:szCs w:val="24"/>
        </w:rPr>
        <w:t>Wykonawca nie ponosi odpowiedzialności za niedostarczenie energii elektrycznej do obiektów Zamawiającego w przypadku siły wyższej, w tym klęsk żywiołowych, awarii w systemie dystrybucyjnym, awarii sieciowych, lub</w:t>
      </w:r>
      <w:r>
        <w:rPr>
          <w:rFonts w:ascii="Calibri" w:hAnsi="Calibri" w:cs="Calibri"/>
          <w:spacing w:val="4"/>
          <w:sz w:val="24"/>
          <w:szCs w:val="24"/>
        </w:rPr>
        <w:t xml:space="preserve"> z</w:t>
      </w:r>
      <w:r w:rsidRPr="006D2EDD">
        <w:rPr>
          <w:rFonts w:ascii="Calibri" w:hAnsi="Calibri" w:cs="Calibri"/>
          <w:spacing w:val="4"/>
          <w:sz w:val="24"/>
          <w:szCs w:val="24"/>
        </w:rPr>
        <w:t xml:space="preserve"> powodu </w:t>
      </w:r>
      <w:proofErr w:type="spellStart"/>
      <w:r w:rsidRPr="006D2EDD">
        <w:rPr>
          <w:rFonts w:ascii="Calibri" w:hAnsi="Calibri" w:cs="Calibri"/>
          <w:spacing w:val="4"/>
          <w:sz w:val="24"/>
          <w:szCs w:val="24"/>
        </w:rPr>
        <w:t>wyłączeń</w:t>
      </w:r>
      <w:proofErr w:type="spellEnd"/>
      <w:r w:rsidRPr="006D2EDD">
        <w:rPr>
          <w:rFonts w:ascii="Calibri" w:hAnsi="Calibri" w:cs="Calibri"/>
          <w:spacing w:val="4"/>
          <w:sz w:val="24"/>
          <w:szCs w:val="24"/>
        </w:rPr>
        <w:t xml:space="preserve"> dokonywanych przez OSD, o ile nastąpiły bez winy Wykonawc</w:t>
      </w:r>
      <w:r>
        <w:rPr>
          <w:rFonts w:ascii="Calibri" w:hAnsi="Calibri" w:cs="Calibri"/>
          <w:spacing w:val="4"/>
          <w:sz w:val="24"/>
          <w:szCs w:val="24"/>
        </w:rPr>
        <w:t xml:space="preserve">y. </w:t>
      </w:r>
      <w:r w:rsidRPr="006D2EDD">
        <w:rPr>
          <w:rFonts w:ascii="Calibri" w:hAnsi="Calibri" w:cs="Calibri"/>
          <w:spacing w:val="4"/>
          <w:sz w:val="24"/>
          <w:szCs w:val="24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 Prawem energetycznym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6D2EDD">
        <w:rPr>
          <w:rFonts w:ascii="Calibri" w:hAnsi="Calibri" w:cs="Calibri"/>
          <w:spacing w:val="4"/>
          <w:sz w:val="24"/>
          <w:szCs w:val="24"/>
        </w:rPr>
        <w:t>zgodnie z obowiązującymi rozporządzeniami do w/w ustawy.</w:t>
      </w:r>
    </w:p>
    <w:p w:rsidR="00410514" w:rsidRPr="00D21233" w:rsidRDefault="00410514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Zasady sprzedaży energii elektrycznej</w:t>
      </w:r>
    </w:p>
    <w:p w:rsidR="00410514" w:rsidRPr="00D21233" w:rsidRDefault="00410514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5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sprzedaje a Zamawiający kupuje energię elektryczną do </w:t>
      </w:r>
      <w:r w:rsidRPr="00D21233">
        <w:rPr>
          <w:rFonts w:ascii="Calibri" w:hAnsi="Calibri" w:cs="Calibri"/>
          <w:color w:val="000000"/>
          <w:sz w:val="24"/>
          <w:szCs w:val="24"/>
        </w:rPr>
        <w:t xml:space="preserve">poszczególnych PPE </w:t>
      </w:r>
      <w:r w:rsidRPr="00D21233">
        <w:rPr>
          <w:rFonts w:ascii="Calibri" w:hAnsi="Calibri" w:cs="Calibri"/>
          <w:spacing w:val="4"/>
          <w:sz w:val="24"/>
          <w:szCs w:val="24"/>
        </w:rPr>
        <w:t>Zamawiającego wymienionych w Załączniku nr 1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do Umowy.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38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 xml:space="preserve">Przewidywana ilość energii elektrycznej będąca przedmiotem sprzedaży w okresie obowiązywania Umowy wynosi </w:t>
      </w:r>
      <w:r w:rsidRPr="00E24DA5">
        <w:rPr>
          <w:rFonts w:ascii="Calibri" w:hAnsi="Calibri" w:cs="Calibri"/>
          <w:b/>
          <w:noProof/>
          <w:color w:val="000000"/>
          <w:spacing w:val="4"/>
          <w:sz w:val="24"/>
          <w:szCs w:val="24"/>
        </w:rPr>
        <w:t>1 076,910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b/>
          <w:bCs/>
          <w:color w:val="000000"/>
          <w:spacing w:val="4"/>
          <w:sz w:val="24"/>
          <w:szCs w:val="24"/>
        </w:rPr>
        <w:t>MW</w:t>
      </w:r>
      <w:r w:rsidRPr="00D21233">
        <w:rPr>
          <w:rFonts w:ascii="Calibri" w:hAnsi="Calibri" w:cs="Calibri"/>
          <w:b/>
          <w:bCs/>
          <w:color w:val="000000"/>
          <w:sz w:val="24"/>
          <w:szCs w:val="24"/>
          <w:lang w:eastAsia="pl-PL"/>
        </w:rPr>
        <w:t>h</w:t>
      </w:r>
      <w:r w:rsidRPr="00D21233">
        <w:rPr>
          <w:rFonts w:ascii="Calibri" w:hAnsi="Calibri" w:cs="Calibri"/>
          <w:color w:val="000000"/>
          <w:sz w:val="24"/>
          <w:szCs w:val="24"/>
          <w:lang w:eastAsia="pl-PL"/>
        </w:rPr>
        <w:t xml:space="preserve"> o łącznej wartości szacunkowej, według cen określonych w § 6 ust. 1, brutto ……………… zł.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right="40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Podana w ust. 2 wielkość i wartość wolumenu energii jest wartością szacowaną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może ulec zmianie, z tym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że </w:t>
      </w:r>
      <w:r>
        <w:rPr>
          <w:rFonts w:ascii="Calibri" w:hAnsi="Calibri" w:cs="Calibri"/>
          <w:spacing w:val="4"/>
          <w:sz w:val="24"/>
          <w:szCs w:val="24"/>
        </w:rPr>
        <w:t xml:space="preserve">Zamawiający deklaruje odbiór na poziomie nie niższym niż 85% wielkości szacowanego wolumenu, </w:t>
      </w:r>
      <w:r w:rsidRPr="00D21233">
        <w:rPr>
          <w:rFonts w:ascii="Calibri" w:hAnsi="Calibri" w:cs="Calibri"/>
          <w:spacing w:val="4"/>
          <w:sz w:val="24"/>
          <w:szCs w:val="24"/>
        </w:rPr>
        <w:t>niezależnie od wielkości rzeczywistego zużycia Wykonawca zobowiązany jest stosować zaoferowane w ofercie ceny energii</w:t>
      </w:r>
      <w:r w:rsidRPr="00D21233">
        <w:rPr>
          <w:rFonts w:ascii="Calibri" w:hAnsi="Calibri" w:cs="Calibri"/>
          <w:sz w:val="24"/>
          <w:szCs w:val="24"/>
        </w:rPr>
        <w:t xml:space="preserve">. </w:t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Wskazana ilość kupowanej energii elektrycznej oszacowana została na podstawie dotychczasowego zużycia energii elektrycznej, rzeczywista ilość zużywanej energii </w:t>
      </w:r>
      <w:r>
        <w:rPr>
          <w:rFonts w:ascii="Calibri" w:hAnsi="Calibri" w:cs="Calibri"/>
          <w:sz w:val="24"/>
          <w:szCs w:val="24"/>
          <w:lang w:val="pl" w:eastAsia="en-US"/>
        </w:rPr>
        <w:br/>
      </w:r>
      <w:r w:rsidRPr="00D21233">
        <w:rPr>
          <w:rFonts w:ascii="Calibri" w:hAnsi="Calibri" w:cs="Calibri"/>
          <w:sz w:val="24"/>
          <w:szCs w:val="24"/>
          <w:lang w:val="pl" w:eastAsia="en-US"/>
        </w:rPr>
        <w:t xml:space="preserve">w trakcie wykonywania Umowy może ulec zwiększeniu lub zmniejszeniu. </w:t>
      </w:r>
      <w:r w:rsidRPr="00D21233">
        <w:rPr>
          <w:rFonts w:ascii="Calibri" w:hAnsi="Calibri" w:cs="Calibri"/>
          <w:sz w:val="24"/>
          <w:szCs w:val="24"/>
        </w:rPr>
        <w:t>Realizacja prawa polegającego na większym lub mniejszym zużyciu energii elektrycznej odbywała się będzie w sposób automatyczny, przez prowadzenie rozliczeń przez Wykonawcę na podstawie wskazań urządzeń pomiarowo-rozliczeniowych. Różnica w rzeczywistym zużyciu energii elektrycznej w stosunku do szacowanego zużycia nie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>będzie skutkowała dodatkowymi kosztami dla Zamawiającego, poza wynikającymi ze</w:t>
      </w:r>
      <w:r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z w:val="24"/>
          <w:szCs w:val="24"/>
        </w:rPr>
        <w:t xml:space="preserve">zużytej ilości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 xml:space="preserve">i ustalonej w umowie ceny. Wykonawca nie może dochodzić żadnych dodatkowych roszczeń finansowych, jeżeli w okresie obowiązywania umowy Zamawiający zakupi </w:t>
      </w:r>
      <w:r>
        <w:rPr>
          <w:rFonts w:ascii="Calibri" w:hAnsi="Calibri" w:cs="Calibri"/>
          <w:sz w:val="24"/>
          <w:szCs w:val="24"/>
        </w:rPr>
        <w:br/>
      </w:r>
      <w:r w:rsidRPr="00D21233">
        <w:rPr>
          <w:rFonts w:ascii="Calibri" w:hAnsi="Calibri" w:cs="Calibri"/>
          <w:sz w:val="24"/>
          <w:szCs w:val="24"/>
        </w:rPr>
        <w:t>od Wykonawcy mniejszą lub większą ilość energii elektrycznej niż prognozowana.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 xml:space="preserve">Moc umowna, warunki jej zmiany oraz miejsce dostarczania energii elektrycznej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dla PPE wymienionych w Załączniku nr 1 określana jest każdorazowo w umowach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o świadczenie usług dystrybucyjnych zawartych z OSD.</w:t>
      </w:r>
    </w:p>
    <w:p w:rsidR="00410514" w:rsidRDefault="00410514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line="276" w:lineRule="auto"/>
        <w:ind w:left="357" w:right="38" w:hanging="357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Energia elektryczna nabywana na podstawie niniejszej Umowy zużywana będzie na potrzeby Odbiorców końcowych wymienionych w Załączniku nr 1 do Umowy.</w:t>
      </w:r>
    </w:p>
    <w:p w:rsidR="00410514" w:rsidRPr="002B28FD" w:rsidRDefault="00410514" w:rsidP="005C41BE">
      <w:pPr>
        <w:pStyle w:val="Tekstpodstawowy"/>
        <w:widowControl/>
        <w:numPr>
          <w:ilvl w:val="0"/>
          <w:numId w:val="18"/>
        </w:numPr>
        <w:tabs>
          <w:tab w:val="left" w:pos="720"/>
        </w:tabs>
        <w:autoSpaceDE/>
        <w:spacing w:after="240" w:line="276" w:lineRule="auto"/>
        <w:ind w:left="357" w:right="40" w:hanging="357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Wymienione obiekty w Załączniku nr 1 o Taryfie G nie są „gospodarstwem domowym”, zgodnie z art. 5 ust. 3a ustawy Prawo energetyczne.</w:t>
      </w:r>
    </w:p>
    <w:p w:rsidR="00410514" w:rsidRPr="00D21233" w:rsidRDefault="00410514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Ceny i stawki opłat</w:t>
      </w:r>
    </w:p>
    <w:p w:rsidR="00410514" w:rsidRPr="00D21233" w:rsidRDefault="00410514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6</w:t>
      </w:r>
    </w:p>
    <w:p w:rsidR="00410514" w:rsidRPr="002529C1" w:rsidRDefault="00410514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Strony ustalają, że sprzedaż energii elektrycznej odbywać się będzie według następujących cen jednostkowych netto</w:t>
      </w:r>
      <w:r w:rsidRPr="00D21233">
        <w:rPr>
          <w:rFonts w:ascii="Calibri" w:hAnsi="Calibri" w:cs="Calibri"/>
          <w:color w:val="0000FF"/>
          <w:spacing w:val="4"/>
          <w:sz w:val="24"/>
          <w:szCs w:val="24"/>
        </w:rPr>
        <w:t xml:space="preserve"> </w:t>
      </w:r>
      <w:r w:rsidRPr="00D21233">
        <w:rPr>
          <w:rFonts w:ascii="Calibri" w:hAnsi="Calibri" w:cs="Calibri"/>
          <w:spacing w:val="4"/>
          <w:sz w:val="24"/>
          <w:szCs w:val="24"/>
        </w:rPr>
        <w:t>dla poszczególnych grup taryfowych przy przewidywanym zużyciu energii elektrycznej w poszczególnych taryfach: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1551"/>
        <w:gridCol w:w="1551"/>
        <w:gridCol w:w="1561"/>
        <w:gridCol w:w="1833"/>
      </w:tblGrid>
      <w:tr w:rsidR="00410514" w:rsidRPr="00673DC6" w:rsidTr="00FB40BC">
        <w:trPr>
          <w:tblHeader/>
          <w:jc w:val="center"/>
        </w:trPr>
        <w:tc>
          <w:tcPr>
            <w:tcW w:w="3415" w:type="dxa"/>
            <w:vMerge w:val="restart"/>
            <w:vAlign w:val="center"/>
          </w:tcPr>
          <w:p w:rsidR="00410514" w:rsidRPr="00D27D39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Wyszczególnienie</w:t>
            </w:r>
          </w:p>
        </w:tc>
        <w:tc>
          <w:tcPr>
            <w:tcW w:w="1551" w:type="dxa"/>
            <w:vAlign w:val="center"/>
          </w:tcPr>
          <w:p w:rsidR="00410514" w:rsidRPr="00D27D39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 za 1 MWh I Strefa</w:t>
            </w:r>
          </w:p>
        </w:tc>
        <w:tc>
          <w:tcPr>
            <w:tcW w:w="1551" w:type="dxa"/>
            <w:vAlign w:val="center"/>
          </w:tcPr>
          <w:p w:rsidR="00410514" w:rsidRPr="00D27D39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 xml:space="preserve">Cena jednostkowa netto za 1 MWh </w:t>
            </w:r>
          </w:p>
          <w:p w:rsidR="00410514" w:rsidRPr="00D27D39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II Strefa</w:t>
            </w:r>
          </w:p>
        </w:tc>
        <w:tc>
          <w:tcPr>
            <w:tcW w:w="1561" w:type="dxa"/>
            <w:vAlign w:val="center"/>
          </w:tcPr>
          <w:p w:rsidR="00410514" w:rsidRPr="00D27D39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Cena jednostkowa netto</w:t>
            </w:r>
          </w:p>
          <w:p w:rsidR="00410514" w:rsidRPr="00D27D39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za 1 MWh III Strefa</w:t>
            </w:r>
          </w:p>
        </w:tc>
        <w:tc>
          <w:tcPr>
            <w:tcW w:w="1833" w:type="dxa"/>
            <w:vAlign w:val="center"/>
          </w:tcPr>
          <w:p w:rsidR="00410514" w:rsidRPr="00D27D39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D27D39">
              <w:rPr>
                <w:rFonts w:ascii="Calibri" w:hAnsi="Calibri" w:cs="Calibri"/>
                <w:spacing w:val="4"/>
                <w:sz w:val="24"/>
                <w:szCs w:val="24"/>
              </w:rPr>
              <w:t>Przewidywane roczne zużycie energii elektrycznej</w:t>
            </w:r>
          </w:p>
        </w:tc>
      </w:tr>
      <w:tr w:rsidR="00410514" w:rsidRPr="00673DC6" w:rsidTr="00FB40BC">
        <w:trPr>
          <w:jc w:val="center"/>
        </w:trPr>
        <w:tc>
          <w:tcPr>
            <w:tcW w:w="3415" w:type="dxa"/>
            <w:vMerge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56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[zł/MWh]</w:t>
            </w:r>
          </w:p>
        </w:tc>
        <w:tc>
          <w:tcPr>
            <w:tcW w:w="1833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>[MWh]</w:t>
            </w:r>
          </w:p>
        </w:tc>
      </w:tr>
      <w:tr w:rsidR="00410514" w:rsidRPr="00673DC6" w:rsidTr="00FB40BC">
        <w:trPr>
          <w:trHeight w:val="567"/>
          <w:jc w:val="center"/>
        </w:trPr>
        <w:tc>
          <w:tcPr>
            <w:tcW w:w="3415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B11</w:t>
            </w: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10514" w:rsidRPr="00673DC6" w:rsidRDefault="007A595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10514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B21</w:t>
            </w: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10514" w:rsidRPr="00673DC6" w:rsidRDefault="007A595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10514" w:rsidRPr="00673DC6" w:rsidTr="00FB40BC">
        <w:trPr>
          <w:trHeight w:val="559"/>
          <w:jc w:val="center"/>
        </w:trPr>
        <w:tc>
          <w:tcPr>
            <w:tcW w:w="3415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b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B22</w:t>
            </w: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10514" w:rsidRPr="00673DC6" w:rsidRDefault="007A595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10514" w:rsidRPr="00673DC6" w:rsidTr="00FB40BC">
        <w:trPr>
          <w:trHeight w:val="569"/>
          <w:jc w:val="center"/>
        </w:trPr>
        <w:tc>
          <w:tcPr>
            <w:tcW w:w="3415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B23</w:t>
            </w: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10514" w:rsidRPr="00673DC6" w:rsidRDefault="007A595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10514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</w:t>
            </w: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109,250</w:t>
            </w:r>
          </w:p>
        </w:tc>
      </w:tr>
      <w:tr w:rsidR="00410514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C11o</w:t>
            </w: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714,200</w:t>
            </w:r>
          </w:p>
        </w:tc>
      </w:tr>
      <w:tr w:rsidR="00410514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C12a</w:t>
            </w: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91,460</w:t>
            </w:r>
          </w:p>
        </w:tc>
      </w:tr>
      <w:tr w:rsidR="00410514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C12b</w:t>
            </w: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10514" w:rsidRPr="00673DC6" w:rsidRDefault="007A595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10514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C21</w:t>
            </w: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99,400</w:t>
            </w:r>
          </w:p>
        </w:tc>
      </w:tr>
      <w:tr w:rsidR="00410514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C22a</w:t>
            </w: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61,900</w:t>
            </w:r>
          </w:p>
        </w:tc>
      </w:tr>
      <w:tr w:rsidR="00410514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lastRenderedPageBreak/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C22b</w:t>
            </w: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10514" w:rsidRPr="00673DC6" w:rsidRDefault="007A595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10514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C22w</w:t>
            </w: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10514" w:rsidRPr="00673DC6" w:rsidRDefault="007A595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10514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G11</w:t>
            </w: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9D4FDD">
              <w:rPr>
                <w:rFonts w:ascii="Calibri" w:hAnsi="Calibri" w:cs="Calibri"/>
                <w:noProof/>
                <w:spacing w:val="4"/>
                <w:sz w:val="24"/>
                <w:szCs w:val="24"/>
              </w:rPr>
              <w:t>0,700</w:t>
            </w:r>
          </w:p>
        </w:tc>
      </w:tr>
      <w:tr w:rsidR="00410514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</w:t>
            </w: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10514" w:rsidRPr="00673DC6" w:rsidRDefault="007A595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10514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G12w</w:t>
            </w: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10514" w:rsidRPr="00673DC6" w:rsidRDefault="007A595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  <w:tr w:rsidR="00410514" w:rsidRPr="00673DC6" w:rsidTr="00FB40BC">
        <w:trPr>
          <w:trHeight w:val="652"/>
          <w:jc w:val="center"/>
        </w:trPr>
        <w:tc>
          <w:tcPr>
            <w:tcW w:w="3415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rPr>
                <w:rFonts w:ascii="Calibri" w:hAnsi="Calibri" w:cs="Calibri"/>
                <w:spacing w:val="4"/>
                <w:sz w:val="24"/>
                <w:szCs w:val="24"/>
              </w:rPr>
            </w:pPr>
            <w:r w:rsidRPr="00673DC6">
              <w:rPr>
                <w:rFonts w:ascii="Calibri" w:hAnsi="Calibri" w:cs="Calibri"/>
                <w:spacing w:val="4"/>
                <w:sz w:val="24"/>
                <w:szCs w:val="24"/>
              </w:rPr>
              <w:t xml:space="preserve">Sprzedaż energii elektrycznej dla taryfy </w:t>
            </w:r>
            <w:r w:rsidRPr="00673DC6">
              <w:rPr>
                <w:rFonts w:ascii="Calibri" w:hAnsi="Calibri" w:cs="Calibri"/>
                <w:b/>
                <w:spacing w:val="4"/>
                <w:sz w:val="24"/>
                <w:szCs w:val="24"/>
              </w:rPr>
              <w:t>R</w:t>
            </w: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410514" w:rsidRPr="00673DC6" w:rsidRDefault="00410514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410514" w:rsidRPr="00673DC6" w:rsidRDefault="007A5951" w:rsidP="00FB40BC">
            <w:pPr>
              <w:pStyle w:val="Tekstpodstawowy"/>
              <w:widowControl/>
              <w:tabs>
                <w:tab w:val="left" w:pos="426"/>
              </w:tabs>
              <w:autoSpaceDE/>
              <w:spacing w:after="0" w:line="276" w:lineRule="auto"/>
              <w:ind w:right="38"/>
              <w:jc w:val="right"/>
              <w:rPr>
                <w:rFonts w:ascii="Calibri" w:hAnsi="Calibri" w:cs="Calibri"/>
                <w:spacing w:val="4"/>
                <w:sz w:val="24"/>
                <w:szCs w:val="24"/>
              </w:rPr>
            </w:pPr>
            <w:r>
              <w:rPr>
                <w:rFonts w:ascii="Calibri" w:hAnsi="Calibri" w:cs="Calibri"/>
                <w:spacing w:val="4"/>
                <w:sz w:val="24"/>
                <w:szCs w:val="24"/>
              </w:rPr>
              <w:t>0</w:t>
            </w:r>
          </w:p>
        </w:tc>
      </w:tr>
    </w:tbl>
    <w:p w:rsidR="00410514" w:rsidRPr="002B28FD" w:rsidRDefault="00410514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before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Wskazane ceny jednostkowe </w:t>
      </w:r>
      <w:r w:rsidRPr="00D33B9E">
        <w:rPr>
          <w:rFonts w:ascii="Calibri" w:hAnsi="Calibri" w:cs="Calibri"/>
          <w:spacing w:val="4"/>
          <w:sz w:val="24"/>
          <w:szCs w:val="24"/>
        </w:rPr>
        <w:t xml:space="preserve">netto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sprzedaży energii elektrycznej zawierają stawkę podatku akcyzowego oraz opłatę handlową, wszystkie prawem wymagane obowiązki związane z dostawą energii elektrycznej jak również koszty bilansowania handlowego. Wskazane ceny obowiązują w okresie począwszy od dnia następującego po dniu skutecznego rozwiązania umów z dotychczasowym sprzedawcą energii elektrycznej dla poszczególnych PPE Zamawiającego </w:t>
      </w:r>
      <w:r w:rsidRPr="002B28FD">
        <w:rPr>
          <w:rFonts w:ascii="Calibri" w:hAnsi="Calibri" w:cs="Calibri"/>
          <w:spacing w:val="4"/>
          <w:sz w:val="24"/>
          <w:szCs w:val="24"/>
        </w:rPr>
        <w:t>do dnia 31 grudnia 2026 r.</w:t>
      </w:r>
    </w:p>
    <w:p w:rsidR="00410514" w:rsidRPr="00D21233" w:rsidRDefault="00410514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Ceny określone w ust. 1 obowiązują również dla nowo przyłączonych do sieci elektroenergetycznej OSD obiektów Zamawiającego.</w:t>
      </w:r>
    </w:p>
    <w:p w:rsidR="00410514" w:rsidRPr="003E2878" w:rsidRDefault="00410514" w:rsidP="005C41BE">
      <w:pPr>
        <w:pStyle w:val="Tekstpodstawowy"/>
        <w:widowControl/>
        <w:numPr>
          <w:ilvl w:val="0"/>
          <w:numId w:val="14"/>
        </w:numPr>
        <w:tabs>
          <w:tab w:val="left" w:pos="426"/>
        </w:tabs>
        <w:autoSpaceDE/>
        <w:spacing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3E2878">
        <w:rPr>
          <w:rFonts w:ascii="Calibri" w:hAnsi="Calibri" w:cs="Calibri"/>
          <w:spacing w:val="4"/>
          <w:sz w:val="24"/>
          <w:szCs w:val="24"/>
        </w:rPr>
        <w:t>Każdorazowo przy fakturowaniu sprzedaży, do należnych kwot netto zostanie doliczony podatek towarów i usług (VAT), w</w:t>
      </w:r>
      <w:r w:rsidRPr="00730C52">
        <w:rPr>
          <w:rFonts w:ascii="Calibri" w:hAnsi="Calibri" w:cs="Calibri"/>
          <w:spacing w:val="4"/>
          <w:sz w:val="24"/>
          <w:szCs w:val="24"/>
        </w:rPr>
        <w:t> </w:t>
      </w:r>
      <w:r w:rsidRPr="003E2878">
        <w:rPr>
          <w:rFonts w:ascii="Calibri" w:hAnsi="Calibri" w:cs="Calibri"/>
          <w:spacing w:val="4"/>
          <w:sz w:val="24"/>
          <w:szCs w:val="24"/>
        </w:rPr>
        <w:t>stawkach obowiązujących na dzień wystawienia faktury. Na dzień zawarcia umowy stawka wynosi …… %.</w:t>
      </w:r>
    </w:p>
    <w:p w:rsidR="00410514" w:rsidRDefault="00410514" w:rsidP="005C41BE">
      <w:pPr>
        <w:numPr>
          <w:ilvl w:val="0"/>
          <w:numId w:val="14"/>
        </w:numPr>
        <w:suppressAutoHyphens/>
        <w:autoSpaceDE/>
        <w:autoSpaceDN/>
        <w:adjustRightInd/>
        <w:spacing w:line="276" w:lineRule="auto"/>
        <w:ind w:left="426" w:right="38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Ceny określone w ust. 1 są cenami stałymi, z </w:t>
      </w:r>
      <w:r>
        <w:rPr>
          <w:rFonts w:ascii="Calibri" w:hAnsi="Calibri" w:cs="Calibri"/>
          <w:spacing w:val="4"/>
          <w:sz w:val="24"/>
          <w:szCs w:val="24"/>
        </w:rPr>
        <w:t>zastrzeżeniem:</w:t>
      </w:r>
    </w:p>
    <w:p w:rsidR="00410514" w:rsidRDefault="00410514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zmian wprowadzanych zgodnie z </w:t>
      </w:r>
      <w:r w:rsidRPr="00D27D39">
        <w:rPr>
          <w:rFonts w:ascii="Calibri" w:hAnsi="Calibri" w:cs="Calibri"/>
          <w:spacing w:val="4"/>
          <w:sz w:val="24"/>
          <w:szCs w:val="24"/>
        </w:rPr>
        <w:t>§</w:t>
      </w:r>
      <w:r>
        <w:rPr>
          <w:rFonts w:ascii="Calibri" w:hAnsi="Calibri" w:cs="Calibri"/>
          <w:spacing w:val="4"/>
          <w:sz w:val="24"/>
          <w:szCs w:val="24"/>
        </w:rPr>
        <w:t>7 lub</w:t>
      </w:r>
    </w:p>
    <w:p w:rsidR="00410514" w:rsidRPr="00462C27" w:rsidRDefault="00410514" w:rsidP="003E2878">
      <w:pPr>
        <w:suppressAutoHyphens/>
        <w:autoSpaceDE/>
        <w:autoSpaceDN/>
        <w:adjustRightInd/>
        <w:spacing w:line="276" w:lineRule="auto"/>
        <w:ind w:left="426" w:right="38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– przypadków, 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gdy </w:t>
      </w:r>
      <w:r>
        <w:rPr>
          <w:rFonts w:ascii="Calibri" w:hAnsi="Calibri" w:cs="Calibri"/>
          <w:spacing w:val="4"/>
          <w:sz w:val="24"/>
          <w:szCs w:val="24"/>
        </w:rPr>
        <w:t>w </w:t>
      </w:r>
      <w:r w:rsidRPr="00D21233">
        <w:rPr>
          <w:rFonts w:ascii="Calibri" w:hAnsi="Calibri" w:cs="Calibri"/>
          <w:spacing w:val="4"/>
          <w:sz w:val="24"/>
          <w:szCs w:val="24"/>
        </w:rPr>
        <w:t>powszechnie obowiązujących przepisa</w:t>
      </w:r>
      <w:r>
        <w:rPr>
          <w:rFonts w:ascii="Calibri" w:hAnsi="Calibri" w:cs="Calibri"/>
          <w:spacing w:val="4"/>
          <w:sz w:val="24"/>
          <w:szCs w:val="24"/>
        </w:rPr>
        <w:t>ch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prawa zostanie określona cena maksymalna</w:t>
      </w:r>
      <w:r>
        <w:rPr>
          <w:rFonts w:ascii="Calibri" w:hAnsi="Calibri" w:cs="Calibri"/>
          <w:spacing w:val="4"/>
          <w:sz w:val="24"/>
          <w:szCs w:val="24"/>
        </w:rPr>
        <w:t xml:space="preserve"> lub inna cena która będzie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niższa niż wynikająca z wcześniejszych postanowień niniejszego paragrafu Umowy, w danym okresie rozliczeniowym</w:t>
      </w:r>
      <w:r>
        <w:rPr>
          <w:rFonts w:ascii="Calibri" w:hAnsi="Calibri" w:cs="Calibri"/>
          <w:spacing w:val="4"/>
          <w:sz w:val="24"/>
          <w:szCs w:val="24"/>
        </w:rPr>
        <w:t xml:space="preserve"> w</w:t>
      </w:r>
      <w:r w:rsidRPr="00C32DE6">
        <w:rPr>
          <w:rFonts w:ascii="Calibri" w:hAnsi="Calibri" w:cs="Calibri"/>
          <w:spacing w:val="4"/>
          <w:sz w:val="24"/>
          <w:szCs w:val="24"/>
        </w:rPr>
        <w:t xml:space="preserve"> takich przypadkach Zamawiający jest zobowiązany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do zapłaty wyłącznie ceny</w:t>
      </w:r>
      <w:r>
        <w:rPr>
          <w:rFonts w:ascii="Calibri" w:hAnsi="Calibri" w:cs="Calibri"/>
          <w:spacing w:val="4"/>
          <w:sz w:val="24"/>
          <w:szCs w:val="24"/>
        </w:rPr>
        <w:t xml:space="preserve"> niższej zgodnie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z powszechnie obowiązującymi przepisami prawa.</w:t>
      </w:r>
      <w:r w:rsidRPr="006832D0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410514" w:rsidRDefault="00410514" w:rsidP="005C41BE">
      <w:pPr>
        <w:pageBreakBefore/>
        <w:autoSpaceDE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lastRenderedPageBreak/>
        <w:t>Waloryzacja</w:t>
      </w:r>
    </w:p>
    <w:p w:rsidR="00410514" w:rsidRDefault="00410514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t>§ 7</w:t>
      </w:r>
    </w:p>
    <w:p w:rsidR="00410514" w:rsidRPr="00E92372" w:rsidRDefault="00410514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Zgodnie z art. 439 ust. 1 ustawy </w:t>
      </w:r>
      <w:proofErr w:type="spellStart"/>
      <w:r w:rsidRPr="00E92372">
        <w:rPr>
          <w:rFonts w:ascii="Calibri" w:hAnsi="Calibri" w:cs="Calibri"/>
          <w:spacing w:val="4"/>
          <w:sz w:val="24"/>
          <w:szCs w:val="24"/>
        </w:rPr>
        <w:t>P</w:t>
      </w:r>
      <w:r>
        <w:rPr>
          <w:rFonts w:ascii="Calibri" w:hAnsi="Calibri" w:cs="Calibri"/>
          <w:spacing w:val="4"/>
          <w:sz w:val="24"/>
          <w:szCs w:val="24"/>
        </w:rPr>
        <w:t>zp</w:t>
      </w:r>
      <w:proofErr w:type="spellEnd"/>
      <w:r>
        <w:rPr>
          <w:rFonts w:ascii="Calibri" w:hAnsi="Calibri" w:cs="Calibri"/>
          <w:spacing w:val="4"/>
          <w:sz w:val="24"/>
          <w:szCs w:val="24"/>
        </w:rPr>
        <w:t>.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, w przypadku gdy ceny materiałów lub inne koszty związane z realizacją przedmiotu Umowy ulegną odpowiedniej zmianie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w stosunku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tych kosztów z daty złożenia oferty, wynagrodzenie należne Wykonawcy ulegnie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odpowiedniej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zmianie</w:t>
      </w:r>
      <w:r>
        <w:rPr>
          <w:rFonts w:ascii="Calibri" w:hAnsi="Calibri" w:cs="Calibri"/>
          <w:spacing w:val="4"/>
          <w:sz w:val="24"/>
          <w:szCs w:val="24"/>
        </w:rPr>
        <w:t xml:space="preserve">, </w:t>
      </w:r>
      <w:r w:rsidRPr="00E92372">
        <w:rPr>
          <w:rFonts w:ascii="Calibri" w:hAnsi="Calibri" w:cs="Calibri"/>
          <w:spacing w:val="4"/>
          <w:sz w:val="24"/>
          <w:szCs w:val="24"/>
        </w:rPr>
        <w:t>tj.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zwiększeniu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lub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zmniejszeniu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(waloryzacja). Przez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odpowiednią zmianę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należy rozumieć sytuację, w której komunikat Prezesa GUS dot. wskaźnika cen towarów i u</w:t>
      </w:r>
      <w:r>
        <w:rPr>
          <w:rFonts w:ascii="Calibri" w:hAnsi="Calibri" w:cs="Calibri"/>
          <w:spacing w:val="4"/>
          <w:sz w:val="24"/>
          <w:szCs w:val="24"/>
        </w:rPr>
        <w:t xml:space="preserve">sług konsumpcyjnych </w:t>
      </w:r>
      <w:r>
        <w:rPr>
          <w:rFonts w:ascii="Calibri" w:hAnsi="Calibri" w:cs="Calibri"/>
          <w:spacing w:val="4"/>
          <w:sz w:val="24"/>
          <w:szCs w:val="24"/>
        </w:rPr>
        <w:br/>
        <w:t>w danym półroczu</w:t>
      </w:r>
      <w:r w:rsidRPr="00E92372">
        <w:rPr>
          <w:rFonts w:ascii="Calibri" w:hAnsi="Calibri" w:cs="Calibri"/>
          <w:spacing w:val="4"/>
          <w:sz w:val="24"/>
          <w:szCs w:val="24"/>
        </w:rPr>
        <w:t>, opublikowany dla okresu bezpośrednio poprzedzającego waloryzację (złożenie wniosku 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waloryzację), wskazuje na zmianę cen o co najmniej 5% (wskaźnik cen towarów i usług konsumpcyjnych wynosi 105 i powyżej lub 95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i poniżej ).</w:t>
      </w:r>
    </w:p>
    <w:p w:rsidR="00410514" w:rsidRPr="002B28FD" w:rsidRDefault="00410514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jest możliwa raz w ciągu obowiązywania umowy na podstawie wniosku złożonego nie wcześniej niż po upływie pełnych 6 miesięcy kalendarzowych </w:t>
      </w:r>
      <w:r>
        <w:rPr>
          <w:rFonts w:ascii="Calibri" w:hAnsi="Calibri" w:cs="Calibri"/>
          <w:spacing w:val="4"/>
          <w:sz w:val="24"/>
          <w:szCs w:val="24"/>
        </w:rPr>
        <w:t>realizowania dostaw energii elektrycznej na podstawie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Umowy. Waloryzacja nie działa wstecz, co oznacza, że nie znajduje ona zastosowania w stosunku do wynagrodzenia należnego lub wypłaconego przed datą rozpoczęcia obowiązywania waloryzacji.</w:t>
      </w:r>
      <w:r w:rsidRPr="00E92372">
        <w:t xml:space="preserve"> </w:t>
      </w:r>
    </w:p>
    <w:p w:rsidR="00410514" w:rsidRPr="002B28FD" w:rsidRDefault="00410514" w:rsidP="005C41BE">
      <w:pPr>
        <w:widowControl w:val="0"/>
        <w:numPr>
          <w:ilvl w:val="0"/>
          <w:numId w:val="27"/>
        </w:numPr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A12F4C">
        <w:rPr>
          <w:rFonts w:ascii="Calibri" w:hAnsi="Calibri" w:cs="Calibri"/>
          <w:spacing w:val="4"/>
          <w:sz w:val="24"/>
          <w:szCs w:val="24"/>
        </w:rPr>
        <w:t>Waloryzacja wynagrodzenia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wymaga zawarcia aneksu do umowy </w:t>
      </w:r>
      <w:r>
        <w:rPr>
          <w:rFonts w:ascii="Calibri" w:hAnsi="Calibri" w:cs="Calibri"/>
          <w:spacing w:val="4"/>
          <w:sz w:val="24"/>
          <w:szCs w:val="24"/>
        </w:rPr>
        <w:t xml:space="preserve">pod rygorem nieważności 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i polega na zmianie wysokości cen jednostkowych netto podanych w 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spacing w:val="4"/>
          <w:sz w:val="24"/>
          <w:szCs w:val="24"/>
        </w:rPr>
        <w:t>6</w:t>
      </w:r>
      <w:r w:rsidRPr="00A12F4C"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pacing w:val="4"/>
          <w:sz w:val="24"/>
          <w:szCs w:val="24"/>
        </w:rPr>
        <w:t>ust. 1</w:t>
      </w:r>
      <w:r w:rsidRPr="00A12F4C">
        <w:rPr>
          <w:rFonts w:ascii="Calibri" w:hAnsi="Calibri" w:cs="Calibri"/>
          <w:spacing w:val="4"/>
          <w:sz w:val="24"/>
          <w:szCs w:val="24"/>
        </w:rPr>
        <w:t>.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E92372">
        <w:rPr>
          <w:rFonts w:ascii="Calibri" w:hAnsi="Calibri" w:cs="Calibri"/>
          <w:spacing w:val="4"/>
          <w:sz w:val="24"/>
          <w:szCs w:val="24"/>
        </w:rPr>
        <w:t>Maksymalna wysokość zmiany cen jednostkowych jaką dopuszcza Zamawiający w efekcie zastosowania klauzuli waloryzacyjnej, wynosi 0,1% cen jednostkowych wskazanych w ust. 1 określonych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dniu zawarcia umowy.</w:t>
      </w:r>
    </w:p>
    <w:p w:rsidR="00410514" w:rsidRDefault="00410514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Wykonawca wnosząc o waloryzacje wynagrodzenia umownego, zobowiązany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jest 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złożenia wniosku, w którym przedstawi szczegółowo uzasadnienie, wskazujące: </w:t>
      </w:r>
    </w:p>
    <w:p w:rsidR="00410514" w:rsidRDefault="00410514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>jakie ceny i koszty związane z realizacją przedmiotu Umowy uległy zmianie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stosunku do cen i kosztów z daty złożenia oferty wraz z odniesieniem się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do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>wskazanych w ust. 1 komunikatów Prezesa GUS na temat wskaźników ceni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usług, </w:t>
      </w:r>
    </w:p>
    <w:p w:rsidR="00410514" w:rsidRDefault="00410514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dlaczego (w jaki sposób) ww. zmiana wpływa na koszt realizacji przedmiotu Umowy (np. wzrost cen niezakupionych jeszcze materiałów), </w:t>
      </w:r>
    </w:p>
    <w:p w:rsidR="00410514" w:rsidRPr="00E92372" w:rsidRDefault="00410514" w:rsidP="005C41BE">
      <w:pPr>
        <w:numPr>
          <w:ilvl w:val="1"/>
          <w:numId w:val="28"/>
        </w:numPr>
        <w:tabs>
          <w:tab w:val="left" w:pos="851"/>
        </w:tabs>
        <w:suppressAutoHyphens/>
        <w:autoSpaceDE/>
        <w:autoSpaceDN/>
        <w:adjustRightInd/>
        <w:spacing w:after="120" w:line="276" w:lineRule="auto"/>
        <w:ind w:left="851" w:right="38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kwoty o jaką zmienił się koszt wykonania Umowy, w związku ze zmianą cen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>kosztów związanych z realizacją przedmiotu Umowy wraz z uzasadnieniem,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szczególności w zakresie poszczególnych cen jednostkowych. </w:t>
      </w:r>
    </w:p>
    <w:p w:rsidR="00410514" w:rsidRPr="002B28FD" w:rsidRDefault="00410514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2B28FD">
        <w:rPr>
          <w:rFonts w:ascii="Calibri" w:hAnsi="Calibri" w:cs="Calibri"/>
          <w:spacing w:val="4"/>
          <w:sz w:val="24"/>
          <w:szCs w:val="24"/>
        </w:rPr>
        <w:t xml:space="preserve">Wniosek, o którym mowa w ust. 4 wymaga akceptacji Zamawiającego w zakresie zmiany ceny materiałów lub kosztów związanych z realizacją zamówienia oraz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t>w zakresie wysokości tej zmiany. Zamawiający dokonuje akceptacji w formie pisemnej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mailowej w terminie 14 dni od złożenia wniosku, o którym mowa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2B28FD">
        <w:rPr>
          <w:rFonts w:ascii="Calibri" w:hAnsi="Calibri" w:cs="Calibri"/>
          <w:spacing w:val="4"/>
          <w:sz w:val="24"/>
          <w:szCs w:val="24"/>
        </w:rPr>
        <w:lastRenderedPageBreak/>
        <w:t>w ust. 4. 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2B28FD">
        <w:rPr>
          <w:rFonts w:ascii="Calibri" w:hAnsi="Calibri" w:cs="Calibri"/>
          <w:spacing w:val="4"/>
          <w:sz w:val="24"/>
          <w:szCs w:val="24"/>
        </w:rPr>
        <w:t xml:space="preserve">przypadku akceptacji zmiany ceny materiałów lub kosztów wynagrodzenie należne Wykonawcy zostanie zmienione w wysokości kwoty zaakceptowanej przez Zamawiającego, z zastrzeżeniem maksymalnej kwoty zmiany wynagrodzenia określonej w ust. 3. </w:t>
      </w:r>
    </w:p>
    <w:p w:rsidR="00410514" w:rsidRPr="00E92372" w:rsidRDefault="00410514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Waloryzacja obowiązuje po zaakceptowaniu przez Zamawiającego wniosku,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o którym mowa w ust. 4, od początku miesiąca</w:t>
      </w:r>
      <w:r>
        <w:rPr>
          <w:rFonts w:ascii="Calibri" w:hAnsi="Calibri" w:cs="Calibri"/>
          <w:spacing w:val="4"/>
          <w:sz w:val="24"/>
          <w:szCs w:val="24"/>
        </w:rPr>
        <w:t xml:space="preserve"> następującego po miesiącu, w którym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 dokonano akceptacji. W przypadku umowy zawartej po upływie 180 dni od dnia upływu terminu składania ofert, początkowym terminem ustalenia zmiany wynagrodzenia jest dzień otwarcia ofert.</w:t>
      </w:r>
    </w:p>
    <w:p w:rsidR="00410514" w:rsidRPr="00E92372" w:rsidRDefault="00410514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 xml:space="preserve">Wykonawca, którego wynagrodzenie zostało zmienione w ramach waloryzacji, zobowiązany jest do zmiany wynagrodzenia przysługującego podwykonawcy,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z którym zawarł umowę, w zakresie odpowiadającym zmianom cen materiałów lub kosztów dotyczących zobowiązania podwykonawcy.</w:t>
      </w:r>
    </w:p>
    <w:p w:rsidR="00410514" w:rsidRPr="00E92372" w:rsidRDefault="00410514" w:rsidP="005C41BE">
      <w:pPr>
        <w:numPr>
          <w:ilvl w:val="0"/>
          <w:numId w:val="27"/>
        </w:numPr>
        <w:tabs>
          <w:tab w:val="left" w:pos="426"/>
        </w:tabs>
        <w:suppressAutoHyphens/>
        <w:autoSpaceDE/>
        <w:autoSpaceDN/>
        <w:adjustRightInd/>
        <w:spacing w:after="120" w:line="276" w:lineRule="auto"/>
        <w:ind w:left="426" w:right="38" w:hanging="426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likwidacji wskaźnika cen określonego w ust. 1 lub zmiany podmiotu, który go ogłasza, do zmiany wynagrodzenia stosuje się odpowiednio wskaźnik lub podmiot, który zgodnie z odpowiednimi przepisami prawa zastąpi dotychczasowy wskaźnik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E92372">
        <w:rPr>
          <w:rFonts w:ascii="Calibri" w:hAnsi="Calibri" w:cs="Calibri"/>
          <w:spacing w:val="4"/>
          <w:sz w:val="24"/>
          <w:szCs w:val="24"/>
        </w:rPr>
        <w:t xml:space="preserve">podmiot. Jeśli w miejsce zlikwidowanego wskaźnika nie zostanie wskazany nowy wskaźnik, Strony wspólnie wybiorą nowy wskaźnik w terminie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E92372">
        <w:rPr>
          <w:rFonts w:ascii="Calibri" w:hAnsi="Calibri" w:cs="Calibri"/>
          <w:spacing w:val="4"/>
          <w:sz w:val="24"/>
          <w:szCs w:val="24"/>
        </w:rPr>
        <w:t>30 dni.</w:t>
      </w:r>
    </w:p>
    <w:p w:rsidR="00410514" w:rsidRDefault="00410514" w:rsidP="005C41BE">
      <w:pPr>
        <w:numPr>
          <w:ilvl w:val="0"/>
          <w:numId w:val="27"/>
        </w:numPr>
        <w:tabs>
          <w:tab w:val="left" w:pos="709"/>
        </w:tabs>
        <w:suppressAutoHyphens/>
        <w:autoSpaceDE/>
        <w:autoSpaceDN/>
        <w:adjustRightInd/>
        <w:spacing w:after="240" w:line="276" w:lineRule="auto"/>
        <w:ind w:left="425" w:right="40" w:hanging="425"/>
        <w:rPr>
          <w:rFonts w:ascii="Calibri" w:hAnsi="Calibri" w:cs="Calibri"/>
          <w:spacing w:val="4"/>
          <w:sz w:val="24"/>
          <w:szCs w:val="24"/>
        </w:rPr>
      </w:pPr>
      <w:r w:rsidRPr="00E92372">
        <w:rPr>
          <w:rFonts w:ascii="Calibri" w:hAnsi="Calibri" w:cs="Calibri"/>
          <w:spacing w:val="4"/>
          <w:sz w:val="24"/>
          <w:szCs w:val="24"/>
        </w:rPr>
        <w:t>W przypadku wątpliwości w zakresie przedstawionych informacji każda ze Stron może żądać uzupełnienia lub poprawienia informacji przedstawionych przez drugą Stronę wnioskującą o zmianę wynagrodzenia wynikającą z jego waloryzacji.</w:t>
      </w:r>
    </w:p>
    <w:p w:rsidR="00410514" w:rsidRPr="00D21233" w:rsidRDefault="00410514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Rozliczenia</w:t>
      </w:r>
    </w:p>
    <w:p w:rsidR="00410514" w:rsidRPr="00D21233" w:rsidRDefault="00410514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8</w:t>
      </w:r>
    </w:p>
    <w:p w:rsidR="00410514" w:rsidRPr="00326151" w:rsidRDefault="00410514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Rozliczenia za pobraną energię elektryczną odbywać się będą zgodnie z okresem rozliczeniowym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stosowanym przez OSD, określonym w umowie o świadczenie usług dystrybucji, przez wystawienie poszczególnym Odbiorcom końcowym przez Wykonawcę faktur VAT. Za wykonanie dostawy energii elektrycznej Wykonawca będzie wystawiać faktury za okres rozliczeniowy w terminie do 15 dnia następującego po okresie rozliczeniowym.</w:t>
      </w:r>
    </w:p>
    <w:p w:rsidR="00410514" w:rsidRPr="00326151" w:rsidRDefault="00410514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Wynagrodzenie z tytułu realizacji niniejszej Umowy obliczane będzie indywidualnie dla każdego PPE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jako iloczyn ilości faktycznie pobranej energii elektrycznej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ustalonej na podstawie wskazań urządzeń pomiarowych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zainstalowanych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układach pomiarowo-rozliczeniowych lub ustalonego ryczałtu zużycia i ceny jednostkowej energii elektrycznej netto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określonej zgodnie z § 6 w całym okresie trwania Umowy.</w:t>
      </w:r>
    </w:p>
    <w:p w:rsidR="00410514" w:rsidRPr="00326151" w:rsidRDefault="00410514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przypadku stwierdzenia błędów w pomiarze lub odczycie wskazań układu pomiarowo-rozliczeniowego PPE Zamawiającego, które spowodowały zaniżenie lub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>zawyżenie należności za pobraną energię elektryczną lub w przypadku, gdy OSD dokona korekty danych pomiarowych przekazanych Wykonawcy za dany okres rozliczeniowy, Wykonawca dokonuje korekty uprzednio wystawionych faktur VAT Odbiorcy końcowemu według poniższych zasad:</w:t>
      </w:r>
    </w:p>
    <w:p w:rsidR="00410514" w:rsidRPr="00326151" w:rsidRDefault="00410514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Korekta faktur w wyniku stwierdzenia nieprawidłowości obejmuje cały okres rozliczeniowy lub okres, w którym występowały stwierdzone nieprawidłowości lub błędy;</w:t>
      </w:r>
    </w:p>
    <w:p w:rsidR="00410514" w:rsidRPr="00326151" w:rsidRDefault="00410514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Podstawą rozliczenia przy korekcie faktur, o której mowa w pkt 1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jest wielkość błędu wskazań układu pomiarowo – rozliczeniowego, zgodnie ze skorygowanymi danymi przekazanymi Wykonawcy przez OSD;</w:t>
      </w:r>
    </w:p>
    <w:p w:rsidR="00410514" w:rsidRPr="00326151" w:rsidRDefault="00410514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Jeżeli określenie błędu, o którym mowa w pkt 2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nie jest możliwe, podstawę do wyliczenia wielkości korekty stanowi średnia liczba jednostek energii elektrycznej za okres doby, obliczona na podstawie sumy jednostek energii elektrycznej prawidłowo wskazanych przez układ pomiarowo-rozliczeniowy w poprzednim okresie rozliczeniowym, pomnożona przez liczbę dni okresu, którego dotyczy korekta faktury VAT. W przypadku, gdy nie jest możliwe prawidłowe ustalenie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na podstawie danych za poprzedni okres rozliczeniowy, podstawę do wyliczenia wielkości korekty stanowi średnia liczba jednostek energii elektrycznej za okres doby, obliczona na podstawie sumy jednostek energii elektrycznej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prawidłowo wskazanych przez układ pomiarowo – rozliczeniowy</w:t>
      </w:r>
      <w:r>
        <w:rPr>
          <w:rFonts w:ascii="Calibri" w:hAnsi="Calibri" w:cs="Calibri"/>
          <w:sz w:val="24"/>
          <w:szCs w:val="24"/>
        </w:rPr>
        <w:t>,</w:t>
      </w:r>
      <w:r w:rsidRPr="00326151">
        <w:rPr>
          <w:rFonts w:ascii="Calibri" w:hAnsi="Calibri" w:cs="Calibri"/>
          <w:sz w:val="24"/>
          <w:szCs w:val="24"/>
        </w:rPr>
        <w:t xml:space="preserve"> w następnym okresie rozliczeniowym;</w:t>
      </w:r>
    </w:p>
    <w:p w:rsidR="00410514" w:rsidRPr="00326151" w:rsidRDefault="00410514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Nadpłata wynikająca z korekty rozliczeń podlega zaliczeniu na poczet płatności ustalonych na najbliższy okres rozliczeniowy, chyba że Odbiorca końcowy zażąda jej zwrotu;</w:t>
      </w:r>
    </w:p>
    <w:p w:rsidR="00410514" w:rsidRPr="00326151" w:rsidRDefault="00410514" w:rsidP="005C41BE">
      <w:pPr>
        <w:numPr>
          <w:ilvl w:val="0"/>
          <w:numId w:val="15"/>
        </w:numPr>
        <w:tabs>
          <w:tab w:val="left" w:pos="993"/>
        </w:tabs>
        <w:spacing w:after="120" w:line="276" w:lineRule="auto"/>
        <w:ind w:hanging="502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Niedopłata wynikająca z korekty płatna będzie zgodnie z terminem wskazanym na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fakturze korygującej.</w:t>
      </w:r>
    </w:p>
    <w:p w:rsidR="00410514" w:rsidRPr="00D24384" w:rsidRDefault="00410514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Każdy Odbiorca końcowy</w:t>
      </w:r>
      <w:r w:rsidRPr="00D24384">
        <w:rPr>
          <w:rFonts w:ascii="Calibri" w:hAnsi="Calibri" w:cs="Calibri"/>
          <w:spacing w:val="4"/>
          <w:sz w:val="24"/>
          <w:szCs w:val="24"/>
        </w:rPr>
        <w:t xml:space="preserve"> ponosi odpowiedzialność za swoje zobowiązania.</w:t>
      </w:r>
    </w:p>
    <w:p w:rsidR="00410514" w:rsidRPr="00D24384" w:rsidRDefault="00410514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Strony ustalają następujący sposób rozliczeń, w którym Wykonawca wystawi dla  każdego Odbiorcy końcowego fakturę VAT, zgodnie z opisem w Załączniku nr 1 do Umowy. Dopuszcza się wystawianie faktur oddzielnie dla każdego PPE - w takim przypadku Wykonawca winien dołączyć podsumowanie wszystkich wystawionych w danym dniu faktur dla danego Odbiorcy końcowego.</w:t>
      </w:r>
    </w:p>
    <w:p w:rsidR="00410514" w:rsidRPr="00D24384" w:rsidRDefault="00410514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Style w:val="Numerstrony1"/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Style w:val="Numerstrony1"/>
          <w:rFonts w:ascii="Calibri" w:hAnsi="Calibri" w:cs="Calibri"/>
          <w:sz w:val="24"/>
          <w:szCs w:val="24"/>
        </w:rPr>
        <w:t>Prawidłowo wystawiona faktura VAT będzie miała wypełnione jednocześnie dwa pola, które będą zawierać następujące dane:</w:t>
      </w:r>
    </w:p>
    <w:p w:rsidR="00410514" w:rsidRPr="009D4FDD" w:rsidRDefault="00410514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>Pole nabywca: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9D4FDD">
        <w:rPr>
          <w:rFonts w:ascii="Calibri" w:hAnsi="Calibri" w:cs="Calibri"/>
          <w:noProof/>
          <w:sz w:val="24"/>
          <w:szCs w:val="24"/>
          <w:lang w:eastAsia="en-US"/>
        </w:rPr>
        <w:t>Miasto Puszczykowo</w:t>
      </w:r>
    </w:p>
    <w:p w:rsidR="00410514" w:rsidRPr="009D4FDD" w:rsidRDefault="00410514" w:rsidP="00B66572">
      <w:pPr>
        <w:spacing w:after="120" w:line="276" w:lineRule="auto"/>
        <w:ind w:left="426"/>
        <w:rPr>
          <w:rFonts w:ascii="Calibri" w:hAnsi="Calibri" w:cs="Calibri"/>
          <w:noProof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t>ul. Podleśna 4, 62-040 Puszczykowo</w:t>
      </w:r>
    </w:p>
    <w:p w:rsidR="00410514" w:rsidRPr="00D24384" w:rsidRDefault="00410514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9D4FDD">
        <w:rPr>
          <w:rFonts w:ascii="Calibri" w:hAnsi="Calibri" w:cs="Calibri"/>
          <w:noProof/>
          <w:sz w:val="24"/>
          <w:szCs w:val="24"/>
          <w:lang w:eastAsia="en-US"/>
        </w:rPr>
        <w:lastRenderedPageBreak/>
        <w:t>NIP: 7773159692</w:t>
      </w:r>
    </w:p>
    <w:p w:rsidR="00410514" w:rsidRDefault="00410514" w:rsidP="005C41BE">
      <w:pPr>
        <w:spacing w:line="276" w:lineRule="auto"/>
        <w:ind w:left="425"/>
        <w:rPr>
          <w:rFonts w:ascii="Calibri" w:hAnsi="Calibri" w:cs="Calibri"/>
          <w:sz w:val="24"/>
          <w:szCs w:val="24"/>
          <w:lang w:eastAsia="en-US"/>
        </w:rPr>
      </w:pPr>
      <w:r w:rsidRPr="00D24384">
        <w:rPr>
          <w:rFonts w:ascii="Calibri" w:hAnsi="Calibri" w:cs="Calibri"/>
          <w:sz w:val="24"/>
          <w:szCs w:val="24"/>
          <w:lang w:eastAsia="en-US"/>
        </w:rPr>
        <w:t xml:space="preserve">Pole odbiorca: </w:t>
      </w:r>
    </w:p>
    <w:p w:rsidR="00410514" w:rsidRPr="00462C27" w:rsidRDefault="00410514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Nazwa uczestnika grupy zakupowej/Nazwa jednostki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(wg załącznika Nr 1 do umowy)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Adres uczestnika grupy zakupowej/Adres jednostki</w:t>
      </w:r>
    </w:p>
    <w:p w:rsidR="00410514" w:rsidRPr="00462C27" w:rsidRDefault="00410514" w:rsidP="005C41BE">
      <w:pPr>
        <w:spacing w:after="120" w:line="276" w:lineRule="auto"/>
        <w:ind w:left="426"/>
        <w:rPr>
          <w:rFonts w:ascii="Calibri" w:hAnsi="Calibri" w:cs="Calibri"/>
          <w:sz w:val="24"/>
          <w:szCs w:val="24"/>
          <w:lang w:eastAsia="en-US"/>
        </w:rPr>
      </w:pPr>
      <w:r w:rsidRPr="00462C27">
        <w:rPr>
          <w:rFonts w:ascii="Calibri" w:hAnsi="Calibri" w:cs="Calibri"/>
          <w:sz w:val="24"/>
          <w:szCs w:val="24"/>
          <w:lang w:eastAsia="en-US"/>
        </w:rPr>
        <w:t>Przykład: Poznańskie Ośrodki Sportu i Rekreacji</w:t>
      </w:r>
      <w:r>
        <w:rPr>
          <w:rFonts w:ascii="Calibri" w:hAnsi="Calibri" w:cs="Calibri"/>
          <w:sz w:val="24"/>
          <w:szCs w:val="24"/>
          <w:lang w:eastAsia="en-US"/>
        </w:rPr>
        <w:br/>
      </w:r>
      <w:r w:rsidRPr="00462C27">
        <w:rPr>
          <w:rFonts w:ascii="Calibri" w:hAnsi="Calibri" w:cs="Calibri"/>
          <w:sz w:val="24"/>
          <w:szCs w:val="24"/>
          <w:lang w:eastAsia="en-US"/>
        </w:rPr>
        <w:t>61-553 Poznań, ul. Jana Spychalskiego 34</w:t>
      </w:r>
    </w:p>
    <w:p w:rsidR="00410514" w:rsidRDefault="00410514" w:rsidP="005C41BE">
      <w:pPr>
        <w:widowControl w:val="0"/>
        <w:numPr>
          <w:ilvl w:val="0"/>
          <w:numId w:val="5"/>
        </w:numPr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W przypadku wystawienia faktury elektronicznej, musi ona zostać przesłana za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pośrednictwem Platformy Elektronicznego Fakturowania, zgodnie z przepisami ustawy 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dnia 9 listopada 2018 r. o elektronicznym fakturowaniu w zamówieniach publicznych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0E3C27">
        <w:t xml:space="preserve"> </w:t>
      </w:r>
      <w:r w:rsidRPr="000E3C27">
        <w:rPr>
          <w:rFonts w:ascii="Calibri" w:hAnsi="Calibri" w:cs="Calibri"/>
          <w:color w:val="000000"/>
          <w:spacing w:val="4"/>
          <w:sz w:val="24"/>
          <w:szCs w:val="24"/>
        </w:rPr>
        <w:t>koncesjach na roboty budowlane lub usługi oraz partnerstwie publiczno-prywatnym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następujące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dane</w:t>
      </w:r>
    </w:p>
    <w:p w:rsidR="00410514" w:rsidRPr="009D4FDD" w:rsidRDefault="00410514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Nabywca: </w:t>
      </w: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Miasto Puszczykowo</w:t>
      </w:r>
    </w:p>
    <w:p w:rsidR="00410514" w:rsidRPr="009D4FDD" w:rsidRDefault="00410514" w:rsidP="00B66572">
      <w:pPr>
        <w:spacing w:after="120" w:line="276" w:lineRule="auto"/>
        <w:ind w:left="42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Podleśna 4, 62-040 Puszczykowo</w:t>
      </w:r>
    </w:p>
    <w:p w:rsidR="00410514" w:rsidRDefault="00410514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7773159692</w:t>
      </w:r>
    </w:p>
    <w:p w:rsidR="00410514" w:rsidRPr="00D24384" w:rsidRDefault="00410514" w:rsidP="005C41BE">
      <w:pPr>
        <w:spacing w:after="120" w:line="276" w:lineRule="auto"/>
        <w:ind w:left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Odbiorca: Wydział Urzędu Miasta Poznania /Jednostka organizacyjna Miasta Poznania, adres, numer GLN.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Numery GLN poszczególnych odbiorców końcowych zapisano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Załączniku nr 1 do Umowy.</w:t>
      </w:r>
    </w:p>
    <w:p w:rsidR="00410514" w:rsidRPr="004A0B69" w:rsidRDefault="00410514" w:rsidP="005C41BE">
      <w:pPr>
        <w:widowControl w:val="0"/>
        <w:numPr>
          <w:ilvl w:val="0"/>
          <w:numId w:val="5"/>
        </w:numPr>
        <w:shd w:val="clear" w:color="auto" w:fill="FFFFFF"/>
        <w:tabs>
          <w:tab w:val="clear" w:pos="785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Od dnia wejścia w życie zapisów ustawy z dnia 9 maja 2024r. o zmianie ustawy o podatku od towarów i usług oraz niektórych innych ustaw (Dz. U. poz. 852), wprowadzającej termin obligatoryjnego obowiązku wystawiania faktur wyłącznie drogą elektroniczną przy użyciu Krajowego Systemu e-Faktur (dalej „</w:t>
      </w:r>
      <w:proofErr w:type="spellStart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”),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postanowień</w:t>
      </w:r>
      <w:r w:rsidRPr="00FF484A"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ust. 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6 i 7 nie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 xml:space="preserve"> stosuje się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.</w:t>
      </w:r>
    </w:p>
    <w:p w:rsidR="00410514" w:rsidRPr="00D24384" w:rsidRDefault="00410514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 xml:space="preserve">Faktura ustrukturyzowana w postaci elektronicznej, wystawiona przy użyciu </w:t>
      </w:r>
      <w:proofErr w:type="spellStart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, musi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D24384">
        <w:rPr>
          <w:rFonts w:ascii="Calibri" w:hAnsi="Calibri" w:cs="Calibri"/>
          <w:color w:val="000000"/>
          <w:spacing w:val="4"/>
          <w:sz w:val="24"/>
          <w:szCs w:val="24"/>
        </w:rPr>
        <w:t>zawierać następujące dane zamawiającego w strukturze logicznej XSD:</w:t>
      </w:r>
    </w:p>
    <w:p w:rsidR="00410514" w:rsidRPr="00462C27" w:rsidRDefault="00410514" w:rsidP="005C41BE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left="851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2, jako Zamawiający:</w:t>
      </w:r>
    </w:p>
    <w:p w:rsidR="00410514" w:rsidRPr="009D4FDD" w:rsidRDefault="00410514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Miasto Puszczykowo</w:t>
      </w:r>
    </w:p>
    <w:p w:rsidR="00410514" w:rsidRPr="009D4FDD" w:rsidRDefault="00410514" w:rsidP="00B66572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noProof/>
          <w:color w:val="000000"/>
          <w:spacing w:val="4"/>
          <w:sz w:val="24"/>
          <w:szCs w:val="24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ul. Podleśna 4, 62-040 Puszczykowo</w:t>
      </w:r>
    </w:p>
    <w:p w:rsidR="00410514" w:rsidRPr="00BF2F01" w:rsidRDefault="00410514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9D4FDD">
        <w:rPr>
          <w:rFonts w:ascii="Calibri" w:hAnsi="Calibri" w:cs="Calibri"/>
          <w:noProof/>
          <w:color w:val="000000"/>
          <w:spacing w:val="4"/>
          <w:sz w:val="24"/>
          <w:szCs w:val="24"/>
        </w:rPr>
        <w:t>NIP: 7773159692</w:t>
      </w:r>
    </w:p>
    <w:p w:rsidR="00410514" w:rsidRDefault="00410514" w:rsidP="005C41BE">
      <w:pPr>
        <w:pStyle w:val="Akapitzlist"/>
        <w:numPr>
          <w:ilvl w:val="0"/>
          <w:numId w:val="29"/>
        </w:numPr>
        <w:tabs>
          <w:tab w:val="left" w:pos="851"/>
        </w:tabs>
        <w:spacing w:after="120" w:line="276" w:lineRule="auto"/>
        <w:ind w:left="3402" w:hanging="2976"/>
        <w:rPr>
          <w:rFonts w:ascii="Calibri" w:hAnsi="Calibri" w:cs="Calibri"/>
          <w:sz w:val="24"/>
          <w:szCs w:val="24"/>
          <w:lang w:val="x-none" w:eastAsia="en-US"/>
        </w:rPr>
      </w:pPr>
      <w:r w:rsidRPr="00462C27">
        <w:rPr>
          <w:rFonts w:ascii="Calibri" w:hAnsi="Calibri" w:cs="Calibri"/>
          <w:color w:val="000000"/>
          <w:spacing w:val="4"/>
          <w:sz w:val="24"/>
          <w:szCs w:val="24"/>
        </w:rPr>
        <w:t>Podmiot 3 jako Odbiorca:</w:t>
      </w:r>
      <w:r w:rsidRPr="00462C27">
        <w:rPr>
          <w:rFonts w:ascii="Calibri" w:hAnsi="Calibri" w:cs="Calibri"/>
          <w:sz w:val="24"/>
          <w:szCs w:val="24"/>
          <w:lang w:val="x-none" w:eastAsia="en-US"/>
        </w:rPr>
        <w:t xml:space="preserve"> Nazwa uczestnika grupy zakupowej/Nazwa jednostki 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Adres uczestnika grupy zakupowej/ Adres jednostki</w:t>
      </w:r>
      <w:r>
        <w:rPr>
          <w:rFonts w:ascii="Calibri" w:hAnsi="Calibri" w:cs="Calibri"/>
          <w:sz w:val="24"/>
          <w:szCs w:val="24"/>
          <w:lang w:val="x-none" w:eastAsia="en-US"/>
        </w:rPr>
        <w:br/>
      </w:r>
      <w:r w:rsidRPr="00C45F87">
        <w:rPr>
          <w:rFonts w:ascii="Calibri" w:hAnsi="Calibri" w:cs="Calibri"/>
          <w:sz w:val="24"/>
          <w:szCs w:val="24"/>
          <w:lang w:val="x-none" w:eastAsia="en-US"/>
        </w:rPr>
        <w:t>NIP (wg załącznika Nr 1 do umowy)</w:t>
      </w:r>
    </w:p>
    <w:p w:rsidR="00410514" w:rsidRPr="005A6136" w:rsidRDefault="00410514" w:rsidP="005A6136">
      <w:pPr>
        <w:pStyle w:val="Akapitzlist"/>
        <w:tabs>
          <w:tab w:val="left" w:pos="851"/>
        </w:tabs>
        <w:spacing w:after="120" w:line="276" w:lineRule="auto"/>
        <w:ind w:left="3402"/>
        <w:rPr>
          <w:rFonts w:ascii="Calibri" w:hAnsi="Calibri" w:cs="Calibri"/>
          <w:sz w:val="24"/>
          <w:szCs w:val="24"/>
          <w:lang w:val="x-none" w:eastAsia="en-US"/>
        </w:rPr>
      </w:pPr>
      <w:r w:rsidRPr="00C45F87">
        <w:rPr>
          <w:rFonts w:ascii="Calibri" w:hAnsi="Calibri" w:cs="Calibri"/>
          <w:sz w:val="24"/>
          <w:szCs w:val="24"/>
          <w:lang w:val="x-none" w:eastAsia="en-US"/>
        </w:rPr>
        <w:t>Przykład: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t xml:space="preserve"> Zarząd Transportu Miejskiego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60-770 Poznań, ul. Jana Matejki 59</w:t>
      </w:r>
      <w:r w:rsidRPr="00C45F87">
        <w:rPr>
          <w:rFonts w:ascii="Calibri" w:hAnsi="Calibri" w:cs="Calibri"/>
          <w:color w:val="000000"/>
          <w:sz w:val="24"/>
          <w:szCs w:val="24"/>
          <w:lang w:val="x-none" w:eastAsia="en-US"/>
        </w:rPr>
        <w:br/>
        <w:t>NIP: dla celów PIT i ZUS (7792346900)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 w:type="page"/>
      </w:r>
    </w:p>
    <w:p w:rsidR="00410514" w:rsidRPr="00326151" w:rsidRDefault="00410514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bookmarkStart w:id="0" w:name="_GoBack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lastRenderedPageBreak/>
        <w:t xml:space="preserve">Zamawiający </w:t>
      </w:r>
      <w:bookmarkEnd w:id="0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nie wyraża zgody na otrzymywanie wizualizacji faktury ustrukturyzowanej drogą mailową, skanem, faxem lub innym komunikatorem za wyjątkiem niedostępności lub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o której mowa w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art. 106 ustawy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o podatku od towarów i usług oraz w</w:t>
      </w:r>
      <w:r>
        <w:rPr>
          <w:rFonts w:ascii="Calibri" w:hAnsi="Calibri" w:cs="Calibri"/>
          <w:color w:val="000000"/>
          <w:spacing w:val="4"/>
          <w:sz w:val="24"/>
          <w:szCs w:val="24"/>
        </w:rPr>
        <w:t xml:space="preserve">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przypadku wskazanym w ust. 1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2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poniżej.</w:t>
      </w:r>
    </w:p>
    <w:p w:rsidR="00410514" w:rsidRPr="00326151" w:rsidRDefault="00410514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A0B69">
        <w:rPr>
          <w:rFonts w:ascii="Calibri" w:hAnsi="Calibri" w:cs="Calibri"/>
          <w:sz w:val="24"/>
          <w:szCs w:val="24"/>
        </w:rPr>
        <w:t xml:space="preserve">W sytuacji 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niedostępności lub awarii </w:t>
      </w:r>
      <w:proofErr w:type="spellStart"/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KSeF</w:t>
      </w:r>
      <w:proofErr w:type="spellEnd"/>
      <w:r>
        <w:rPr>
          <w:rFonts w:ascii="Calibri" w:hAnsi="Calibri" w:cs="Calibri"/>
          <w:color w:val="000000"/>
          <w:spacing w:val="4"/>
          <w:sz w:val="24"/>
          <w:szCs w:val="24"/>
        </w:rPr>
        <w:t>, o której mowa</w:t>
      </w:r>
      <w:r w:rsidRPr="004A0B69">
        <w:rPr>
          <w:rFonts w:ascii="Calibri" w:hAnsi="Calibri" w:cs="Calibri"/>
          <w:sz w:val="24"/>
          <w:szCs w:val="24"/>
        </w:rPr>
        <w:t xml:space="preserve"> w </w:t>
      </w:r>
      <w:r>
        <w:rPr>
          <w:rFonts w:ascii="Calibri" w:hAnsi="Calibri" w:cs="Calibri"/>
          <w:sz w:val="24"/>
          <w:szCs w:val="24"/>
        </w:rPr>
        <w:t>ust</w:t>
      </w:r>
      <w:r w:rsidRPr="004A0B69">
        <w:rPr>
          <w:rFonts w:ascii="Calibri" w:hAnsi="Calibri" w:cs="Calibri"/>
          <w:sz w:val="24"/>
          <w:szCs w:val="24"/>
        </w:rPr>
        <w:t>. 10</w:t>
      </w:r>
      <w:r>
        <w:rPr>
          <w:rFonts w:ascii="Calibri" w:hAnsi="Calibri" w:cs="Calibri"/>
          <w:sz w:val="24"/>
          <w:szCs w:val="24"/>
        </w:rPr>
        <w:t>,</w:t>
      </w:r>
      <w:r w:rsidRPr="004A0B69">
        <w:rPr>
          <w:rFonts w:ascii="Calibri" w:hAnsi="Calibri" w:cs="Calibri"/>
          <w:sz w:val="24"/>
          <w:szCs w:val="24"/>
        </w:rPr>
        <w:t xml:space="preserve"> wizualizację faktury ustrukturyzowanej wraz z kodem QR oraz numerem identyfikacyjnym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 xml:space="preserve"> należy przesłać na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adres mailowy: </w:t>
      </w:r>
      <w:hyperlink r:id="rId7" w:history="1">
        <w:r w:rsidRPr="004A0B69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  <w:r w:rsidRPr="004A0B69">
        <w:rPr>
          <w:rFonts w:ascii="Calibri" w:hAnsi="Calibri" w:cs="Calibri"/>
          <w:sz w:val="24"/>
          <w:szCs w:val="24"/>
        </w:rPr>
        <w:t xml:space="preserve"> niezwłocznie, jednakże </w:t>
      </w:r>
      <w:r>
        <w:rPr>
          <w:rFonts w:ascii="Calibri" w:hAnsi="Calibri" w:cs="Calibri"/>
          <w:sz w:val="24"/>
          <w:szCs w:val="24"/>
        </w:rPr>
        <w:br/>
      </w:r>
      <w:r w:rsidRPr="004A0B69">
        <w:rPr>
          <w:rFonts w:ascii="Calibri" w:hAnsi="Calibri" w:cs="Calibri"/>
          <w:sz w:val="24"/>
          <w:szCs w:val="24"/>
        </w:rPr>
        <w:t>nie później niż 3 dni po</w:t>
      </w:r>
      <w:r>
        <w:rPr>
          <w:rFonts w:ascii="Calibri" w:hAnsi="Calibri" w:cs="Calibri"/>
          <w:sz w:val="24"/>
          <w:szCs w:val="24"/>
        </w:rPr>
        <w:t> </w:t>
      </w:r>
      <w:r w:rsidRPr="004A0B69">
        <w:rPr>
          <w:rFonts w:ascii="Calibri" w:hAnsi="Calibri" w:cs="Calibri"/>
          <w:sz w:val="24"/>
          <w:szCs w:val="24"/>
        </w:rPr>
        <w:t xml:space="preserve">ustaniu niedostępności lub usunięciu awarii </w:t>
      </w:r>
      <w:proofErr w:type="spellStart"/>
      <w:r w:rsidRPr="004A0B69">
        <w:rPr>
          <w:rFonts w:ascii="Calibri" w:hAnsi="Calibri" w:cs="Calibri"/>
          <w:sz w:val="24"/>
          <w:szCs w:val="24"/>
        </w:rPr>
        <w:t>KSeF</w:t>
      </w:r>
      <w:proofErr w:type="spellEnd"/>
      <w:r w:rsidRPr="004A0B69">
        <w:rPr>
          <w:rFonts w:ascii="Calibri" w:hAnsi="Calibri" w:cs="Calibri"/>
          <w:sz w:val="24"/>
          <w:szCs w:val="24"/>
        </w:rPr>
        <w:t>.</w:t>
      </w:r>
    </w:p>
    <w:p w:rsidR="00410514" w:rsidRPr="00326151" w:rsidRDefault="00410514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 xml:space="preserve">Wymagane umową wszelkie załączniki do faktury ustrukturyzowanej należy przesłać </w:t>
      </w:r>
      <w:r>
        <w:rPr>
          <w:rFonts w:ascii="Calibri" w:hAnsi="Calibri" w:cs="Calibri"/>
          <w:sz w:val="24"/>
          <w:szCs w:val="24"/>
        </w:rPr>
        <w:br/>
      </w:r>
      <w:r w:rsidRPr="00326151">
        <w:rPr>
          <w:rFonts w:ascii="Calibri" w:hAnsi="Calibri" w:cs="Calibri"/>
          <w:sz w:val="24"/>
          <w:szCs w:val="24"/>
        </w:rPr>
        <w:t xml:space="preserve">w dacie wpływu faktury do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i nadania numeru identyfikacyjnego </w:t>
      </w:r>
      <w:proofErr w:type="spellStart"/>
      <w:r w:rsidRPr="00326151">
        <w:rPr>
          <w:rFonts w:ascii="Calibri" w:hAnsi="Calibri" w:cs="Calibri"/>
          <w:sz w:val="24"/>
          <w:szCs w:val="24"/>
        </w:rPr>
        <w:t>KSeF</w:t>
      </w:r>
      <w:proofErr w:type="spellEnd"/>
      <w:r w:rsidRPr="00326151">
        <w:rPr>
          <w:rFonts w:ascii="Calibri" w:hAnsi="Calibri" w:cs="Calibri"/>
          <w:sz w:val="24"/>
          <w:szCs w:val="24"/>
        </w:rPr>
        <w:t xml:space="preserve"> na adres mailowy</w:t>
      </w:r>
      <w:r>
        <w:rPr>
          <w:rFonts w:ascii="Calibri" w:hAnsi="Calibri" w:cs="Calibri"/>
          <w:sz w:val="24"/>
          <w:szCs w:val="24"/>
        </w:rPr>
        <w:t xml:space="preserve">: </w:t>
      </w:r>
      <w:hyperlink r:id="rId8" w:history="1">
        <w:r w:rsidRPr="00A55D02">
          <w:rPr>
            <w:rStyle w:val="Hipercze"/>
            <w:rFonts w:ascii="Calibri" w:hAnsi="Calibri" w:cs="Calibri"/>
            <w:sz w:val="24"/>
            <w:szCs w:val="24"/>
          </w:rPr>
          <w:t>energia@um.poznan.pl</w:t>
        </w:r>
      </w:hyperlink>
    </w:p>
    <w:p w:rsidR="00410514" w:rsidRPr="00326151" w:rsidRDefault="00410514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 umieszczonym na białej liście podatników VAT.</w:t>
      </w:r>
    </w:p>
    <w:p w:rsidR="00410514" w:rsidRPr="00326151" w:rsidRDefault="00410514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Wynagrodzenie, o którym mowa w ust</w:t>
      </w:r>
      <w:r>
        <w:rPr>
          <w:rFonts w:ascii="Calibri" w:hAnsi="Calibri" w:cs="Calibri"/>
          <w:sz w:val="24"/>
          <w:szCs w:val="24"/>
        </w:rPr>
        <w:t>. 2</w:t>
      </w:r>
      <w:r>
        <w:rPr>
          <w:rFonts w:ascii="Calibri" w:hAnsi="Calibri" w:cs="Calibri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płatne będzie przelewem w terminie do </w:t>
      </w:r>
      <w:r w:rsidRPr="004A0B69">
        <w:rPr>
          <w:rFonts w:ascii="Calibri" w:hAnsi="Calibri" w:cs="Calibri"/>
          <w:sz w:val="24"/>
          <w:szCs w:val="24"/>
        </w:rPr>
        <w:t>30</w:t>
      </w:r>
      <w:r w:rsidRPr="00326151">
        <w:rPr>
          <w:rFonts w:ascii="Calibri" w:hAnsi="Calibri" w:cs="Calibri"/>
          <w:color w:val="00B050"/>
          <w:sz w:val="24"/>
          <w:szCs w:val="24"/>
        </w:rPr>
        <w:t xml:space="preserve"> </w:t>
      </w:r>
      <w:r w:rsidRPr="00326151">
        <w:rPr>
          <w:rFonts w:ascii="Calibri" w:hAnsi="Calibri" w:cs="Calibri"/>
          <w:sz w:val="24"/>
          <w:szCs w:val="24"/>
        </w:rPr>
        <w:t xml:space="preserve">dni, licząc od dnia następnego po dacie wystawienia faktury na rachunek bankowy nr </w:t>
      </w:r>
      <w:r w:rsidRPr="00326151">
        <w:rPr>
          <w:rFonts w:ascii="Calibri" w:hAnsi="Calibri" w:cs="Calibri"/>
          <w:b/>
          <w:sz w:val="24"/>
          <w:szCs w:val="24"/>
        </w:rPr>
        <w:t>…………………………………,</w:t>
      </w:r>
      <w:r w:rsidRPr="00326151">
        <w:rPr>
          <w:rFonts w:ascii="Calibri" w:hAnsi="Calibri" w:cs="Calibri"/>
          <w:sz w:val="24"/>
          <w:szCs w:val="24"/>
        </w:rPr>
        <w:t xml:space="preserve"> który znajduje się w prowadzonym przez Szefa Krajowej Administracji Skarbowej wykazie podatników VAT (tzw. białej liście podatników VAT). Datą zapłaty wynagrodzenia jest dzień obciążenia rachunku bankowego Zamawiającego.</w:t>
      </w:r>
    </w:p>
    <w:p w:rsidR="00410514" w:rsidRPr="00326151" w:rsidRDefault="00410514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sz w:val="24"/>
          <w:szCs w:val="24"/>
        </w:rPr>
        <w:t>Zamawiający dokona zapłaty wynagrodzenia należnego Wykonawcy mechanizmem podzielonej płatności w sytuacji przewidzianych zapisami ustawy o podatku od towarów i</w:t>
      </w:r>
      <w:r>
        <w:rPr>
          <w:rFonts w:ascii="Calibri" w:hAnsi="Calibri" w:cs="Calibri"/>
          <w:sz w:val="24"/>
          <w:szCs w:val="24"/>
        </w:rPr>
        <w:t> </w:t>
      </w:r>
      <w:r w:rsidRPr="00326151">
        <w:rPr>
          <w:rFonts w:ascii="Calibri" w:hAnsi="Calibri" w:cs="Calibri"/>
          <w:sz w:val="24"/>
          <w:szCs w:val="24"/>
        </w:rPr>
        <w:t>usług.</w:t>
      </w:r>
    </w:p>
    <w:p w:rsidR="00410514" w:rsidRPr="00326151" w:rsidRDefault="00410514" w:rsidP="005C41BE">
      <w:pPr>
        <w:pStyle w:val="Akapitzlist"/>
        <w:widowControl/>
        <w:numPr>
          <w:ilvl w:val="0"/>
          <w:numId w:val="5"/>
        </w:numPr>
        <w:tabs>
          <w:tab w:val="num" w:pos="426"/>
        </w:tabs>
        <w:suppressAutoHyphens w:val="0"/>
        <w:autoSpaceDE/>
        <w:spacing w:after="12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Wykonawca do 10 dnia każdego miesiąca prześle w wersji elektronicznej w formacie pliku xls specyfikację faktur wystawionych w poprzednim miesiącu, która będzie zawierać informacje zgodne z zapisami § 2 pkt 6.4), na adres e-mail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: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energia@um.poznan.pl, </w:t>
      </w:r>
    </w:p>
    <w:p w:rsidR="00410514" w:rsidRPr="00326151" w:rsidRDefault="00410514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Wykonawca po zakończeniu umowy, do </w:t>
      </w:r>
      <w:r w:rsidRPr="004A0B69">
        <w:rPr>
          <w:rFonts w:ascii="Calibri" w:hAnsi="Calibri" w:cs="Calibri"/>
          <w:color w:val="000000"/>
          <w:spacing w:val="4"/>
          <w:sz w:val="24"/>
          <w:szCs w:val="24"/>
        </w:rPr>
        <w:t>15.01.2027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r., prześle w wersji elektronicznej w formacie pliku xls specyfikację określającą całkowitą ilość energii pobranej, dla każdego punktu PPE w rozbiciu na poszczególne strefy, przez cały okres obowiązywania umowy oraz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 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wysokość należności z tego tytułu, na adres e-mail energia@um.poznan.pl.</w:t>
      </w:r>
    </w:p>
    <w:p w:rsidR="00410514" w:rsidRPr="00326151" w:rsidRDefault="00410514" w:rsidP="005C41BE">
      <w:pPr>
        <w:widowControl w:val="0"/>
        <w:numPr>
          <w:ilvl w:val="0"/>
          <w:numId w:val="5"/>
        </w:numPr>
        <w:shd w:val="clear" w:color="auto" w:fill="FFFFFF"/>
        <w:tabs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color w:val="000000"/>
          <w:spacing w:val="4"/>
          <w:sz w:val="24"/>
          <w:szCs w:val="24"/>
        </w:rPr>
      </w:pP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W przypadku, gdy Wykonawca, na skutek okoliczności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,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 za które ponosi odpowiedzialność, nie przeprowadzi w terminie podanym w Załączniku nr 1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 xml:space="preserve">w kolumnie „Data rozpoczęcia sprzedaży” zmiany sprzedawcy, Strony ustalają, </w:t>
      </w:r>
      <w:r>
        <w:rPr>
          <w:rFonts w:ascii="Calibri" w:hAnsi="Calibri" w:cs="Calibri"/>
          <w:color w:val="000000"/>
          <w:spacing w:val="4"/>
          <w:sz w:val="24"/>
          <w:szCs w:val="24"/>
        </w:rPr>
        <w:br/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iż szkoda Zamawiającego podlegająca pokryciu przez Wykonawcę będzie stanowiła co najmniej różnicę pomiędzy opłatami naliczonymi przez sprzedawcę rezerwowego a opłatami, które win</w:t>
      </w:r>
      <w:r>
        <w:rPr>
          <w:rFonts w:ascii="Calibri" w:hAnsi="Calibri" w:cs="Calibri"/>
          <w:color w:val="000000"/>
          <w:spacing w:val="4"/>
          <w:sz w:val="24"/>
          <w:szCs w:val="24"/>
        </w:rPr>
        <w:t>n</w:t>
      </w:r>
      <w:r w:rsidRPr="00326151">
        <w:rPr>
          <w:rFonts w:ascii="Calibri" w:hAnsi="Calibri" w:cs="Calibri"/>
          <w:color w:val="000000"/>
          <w:spacing w:val="4"/>
          <w:sz w:val="24"/>
          <w:szCs w:val="24"/>
        </w:rPr>
        <w:t>y być naliczone według stawek z niniejszej Umowy.</w:t>
      </w:r>
    </w:p>
    <w:p w:rsidR="00410514" w:rsidRDefault="00410514" w:rsidP="005C41BE">
      <w:pPr>
        <w:autoSpaceDE/>
        <w:rPr>
          <w:rFonts w:ascii="Calibri" w:hAnsi="Calibri" w:cs="Calibri"/>
          <w:b/>
          <w:spacing w:val="4"/>
          <w:sz w:val="24"/>
          <w:szCs w:val="24"/>
        </w:rPr>
      </w:pPr>
      <w:r>
        <w:rPr>
          <w:rFonts w:ascii="Calibri" w:hAnsi="Calibri" w:cs="Calibri"/>
          <w:b/>
          <w:spacing w:val="4"/>
          <w:sz w:val="24"/>
          <w:szCs w:val="24"/>
        </w:rPr>
        <w:br w:type="page"/>
      </w:r>
    </w:p>
    <w:p w:rsidR="00410514" w:rsidRPr="00D21233" w:rsidRDefault="00410514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Płatności</w:t>
      </w:r>
    </w:p>
    <w:p w:rsidR="00410514" w:rsidRPr="00D21233" w:rsidRDefault="00410514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9</w:t>
      </w:r>
    </w:p>
    <w:p w:rsidR="00410514" w:rsidRDefault="00410514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Należności za faktury wystawione przez Wykonawcę, o których mowa w § </w:t>
      </w:r>
      <w:r>
        <w:rPr>
          <w:rFonts w:ascii="Calibri" w:hAnsi="Calibri" w:cs="Calibri"/>
          <w:spacing w:val="4"/>
          <w:sz w:val="24"/>
          <w:szCs w:val="24"/>
        </w:rPr>
        <w:t>8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ust. 1 Umowy, zostaną uregulowane przelewami, odpowiednio z kont poszczególnych Odbiorców końcowych na konto Wykonawcy wskazane na fakturze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410514" w:rsidRDefault="00410514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dokona zapłaty wynagrodzenia należnego Wykonawcy z zastosowaniem mechanizmu podzielonej płatności, o którym mowa w art. 108a ustawy z dnia 11 marca 2004 r. o podatku od towarów i usług, na rachunek rozliczeniowy, który będzie podany na fakturze VAT, wyłącznie, gdy będzie to rachunek rozliczeniowy wskazany dla Wykonawcy w wykazie podmiotów, o którym mowa w art. 96b ustawy o podatku od towarów i usług, tzw. biała lista. W przypadku wskazania na fakturze VAT rachunku rozliczeniowego nie wymienionego na białej liście, Zamawiający dokona zapłaty na inny, wymieniony na białej liście rachunek rozliczeniowy Wykonawcy. </w:t>
      </w:r>
    </w:p>
    <w:p w:rsidR="00410514" w:rsidRDefault="00410514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W przypadku, gdy na białej liście brak jakiegokolwiek rachunku rozliczeniowego Wykonawcy, Zamawiający, według własnego wyboru, dokona zapłaty na rachunek bankowy podany na fakturze VAT, z zastosowaniem art. 117ba § 3 pkt 2 ustawy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 xml:space="preserve">z dnia 29 sierpnia 1997 r. - Ordynacja podatkowa lub wstrzyma się z zapłatą do czasu przedstawienia przez Wykonawcę rachunku rozliczeniowego ujętego na białej liście. </w:t>
      </w:r>
    </w:p>
    <w:p w:rsidR="00410514" w:rsidRDefault="00410514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Zamawiający dopuszcza zgłoszenie przez Wykonawcę numerów rachunków bankowych tzw. wirtualnych, które są dedykowane poszczególnym Odbiorcom końcowym, pod warunkiem, iż są powiązane z rachunkiem rozliczeniowym uwidocznionym na tzw. białej liście.</w:t>
      </w:r>
    </w:p>
    <w:p w:rsidR="00410514" w:rsidRDefault="00410514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before="34"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 xml:space="preserve">Zamawiający nie ponosi odpowiedzialności w przypadku przekroczenia terminu płatności, spowodowanego brakiem możliwości dokonania zapłaty z zastosowaniem mechanizmu podzielonej płatności lub brakiem rachunku rozliczeniowego Wykonawcy w wykazie podmiotów, o których mowa w art. 96b ustawy o podatku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C45F87">
        <w:rPr>
          <w:rFonts w:ascii="Calibri" w:hAnsi="Calibri" w:cs="Calibri"/>
          <w:spacing w:val="4"/>
          <w:sz w:val="24"/>
          <w:szCs w:val="24"/>
        </w:rPr>
        <w:t>od towarów i usług.</w:t>
      </w:r>
    </w:p>
    <w:p w:rsidR="00410514" w:rsidRPr="00C45F87" w:rsidRDefault="00410514" w:rsidP="005C41BE">
      <w:pPr>
        <w:widowControl w:val="0"/>
        <w:numPr>
          <w:ilvl w:val="0"/>
          <w:numId w:val="16"/>
        </w:numPr>
        <w:shd w:val="clear" w:color="auto" w:fill="FFFFFF"/>
        <w:tabs>
          <w:tab w:val="clear" w:pos="360"/>
          <w:tab w:val="num" w:pos="426"/>
        </w:tabs>
        <w:suppressAutoHyphens/>
        <w:autoSpaceDN/>
        <w:adjustRightInd/>
        <w:spacing w:after="240" w:line="276" w:lineRule="auto"/>
        <w:ind w:left="425" w:hanging="425"/>
        <w:rPr>
          <w:rFonts w:ascii="Calibri" w:hAnsi="Calibri" w:cs="Calibri"/>
          <w:spacing w:val="4"/>
          <w:sz w:val="24"/>
          <w:szCs w:val="24"/>
        </w:rPr>
      </w:pPr>
      <w:r w:rsidRPr="00C45F87">
        <w:rPr>
          <w:rFonts w:ascii="Calibri" w:hAnsi="Calibri" w:cs="Calibri"/>
          <w:spacing w:val="4"/>
          <w:sz w:val="24"/>
          <w:szCs w:val="24"/>
        </w:rPr>
        <w:t>Za termin dokonania płatności uważa się datę obciążenia rachunku bankowego poszczególnego Odbiorcy końcowego.</w:t>
      </w:r>
    </w:p>
    <w:p w:rsidR="00410514" w:rsidRPr="00D21233" w:rsidRDefault="00410514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Wstrzymanie sprzedaży energii</w:t>
      </w:r>
    </w:p>
    <w:p w:rsidR="00410514" w:rsidRPr="00D21233" w:rsidRDefault="00410514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10</w:t>
      </w:r>
    </w:p>
    <w:p w:rsidR="00410514" w:rsidRPr="00D21233" w:rsidRDefault="00410514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może wstrzymać sprzedaż energii elektrycznej do danego PPE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 nieuiszczenia przez Odbiorcę końcowego należności za energię elektryczną na zasadach i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przypadkach określonych Prawem energetycznym. Wstrzymanie sprzedaży energii elektrycznej może dotyczyć wyłącznie tego Odbiorcy końcowego, który nie uiścił należności, o których mowa w zdaniu poprzednim.</w:t>
      </w:r>
    </w:p>
    <w:p w:rsidR="00410514" w:rsidRPr="00D21233" w:rsidRDefault="00410514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Wstrzymanie sprzedaży energii elektrycznej następuje poprzez wstrzymanie dostarczania energii elektrycznej przez OSD na wniosek Wykonawcy.</w:t>
      </w:r>
    </w:p>
    <w:p w:rsidR="00410514" w:rsidRPr="00D21233" w:rsidRDefault="00410514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Wznowienie dostarczania energii elektrycznej i świadczenie usług dystrybucji przez OSD na wniosek Wykonawcy nastąpi bezzwłocznie po uregulowaniu zaległych należności, na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zasadach i w przypadkach określonych Prawem energetycznym.</w:t>
      </w:r>
    </w:p>
    <w:p w:rsidR="00410514" w:rsidRPr="00D21233" w:rsidRDefault="00410514" w:rsidP="005C41BE">
      <w:pPr>
        <w:numPr>
          <w:ilvl w:val="0"/>
          <w:numId w:val="9"/>
        </w:numPr>
        <w:tabs>
          <w:tab w:val="clear" w:pos="360"/>
          <w:tab w:val="left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nie ponosi odpowiedzialności za szkody spowodowane wstrzymaniem sprzedaży energii elektrycznej wskutek naruszenia przez Zamawiającego warunków Umowy i obowiązujących przepisów Prawa energetycznego i Kodeksu cywilnego.</w:t>
      </w:r>
    </w:p>
    <w:p w:rsidR="00410514" w:rsidRPr="00D21233" w:rsidRDefault="00410514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Okres obowiązywania Umowy</w:t>
      </w:r>
    </w:p>
    <w:p w:rsidR="00410514" w:rsidRPr="00D21233" w:rsidRDefault="00410514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 xml:space="preserve">§ </w:t>
      </w:r>
      <w:r>
        <w:rPr>
          <w:rFonts w:ascii="Calibri" w:hAnsi="Calibri" w:cs="Calibri"/>
          <w:b/>
          <w:spacing w:val="4"/>
          <w:sz w:val="24"/>
          <w:szCs w:val="24"/>
        </w:rPr>
        <w:t>11</w:t>
      </w:r>
    </w:p>
    <w:p w:rsidR="00410514" w:rsidRPr="0006611F" w:rsidRDefault="00410514" w:rsidP="005C41BE">
      <w:pPr>
        <w:numPr>
          <w:ilvl w:val="0"/>
          <w:numId w:val="23"/>
        </w:numPr>
        <w:tabs>
          <w:tab w:val="clear" w:pos="360"/>
          <w:tab w:val="num" w:pos="426"/>
        </w:tabs>
        <w:overflowPunct w:val="0"/>
        <w:spacing w:before="40"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Umowa zostaje zawarta na okres</w:t>
      </w:r>
      <w:r>
        <w:rPr>
          <w:rFonts w:ascii="Calibri" w:hAnsi="Calibri" w:cs="Calibri"/>
          <w:spacing w:val="4"/>
          <w:sz w:val="24"/>
          <w:szCs w:val="24"/>
        </w:rPr>
        <w:t xml:space="preserve"> od </w:t>
      </w:r>
      <w:r w:rsidRPr="006220C7">
        <w:rPr>
          <w:rFonts w:ascii="Calibri" w:hAnsi="Calibri" w:cs="Calibri"/>
          <w:spacing w:val="4"/>
          <w:sz w:val="24"/>
          <w:szCs w:val="24"/>
        </w:rPr>
        <w:t>01.01.2026 do 31.12.2026</w:t>
      </w:r>
      <w:r>
        <w:rPr>
          <w:rFonts w:ascii="Calibri" w:hAnsi="Calibri" w:cs="Calibri"/>
          <w:spacing w:val="4"/>
          <w:sz w:val="24"/>
          <w:szCs w:val="24"/>
        </w:rPr>
        <w:t xml:space="preserve"> roku. </w:t>
      </w:r>
    </w:p>
    <w:p w:rsidR="00410514" w:rsidRPr="00D21233" w:rsidRDefault="00410514" w:rsidP="005C41BE">
      <w:pPr>
        <w:numPr>
          <w:ilvl w:val="0"/>
          <w:numId w:val="10"/>
        </w:numPr>
        <w:tabs>
          <w:tab w:val="clear" w:pos="360"/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color w:val="000000"/>
          <w:spacing w:val="4"/>
          <w:sz w:val="24"/>
          <w:szCs w:val="24"/>
        </w:rPr>
      </w:pPr>
      <w:r w:rsidRPr="00D21233">
        <w:rPr>
          <w:rFonts w:ascii="Calibri" w:hAnsi="Calibri" w:cs="Calibri"/>
          <w:color w:val="000000"/>
          <w:spacing w:val="4"/>
          <w:sz w:val="24"/>
          <w:szCs w:val="24"/>
        </w:rPr>
        <w:t>Sprzedaż energii elektrycznej do poszczególnych PPE nastąpi z dniem określonym w Załączniku nr 1 do Umowy, nie wcześniej jednak niż po skutecznym rozwiązaniu dotychczasowych umów na dostawę energii oraz pozytywnym przeprowadzeniu procedury zmiany sprzedawcy.</w:t>
      </w:r>
    </w:p>
    <w:p w:rsidR="00410514" w:rsidRPr="00D21233" w:rsidRDefault="00410514" w:rsidP="005C41BE">
      <w:pPr>
        <w:pStyle w:val="Default"/>
        <w:spacing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Nadzór nad umową</w:t>
      </w:r>
    </w:p>
    <w:p w:rsidR="00410514" w:rsidRPr="00D21233" w:rsidRDefault="00410514" w:rsidP="005C41BE">
      <w:pPr>
        <w:pStyle w:val="Default"/>
        <w:spacing w:after="120" w:line="276" w:lineRule="auto"/>
        <w:ind w:right="-284"/>
        <w:jc w:val="center"/>
        <w:rPr>
          <w:rFonts w:ascii="Calibri" w:hAnsi="Calibri" w:cs="Calibri"/>
          <w:b/>
          <w:bCs/>
        </w:rPr>
      </w:pPr>
      <w:r w:rsidRPr="00D21233">
        <w:rPr>
          <w:rFonts w:ascii="Calibri" w:hAnsi="Calibri" w:cs="Calibri"/>
          <w:b/>
          <w:bCs/>
        </w:rPr>
        <w:t>§1</w:t>
      </w:r>
      <w:r>
        <w:rPr>
          <w:rFonts w:ascii="Calibri" w:hAnsi="Calibri" w:cs="Calibri"/>
          <w:b/>
          <w:bCs/>
        </w:rPr>
        <w:t>2</w:t>
      </w:r>
    </w:p>
    <w:p w:rsidR="00410514" w:rsidRPr="00D21233" w:rsidRDefault="00410514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 xml:space="preserve">Osobami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Zamawiającego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410514" w:rsidRPr="00D21233" w:rsidRDefault="00410514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410514" w:rsidRPr="00D21233" w:rsidRDefault="00410514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410514" w:rsidRPr="00D21233" w:rsidRDefault="00410514" w:rsidP="005C41BE">
      <w:pPr>
        <w:numPr>
          <w:ilvl w:val="0"/>
          <w:numId w:val="17"/>
        </w:numPr>
        <w:tabs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Osob</w:t>
      </w:r>
      <w:r>
        <w:rPr>
          <w:rFonts w:ascii="Calibri" w:hAnsi="Calibri" w:cs="Calibri"/>
          <w:spacing w:val="4"/>
          <w:sz w:val="24"/>
          <w:szCs w:val="24"/>
        </w:rPr>
        <w:t xml:space="preserve">ami </w:t>
      </w:r>
      <w:r w:rsidRPr="00D21233">
        <w:rPr>
          <w:rFonts w:ascii="Calibri" w:hAnsi="Calibri" w:cs="Calibri"/>
          <w:spacing w:val="4"/>
          <w:sz w:val="24"/>
          <w:szCs w:val="24"/>
        </w:rPr>
        <w:t>nadzorując</w:t>
      </w:r>
      <w:r>
        <w:rPr>
          <w:rFonts w:ascii="Calibri" w:hAnsi="Calibri" w:cs="Calibri"/>
          <w:spacing w:val="4"/>
          <w:sz w:val="24"/>
          <w:szCs w:val="24"/>
        </w:rPr>
        <w:t>ymi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realizację Umowy ze strony Wykonawcy </w:t>
      </w:r>
      <w:r>
        <w:rPr>
          <w:rFonts w:ascii="Calibri" w:hAnsi="Calibri" w:cs="Calibri"/>
          <w:spacing w:val="4"/>
          <w:sz w:val="24"/>
          <w:szCs w:val="24"/>
        </w:rPr>
        <w:t>są</w:t>
      </w:r>
      <w:r w:rsidRPr="00D21233">
        <w:rPr>
          <w:rFonts w:ascii="Calibri" w:hAnsi="Calibri" w:cs="Calibri"/>
          <w:spacing w:val="4"/>
          <w:sz w:val="24"/>
          <w:szCs w:val="24"/>
        </w:rPr>
        <w:t>:</w:t>
      </w:r>
    </w:p>
    <w:p w:rsidR="00410514" w:rsidRPr="00D21233" w:rsidRDefault="00410514" w:rsidP="005C41BE">
      <w:pPr>
        <w:overflowPunct w:val="0"/>
        <w:spacing w:before="40" w:after="120" w:line="276" w:lineRule="auto"/>
        <w:ind w:left="426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410514" w:rsidRDefault="00410514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D21233">
        <w:rPr>
          <w:rFonts w:ascii="Calibri" w:hAnsi="Calibri" w:cs="Calibri"/>
          <w:spacing w:val="4"/>
          <w:sz w:val="24"/>
          <w:szCs w:val="24"/>
          <w:lang w:val="en-US"/>
        </w:rPr>
        <w:t>…………………………………….., tel. ………………………………, e-mail: ……………………………..</w:t>
      </w:r>
    </w:p>
    <w:p w:rsidR="00410514" w:rsidRPr="000F508E" w:rsidRDefault="00410514" w:rsidP="005C41BE">
      <w:pPr>
        <w:numPr>
          <w:ilvl w:val="0"/>
          <w:numId w:val="17"/>
        </w:numPr>
        <w:tabs>
          <w:tab w:val="clear" w:pos="644"/>
          <w:tab w:val="num" w:pos="426"/>
        </w:tabs>
        <w:overflowPunct w:val="0"/>
        <w:spacing w:before="4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0F508E">
        <w:rPr>
          <w:rFonts w:ascii="Calibri" w:hAnsi="Calibri" w:cs="Calibri"/>
          <w:spacing w:val="4"/>
          <w:sz w:val="24"/>
          <w:szCs w:val="24"/>
        </w:rPr>
        <w:t>Osobą upoważnioną ze strony Zamawiającego do zgłaszania zwiększeni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lub zmniejszeni</w:t>
      </w:r>
      <w:r>
        <w:rPr>
          <w:rFonts w:ascii="Calibri" w:hAnsi="Calibri" w:cs="Calibri"/>
          <w:spacing w:val="4"/>
          <w:sz w:val="24"/>
          <w:szCs w:val="24"/>
        </w:rPr>
        <w:t>a</w:t>
      </w:r>
      <w:r w:rsidRPr="000F508E">
        <w:rPr>
          <w:rFonts w:ascii="Calibri" w:hAnsi="Calibri" w:cs="Calibri"/>
          <w:spacing w:val="4"/>
          <w:sz w:val="24"/>
          <w:szCs w:val="24"/>
        </w:rPr>
        <w:t xml:space="preserve"> liczby PPE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0F508E">
        <w:rPr>
          <w:rFonts w:ascii="Calibri" w:hAnsi="Calibri" w:cs="Calibri"/>
          <w:spacing w:val="4"/>
          <w:sz w:val="24"/>
          <w:szCs w:val="24"/>
        </w:rPr>
        <w:t>jest:</w:t>
      </w:r>
    </w:p>
    <w:p w:rsidR="00410514" w:rsidRPr="000F508E" w:rsidRDefault="00410514" w:rsidP="005C41BE">
      <w:pPr>
        <w:overflowPunct w:val="0"/>
        <w:spacing w:after="120" w:line="276" w:lineRule="auto"/>
        <w:ind w:left="425"/>
        <w:textAlignment w:val="baseline"/>
        <w:rPr>
          <w:rFonts w:ascii="Calibri" w:hAnsi="Calibri" w:cs="Calibri"/>
          <w:spacing w:val="4"/>
          <w:sz w:val="24"/>
          <w:szCs w:val="24"/>
          <w:lang w:val="en-US"/>
        </w:rPr>
      </w:pPr>
      <w:r w:rsidRPr="006F5FA2">
        <w:rPr>
          <w:rFonts w:ascii="Calibri" w:hAnsi="Calibri" w:cs="Calibri"/>
          <w:spacing w:val="4"/>
          <w:sz w:val="24"/>
          <w:szCs w:val="24"/>
          <w:lang w:val="en-US"/>
        </w:rPr>
        <w:t xml:space="preserve">…………………………………….., tel. ………………………………, e-mail: …………………………….. </w:t>
      </w:r>
    </w:p>
    <w:p w:rsidR="00410514" w:rsidRPr="006F5FA2" w:rsidRDefault="00410514" w:rsidP="005C41BE">
      <w:pPr>
        <w:numPr>
          <w:ilvl w:val="0"/>
          <w:numId w:val="17"/>
        </w:numPr>
        <w:tabs>
          <w:tab w:val="num" w:pos="426"/>
        </w:tabs>
        <w:overflowPunct w:val="0"/>
        <w:spacing w:after="240" w:line="276" w:lineRule="auto"/>
        <w:ind w:left="425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Zmiana os</w:t>
      </w:r>
      <w:r>
        <w:rPr>
          <w:rFonts w:ascii="Calibri" w:hAnsi="Calibri" w:cs="Calibri"/>
          <w:spacing w:val="4"/>
          <w:sz w:val="24"/>
          <w:szCs w:val="24"/>
        </w:rPr>
        <w:t xml:space="preserve">ób wymienionych w ust. 1-3 </w:t>
      </w:r>
      <w:r w:rsidRPr="00D21233">
        <w:rPr>
          <w:rFonts w:ascii="Calibri" w:hAnsi="Calibri" w:cs="Calibri"/>
          <w:spacing w:val="4"/>
          <w:sz w:val="24"/>
          <w:szCs w:val="24"/>
        </w:rPr>
        <w:t>wymaga niezwłocznego przesłania pisemnej informacji drugiej Stronie, w terminie do 5 dni roboczych od zaistnienia takiej sytuacji.</w:t>
      </w:r>
    </w:p>
    <w:p w:rsidR="00410514" w:rsidRPr="00D21233" w:rsidRDefault="00410514" w:rsidP="005C41BE">
      <w:pPr>
        <w:pageBreakBefore/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lastRenderedPageBreak/>
        <w:t>Rozwiązanie Umowy</w:t>
      </w:r>
    </w:p>
    <w:p w:rsidR="00410514" w:rsidRPr="00D21233" w:rsidRDefault="00410514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3</w:t>
      </w:r>
    </w:p>
    <w:p w:rsidR="00410514" w:rsidRPr="00D21233" w:rsidRDefault="00410514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Umowa może być rozwiązana przez jedną ze Stron w trybie natychmiastowym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przypadku, gdy druga ze Stron pomimo pisemnego wezwania, zawierającego szczegóły naruszenia oraz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dodatkowy termin do usunięcia naruszenia</w:t>
      </w:r>
      <w:r>
        <w:rPr>
          <w:rFonts w:ascii="Calibri" w:hAnsi="Calibri" w:cs="Calibri"/>
          <w:spacing w:val="4"/>
          <w:sz w:val="24"/>
          <w:szCs w:val="24"/>
        </w:rPr>
        <w:t>,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nie krótszy niż 7 dni, rażąco i uporczywie narusza warunki Umowy.</w:t>
      </w:r>
    </w:p>
    <w:p w:rsidR="00410514" w:rsidRPr="00D21233" w:rsidRDefault="00410514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może wypowiedzieć Umowę również w przypadku gdy:</w:t>
      </w:r>
    </w:p>
    <w:p w:rsidR="00410514" w:rsidRPr="00D21233" w:rsidRDefault="00410514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przed zakończeniem realizacji Umowy Wykonawca utraci uprawnienia, koncesje lub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zezwolenia;</w:t>
      </w:r>
    </w:p>
    <w:p w:rsidR="00410514" w:rsidRPr="00D21233" w:rsidRDefault="00410514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Wykonawca wykonuje niniejszą Umowę w sposób sprzeczny z obowiązującymi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w Polsce przepisami prawa, w szczególności przepisami przywołanymi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w niniejszej Umowie;</w:t>
      </w:r>
    </w:p>
    <w:p w:rsidR="00410514" w:rsidRPr="00D21233" w:rsidRDefault="00410514" w:rsidP="005C41BE">
      <w:pPr>
        <w:numPr>
          <w:ilvl w:val="0"/>
          <w:numId w:val="30"/>
        </w:numPr>
        <w:overflowPunct w:val="0"/>
        <w:spacing w:after="120" w:line="276" w:lineRule="auto"/>
        <w:ind w:left="851" w:hanging="425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Wykonawca powierza wykonanie całości lub części Umowy osobom trzecim bez zgody Zamawiającego.</w:t>
      </w:r>
    </w:p>
    <w:p w:rsidR="00410514" w:rsidRPr="00D21233" w:rsidRDefault="00410514" w:rsidP="005C41BE">
      <w:pPr>
        <w:widowControl w:val="0"/>
        <w:numPr>
          <w:ilvl w:val="0"/>
          <w:numId w:val="21"/>
        </w:numPr>
        <w:tabs>
          <w:tab w:val="clear" w:pos="360"/>
          <w:tab w:val="num" w:pos="426"/>
        </w:tabs>
        <w:suppressAutoHyphens/>
        <w:autoSpaceDN/>
        <w:adjustRightInd/>
        <w:spacing w:after="120" w:line="276" w:lineRule="auto"/>
        <w:ind w:left="426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Oświadczenie o wypowiedzeniu Umowy musi być złożone w formie pisemnej pod rygorem nieważności. Rozwiązanie Umowy z powodu przypadków opisanych w ust. 2 powyżej, następuje w trybie natychmiastowym.</w:t>
      </w:r>
    </w:p>
    <w:p w:rsidR="00410514" w:rsidRPr="00D21233" w:rsidRDefault="00410514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Rozwiązanie Umowy nie zwalnia Stron z obowiązku uregulowania wzajemnych należności i wynikających z niej zobowiązań za wykonaną dostawę energii elektrycznej.</w:t>
      </w:r>
    </w:p>
    <w:p w:rsidR="00410514" w:rsidRPr="00D21233" w:rsidRDefault="00410514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120" w:line="276" w:lineRule="auto"/>
        <w:ind w:left="426" w:hanging="426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Strony dopuszczają możliwość dokonania przez Zamawiającego cesji praw </w:t>
      </w:r>
      <w:r>
        <w:rPr>
          <w:rFonts w:ascii="Calibri" w:hAnsi="Calibri" w:cs="Calibri"/>
          <w:spacing w:val="4"/>
          <w:sz w:val="24"/>
          <w:szCs w:val="24"/>
        </w:rPr>
        <w:br/>
      </w:r>
      <w:r w:rsidRPr="00D21233">
        <w:rPr>
          <w:rFonts w:ascii="Calibri" w:hAnsi="Calibri" w:cs="Calibri"/>
          <w:spacing w:val="4"/>
          <w:sz w:val="24"/>
          <w:szCs w:val="24"/>
        </w:rPr>
        <w:t>i obowiązków z niniejszej Umowy na inny podmiot w przypadku zmiany właściciela lub posiadacza obiektu, do którego dostarczana jest energia elektryczna na podstawie niniejszej Umowy. W takim przypadku cesja nastąpi zgodnie z przepisami Kodeksu cywilnego.</w:t>
      </w:r>
    </w:p>
    <w:p w:rsidR="00410514" w:rsidRPr="00D21233" w:rsidRDefault="00410514" w:rsidP="005C41BE">
      <w:pPr>
        <w:numPr>
          <w:ilvl w:val="0"/>
          <w:numId w:val="21"/>
        </w:numPr>
        <w:tabs>
          <w:tab w:val="clear" w:pos="360"/>
          <w:tab w:val="num" w:pos="426"/>
        </w:tabs>
        <w:overflowPunct w:val="0"/>
        <w:spacing w:after="240" w:line="276" w:lineRule="auto"/>
        <w:ind w:left="426" w:hanging="426"/>
        <w:jc w:val="both"/>
        <w:textAlignment w:val="baseline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Zamawiający zastrzega sobie możliwość odstąpienia od Umowy w trybie przepisu art. 456 ustawy 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. </w:t>
      </w:r>
    </w:p>
    <w:p w:rsidR="00410514" w:rsidRPr="00D21233" w:rsidRDefault="00410514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Zmiany postanowień Umowy</w:t>
      </w:r>
    </w:p>
    <w:p w:rsidR="00410514" w:rsidRPr="00D21233" w:rsidRDefault="00410514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4</w:t>
      </w:r>
    </w:p>
    <w:p w:rsidR="00410514" w:rsidRPr="004E4DC5" w:rsidRDefault="00410514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574"/>
        </w:tabs>
        <w:spacing w:after="120" w:line="276" w:lineRule="auto"/>
        <w:ind w:left="426" w:hanging="426"/>
        <w:rPr>
          <w:sz w:val="24"/>
          <w:szCs w:val="24"/>
        </w:rPr>
      </w:pPr>
      <w:r>
        <w:rPr>
          <w:rStyle w:val="Teksttreci"/>
          <w:color w:val="000000"/>
          <w:sz w:val="24"/>
          <w:szCs w:val="24"/>
        </w:rPr>
        <w:t xml:space="preserve">Na podstawie art. 455 ust. 1 pkt 1) ustawy </w:t>
      </w:r>
      <w:proofErr w:type="spellStart"/>
      <w:r>
        <w:rPr>
          <w:rStyle w:val="Teksttreci"/>
          <w:color w:val="000000"/>
          <w:sz w:val="24"/>
          <w:szCs w:val="24"/>
        </w:rPr>
        <w:t>Pzp</w:t>
      </w:r>
      <w:proofErr w:type="spellEnd"/>
      <w:r>
        <w:rPr>
          <w:rStyle w:val="Teksttreci"/>
          <w:color w:val="000000"/>
          <w:sz w:val="24"/>
          <w:szCs w:val="24"/>
        </w:rPr>
        <w:t>. Zamawiający dopuszcza zmianę postanowień w niżej określonych przypadkach</w:t>
      </w:r>
      <w:r w:rsidRPr="004E4DC5">
        <w:rPr>
          <w:rStyle w:val="Teksttreci"/>
          <w:color w:val="000000"/>
          <w:sz w:val="24"/>
          <w:szCs w:val="24"/>
        </w:rPr>
        <w:t>:</w:t>
      </w:r>
    </w:p>
    <w:p w:rsidR="00410514" w:rsidRPr="004E4DC5" w:rsidRDefault="00410514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zmiany stawki akcyzy - Zamawiający dopuszcza w takim przypadku zwiększenie lub</w:t>
      </w:r>
      <w:r>
        <w:rPr>
          <w:rStyle w:val="Teksttreci"/>
          <w:color w:val="000000"/>
          <w:sz w:val="24"/>
          <w:szCs w:val="24"/>
        </w:rPr>
        <w:t> </w:t>
      </w:r>
      <w:r w:rsidRPr="004E4DC5">
        <w:rPr>
          <w:rStyle w:val="Teksttreci"/>
          <w:color w:val="000000"/>
          <w:sz w:val="24"/>
          <w:szCs w:val="24"/>
        </w:rPr>
        <w:t>zmniejszenie cen jednostkowych netto określonych w § 6 ust. 1 Umowy</w:t>
      </w:r>
      <w:r>
        <w:rPr>
          <w:rStyle w:val="Teksttreci"/>
          <w:color w:val="000000"/>
          <w:sz w:val="24"/>
          <w:szCs w:val="24"/>
        </w:rPr>
        <w:t xml:space="preserve"> (Wykonawca ma obowiązek powiadomienia Zamawiającego pisemne o zmianie cen, wraz ze wskazaniem podstawy prawnej, w terminie do 30 dni od daty wystąpienia tych okoliczności. </w:t>
      </w:r>
      <w:r w:rsidRPr="003E2878">
        <w:rPr>
          <w:rStyle w:val="Teksttreci"/>
          <w:color w:val="000000"/>
          <w:sz w:val="24"/>
          <w:szCs w:val="24"/>
        </w:rPr>
        <w:t>Nowe ceny mogą mieć zastosowanie do energii elektrycznej dostarczonej od dnia wejścia w życie właściwych przepisów</w:t>
      </w:r>
      <w:r>
        <w:rPr>
          <w:rStyle w:val="Teksttreci"/>
          <w:color w:val="000000"/>
          <w:sz w:val="24"/>
          <w:szCs w:val="24"/>
        </w:rPr>
        <w:t xml:space="preserve">, o ile właściwe przepisy </w:t>
      </w:r>
      <w:r>
        <w:rPr>
          <w:rStyle w:val="Teksttreci"/>
          <w:color w:val="000000"/>
          <w:sz w:val="24"/>
          <w:szCs w:val="24"/>
        </w:rPr>
        <w:lastRenderedPageBreak/>
        <w:t>nie zawierają odmiennych regulacji.</w:t>
      </w:r>
      <w:r w:rsidRPr="004E4DC5">
        <w:rPr>
          <w:rStyle w:val="Teksttreci"/>
          <w:color w:val="000000"/>
          <w:sz w:val="24"/>
          <w:szCs w:val="24"/>
        </w:rPr>
        <w:t xml:space="preserve"> </w:t>
      </w:r>
    </w:p>
    <w:p w:rsidR="00410514" w:rsidRPr="004E4DC5" w:rsidRDefault="00410514" w:rsidP="005C41BE">
      <w:pPr>
        <w:pStyle w:val="Teksttreci0"/>
        <w:numPr>
          <w:ilvl w:val="0"/>
          <w:numId w:val="25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 xml:space="preserve">wystąpienia innych sytuacji, których nie można było przewidzieć w chwili zawarcia niniejszej Umowy i nie będących zmianami istotnymi w rozumieniu ustawy </w:t>
      </w:r>
      <w:proofErr w:type="spellStart"/>
      <w:r w:rsidRPr="004E4DC5">
        <w:rPr>
          <w:rStyle w:val="Teksttreci"/>
          <w:color w:val="000000"/>
          <w:sz w:val="24"/>
          <w:szCs w:val="24"/>
        </w:rPr>
        <w:t>Pzp</w:t>
      </w:r>
      <w:proofErr w:type="spellEnd"/>
      <w:r w:rsidRPr="004E4DC5">
        <w:rPr>
          <w:rStyle w:val="Teksttreci"/>
          <w:color w:val="000000"/>
          <w:sz w:val="24"/>
          <w:szCs w:val="24"/>
        </w:rPr>
        <w:t>.</w:t>
      </w:r>
    </w:p>
    <w:p w:rsidR="00410514" w:rsidRPr="004E4DC5" w:rsidRDefault="00410514" w:rsidP="005C41BE">
      <w:pPr>
        <w:pStyle w:val="Teksttreci0"/>
        <w:numPr>
          <w:ilvl w:val="0"/>
          <w:numId w:val="24"/>
        </w:numPr>
        <w:shd w:val="clear" w:color="auto" w:fill="auto"/>
        <w:tabs>
          <w:tab w:val="left" w:pos="817"/>
        </w:tabs>
        <w:spacing w:after="120" w:line="276" w:lineRule="auto"/>
        <w:ind w:left="426" w:hanging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Ustala się, iż nie stanowi zmiany Umowy:</w:t>
      </w:r>
    </w:p>
    <w:p w:rsidR="00410514" w:rsidRPr="004E4DC5" w:rsidRDefault="00410514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grupy taryfowej,</w:t>
      </w:r>
    </w:p>
    <w:p w:rsidR="00410514" w:rsidRPr="004E4DC5" w:rsidRDefault="00410514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adresu do korespondencji,</w:t>
      </w:r>
    </w:p>
    <w:p w:rsidR="00410514" w:rsidRDefault="00410514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firstLine="426"/>
        <w:rPr>
          <w:sz w:val="24"/>
          <w:szCs w:val="24"/>
        </w:rPr>
      </w:pPr>
      <w:r w:rsidRPr="004E4DC5">
        <w:rPr>
          <w:rStyle w:val="Teksttreci"/>
          <w:color w:val="000000"/>
          <w:sz w:val="24"/>
          <w:szCs w:val="24"/>
        </w:rPr>
        <w:t>zmiana siedziby jednostki organizacyjnej,</w:t>
      </w:r>
    </w:p>
    <w:p w:rsidR="00410514" w:rsidRDefault="00410514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rStyle w:val="Teksttreci"/>
          <w:sz w:val="24"/>
          <w:szCs w:val="24"/>
        </w:rPr>
      </w:pPr>
      <w:r w:rsidRPr="00CA3A8B">
        <w:rPr>
          <w:rStyle w:val="Teksttreci"/>
          <w:color w:val="000000"/>
          <w:sz w:val="24"/>
          <w:szCs w:val="24"/>
        </w:rPr>
        <w:t>zmiana osób nadzorujących realizację Umowy wskazanych w § 12 ust. 1 i 2 Umowy</w:t>
      </w:r>
      <w:r>
        <w:rPr>
          <w:rStyle w:val="Teksttreci"/>
          <w:color w:val="000000"/>
          <w:sz w:val="24"/>
          <w:szCs w:val="24"/>
        </w:rPr>
        <w:t xml:space="preserve">, </w:t>
      </w:r>
    </w:p>
    <w:p w:rsidR="00410514" w:rsidRDefault="00410514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851" w:hanging="425"/>
        <w:rPr>
          <w:sz w:val="24"/>
          <w:szCs w:val="24"/>
        </w:rPr>
      </w:pPr>
      <w:r w:rsidRPr="00E8593B">
        <w:rPr>
          <w:sz w:val="24"/>
          <w:szCs w:val="24"/>
        </w:rPr>
        <w:t>zmiana liczby PPE, przy czym:</w:t>
      </w:r>
    </w:p>
    <w:p w:rsidR="00410514" w:rsidRDefault="00410514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zmniejszenie liczby PPE może nastąpić w przypadku przekazania, sprzedaży, wynajmu obiektu innemu podmiotowi oraz w przypadku zamknięcia lub likwidacji obiektu,</w:t>
      </w:r>
    </w:p>
    <w:p w:rsidR="00410514" w:rsidRDefault="00410514" w:rsidP="005C41BE">
      <w:pPr>
        <w:pStyle w:val="Teksttreci0"/>
        <w:numPr>
          <w:ilvl w:val="0"/>
          <w:numId w:val="31"/>
        </w:numPr>
        <w:shd w:val="clear" w:color="auto" w:fill="auto"/>
        <w:tabs>
          <w:tab w:val="left" w:pos="851"/>
        </w:tabs>
        <w:spacing w:after="120" w:line="276" w:lineRule="auto"/>
        <w:ind w:left="851"/>
        <w:rPr>
          <w:sz w:val="24"/>
          <w:szCs w:val="24"/>
        </w:rPr>
      </w:pPr>
      <w:r>
        <w:rPr>
          <w:sz w:val="24"/>
          <w:szCs w:val="24"/>
        </w:rPr>
        <w:t>w przypadku zwiększenia liczby PPE rozliczenie dodatkowych punktów będzie się odbywać odpowiednio do pierwotnej części zamówienia i według tej samej stawki jednostkowej.</w:t>
      </w:r>
    </w:p>
    <w:p w:rsidR="00410514" w:rsidRDefault="00410514" w:rsidP="005C41BE">
      <w:pPr>
        <w:pStyle w:val="Teksttreci0"/>
        <w:numPr>
          <w:ilvl w:val="0"/>
          <w:numId w:val="26"/>
        </w:numPr>
        <w:shd w:val="clear" w:color="auto" w:fill="auto"/>
        <w:tabs>
          <w:tab w:val="left" w:pos="851"/>
        </w:tabs>
        <w:spacing w:after="120"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Zaistnienie okoliczności, o których mowa wyżej wymaga jedynie niezwłocznego pisemnego zawiadomienia drugiej Strony.</w:t>
      </w:r>
    </w:p>
    <w:p w:rsidR="00410514" w:rsidRPr="00E8593B" w:rsidRDefault="00410514" w:rsidP="005C41BE">
      <w:pPr>
        <w:pStyle w:val="Teksttreci0"/>
        <w:shd w:val="clear" w:color="auto" w:fill="auto"/>
        <w:tabs>
          <w:tab w:val="left" w:pos="851"/>
        </w:tabs>
        <w:spacing w:after="120" w:line="276" w:lineRule="auto"/>
        <w:ind w:left="851" w:hanging="851"/>
        <w:jc w:val="both"/>
        <w:rPr>
          <w:sz w:val="24"/>
          <w:szCs w:val="24"/>
        </w:rPr>
      </w:pPr>
    </w:p>
    <w:p w:rsidR="00410514" w:rsidRPr="00D21233" w:rsidRDefault="00410514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Ochrona Danych Osobowych</w:t>
      </w:r>
    </w:p>
    <w:p w:rsidR="00410514" w:rsidRPr="00D21233" w:rsidRDefault="00410514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5</w:t>
      </w:r>
    </w:p>
    <w:p w:rsidR="00410514" w:rsidRPr="00D21233" w:rsidRDefault="00410514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 osobowe reprezentantów Stron będą przetwarzane w celu wykonania Umowy.</w:t>
      </w:r>
    </w:p>
    <w:p w:rsidR="00410514" w:rsidRPr="00D21233" w:rsidRDefault="00410514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Każda ze Stron oświadcza, że jest administratorem danych osobowych osób przeznaczonych do wykonania Umowy i zobowiązuje się udostępnić je Stronom Umowy, wyłącznie w celu i</w:t>
      </w:r>
      <w:r w:rsidRPr="00D21233">
        <w:rPr>
          <w:rFonts w:ascii="Calibri" w:hAnsi="Calibri" w:cs="Calibri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zakresie niezbędnym do jej realizacji, w tym dla zapewniania sprawnej komunikacji pomiędzy Stronami.</w:t>
      </w:r>
    </w:p>
    <w:p w:rsidR="00410514" w:rsidRPr="00D21233" w:rsidRDefault="00410514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Dane, o których mowa w punkcie poprzedzającym, w zależności od rodzaju współpracy, mogą obejmować: imię i nazwisko pracownika, zakład pracy, stanowisko służbowe, służbowe dane kontaktowe (e-mail, numer telefonu)</w:t>
      </w:r>
      <w:r>
        <w:rPr>
          <w:rFonts w:ascii="Calibri" w:hAnsi="Calibri" w:cs="Calibri"/>
          <w:spacing w:val="4"/>
          <w:sz w:val="24"/>
          <w:szCs w:val="24"/>
        </w:rPr>
        <w:t>.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 </w:t>
      </w:r>
    </w:p>
    <w:p w:rsidR="00410514" w:rsidRDefault="00410514" w:rsidP="005C41BE">
      <w:pPr>
        <w:autoSpaceDE/>
        <w:rPr>
          <w:rFonts w:ascii="Calibri" w:hAnsi="Calibri" w:cs="Calibri"/>
          <w:spacing w:val="4"/>
          <w:sz w:val="24"/>
          <w:szCs w:val="24"/>
        </w:rPr>
      </w:pPr>
    </w:p>
    <w:p w:rsidR="00410514" w:rsidRPr="00D21233" w:rsidRDefault="00410514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Każda ze Stron zobowiązuje się wypełnić tzw. obowiązek informacyjny administratora wobec ww. osób, których dane udostępnione zostały Stronom w celu wykonania Umowy, poprzez zapoznanie ich z informacjami, o których mowa w art. 14 RODO (Rozporządzenie Parlamentu Europejskiego i Rady (UE) 2016/679 z dnia 27 kwietnia 2016 r. w sprawie ochrony osób fizycznych w związku z przetwarzaniem danych osobowych i w sprawie swobodnego przepływu takich danych oraz uchylenia dyrektywy 95/46/WE, tzw. ogólne rozporządzenie o ochronie danych). </w:t>
      </w:r>
    </w:p>
    <w:p w:rsidR="00410514" w:rsidRPr="00D21233" w:rsidRDefault="00410514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lastRenderedPageBreak/>
        <w:t>Informacje na temat przetwarzania danych osobowych przez Zamawiającego znajdują się pod adresem: https://www.poznan.pl/klauzuladlakontrahenta/.</w:t>
      </w:r>
    </w:p>
    <w:p w:rsidR="00410514" w:rsidRPr="00D21233" w:rsidRDefault="00410514" w:rsidP="005C41BE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after="240" w:line="276" w:lineRule="auto"/>
        <w:ind w:left="425" w:right="-40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Informacje na temat przetwarzania danych osobowych przez Wykonawcę znajdują się pod adresem: …………………………….</w:t>
      </w:r>
      <w:r>
        <w:rPr>
          <w:rFonts w:ascii="Calibri" w:hAnsi="Calibri" w:cs="Calibri"/>
          <w:spacing w:val="4"/>
          <w:sz w:val="24"/>
          <w:szCs w:val="24"/>
        </w:rPr>
        <w:t xml:space="preserve"> / stanowi załącznik nr 3 do Umowy (pozostawić właściwe).</w:t>
      </w:r>
    </w:p>
    <w:p w:rsidR="00410514" w:rsidRPr="00D21233" w:rsidRDefault="00410514" w:rsidP="005C41BE">
      <w:pPr>
        <w:spacing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Postanowienia końcowe</w:t>
      </w:r>
    </w:p>
    <w:p w:rsidR="00410514" w:rsidRPr="00D21233" w:rsidRDefault="00410514" w:rsidP="005C41BE">
      <w:pPr>
        <w:spacing w:after="120" w:line="276" w:lineRule="auto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D21233">
        <w:rPr>
          <w:rFonts w:ascii="Calibri" w:hAnsi="Calibri" w:cs="Calibri"/>
          <w:b/>
          <w:spacing w:val="4"/>
          <w:sz w:val="24"/>
          <w:szCs w:val="24"/>
        </w:rPr>
        <w:t>§ 1</w:t>
      </w:r>
      <w:r>
        <w:rPr>
          <w:rFonts w:ascii="Calibri" w:hAnsi="Calibri" w:cs="Calibri"/>
          <w:b/>
          <w:spacing w:val="4"/>
          <w:sz w:val="24"/>
          <w:szCs w:val="24"/>
        </w:rPr>
        <w:t>6</w:t>
      </w:r>
    </w:p>
    <w:p w:rsidR="00410514" w:rsidRPr="00D21233" w:rsidRDefault="00410514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W przypadku ewentualnych sporów mogących powstać pomiędzy Stronami na tle wykonywania postanowień umowy, Strony dążyć będą do ich ugodowego rozwiązywania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, </w:t>
      </w:r>
      <w:r>
        <w:rPr>
          <w:rFonts w:ascii="Calibri" w:hAnsi="Calibri" w:cs="Calibri"/>
          <w:spacing w:val="4"/>
          <w:sz w:val="24"/>
          <w:szCs w:val="24"/>
        </w:rPr>
        <w:t xml:space="preserve">spory </w:t>
      </w:r>
      <w:r w:rsidRPr="00D21233">
        <w:rPr>
          <w:rFonts w:ascii="Calibri" w:hAnsi="Calibri" w:cs="Calibri"/>
          <w:spacing w:val="4"/>
          <w:sz w:val="24"/>
          <w:szCs w:val="24"/>
        </w:rPr>
        <w:t>które nie zostaną rozstrzygnięte polubownie będą ostatecznie rozstrzygane przez sądy powszechne właściwe dla siedziby Zamawiającego.</w:t>
      </w:r>
    </w:p>
    <w:p w:rsidR="00410514" w:rsidRPr="00D21233" w:rsidRDefault="00410514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W zakresie nieuregulowanym niniejszą Umową stosuje się przepisy prawa polskiego, a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>w</w:t>
      </w:r>
      <w:r>
        <w:rPr>
          <w:rFonts w:ascii="Calibri" w:hAnsi="Calibri" w:cs="Calibri"/>
          <w:spacing w:val="4"/>
          <w:sz w:val="24"/>
          <w:szCs w:val="24"/>
        </w:rPr>
        <w:t> </w:t>
      </w:r>
      <w:r w:rsidRPr="00D21233">
        <w:rPr>
          <w:rFonts w:ascii="Calibri" w:hAnsi="Calibri" w:cs="Calibri"/>
          <w:spacing w:val="4"/>
          <w:sz w:val="24"/>
          <w:szCs w:val="24"/>
        </w:rPr>
        <w:t xml:space="preserve">szczególności przepisy ustawy </w:t>
      </w:r>
      <w:proofErr w:type="spellStart"/>
      <w:r w:rsidRPr="00D21233">
        <w:rPr>
          <w:rFonts w:ascii="Calibri" w:hAnsi="Calibri" w:cs="Calibri"/>
          <w:spacing w:val="4"/>
          <w:sz w:val="24"/>
          <w:szCs w:val="24"/>
        </w:rPr>
        <w:t>Pzp</w:t>
      </w:r>
      <w:proofErr w:type="spellEnd"/>
      <w:r w:rsidRPr="00D21233">
        <w:rPr>
          <w:rFonts w:ascii="Calibri" w:hAnsi="Calibri" w:cs="Calibri"/>
          <w:spacing w:val="4"/>
          <w:sz w:val="24"/>
          <w:szCs w:val="24"/>
        </w:rPr>
        <w:t xml:space="preserve">, Prawo energetyczne wraz z aktami wykonawczymi oraz Kodeks Cywilny. </w:t>
      </w:r>
    </w:p>
    <w:p w:rsidR="00410514" w:rsidRPr="0051534C" w:rsidRDefault="00410514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Umowę sporządzono trzech jednobrzmiących egzemplarzach, jeden dla Wy</w:t>
      </w:r>
      <w:r>
        <w:rPr>
          <w:rFonts w:ascii="Calibri" w:hAnsi="Calibri" w:cs="Calibri"/>
          <w:spacing w:val="4"/>
          <w:sz w:val="24"/>
          <w:szCs w:val="24"/>
        </w:rPr>
        <w:t>konawcy i dwa dla Zamawiającego/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 Umowa została podpisana elektronicznie </w:t>
      </w:r>
      <w:r>
        <w:rPr>
          <w:rFonts w:ascii="Calibri" w:hAnsi="Calibri" w:cs="Calibri"/>
          <w:spacing w:val="4"/>
          <w:sz w:val="24"/>
          <w:szCs w:val="24"/>
        </w:rPr>
        <w:t xml:space="preserve">podpisem kwalifikowanym </w:t>
      </w:r>
      <w:r w:rsidRPr="0051534C">
        <w:rPr>
          <w:rFonts w:ascii="Calibri" w:hAnsi="Calibri" w:cs="Calibri"/>
          <w:spacing w:val="4"/>
          <w:sz w:val="24"/>
          <w:szCs w:val="24"/>
        </w:rPr>
        <w:t xml:space="preserve">(pozostawić właściwe). </w:t>
      </w:r>
    </w:p>
    <w:p w:rsidR="00410514" w:rsidRPr="00D21233" w:rsidRDefault="00410514" w:rsidP="005C41BE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-40" w:hanging="426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Integralną częścią Umowy są następujące załączniki:</w:t>
      </w:r>
    </w:p>
    <w:p w:rsidR="00410514" w:rsidRPr="00D21233" w:rsidRDefault="00410514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 xml:space="preserve">Załącznik nr 1 – Lista obiektów </w:t>
      </w:r>
      <w:r w:rsidRPr="00D21233">
        <w:rPr>
          <w:rFonts w:ascii="Calibri" w:hAnsi="Calibri" w:cs="Calibri"/>
          <w:noProof/>
          <w:spacing w:val="4"/>
          <w:sz w:val="24"/>
          <w:szCs w:val="24"/>
        </w:rPr>
        <w:t>objętych umową</w:t>
      </w:r>
      <w:r w:rsidRPr="00D21233">
        <w:rPr>
          <w:rFonts w:ascii="Calibri" w:hAnsi="Calibri" w:cs="Calibri"/>
          <w:spacing w:val="4"/>
          <w:sz w:val="24"/>
          <w:szCs w:val="24"/>
        </w:rPr>
        <w:t>;</w:t>
      </w:r>
    </w:p>
    <w:p w:rsidR="00410514" w:rsidRDefault="00410514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 w:rsidRPr="00D21233">
        <w:rPr>
          <w:rFonts w:ascii="Calibri" w:hAnsi="Calibri" w:cs="Calibri"/>
          <w:spacing w:val="4"/>
          <w:sz w:val="24"/>
          <w:szCs w:val="24"/>
        </w:rPr>
        <w:t>Załącznik nr 2 – Pełnomocnictwo</w:t>
      </w:r>
      <w:r>
        <w:rPr>
          <w:rFonts w:ascii="Calibri" w:hAnsi="Calibri" w:cs="Calibri"/>
          <w:spacing w:val="4"/>
          <w:sz w:val="24"/>
          <w:szCs w:val="24"/>
        </w:rPr>
        <w:t>,</w:t>
      </w:r>
    </w:p>
    <w:p w:rsidR="00410514" w:rsidRPr="00D21233" w:rsidRDefault="00410514" w:rsidP="005C41BE">
      <w:pPr>
        <w:widowControl w:val="0"/>
        <w:numPr>
          <w:ilvl w:val="0"/>
          <w:numId w:val="11"/>
        </w:numPr>
        <w:shd w:val="clear" w:color="auto" w:fill="FFFFFF"/>
        <w:tabs>
          <w:tab w:val="clear" w:pos="1500"/>
          <w:tab w:val="num" w:pos="851"/>
        </w:tabs>
        <w:suppressAutoHyphens/>
        <w:autoSpaceDN/>
        <w:adjustRightInd/>
        <w:spacing w:after="120" w:line="276" w:lineRule="auto"/>
        <w:ind w:left="851" w:hanging="425"/>
        <w:rPr>
          <w:rFonts w:ascii="Calibri" w:hAnsi="Calibri" w:cs="Calibri"/>
          <w:spacing w:val="4"/>
          <w:sz w:val="24"/>
          <w:szCs w:val="24"/>
        </w:rPr>
      </w:pPr>
      <w:r>
        <w:rPr>
          <w:rFonts w:ascii="Calibri" w:hAnsi="Calibri" w:cs="Calibri"/>
          <w:spacing w:val="4"/>
          <w:sz w:val="24"/>
          <w:szCs w:val="24"/>
        </w:rPr>
        <w:t>Załącznik nr 3  - Informacje na temat przetwarzania danych osobowych przez Wykonawcę (jeżeli dotyczy).</w:t>
      </w:r>
    </w:p>
    <w:p w:rsidR="00410514" w:rsidRPr="00D21233" w:rsidRDefault="00410514" w:rsidP="005C41BE">
      <w:pPr>
        <w:pStyle w:val="Default"/>
        <w:spacing w:before="600" w:after="2760" w:line="276" w:lineRule="auto"/>
        <w:ind w:left="68"/>
        <w:jc w:val="center"/>
        <w:rPr>
          <w:rFonts w:ascii="Calibri" w:hAnsi="Calibri" w:cs="Calibri"/>
          <w:b/>
          <w:color w:val="auto"/>
        </w:rPr>
      </w:pPr>
      <w:r w:rsidRPr="00D21233">
        <w:rPr>
          <w:rFonts w:ascii="Calibri" w:hAnsi="Calibri" w:cs="Calibri"/>
          <w:b/>
          <w:color w:val="auto"/>
        </w:rPr>
        <w:t>Wykonawca</w:t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</w:r>
      <w:r w:rsidRPr="00D21233">
        <w:rPr>
          <w:rFonts w:ascii="Calibri" w:hAnsi="Calibri" w:cs="Calibri"/>
          <w:b/>
          <w:color w:val="auto"/>
        </w:rPr>
        <w:tab/>
        <w:t>Zamawiający</w:t>
      </w:r>
    </w:p>
    <w:p w:rsidR="00410514" w:rsidRPr="00C843FD" w:rsidRDefault="00410514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  <w:r w:rsidRPr="00C843FD">
        <w:rPr>
          <w:rFonts w:ascii="Calibri" w:hAnsi="Calibri" w:cs="Calibri"/>
          <w:snapToGrid w:val="0"/>
          <w:sz w:val="24"/>
          <w:szCs w:val="24"/>
          <w:lang w:eastAsia="en-US"/>
        </w:rPr>
        <w:t>Pozycja w Planie Zamówień Publicznych – 1044/2025</w:t>
      </w:r>
    </w:p>
    <w:p w:rsidR="00410514" w:rsidRDefault="00410514" w:rsidP="005C41BE">
      <w:pPr>
        <w:tabs>
          <w:tab w:val="left" w:pos="0"/>
        </w:tabs>
        <w:spacing w:line="276" w:lineRule="auto"/>
        <w:rPr>
          <w:rFonts w:ascii="Calibri" w:hAnsi="Calibri" w:cs="Calibri"/>
          <w:snapToGrid w:val="0"/>
          <w:sz w:val="24"/>
          <w:szCs w:val="24"/>
          <w:lang w:eastAsia="en-US"/>
        </w:rPr>
      </w:pPr>
    </w:p>
    <w:p w:rsidR="00410514" w:rsidRDefault="00410514" w:rsidP="009F28E9">
      <w:pPr>
        <w:sectPr w:rsidR="00410514" w:rsidSect="00410514">
          <w:footerReference w:type="default" r:id="rId9"/>
          <w:footerReference w:type="first" r:id="rId10"/>
          <w:pgSz w:w="11906" w:h="16838" w:code="9"/>
          <w:pgMar w:top="1418" w:right="1418" w:bottom="1418" w:left="1418" w:header="680" w:footer="737" w:gutter="0"/>
          <w:pgNumType w:start="1"/>
          <w:cols w:space="708"/>
          <w:formProt w:val="0"/>
          <w:noEndnote/>
        </w:sectPr>
      </w:pPr>
    </w:p>
    <w:p w:rsidR="00410514" w:rsidRPr="00F63094" w:rsidRDefault="00410514" w:rsidP="009F28E9"/>
    <w:sectPr w:rsidR="00410514" w:rsidRPr="00F63094" w:rsidSect="00410514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514" w:rsidRDefault="00410514">
      <w:r>
        <w:separator/>
      </w:r>
    </w:p>
  </w:endnote>
  <w:endnote w:type="continuationSeparator" w:id="0">
    <w:p w:rsidR="00410514" w:rsidRDefault="00410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514" w:rsidRPr="009F66CF" w:rsidRDefault="00410514" w:rsidP="009F28E9">
    <w:r w:rsidRPr="009F66CF">
      <w:t>&lt;Dokument zaakceptowany przez Michalski Paweł - Radca Prawny 2025-05-29 13:13&gt;</w:t>
    </w:r>
  </w:p>
  <w:p w:rsidR="00410514" w:rsidRPr="009F28E9" w:rsidRDefault="00410514" w:rsidP="009F28E9">
    <w:r w:rsidRPr="0000526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514" w:rsidRPr="009F66CF" w:rsidRDefault="00410514" w:rsidP="00F61707">
    <w:r w:rsidRPr="009F66CF">
      <w:t>&lt;Dokument zaakceptowany przez Michalski Paweł - Radca Prawny 2025-05-29 13:13&gt;</w:t>
    </w:r>
  </w:p>
  <w:p w:rsidR="00410514" w:rsidRPr="00005263" w:rsidRDefault="00410514" w:rsidP="00F61707">
    <w:r w:rsidRPr="0000526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9F28E9">
    <w:r w:rsidRPr="009F66CF">
      <w:t>&lt;Dokument zaakceptowany przez Michalski Paweł - Radca Prawny 2025-05-29 13:13&gt;</w:t>
    </w:r>
  </w:p>
  <w:p w:rsidR="00371E41" w:rsidRPr="009F28E9" w:rsidRDefault="00371E41" w:rsidP="009F28E9">
    <w:r w:rsidRPr="00005263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E41" w:rsidRPr="009F66CF" w:rsidRDefault="00371E41" w:rsidP="00F61707">
    <w:r w:rsidRPr="009F66CF">
      <w:t>&lt;Dokument zaakceptowany przez Michalski Paweł - Radca Prawny 2025-05-29 13:13&gt;</w:t>
    </w:r>
  </w:p>
  <w:p w:rsidR="00371E41" w:rsidRPr="00005263" w:rsidRDefault="00371E41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514" w:rsidRDefault="00410514">
      <w:r>
        <w:rPr>
          <w:rFonts w:ascii="Liberation Serif"/>
          <w:kern w:val="0"/>
        </w:rPr>
        <w:separator/>
      </w:r>
    </w:p>
  </w:footnote>
  <w:footnote w:type="continuationSeparator" w:id="0">
    <w:p w:rsidR="00410514" w:rsidRDefault="00410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1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3" w15:restartNumberingAfterBreak="1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1">
    <w:nsid w:val="0000002D"/>
    <w:multiLevelType w:val="multilevel"/>
    <w:tmpl w:val="0000002C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1">
    <w:nsid w:val="0ACC6C22"/>
    <w:multiLevelType w:val="hybridMultilevel"/>
    <w:tmpl w:val="228CD82E"/>
    <w:lvl w:ilvl="0" w:tplc="F98C3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0E9D3EFF"/>
    <w:multiLevelType w:val="multilevel"/>
    <w:tmpl w:val="0002BF4C"/>
    <w:lvl w:ilvl="0">
      <w:start w:val="1"/>
      <w:numFmt w:val="lowerLetter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1">
    <w:nsid w:val="0F485D3F"/>
    <w:multiLevelType w:val="hybridMultilevel"/>
    <w:tmpl w:val="3370AE30"/>
    <w:lvl w:ilvl="0" w:tplc="CBBC8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1">
    <w:nsid w:val="16D8091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5822025"/>
    <w:multiLevelType w:val="hybridMultilevel"/>
    <w:tmpl w:val="CA4E8598"/>
    <w:lvl w:ilvl="0" w:tplc="E07A309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color w:val="auto"/>
      </w:rPr>
    </w:lvl>
    <w:lvl w:ilvl="1" w:tplc="B8CE58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01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E66C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82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525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D26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66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AAB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2823787C"/>
    <w:multiLevelType w:val="hybridMultilevel"/>
    <w:tmpl w:val="E5D6BF94"/>
    <w:lvl w:ilvl="0" w:tplc="0444E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404C02C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14B0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7962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F27D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A668A8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F48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9E25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A2C5C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1">
    <w:nsid w:val="29501D98"/>
    <w:multiLevelType w:val="hybridMultilevel"/>
    <w:tmpl w:val="1ED2AE26"/>
    <w:lvl w:ilvl="0" w:tplc="08589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E1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1C0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F2A4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FEF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A44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74A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1A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189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4F301A2"/>
    <w:multiLevelType w:val="hybridMultilevel"/>
    <w:tmpl w:val="195E9760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62F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3C9D15DD"/>
    <w:multiLevelType w:val="hybridMultilevel"/>
    <w:tmpl w:val="A2622B2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1">
    <w:nsid w:val="44BD563B"/>
    <w:multiLevelType w:val="hybridMultilevel"/>
    <w:tmpl w:val="F6CA601C"/>
    <w:lvl w:ilvl="0" w:tplc="68365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z w:val="24"/>
        <w:szCs w:val="24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1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46684C1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681"/>
        </w:tabs>
        <w:ind w:left="681" w:hanging="397"/>
      </w:pPr>
      <w:rPr>
        <w:rFonts w:ascii="Times New Roman" w:hAnsi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1">
    <w:nsid w:val="48DA236F"/>
    <w:multiLevelType w:val="hybridMultilevel"/>
    <w:tmpl w:val="AE3E3482"/>
    <w:lvl w:ilvl="0" w:tplc="C35E7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8CED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143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7A2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E8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CAA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02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FA1E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323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4C2A2B4A"/>
    <w:multiLevelType w:val="hybridMultilevel"/>
    <w:tmpl w:val="1ED2AE26"/>
    <w:lvl w:ilvl="0" w:tplc="C2BAD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EC2F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7CB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58E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CEE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EC6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B235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C4F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88D9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1">
    <w:nsid w:val="4DD3685F"/>
    <w:multiLevelType w:val="hybridMultilevel"/>
    <w:tmpl w:val="A5A8A774"/>
    <w:lvl w:ilvl="0" w:tplc="E4A2D39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73E17E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C4F814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FC4D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0E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5A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E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74A0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FCD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552A013E"/>
    <w:multiLevelType w:val="hybridMultilevel"/>
    <w:tmpl w:val="A5F2D588"/>
    <w:lvl w:ilvl="0" w:tplc="CF98A3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24D8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C2C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F2D5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A9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DA0C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CF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A01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30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A2925D7"/>
    <w:multiLevelType w:val="hybridMultilevel"/>
    <w:tmpl w:val="A49EBB16"/>
    <w:lvl w:ilvl="0" w:tplc="4C66765A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5A4421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1">
    <w:nsid w:val="5F1B6447"/>
    <w:multiLevelType w:val="hybridMultilevel"/>
    <w:tmpl w:val="DB282A9C"/>
    <w:lvl w:ilvl="0" w:tplc="4C66765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DE26E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6C8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B818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A68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90F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04F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09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06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2D422AE"/>
    <w:multiLevelType w:val="hybridMultilevel"/>
    <w:tmpl w:val="920C64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3AE1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C92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C0D5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CA9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CEC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90B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1EEA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1">
    <w:nsid w:val="6A365ACF"/>
    <w:multiLevelType w:val="hybridMultilevel"/>
    <w:tmpl w:val="24E6D040"/>
    <w:lvl w:ilvl="0" w:tplc="DF7076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="Times New Roman" w:hint="default"/>
        <w:sz w:val="24"/>
        <w:szCs w:val="24"/>
      </w:rPr>
    </w:lvl>
    <w:lvl w:ilvl="1" w:tplc="848203EA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82CE81BA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205817B2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67C8E26A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BEA695B2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7098DA60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46721AF8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54209A8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 w15:restartNumberingAfterBreak="1">
    <w:nsid w:val="77A84BB0"/>
    <w:multiLevelType w:val="hybridMultilevel"/>
    <w:tmpl w:val="DB282A9C"/>
    <w:lvl w:ilvl="0" w:tplc="BF9A1A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i w:val="0"/>
        <w:color w:val="auto"/>
      </w:rPr>
    </w:lvl>
    <w:lvl w:ilvl="1" w:tplc="8FCAD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243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8EA18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A0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3E7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546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9C1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18A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1">
    <w:nsid w:val="7B1D52E2"/>
    <w:multiLevelType w:val="hybridMultilevel"/>
    <w:tmpl w:val="E21A851A"/>
    <w:lvl w:ilvl="0" w:tplc="D3AAD23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asciiTheme="minorHAnsi" w:hAnsiTheme="minorHAnsi" w:cs="Times New Roman" w:hint="default"/>
        <w:sz w:val="24"/>
        <w:szCs w:val="24"/>
      </w:rPr>
    </w:lvl>
    <w:lvl w:ilvl="1" w:tplc="43C2D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F0D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FE1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0C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693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26B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AB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6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2"/>
  </w:num>
  <w:num w:numId="8">
    <w:abstractNumId w:val="13"/>
  </w:num>
  <w:num w:numId="9">
    <w:abstractNumId w:val="11"/>
  </w:num>
  <w:num w:numId="10">
    <w:abstractNumId w:val="28"/>
  </w:num>
  <w:num w:numId="11">
    <w:abstractNumId w:val="29"/>
  </w:num>
  <w:num w:numId="12">
    <w:abstractNumId w:val="26"/>
  </w:num>
  <w:num w:numId="13">
    <w:abstractNumId w:val="22"/>
  </w:num>
  <w:num w:numId="14">
    <w:abstractNumId w:val="14"/>
  </w:num>
  <w:num w:numId="15">
    <w:abstractNumId w:val="27"/>
  </w:num>
  <w:num w:numId="16">
    <w:abstractNumId w:val="9"/>
  </w:num>
  <w:num w:numId="17">
    <w:abstractNumId w:val="23"/>
  </w:num>
  <w:num w:numId="18">
    <w:abstractNumId w:val="20"/>
  </w:num>
  <w:num w:numId="19">
    <w:abstractNumId w:val="16"/>
  </w:num>
  <w:num w:numId="20">
    <w:abstractNumId w:val="18"/>
  </w:num>
  <w:num w:numId="21">
    <w:abstractNumId w:val="25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"/>
  </w:num>
  <w:num w:numId="26">
    <w:abstractNumId w:val="5"/>
  </w:num>
  <w:num w:numId="27">
    <w:abstractNumId w:val="21"/>
  </w:num>
  <w:num w:numId="28">
    <w:abstractNumId w:val="24"/>
  </w:num>
  <w:num w:numId="29">
    <w:abstractNumId w:val="8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45F"/>
    <w:rsid w:val="00003680"/>
    <w:rsid w:val="00004C8B"/>
    <w:rsid w:val="00005263"/>
    <w:rsid w:val="000200F1"/>
    <w:rsid w:val="00020C0E"/>
    <w:rsid w:val="00024522"/>
    <w:rsid w:val="0002653A"/>
    <w:rsid w:val="00042DC1"/>
    <w:rsid w:val="0005411F"/>
    <w:rsid w:val="00062EA5"/>
    <w:rsid w:val="0006611F"/>
    <w:rsid w:val="00071D0E"/>
    <w:rsid w:val="00076400"/>
    <w:rsid w:val="00083830"/>
    <w:rsid w:val="00091D44"/>
    <w:rsid w:val="000A1BA7"/>
    <w:rsid w:val="000A7EE5"/>
    <w:rsid w:val="000B45F2"/>
    <w:rsid w:val="000C13DD"/>
    <w:rsid w:val="000C39CD"/>
    <w:rsid w:val="000C56C9"/>
    <w:rsid w:val="000D0915"/>
    <w:rsid w:val="000D1779"/>
    <w:rsid w:val="000E1AC2"/>
    <w:rsid w:val="000E2F66"/>
    <w:rsid w:val="000E3C27"/>
    <w:rsid w:val="000E491A"/>
    <w:rsid w:val="000E7048"/>
    <w:rsid w:val="000F0D73"/>
    <w:rsid w:val="000F2651"/>
    <w:rsid w:val="000F508E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474B"/>
    <w:rsid w:val="0016666D"/>
    <w:rsid w:val="00166F1F"/>
    <w:rsid w:val="00175484"/>
    <w:rsid w:val="00176D87"/>
    <w:rsid w:val="001806F3"/>
    <w:rsid w:val="00181070"/>
    <w:rsid w:val="00182678"/>
    <w:rsid w:val="00194ED6"/>
    <w:rsid w:val="001958CF"/>
    <w:rsid w:val="00196358"/>
    <w:rsid w:val="001A3983"/>
    <w:rsid w:val="001A507E"/>
    <w:rsid w:val="001A5D5E"/>
    <w:rsid w:val="001B29D2"/>
    <w:rsid w:val="001C57E5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50118"/>
    <w:rsid w:val="002529C1"/>
    <w:rsid w:val="00254BF6"/>
    <w:rsid w:val="00255AD5"/>
    <w:rsid w:val="00257851"/>
    <w:rsid w:val="00262475"/>
    <w:rsid w:val="002737F7"/>
    <w:rsid w:val="00273D4F"/>
    <w:rsid w:val="0028547A"/>
    <w:rsid w:val="00287D0E"/>
    <w:rsid w:val="00290937"/>
    <w:rsid w:val="00297A30"/>
    <w:rsid w:val="002A4C30"/>
    <w:rsid w:val="002A70F3"/>
    <w:rsid w:val="002B28FD"/>
    <w:rsid w:val="002B6481"/>
    <w:rsid w:val="002B6FAC"/>
    <w:rsid w:val="002C0700"/>
    <w:rsid w:val="002C09DF"/>
    <w:rsid w:val="002C463E"/>
    <w:rsid w:val="002D0561"/>
    <w:rsid w:val="002D349B"/>
    <w:rsid w:val="002E1580"/>
    <w:rsid w:val="002E4766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26151"/>
    <w:rsid w:val="00333A29"/>
    <w:rsid w:val="00345A48"/>
    <w:rsid w:val="00347AEF"/>
    <w:rsid w:val="00350F21"/>
    <w:rsid w:val="00351ACE"/>
    <w:rsid w:val="00352079"/>
    <w:rsid w:val="003569EC"/>
    <w:rsid w:val="00361211"/>
    <w:rsid w:val="00362C66"/>
    <w:rsid w:val="00371E41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2878"/>
    <w:rsid w:val="003E4E38"/>
    <w:rsid w:val="003F1EA1"/>
    <w:rsid w:val="003F703B"/>
    <w:rsid w:val="00406808"/>
    <w:rsid w:val="00407F0D"/>
    <w:rsid w:val="00410514"/>
    <w:rsid w:val="004105CA"/>
    <w:rsid w:val="0041095D"/>
    <w:rsid w:val="004128BB"/>
    <w:rsid w:val="004140B6"/>
    <w:rsid w:val="00422294"/>
    <w:rsid w:val="00422B22"/>
    <w:rsid w:val="00427AD3"/>
    <w:rsid w:val="00441AF5"/>
    <w:rsid w:val="004473AC"/>
    <w:rsid w:val="00450E98"/>
    <w:rsid w:val="00451341"/>
    <w:rsid w:val="00455AA6"/>
    <w:rsid w:val="00455F7E"/>
    <w:rsid w:val="004620CB"/>
    <w:rsid w:val="00462C27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A0B69"/>
    <w:rsid w:val="004B0FE6"/>
    <w:rsid w:val="004B1A2B"/>
    <w:rsid w:val="004B2E68"/>
    <w:rsid w:val="004B4DD8"/>
    <w:rsid w:val="004B5B52"/>
    <w:rsid w:val="004C1163"/>
    <w:rsid w:val="004C24B7"/>
    <w:rsid w:val="004C4E8E"/>
    <w:rsid w:val="004D4190"/>
    <w:rsid w:val="004E4DC5"/>
    <w:rsid w:val="004E4EFB"/>
    <w:rsid w:val="004E5EF7"/>
    <w:rsid w:val="004F34FE"/>
    <w:rsid w:val="004F3C99"/>
    <w:rsid w:val="005115E7"/>
    <w:rsid w:val="00511F61"/>
    <w:rsid w:val="0051534C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969CC"/>
    <w:rsid w:val="005A6136"/>
    <w:rsid w:val="005B07DD"/>
    <w:rsid w:val="005B2252"/>
    <w:rsid w:val="005C27D7"/>
    <w:rsid w:val="005C41BE"/>
    <w:rsid w:val="005D07EA"/>
    <w:rsid w:val="005E099D"/>
    <w:rsid w:val="005E659C"/>
    <w:rsid w:val="005F4019"/>
    <w:rsid w:val="005F42C1"/>
    <w:rsid w:val="005F4AE7"/>
    <w:rsid w:val="005F4BEC"/>
    <w:rsid w:val="00610CB2"/>
    <w:rsid w:val="00613404"/>
    <w:rsid w:val="006200A2"/>
    <w:rsid w:val="00621182"/>
    <w:rsid w:val="006220C7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722F1"/>
    <w:rsid w:val="006736F5"/>
    <w:rsid w:val="00673DC6"/>
    <w:rsid w:val="006741D9"/>
    <w:rsid w:val="00675271"/>
    <w:rsid w:val="006832D0"/>
    <w:rsid w:val="00685FA1"/>
    <w:rsid w:val="0068607B"/>
    <w:rsid w:val="006A490B"/>
    <w:rsid w:val="006A4B45"/>
    <w:rsid w:val="006C0408"/>
    <w:rsid w:val="006C7BC5"/>
    <w:rsid w:val="006D1B35"/>
    <w:rsid w:val="006D2EDD"/>
    <w:rsid w:val="006D45B9"/>
    <w:rsid w:val="006D4C0E"/>
    <w:rsid w:val="006D5804"/>
    <w:rsid w:val="006D79F9"/>
    <w:rsid w:val="006E1BCB"/>
    <w:rsid w:val="006F0F4F"/>
    <w:rsid w:val="006F1932"/>
    <w:rsid w:val="006F355F"/>
    <w:rsid w:val="006F502B"/>
    <w:rsid w:val="006F5F6D"/>
    <w:rsid w:val="006F5FA2"/>
    <w:rsid w:val="007002C5"/>
    <w:rsid w:val="00713F39"/>
    <w:rsid w:val="00725971"/>
    <w:rsid w:val="0072632B"/>
    <w:rsid w:val="00727DAE"/>
    <w:rsid w:val="00730C52"/>
    <w:rsid w:val="0073170E"/>
    <w:rsid w:val="007370B1"/>
    <w:rsid w:val="00742F86"/>
    <w:rsid w:val="00743602"/>
    <w:rsid w:val="00750431"/>
    <w:rsid w:val="00756A91"/>
    <w:rsid w:val="00760435"/>
    <w:rsid w:val="00763BC2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951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7D11"/>
    <w:rsid w:val="00863ACB"/>
    <w:rsid w:val="00865E8E"/>
    <w:rsid w:val="00866634"/>
    <w:rsid w:val="00871399"/>
    <w:rsid w:val="008A3C17"/>
    <w:rsid w:val="008B32E9"/>
    <w:rsid w:val="008B4AEA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A7884"/>
    <w:rsid w:val="009C3942"/>
    <w:rsid w:val="009C414C"/>
    <w:rsid w:val="009D202A"/>
    <w:rsid w:val="009D36D4"/>
    <w:rsid w:val="009D4EB2"/>
    <w:rsid w:val="009E71C1"/>
    <w:rsid w:val="009F16AC"/>
    <w:rsid w:val="009F28E9"/>
    <w:rsid w:val="009F66CF"/>
    <w:rsid w:val="00A11DDA"/>
    <w:rsid w:val="00A12F4C"/>
    <w:rsid w:val="00A24FD1"/>
    <w:rsid w:val="00A36764"/>
    <w:rsid w:val="00A439A0"/>
    <w:rsid w:val="00A43A27"/>
    <w:rsid w:val="00A473E0"/>
    <w:rsid w:val="00A5070E"/>
    <w:rsid w:val="00A52AC3"/>
    <w:rsid w:val="00A55D02"/>
    <w:rsid w:val="00A64AB4"/>
    <w:rsid w:val="00A6714D"/>
    <w:rsid w:val="00A76117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4DEF"/>
    <w:rsid w:val="00B66572"/>
    <w:rsid w:val="00B714CB"/>
    <w:rsid w:val="00B71FE3"/>
    <w:rsid w:val="00B77C0B"/>
    <w:rsid w:val="00B81AEB"/>
    <w:rsid w:val="00B828BC"/>
    <w:rsid w:val="00B90714"/>
    <w:rsid w:val="00B93A3D"/>
    <w:rsid w:val="00B968B4"/>
    <w:rsid w:val="00B972F9"/>
    <w:rsid w:val="00B97543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2F01"/>
    <w:rsid w:val="00BF3992"/>
    <w:rsid w:val="00BF4D9C"/>
    <w:rsid w:val="00C01E99"/>
    <w:rsid w:val="00C021E7"/>
    <w:rsid w:val="00C0407E"/>
    <w:rsid w:val="00C04430"/>
    <w:rsid w:val="00C21D37"/>
    <w:rsid w:val="00C22510"/>
    <w:rsid w:val="00C32DE6"/>
    <w:rsid w:val="00C37C73"/>
    <w:rsid w:val="00C45F87"/>
    <w:rsid w:val="00C518AC"/>
    <w:rsid w:val="00C60C5E"/>
    <w:rsid w:val="00C62D4E"/>
    <w:rsid w:val="00C634CE"/>
    <w:rsid w:val="00C707BD"/>
    <w:rsid w:val="00C719A2"/>
    <w:rsid w:val="00C77647"/>
    <w:rsid w:val="00C843FD"/>
    <w:rsid w:val="00C85E40"/>
    <w:rsid w:val="00C86476"/>
    <w:rsid w:val="00C86E0A"/>
    <w:rsid w:val="00C919C3"/>
    <w:rsid w:val="00C91B2A"/>
    <w:rsid w:val="00C93F02"/>
    <w:rsid w:val="00C96138"/>
    <w:rsid w:val="00C97206"/>
    <w:rsid w:val="00CA1C67"/>
    <w:rsid w:val="00CA3A8B"/>
    <w:rsid w:val="00CB0598"/>
    <w:rsid w:val="00CE356D"/>
    <w:rsid w:val="00CE5431"/>
    <w:rsid w:val="00CE63CE"/>
    <w:rsid w:val="00CE6D3A"/>
    <w:rsid w:val="00CF450B"/>
    <w:rsid w:val="00CF4DC2"/>
    <w:rsid w:val="00CF523D"/>
    <w:rsid w:val="00CF6900"/>
    <w:rsid w:val="00D022D7"/>
    <w:rsid w:val="00D030AD"/>
    <w:rsid w:val="00D1425C"/>
    <w:rsid w:val="00D14807"/>
    <w:rsid w:val="00D177F8"/>
    <w:rsid w:val="00D21233"/>
    <w:rsid w:val="00D24384"/>
    <w:rsid w:val="00D2636D"/>
    <w:rsid w:val="00D27D39"/>
    <w:rsid w:val="00D33B9E"/>
    <w:rsid w:val="00D46EAC"/>
    <w:rsid w:val="00D545E2"/>
    <w:rsid w:val="00D5669F"/>
    <w:rsid w:val="00D6315E"/>
    <w:rsid w:val="00D75EFC"/>
    <w:rsid w:val="00D80D6F"/>
    <w:rsid w:val="00D83E72"/>
    <w:rsid w:val="00D9046C"/>
    <w:rsid w:val="00D90D0C"/>
    <w:rsid w:val="00D974CB"/>
    <w:rsid w:val="00D97C6B"/>
    <w:rsid w:val="00DB74F6"/>
    <w:rsid w:val="00DC3C34"/>
    <w:rsid w:val="00DD0B48"/>
    <w:rsid w:val="00DD12F9"/>
    <w:rsid w:val="00DD1566"/>
    <w:rsid w:val="00DD4683"/>
    <w:rsid w:val="00DD684C"/>
    <w:rsid w:val="00E10E7C"/>
    <w:rsid w:val="00E24DA5"/>
    <w:rsid w:val="00E3700E"/>
    <w:rsid w:val="00E4262C"/>
    <w:rsid w:val="00E73139"/>
    <w:rsid w:val="00E7320A"/>
    <w:rsid w:val="00E74E1D"/>
    <w:rsid w:val="00E77401"/>
    <w:rsid w:val="00E77929"/>
    <w:rsid w:val="00E8593B"/>
    <w:rsid w:val="00E92372"/>
    <w:rsid w:val="00E95042"/>
    <w:rsid w:val="00EA5DA0"/>
    <w:rsid w:val="00EB2A8D"/>
    <w:rsid w:val="00EC19A5"/>
    <w:rsid w:val="00EC395D"/>
    <w:rsid w:val="00EC56E9"/>
    <w:rsid w:val="00EC7919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32D9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F5"/>
    <w:rsid w:val="00F25BFA"/>
    <w:rsid w:val="00F2642C"/>
    <w:rsid w:val="00F328A8"/>
    <w:rsid w:val="00F347AC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226B"/>
    <w:rsid w:val="00FB376A"/>
    <w:rsid w:val="00FB40BC"/>
    <w:rsid w:val="00FB7D93"/>
    <w:rsid w:val="00FD085A"/>
    <w:rsid w:val="00FD1566"/>
    <w:rsid w:val="00FD15BA"/>
    <w:rsid w:val="00FD2B6D"/>
    <w:rsid w:val="00FD3416"/>
    <w:rsid w:val="00FE2FBB"/>
    <w:rsid w:val="00FF0A56"/>
    <w:rsid w:val="00FF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9DCC77"/>
  <w14:defaultImageDpi w14:val="0"/>
  <w15:docId w15:val="{19F36CC9-752B-40D2-8404-B49D5BC4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styleId="Tekstpodstawowy">
    <w:name w:val="Body Text"/>
    <w:aliases w:val="Ekspertyza"/>
    <w:basedOn w:val="Normalny"/>
    <w:link w:val="TekstpodstawowyZnak"/>
    <w:uiPriority w:val="99"/>
    <w:locked/>
    <w:rsid w:val="005C41BE"/>
    <w:pPr>
      <w:widowControl w:val="0"/>
      <w:suppressAutoHyphens/>
      <w:autoSpaceDN/>
      <w:adjustRightInd/>
      <w:spacing w:after="120"/>
    </w:pPr>
    <w:rPr>
      <w:rFonts w:cs="Times New Roman"/>
      <w:kern w:val="0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uiPriority w:val="99"/>
    <w:locked/>
    <w:rsid w:val="005C41BE"/>
    <w:rPr>
      <w:rFonts w:cs="Times New Roman"/>
      <w:kern w:val="0"/>
      <w:sz w:val="20"/>
      <w:szCs w:val="20"/>
      <w:lang w:val="x-none" w:eastAsia="ar-SA" w:bidi="ar-SA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"/>
    <w:basedOn w:val="Normalny"/>
    <w:link w:val="AkapitzlistZnak"/>
    <w:uiPriority w:val="34"/>
    <w:qFormat/>
    <w:rsid w:val="005C41BE"/>
    <w:pPr>
      <w:widowControl w:val="0"/>
      <w:suppressAutoHyphens/>
      <w:autoSpaceDN/>
      <w:adjustRightInd/>
      <w:ind w:left="708"/>
    </w:pPr>
    <w:rPr>
      <w:rFonts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5C4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5C41BE"/>
    <w:rPr>
      <w:rFonts w:cs="Times New Roman"/>
      <w:b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5C41BE"/>
    <w:rPr>
      <w:kern w:val="0"/>
      <w:sz w:val="20"/>
      <w:lang w:val="x-none" w:eastAsia="ar-SA" w:bidi="ar-SA"/>
    </w:rPr>
  </w:style>
  <w:style w:type="character" w:customStyle="1" w:styleId="Teksttreci">
    <w:name w:val="Tekst treści_"/>
    <w:link w:val="Teksttreci0"/>
    <w:uiPriority w:val="99"/>
    <w:locked/>
    <w:rsid w:val="005C41BE"/>
    <w:rPr>
      <w:rFonts w:ascii="Calibri" w:hAnsi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C41BE"/>
    <w:pPr>
      <w:widowControl w:val="0"/>
      <w:shd w:val="clear" w:color="auto" w:fill="FFFFFF"/>
      <w:autoSpaceDE/>
      <w:autoSpaceDN/>
      <w:adjustRightInd/>
      <w:spacing w:line="298" w:lineRule="auto"/>
    </w:pPr>
    <w:rPr>
      <w:rFonts w:ascii="Calibri" w:hAnsi="Calibri" w:cs="Calibri"/>
    </w:rPr>
  </w:style>
  <w:style w:type="character" w:customStyle="1" w:styleId="Numerstrony1">
    <w:name w:val="Numer strony1"/>
    <w:rsid w:val="005C41BE"/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97A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297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97A3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9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7A3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ia@um.pozn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ergia@um.poznan.pl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4577</Words>
  <Characters>29472</Characters>
  <Application>Microsoft Office Word</Application>
  <DocSecurity>0</DocSecurity>
  <Lines>245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33982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Marcin Maćkowiak</cp:lastModifiedBy>
  <cp:revision>4</cp:revision>
  <cp:lastPrinted>2025-05-29T12:12:00Z</cp:lastPrinted>
  <dcterms:created xsi:type="dcterms:W3CDTF">2025-05-29T12:34:00Z</dcterms:created>
  <dcterms:modified xsi:type="dcterms:W3CDTF">2025-05-30T09:19:00Z</dcterms:modified>
</cp:coreProperties>
</file>